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340" w:rsidRPr="00501AED" w:rsidRDefault="00940340" w:rsidP="00940340">
      <w:pPr>
        <w:spacing w:line="360" w:lineRule="auto"/>
        <w:jc w:val="center"/>
        <w:rPr>
          <w:color w:val="000000"/>
          <w:szCs w:val="28"/>
        </w:rPr>
      </w:pPr>
      <w:r>
        <w:rPr>
          <w:color w:val="000000"/>
          <w:szCs w:val="28"/>
        </w:rPr>
        <w:t>Республика</w:t>
      </w:r>
      <w:r w:rsidRPr="00501AED">
        <w:rPr>
          <w:color w:val="000000"/>
          <w:szCs w:val="28"/>
        </w:rPr>
        <w:t xml:space="preserve"> Марий Эл</w:t>
      </w:r>
    </w:p>
    <w:p w:rsidR="00E50B73" w:rsidRPr="00940340" w:rsidRDefault="00E50B73" w:rsidP="00E50B73">
      <w:pPr>
        <w:spacing w:line="276" w:lineRule="auto"/>
        <w:jc w:val="center"/>
        <w:rPr>
          <w:i/>
        </w:rPr>
      </w:pPr>
      <w:r w:rsidRPr="00940340">
        <w:t>Муниципальное бюджетное учреждение дополнительного образования</w:t>
      </w:r>
    </w:p>
    <w:p w:rsidR="00E50B73" w:rsidRPr="00940340" w:rsidRDefault="00E50B73" w:rsidP="00E50B73">
      <w:pPr>
        <w:spacing w:line="276" w:lineRule="auto"/>
        <w:jc w:val="center"/>
        <w:rPr>
          <w:i/>
        </w:rPr>
      </w:pPr>
      <w:r w:rsidRPr="00940340">
        <w:t>«</w:t>
      </w:r>
      <w:r w:rsidR="001C4AAF" w:rsidRPr="00940340">
        <w:t>Визимьярская</w:t>
      </w:r>
      <w:r w:rsidRPr="00940340">
        <w:t xml:space="preserve"> детская школа искусств»</w:t>
      </w:r>
    </w:p>
    <w:p w:rsidR="00E50B73" w:rsidRPr="0081631E" w:rsidRDefault="00E50B73" w:rsidP="00E50B73">
      <w:pPr>
        <w:spacing w:line="276" w:lineRule="auto"/>
        <w:jc w:val="center"/>
        <w:rPr>
          <w:i/>
          <w:sz w:val="22"/>
          <w:szCs w:val="22"/>
          <w:highlight w:val="yellow"/>
        </w:rPr>
      </w:pPr>
    </w:p>
    <w:p w:rsidR="00E50B73" w:rsidRPr="0081631E" w:rsidRDefault="00E50B73" w:rsidP="001C4AAF">
      <w:pPr>
        <w:spacing w:line="276" w:lineRule="auto"/>
        <w:rPr>
          <w:i/>
          <w:sz w:val="22"/>
          <w:szCs w:val="22"/>
          <w:highlight w:val="yellow"/>
        </w:rPr>
      </w:pPr>
    </w:p>
    <w:p w:rsidR="00E50B73" w:rsidRDefault="00E50B73" w:rsidP="00E50B73">
      <w:pPr>
        <w:spacing w:line="276" w:lineRule="auto"/>
        <w:jc w:val="center"/>
        <w:rPr>
          <w:i/>
          <w:sz w:val="22"/>
          <w:szCs w:val="22"/>
          <w:highlight w:val="yellow"/>
        </w:rPr>
      </w:pPr>
    </w:p>
    <w:p w:rsidR="00E50B73" w:rsidRDefault="00E50B73" w:rsidP="00E50B73">
      <w:pPr>
        <w:spacing w:line="276" w:lineRule="auto"/>
        <w:jc w:val="center"/>
        <w:rPr>
          <w:i/>
          <w:sz w:val="22"/>
          <w:szCs w:val="22"/>
          <w:highlight w:val="yellow"/>
        </w:rPr>
      </w:pPr>
    </w:p>
    <w:p w:rsidR="00E50B73" w:rsidRDefault="00E50B73" w:rsidP="00E50B73">
      <w:pPr>
        <w:spacing w:line="276" w:lineRule="auto"/>
        <w:jc w:val="center"/>
        <w:rPr>
          <w:i/>
          <w:sz w:val="22"/>
          <w:szCs w:val="22"/>
          <w:highlight w:val="yellow"/>
        </w:rPr>
      </w:pPr>
    </w:p>
    <w:p w:rsidR="00E50B73" w:rsidRDefault="00E50B73" w:rsidP="00E50B73">
      <w:pPr>
        <w:spacing w:line="276" w:lineRule="auto"/>
        <w:jc w:val="center"/>
        <w:rPr>
          <w:i/>
          <w:sz w:val="22"/>
          <w:szCs w:val="22"/>
          <w:highlight w:val="yellow"/>
        </w:rPr>
      </w:pPr>
    </w:p>
    <w:p w:rsidR="00E50B73" w:rsidRDefault="00E50B73" w:rsidP="00E50B73">
      <w:pPr>
        <w:spacing w:line="276" w:lineRule="auto"/>
        <w:jc w:val="center"/>
        <w:rPr>
          <w:i/>
          <w:sz w:val="22"/>
          <w:szCs w:val="22"/>
          <w:highlight w:val="yellow"/>
        </w:rPr>
      </w:pPr>
    </w:p>
    <w:p w:rsidR="00E50B73" w:rsidRDefault="00E50B73" w:rsidP="00E50B73">
      <w:pPr>
        <w:spacing w:line="276" w:lineRule="auto"/>
        <w:jc w:val="center"/>
        <w:rPr>
          <w:i/>
          <w:sz w:val="22"/>
          <w:szCs w:val="22"/>
          <w:highlight w:val="yellow"/>
        </w:rPr>
      </w:pPr>
    </w:p>
    <w:p w:rsidR="00E50B73" w:rsidRDefault="00E50B73" w:rsidP="00E50B73">
      <w:pPr>
        <w:spacing w:line="276" w:lineRule="auto"/>
        <w:jc w:val="center"/>
        <w:rPr>
          <w:i/>
          <w:sz w:val="22"/>
          <w:szCs w:val="22"/>
          <w:highlight w:val="yellow"/>
        </w:rPr>
      </w:pPr>
    </w:p>
    <w:p w:rsidR="00E50B73" w:rsidRPr="00C768DB" w:rsidRDefault="00E50B73" w:rsidP="00E50B73">
      <w:pPr>
        <w:jc w:val="center"/>
        <w:rPr>
          <w:b/>
          <w:sz w:val="28"/>
          <w:szCs w:val="28"/>
        </w:rPr>
      </w:pPr>
      <w:r w:rsidRPr="00C768DB">
        <w:rPr>
          <w:b/>
          <w:sz w:val="28"/>
          <w:szCs w:val="28"/>
        </w:rPr>
        <w:t>ДОПОЛНИТЕЛЬНАЯ ПРЕДПРОФЕССИОНАЛЬНАЯ ПРОГРАММА В ОБЛАСТИ ИЗОБРАЗИТЕЛЬНОГО ИСКУССТВА</w:t>
      </w:r>
    </w:p>
    <w:p w:rsidR="00E50B73" w:rsidRDefault="00E50B73" w:rsidP="00E50B73">
      <w:pPr>
        <w:jc w:val="center"/>
        <w:rPr>
          <w:b/>
          <w:sz w:val="28"/>
          <w:szCs w:val="28"/>
        </w:rPr>
      </w:pPr>
      <w:r w:rsidRPr="00C768DB">
        <w:rPr>
          <w:b/>
          <w:sz w:val="28"/>
          <w:szCs w:val="28"/>
        </w:rPr>
        <w:t>«ДЕКОРАТИВНО-ПРИКЛАДНОЕ ТВОРЧЕСТВО»</w:t>
      </w:r>
    </w:p>
    <w:p w:rsidR="00E50B73" w:rsidRPr="00C768DB" w:rsidRDefault="00E50B73" w:rsidP="00E50B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(срок обучения – 8 лет)</w:t>
      </w:r>
    </w:p>
    <w:p w:rsidR="00E50B73" w:rsidRPr="00C768DB" w:rsidRDefault="00E50B73" w:rsidP="00E50B73">
      <w:pPr>
        <w:jc w:val="center"/>
        <w:rPr>
          <w:b/>
          <w:sz w:val="28"/>
          <w:szCs w:val="28"/>
        </w:rPr>
      </w:pPr>
    </w:p>
    <w:p w:rsidR="00E50B73" w:rsidRPr="00C768DB" w:rsidRDefault="00E50B73" w:rsidP="00E50B73">
      <w:pPr>
        <w:jc w:val="center"/>
        <w:rPr>
          <w:sz w:val="28"/>
          <w:szCs w:val="28"/>
        </w:rPr>
      </w:pPr>
      <w:r w:rsidRPr="00C768DB">
        <w:rPr>
          <w:sz w:val="28"/>
          <w:szCs w:val="28"/>
        </w:rPr>
        <w:t>Предметная область</w:t>
      </w:r>
    </w:p>
    <w:p w:rsidR="00E50B73" w:rsidRPr="00C768DB" w:rsidRDefault="00E50B73" w:rsidP="00E50B73">
      <w:pPr>
        <w:jc w:val="center"/>
        <w:rPr>
          <w:sz w:val="28"/>
          <w:szCs w:val="28"/>
        </w:rPr>
      </w:pPr>
      <w:r w:rsidRPr="00C768DB">
        <w:rPr>
          <w:sz w:val="28"/>
          <w:szCs w:val="28"/>
        </w:rPr>
        <w:t>ПО.01. ХУДОЖЕСТВЕННОЕ ТВОРЧЕСТВО</w:t>
      </w:r>
    </w:p>
    <w:p w:rsidR="00E50B73" w:rsidRDefault="00E50B73" w:rsidP="00E50B73">
      <w:pPr>
        <w:jc w:val="center"/>
        <w:rPr>
          <w:b/>
          <w:sz w:val="36"/>
          <w:szCs w:val="36"/>
        </w:rPr>
      </w:pPr>
    </w:p>
    <w:p w:rsidR="00E50B73" w:rsidRDefault="00E50B73" w:rsidP="00E50B73">
      <w:pPr>
        <w:jc w:val="center"/>
        <w:rPr>
          <w:b/>
          <w:sz w:val="36"/>
          <w:szCs w:val="36"/>
        </w:rPr>
      </w:pPr>
    </w:p>
    <w:p w:rsidR="00E50B73" w:rsidRDefault="00E50B73" w:rsidP="00E50B73">
      <w:pPr>
        <w:jc w:val="center"/>
        <w:rPr>
          <w:b/>
          <w:sz w:val="36"/>
          <w:szCs w:val="36"/>
        </w:rPr>
      </w:pPr>
    </w:p>
    <w:p w:rsidR="00E50B73" w:rsidRPr="002C4ECF" w:rsidRDefault="00E50B73" w:rsidP="00E50B73">
      <w:pPr>
        <w:pStyle w:val="a8"/>
        <w:spacing w:after="0"/>
        <w:jc w:val="center"/>
        <w:rPr>
          <w:rStyle w:val="14"/>
          <w:rFonts w:ascii="Times New Roman" w:hAnsi="Times New Roman" w:cs="Times New Roman"/>
          <w:b/>
          <w:sz w:val="28"/>
          <w:szCs w:val="36"/>
        </w:rPr>
      </w:pPr>
      <w:r w:rsidRPr="002C4ECF">
        <w:rPr>
          <w:rStyle w:val="14"/>
          <w:rFonts w:ascii="Times New Roman" w:hAnsi="Times New Roman" w:cs="Times New Roman"/>
          <w:b/>
          <w:sz w:val="28"/>
          <w:szCs w:val="36"/>
        </w:rPr>
        <w:t>Программа</w:t>
      </w:r>
    </w:p>
    <w:p w:rsidR="00E50B73" w:rsidRPr="002C4ECF" w:rsidRDefault="00E50B73" w:rsidP="00E50B73">
      <w:pPr>
        <w:pStyle w:val="a8"/>
        <w:spacing w:after="0"/>
        <w:jc w:val="center"/>
        <w:rPr>
          <w:rStyle w:val="14"/>
          <w:rFonts w:ascii="Times New Roman" w:hAnsi="Times New Roman" w:cs="Times New Roman"/>
          <w:b/>
          <w:sz w:val="28"/>
          <w:szCs w:val="36"/>
        </w:rPr>
      </w:pPr>
      <w:r w:rsidRPr="002C4ECF">
        <w:rPr>
          <w:rStyle w:val="14"/>
          <w:rFonts w:ascii="Times New Roman" w:hAnsi="Times New Roman" w:cs="Times New Roman"/>
          <w:b/>
          <w:sz w:val="28"/>
          <w:szCs w:val="36"/>
        </w:rPr>
        <w:t>по учебному предмету</w:t>
      </w:r>
    </w:p>
    <w:p w:rsidR="00E50B73" w:rsidRPr="00C768DB" w:rsidRDefault="00E50B73" w:rsidP="00E50B73">
      <w:pPr>
        <w:jc w:val="center"/>
        <w:rPr>
          <w:b/>
          <w:sz w:val="40"/>
          <w:szCs w:val="36"/>
        </w:rPr>
      </w:pPr>
      <w:r w:rsidRPr="00C768DB">
        <w:rPr>
          <w:b/>
          <w:sz w:val="40"/>
          <w:szCs w:val="36"/>
        </w:rPr>
        <w:t>ПО.01.УП.0</w:t>
      </w:r>
      <w:r>
        <w:rPr>
          <w:b/>
          <w:sz w:val="40"/>
          <w:szCs w:val="36"/>
        </w:rPr>
        <w:t>3</w:t>
      </w:r>
      <w:r w:rsidRPr="00C768DB">
        <w:rPr>
          <w:b/>
          <w:sz w:val="40"/>
          <w:szCs w:val="36"/>
        </w:rPr>
        <w:t xml:space="preserve">. </w:t>
      </w:r>
    </w:p>
    <w:p w:rsidR="00E50B73" w:rsidRPr="00C768DB" w:rsidRDefault="00E50B73" w:rsidP="00E50B73">
      <w:pPr>
        <w:jc w:val="center"/>
        <w:rPr>
          <w:b/>
          <w:sz w:val="40"/>
          <w:szCs w:val="36"/>
        </w:rPr>
      </w:pPr>
      <w:r>
        <w:rPr>
          <w:b/>
          <w:sz w:val="40"/>
          <w:szCs w:val="36"/>
        </w:rPr>
        <w:t>ЛЕПКА</w:t>
      </w:r>
      <w:r w:rsidRPr="00C768DB">
        <w:rPr>
          <w:b/>
          <w:sz w:val="40"/>
          <w:szCs w:val="36"/>
        </w:rPr>
        <w:t xml:space="preserve"> </w:t>
      </w:r>
    </w:p>
    <w:p w:rsidR="00E50B73" w:rsidRDefault="00E50B73" w:rsidP="00E50B73">
      <w:pPr>
        <w:jc w:val="center"/>
        <w:rPr>
          <w:sz w:val="22"/>
          <w:szCs w:val="22"/>
        </w:rPr>
      </w:pPr>
    </w:p>
    <w:p w:rsidR="00E50B73" w:rsidRDefault="00E50B73" w:rsidP="00E50B73">
      <w:pPr>
        <w:jc w:val="center"/>
      </w:pPr>
    </w:p>
    <w:p w:rsidR="00E50B73" w:rsidRDefault="00E50B73" w:rsidP="00E50B73">
      <w:pPr>
        <w:jc w:val="center"/>
      </w:pPr>
    </w:p>
    <w:p w:rsidR="00E50B73" w:rsidRDefault="00E50B73" w:rsidP="00E50B73">
      <w:pPr>
        <w:jc w:val="center"/>
      </w:pPr>
    </w:p>
    <w:p w:rsidR="00E50B73" w:rsidRDefault="00E50B73" w:rsidP="00E50B73">
      <w:pPr>
        <w:jc w:val="center"/>
      </w:pPr>
    </w:p>
    <w:p w:rsidR="00E50B73" w:rsidRDefault="00E50B73" w:rsidP="00E50B73">
      <w:pPr>
        <w:jc w:val="center"/>
      </w:pPr>
    </w:p>
    <w:p w:rsidR="00E50B73" w:rsidRDefault="00E50B73" w:rsidP="00E50B73">
      <w:pPr>
        <w:jc w:val="center"/>
      </w:pPr>
    </w:p>
    <w:p w:rsidR="00E50B73" w:rsidRDefault="00E50B73" w:rsidP="00E50B73">
      <w:pPr>
        <w:jc w:val="center"/>
      </w:pPr>
    </w:p>
    <w:p w:rsidR="00E50B73" w:rsidRDefault="00E50B73" w:rsidP="00E50B73">
      <w:pPr>
        <w:jc w:val="center"/>
      </w:pPr>
    </w:p>
    <w:p w:rsidR="00E50B73" w:rsidRDefault="00E50B73" w:rsidP="00940340"/>
    <w:p w:rsidR="00E50B73" w:rsidRDefault="00E50B73" w:rsidP="00E50B73">
      <w:pPr>
        <w:jc w:val="center"/>
      </w:pPr>
    </w:p>
    <w:p w:rsidR="00E50B73" w:rsidRDefault="00E50B73" w:rsidP="00E50B73">
      <w:pPr>
        <w:jc w:val="center"/>
      </w:pPr>
    </w:p>
    <w:p w:rsidR="00E50B73" w:rsidRDefault="00E50B73" w:rsidP="00E50B73">
      <w:pPr>
        <w:jc w:val="center"/>
      </w:pPr>
    </w:p>
    <w:p w:rsidR="00E50B73" w:rsidRDefault="00E50B73" w:rsidP="00E50B73">
      <w:pPr>
        <w:jc w:val="center"/>
      </w:pPr>
    </w:p>
    <w:p w:rsidR="00E50B73" w:rsidRPr="0081631E" w:rsidRDefault="001C4AAF" w:rsidP="00E50B73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Визимьяры</w:t>
      </w:r>
    </w:p>
    <w:p w:rsidR="00E50B73" w:rsidRDefault="00E50B73" w:rsidP="00E50B73">
      <w:pPr>
        <w:spacing w:line="276" w:lineRule="auto"/>
        <w:jc w:val="center"/>
        <w:rPr>
          <w:b/>
          <w:sz w:val="28"/>
          <w:szCs w:val="28"/>
        </w:rPr>
      </w:pPr>
      <w:r w:rsidRPr="0081631E">
        <w:rPr>
          <w:b/>
          <w:sz w:val="28"/>
        </w:rPr>
        <w:t>20</w:t>
      </w:r>
      <w:r w:rsidR="001C4AAF">
        <w:rPr>
          <w:b/>
          <w:sz w:val="28"/>
        </w:rPr>
        <w:t>2</w:t>
      </w:r>
      <w:r w:rsidR="008F6346">
        <w:rPr>
          <w:b/>
          <w:sz w:val="28"/>
        </w:rPr>
        <w:t>3</w:t>
      </w:r>
      <w:r w:rsidRPr="0081631E">
        <w:rPr>
          <w:b/>
          <w:sz w:val="28"/>
        </w:rPr>
        <w:t xml:space="preserve"> г.</w:t>
      </w:r>
      <w:r>
        <w:rPr>
          <w:b/>
          <w:sz w:val="28"/>
          <w:szCs w:val="28"/>
        </w:rPr>
        <w:br w:type="page"/>
      </w:r>
    </w:p>
    <w:tbl>
      <w:tblPr>
        <w:tblW w:w="10403" w:type="dxa"/>
        <w:tblInd w:w="-372" w:type="dxa"/>
        <w:tblLook w:val="04A0" w:firstRow="1" w:lastRow="0" w:firstColumn="1" w:lastColumn="0" w:noHBand="0" w:noVBand="1"/>
      </w:tblPr>
      <w:tblGrid>
        <w:gridCol w:w="5062"/>
        <w:gridCol w:w="5341"/>
      </w:tblGrid>
      <w:tr w:rsidR="00E50B73" w:rsidRPr="00940340" w:rsidTr="00540007">
        <w:tc>
          <w:tcPr>
            <w:tcW w:w="5062" w:type="dxa"/>
            <w:hideMark/>
          </w:tcPr>
          <w:p w:rsidR="00E50B73" w:rsidRPr="00940340" w:rsidRDefault="00E50B73" w:rsidP="00540007">
            <w:pPr>
              <w:pStyle w:val="Default"/>
              <w:spacing w:line="276" w:lineRule="auto"/>
              <w:ind w:left="176"/>
              <w:rPr>
                <w:sz w:val="22"/>
                <w:szCs w:val="22"/>
                <w:lang w:bidi="ru-RU"/>
              </w:rPr>
            </w:pPr>
            <w:r w:rsidRPr="00940340">
              <w:rPr>
                <w:sz w:val="22"/>
                <w:szCs w:val="22"/>
                <w:lang w:bidi="ru-RU"/>
              </w:rPr>
              <w:lastRenderedPageBreak/>
              <w:t>РАССМОТРЕНО</w:t>
            </w:r>
          </w:p>
          <w:p w:rsidR="00E50B73" w:rsidRPr="00940340" w:rsidRDefault="00E50B73" w:rsidP="00540007">
            <w:pPr>
              <w:spacing w:line="276" w:lineRule="auto"/>
              <w:ind w:left="176"/>
              <w:rPr>
                <w:sz w:val="22"/>
                <w:szCs w:val="22"/>
              </w:rPr>
            </w:pPr>
            <w:r w:rsidRPr="00940340">
              <w:rPr>
                <w:sz w:val="22"/>
                <w:szCs w:val="22"/>
              </w:rPr>
              <w:t xml:space="preserve">на </w:t>
            </w:r>
            <w:r w:rsidR="001C4AAF" w:rsidRPr="00940340">
              <w:rPr>
                <w:sz w:val="22"/>
                <w:szCs w:val="22"/>
              </w:rPr>
              <w:t>педагогическом совете</w:t>
            </w:r>
            <w:r w:rsidRPr="00940340">
              <w:rPr>
                <w:sz w:val="22"/>
                <w:szCs w:val="22"/>
              </w:rPr>
              <w:t xml:space="preserve"> </w:t>
            </w:r>
          </w:p>
          <w:p w:rsidR="00E50B73" w:rsidRPr="00940340" w:rsidRDefault="00E50B73" w:rsidP="00540007">
            <w:pPr>
              <w:spacing w:line="276" w:lineRule="auto"/>
              <w:ind w:left="176"/>
              <w:rPr>
                <w:sz w:val="22"/>
                <w:szCs w:val="22"/>
              </w:rPr>
            </w:pPr>
            <w:r w:rsidRPr="00940340">
              <w:rPr>
                <w:sz w:val="22"/>
                <w:szCs w:val="22"/>
              </w:rPr>
              <w:t>Протокол №__</w:t>
            </w:r>
            <w:r w:rsidR="00940340">
              <w:rPr>
                <w:sz w:val="22"/>
                <w:szCs w:val="22"/>
              </w:rPr>
              <w:t>1</w:t>
            </w:r>
            <w:r w:rsidRPr="00940340">
              <w:rPr>
                <w:sz w:val="22"/>
                <w:szCs w:val="22"/>
              </w:rPr>
              <w:t xml:space="preserve">___ </w:t>
            </w:r>
          </w:p>
          <w:p w:rsidR="00E50B73" w:rsidRPr="00940340" w:rsidRDefault="00E50B73" w:rsidP="00540007">
            <w:pPr>
              <w:pStyle w:val="Default"/>
              <w:spacing w:line="276" w:lineRule="auto"/>
              <w:ind w:left="176"/>
              <w:rPr>
                <w:b/>
                <w:bCs/>
                <w:sz w:val="22"/>
                <w:szCs w:val="22"/>
                <w:lang w:bidi="ru-RU"/>
              </w:rPr>
            </w:pPr>
            <w:r w:rsidRPr="00940340">
              <w:rPr>
                <w:sz w:val="22"/>
                <w:szCs w:val="22"/>
                <w:lang w:bidi="ru-RU"/>
              </w:rPr>
              <w:t>от «_</w:t>
            </w:r>
            <w:r w:rsidR="00940340">
              <w:rPr>
                <w:sz w:val="22"/>
                <w:szCs w:val="22"/>
                <w:lang w:bidi="ru-RU"/>
              </w:rPr>
              <w:t>31</w:t>
            </w:r>
            <w:r w:rsidRPr="00940340">
              <w:rPr>
                <w:sz w:val="22"/>
                <w:szCs w:val="22"/>
                <w:lang w:bidi="ru-RU"/>
              </w:rPr>
              <w:t>__» ______</w:t>
            </w:r>
            <w:r w:rsidR="00940340">
              <w:rPr>
                <w:sz w:val="22"/>
                <w:szCs w:val="22"/>
                <w:lang w:bidi="ru-RU"/>
              </w:rPr>
              <w:t>08</w:t>
            </w:r>
            <w:r w:rsidRPr="00940340">
              <w:rPr>
                <w:sz w:val="22"/>
                <w:szCs w:val="22"/>
                <w:lang w:bidi="ru-RU"/>
              </w:rPr>
              <w:t>____20_</w:t>
            </w:r>
            <w:r w:rsidR="00940340">
              <w:rPr>
                <w:sz w:val="22"/>
                <w:szCs w:val="22"/>
                <w:lang w:bidi="ru-RU"/>
              </w:rPr>
              <w:t>23</w:t>
            </w:r>
            <w:r w:rsidRPr="00940340">
              <w:rPr>
                <w:sz w:val="22"/>
                <w:szCs w:val="22"/>
                <w:lang w:bidi="ru-RU"/>
              </w:rPr>
              <w:t>_ г.</w:t>
            </w:r>
          </w:p>
        </w:tc>
        <w:tc>
          <w:tcPr>
            <w:tcW w:w="5341" w:type="dxa"/>
            <w:hideMark/>
          </w:tcPr>
          <w:p w:rsidR="00E50B73" w:rsidRPr="00940340" w:rsidRDefault="00E50B73" w:rsidP="00540007">
            <w:pPr>
              <w:pStyle w:val="Default"/>
              <w:spacing w:line="276" w:lineRule="auto"/>
              <w:ind w:left="35" w:right="-204"/>
              <w:rPr>
                <w:sz w:val="22"/>
                <w:szCs w:val="22"/>
                <w:lang w:bidi="ru-RU"/>
              </w:rPr>
            </w:pPr>
            <w:r w:rsidRPr="00940340">
              <w:rPr>
                <w:sz w:val="22"/>
                <w:szCs w:val="22"/>
                <w:lang w:bidi="ru-RU"/>
              </w:rPr>
              <w:t xml:space="preserve">УТВЕРЖДАЮ </w:t>
            </w:r>
          </w:p>
          <w:p w:rsidR="00940340" w:rsidRDefault="00E50B73" w:rsidP="00540007">
            <w:pPr>
              <w:pStyle w:val="Default"/>
              <w:spacing w:line="276" w:lineRule="auto"/>
              <w:ind w:left="35" w:right="-204"/>
              <w:rPr>
                <w:sz w:val="22"/>
                <w:szCs w:val="22"/>
                <w:lang w:bidi="ru-RU"/>
              </w:rPr>
            </w:pPr>
            <w:r w:rsidRPr="00940340">
              <w:rPr>
                <w:sz w:val="22"/>
                <w:szCs w:val="22"/>
                <w:lang w:bidi="ru-RU"/>
              </w:rPr>
              <w:t>Директор МБУДО «</w:t>
            </w:r>
            <w:r w:rsidR="001C4AAF" w:rsidRPr="00940340">
              <w:rPr>
                <w:sz w:val="22"/>
                <w:szCs w:val="22"/>
                <w:lang w:bidi="ru-RU"/>
              </w:rPr>
              <w:t>Визимьярская</w:t>
            </w:r>
            <w:r w:rsidRPr="00940340">
              <w:rPr>
                <w:sz w:val="22"/>
                <w:szCs w:val="22"/>
                <w:lang w:bidi="ru-RU"/>
              </w:rPr>
              <w:t xml:space="preserve"> ДШИ» _______</w:t>
            </w:r>
          </w:p>
          <w:p w:rsidR="00E50B73" w:rsidRPr="00940340" w:rsidRDefault="001C4AAF" w:rsidP="00540007">
            <w:pPr>
              <w:pStyle w:val="Default"/>
              <w:spacing w:line="276" w:lineRule="auto"/>
              <w:ind w:left="35" w:right="-204"/>
              <w:rPr>
                <w:sz w:val="22"/>
                <w:szCs w:val="22"/>
                <w:lang w:bidi="ru-RU"/>
              </w:rPr>
            </w:pPr>
            <w:r w:rsidRPr="00940340">
              <w:rPr>
                <w:sz w:val="22"/>
                <w:szCs w:val="22"/>
                <w:lang w:bidi="ru-RU"/>
              </w:rPr>
              <w:t>А.В. Бранькова</w:t>
            </w:r>
          </w:p>
          <w:p w:rsidR="00E50B73" w:rsidRPr="00940340" w:rsidRDefault="00940340" w:rsidP="00540007">
            <w:pPr>
              <w:pStyle w:val="Default"/>
              <w:spacing w:line="276" w:lineRule="auto"/>
              <w:ind w:left="35" w:right="-204"/>
              <w:rPr>
                <w:b/>
                <w:bCs/>
                <w:sz w:val="22"/>
                <w:szCs w:val="22"/>
                <w:u w:val="single"/>
                <w:lang w:bidi="ru-RU"/>
              </w:rPr>
            </w:pPr>
            <w:r w:rsidRPr="00940340">
              <w:rPr>
                <w:bCs/>
                <w:sz w:val="22"/>
                <w:szCs w:val="22"/>
                <w:u w:val="single"/>
                <w:lang w:bidi="ru-RU"/>
              </w:rPr>
              <w:t>Приказ № 1п.3</w:t>
            </w:r>
            <w:r w:rsidR="00E50B73" w:rsidRPr="00940340">
              <w:rPr>
                <w:bCs/>
                <w:sz w:val="22"/>
                <w:szCs w:val="22"/>
                <w:u w:val="single"/>
                <w:lang w:bidi="ru-RU"/>
              </w:rPr>
              <w:t xml:space="preserve">__  </w:t>
            </w:r>
            <w:r w:rsidR="00E50B73" w:rsidRPr="00940340">
              <w:rPr>
                <w:sz w:val="22"/>
                <w:szCs w:val="22"/>
                <w:u w:val="single"/>
                <w:lang w:bidi="ru-RU"/>
              </w:rPr>
              <w:t>от «_</w:t>
            </w:r>
            <w:r w:rsidRPr="00940340">
              <w:rPr>
                <w:sz w:val="22"/>
                <w:szCs w:val="22"/>
                <w:u w:val="single"/>
                <w:lang w:bidi="ru-RU"/>
              </w:rPr>
              <w:t>01</w:t>
            </w:r>
            <w:r w:rsidR="00E50B73" w:rsidRPr="00940340">
              <w:rPr>
                <w:sz w:val="22"/>
                <w:szCs w:val="22"/>
                <w:u w:val="single"/>
                <w:lang w:bidi="ru-RU"/>
              </w:rPr>
              <w:t>__» _____</w:t>
            </w:r>
            <w:r w:rsidRPr="00940340">
              <w:rPr>
                <w:sz w:val="22"/>
                <w:szCs w:val="22"/>
                <w:u w:val="single"/>
                <w:lang w:bidi="ru-RU"/>
              </w:rPr>
              <w:t>09</w:t>
            </w:r>
            <w:r w:rsidR="00E50B73" w:rsidRPr="00940340">
              <w:rPr>
                <w:sz w:val="22"/>
                <w:szCs w:val="22"/>
                <w:u w:val="single"/>
                <w:lang w:bidi="ru-RU"/>
              </w:rPr>
              <w:t>____20_</w:t>
            </w:r>
            <w:r w:rsidRPr="00940340">
              <w:rPr>
                <w:sz w:val="22"/>
                <w:szCs w:val="22"/>
                <w:u w:val="single"/>
                <w:lang w:bidi="ru-RU"/>
              </w:rPr>
              <w:t>23</w:t>
            </w:r>
            <w:r w:rsidR="00E50B73" w:rsidRPr="00940340">
              <w:rPr>
                <w:sz w:val="22"/>
                <w:szCs w:val="22"/>
                <w:u w:val="single"/>
                <w:lang w:bidi="ru-RU"/>
              </w:rPr>
              <w:t>_ г.</w:t>
            </w:r>
          </w:p>
        </w:tc>
      </w:tr>
    </w:tbl>
    <w:p w:rsidR="00E50B73" w:rsidRPr="00940340" w:rsidRDefault="00E50B73" w:rsidP="00E50B73">
      <w:pPr>
        <w:rPr>
          <w:sz w:val="22"/>
          <w:szCs w:val="22"/>
        </w:rPr>
      </w:pPr>
    </w:p>
    <w:p w:rsidR="00E50B73" w:rsidRPr="00940340" w:rsidRDefault="00E50B73" w:rsidP="00E50B73">
      <w:pPr>
        <w:rPr>
          <w:sz w:val="22"/>
          <w:szCs w:val="22"/>
        </w:rPr>
      </w:pPr>
    </w:p>
    <w:p w:rsidR="00E50B73" w:rsidRPr="00940340" w:rsidRDefault="00E50B73" w:rsidP="00E50B73">
      <w:pPr>
        <w:rPr>
          <w:sz w:val="22"/>
          <w:szCs w:val="22"/>
        </w:rPr>
      </w:pPr>
    </w:p>
    <w:p w:rsidR="00E50B73" w:rsidRPr="00940340" w:rsidRDefault="00E50B73" w:rsidP="00E50B73">
      <w:pPr>
        <w:rPr>
          <w:sz w:val="22"/>
          <w:szCs w:val="22"/>
        </w:rPr>
      </w:pPr>
    </w:p>
    <w:p w:rsidR="00E50B73" w:rsidRPr="00940340" w:rsidRDefault="00E50B73" w:rsidP="00E50B73">
      <w:pPr>
        <w:rPr>
          <w:sz w:val="22"/>
          <w:szCs w:val="22"/>
        </w:rPr>
      </w:pPr>
    </w:p>
    <w:p w:rsidR="00E50B73" w:rsidRPr="00940340" w:rsidRDefault="00E50B73" w:rsidP="00E50B73">
      <w:pPr>
        <w:rPr>
          <w:sz w:val="22"/>
          <w:szCs w:val="22"/>
        </w:rPr>
      </w:pPr>
    </w:p>
    <w:p w:rsidR="00E50B73" w:rsidRPr="00940340" w:rsidRDefault="00E50B73" w:rsidP="00E50B73">
      <w:pPr>
        <w:rPr>
          <w:b/>
          <w:sz w:val="22"/>
          <w:szCs w:val="22"/>
        </w:rPr>
      </w:pPr>
      <w:r w:rsidRPr="00940340">
        <w:rPr>
          <w:b/>
          <w:sz w:val="22"/>
          <w:szCs w:val="22"/>
        </w:rPr>
        <w:t xml:space="preserve">Разработчик: </w:t>
      </w:r>
    </w:p>
    <w:p w:rsidR="00E50B73" w:rsidRPr="00940340" w:rsidRDefault="001C4AAF" w:rsidP="00E50B73">
      <w:pPr>
        <w:tabs>
          <w:tab w:val="left" w:pos="0"/>
        </w:tabs>
        <w:jc w:val="both"/>
        <w:rPr>
          <w:sz w:val="22"/>
          <w:szCs w:val="22"/>
        </w:rPr>
      </w:pPr>
      <w:r w:rsidRPr="00940340">
        <w:rPr>
          <w:b/>
          <w:sz w:val="22"/>
          <w:szCs w:val="22"/>
        </w:rPr>
        <w:t>Ершова Надежда Анатольевна</w:t>
      </w:r>
      <w:r w:rsidR="00E50B73" w:rsidRPr="00940340">
        <w:rPr>
          <w:sz w:val="22"/>
          <w:szCs w:val="22"/>
        </w:rPr>
        <w:t xml:space="preserve">, преподаватель декоративно-прикладного искусства </w:t>
      </w:r>
      <w:r w:rsidR="00CF13F0" w:rsidRPr="00940340">
        <w:rPr>
          <w:sz w:val="22"/>
          <w:szCs w:val="22"/>
        </w:rPr>
        <w:t xml:space="preserve">первой квалификационной категории </w:t>
      </w:r>
      <w:r w:rsidR="00E50B73" w:rsidRPr="00940340">
        <w:rPr>
          <w:sz w:val="22"/>
          <w:szCs w:val="22"/>
        </w:rPr>
        <w:t>МБУДО «</w:t>
      </w:r>
      <w:r w:rsidRPr="00940340">
        <w:rPr>
          <w:sz w:val="22"/>
          <w:szCs w:val="22"/>
        </w:rPr>
        <w:t>Визимьярская</w:t>
      </w:r>
      <w:r w:rsidR="00E50B73" w:rsidRPr="00940340">
        <w:rPr>
          <w:sz w:val="22"/>
          <w:szCs w:val="22"/>
        </w:rPr>
        <w:t xml:space="preserve"> ДШИ»</w:t>
      </w:r>
    </w:p>
    <w:p w:rsidR="00E50B73" w:rsidRPr="00940340" w:rsidRDefault="00E50B73" w:rsidP="00E50B73">
      <w:pPr>
        <w:rPr>
          <w:b/>
          <w:sz w:val="22"/>
          <w:szCs w:val="22"/>
        </w:rPr>
      </w:pPr>
    </w:p>
    <w:p w:rsidR="00E50B73" w:rsidRPr="00940340" w:rsidRDefault="00E50B73" w:rsidP="00E50B73">
      <w:pPr>
        <w:rPr>
          <w:b/>
          <w:sz w:val="22"/>
          <w:szCs w:val="22"/>
        </w:rPr>
      </w:pPr>
    </w:p>
    <w:p w:rsidR="00E50B73" w:rsidRPr="00940340" w:rsidRDefault="00E50B73" w:rsidP="00E50B73">
      <w:pPr>
        <w:rPr>
          <w:sz w:val="22"/>
          <w:szCs w:val="22"/>
        </w:rPr>
      </w:pPr>
    </w:p>
    <w:p w:rsidR="00E50B73" w:rsidRPr="00940340" w:rsidRDefault="00E50B73" w:rsidP="00E50B73">
      <w:pPr>
        <w:rPr>
          <w:sz w:val="22"/>
          <w:szCs w:val="22"/>
        </w:rPr>
      </w:pPr>
    </w:p>
    <w:p w:rsidR="00E50B73" w:rsidRPr="00940340" w:rsidRDefault="00E50B73" w:rsidP="00E50B73">
      <w:pPr>
        <w:rPr>
          <w:sz w:val="22"/>
          <w:szCs w:val="22"/>
        </w:rPr>
      </w:pPr>
    </w:p>
    <w:p w:rsidR="00E50B73" w:rsidRPr="00940340" w:rsidRDefault="00E50B73" w:rsidP="00E50B73">
      <w:pPr>
        <w:rPr>
          <w:sz w:val="22"/>
          <w:szCs w:val="22"/>
        </w:rPr>
      </w:pPr>
    </w:p>
    <w:p w:rsidR="00540007" w:rsidRPr="00940340" w:rsidRDefault="00540007" w:rsidP="00540007">
      <w:pPr>
        <w:spacing w:line="276" w:lineRule="auto"/>
        <w:rPr>
          <w:b/>
          <w:sz w:val="22"/>
          <w:szCs w:val="22"/>
        </w:rPr>
      </w:pPr>
      <w:r w:rsidRPr="00940340">
        <w:rPr>
          <w:b/>
          <w:sz w:val="22"/>
          <w:szCs w:val="22"/>
        </w:rPr>
        <w:t>Рецензенты:</w:t>
      </w:r>
    </w:p>
    <w:p w:rsidR="00540007" w:rsidRPr="00940340" w:rsidRDefault="00540007" w:rsidP="00540007">
      <w:pPr>
        <w:jc w:val="both"/>
        <w:rPr>
          <w:sz w:val="22"/>
          <w:szCs w:val="22"/>
        </w:rPr>
      </w:pPr>
      <w:r w:rsidRPr="00940340">
        <w:rPr>
          <w:b/>
          <w:sz w:val="22"/>
          <w:szCs w:val="22"/>
        </w:rPr>
        <w:t>Бранькова Анна Викентьевна,</w:t>
      </w:r>
      <w:r w:rsidRPr="00940340">
        <w:rPr>
          <w:sz w:val="22"/>
          <w:szCs w:val="22"/>
        </w:rPr>
        <w:t xml:space="preserve"> директор МБУДО «Визимьярская ДШИ»</w:t>
      </w:r>
    </w:p>
    <w:p w:rsidR="00540007" w:rsidRPr="00940340" w:rsidRDefault="00540007" w:rsidP="00540007">
      <w:pPr>
        <w:jc w:val="both"/>
        <w:rPr>
          <w:sz w:val="22"/>
          <w:szCs w:val="22"/>
        </w:rPr>
      </w:pPr>
    </w:p>
    <w:p w:rsidR="00540007" w:rsidRPr="00940340" w:rsidRDefault="00540007" w:rsidP="00540007">
      <w:pPr>
        <w:jc w:val="both"/>
        <w:rPr>
          <w:sz w:val="22"/>
          <w:szCs w:val="22"/>
        </w:rPr>
      </w:pPr>
      <w:proofErr w:type="spellStart"/>
      <w:r w:rsidRPr="00940340">
        <w:rPr>
          <w:b/>
          <w:sz w:val="22"/>
          <w:szCs w:val="22"/>
        </w:rPr>
        <w:t>Шульцов</w:t>
      </w:r>
      <w:proofErr w:type="spellEnd"/>
      <w:r w:rsidRPr="00940340">
        <w:rPr>
          <w:b/>
          <w:sz w:val="22"/>
          <w:szCs w:val="22"/>
        </w:rPr>
        <w:t xml:space="preserve"> Александр Геннадьевич, </w:t>
      </w:r>
      <w:r w:rsidRPr="00940340">
        <w:rPr>
          <w:sz w:val="22"/>
          <w:szCs w:val="22"/>
        </w:rPr>
        <w:t xml:space="preserve"> преподаватель художественного отделения высшей квалификационной категории МБУДО «</w:t>
      </w:r>
      <w:proofErr w:type="spellStart"/>
      <w:r w:rsidRPr="00940340">
        <w:rPr>
          <w:sz w:val="22"/>
          <w:szCs w:val="22"/>
        </w:rPr>
        <w:t>Звениговская</w:t>
      </w:r>
      <w:proofErr w:type="spellEnd"/>
      <w:r w:rsidRPr="00940340">
        <w:rPr>
          <w:sz w:val="22"/>
          <w:szCs w:val="22"/>
        </w:rPr>
        <w:t xml:space="preserve"> ДШИ»</w:t>
      </w:r>
    </w:p>
    <w:p w:rsidR="00E50B73" w:rsidRPr="00940340" w:rsidRDefault="00E50B73" w:rsidP="00E50B73">
      <w:pPr>
        <w:suppressAutoHyphens w:val="0"/>
        <w:rPr>
          <w:sz w:val="22"/>
          <w:szCs w:val="22"/>
        </w:rPr>
      </w:pPr>
      <w:r w:rsidRPr="00940340">
        <w:rPr>
          <w:sz w:val="22"/>
          <w:szCs w:val="22"/>
        </w:rPr>
        <w:br w:type="page"/>
      </w:r>
    </w:p>
    <w:p w:rsidR="00E50B73" w:rsidRPr="00940340" w:rsidRDefault="00E50B73" w:rsidP="00E50B73">
      <w:pPr>
        <w:suppressAutoHyphens w:val="0"/>
        <w:spacing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940340">
        <w:rPr>
          <w:rFonts w:eastAsia="Calibri"/>
          <w:b/>
          <w:sz w:val="22"/>
          <w:szCs w:val="22"/>
          <w:lang w:eastAsia="en-US"/>
        </w:rPr>
        <w:lastRenderedPageBreak/>
        <w:t>СТРУКТУРА ПРОГРАММЫ ПО УЧЕБНОМУ ПРЕДМЕТУ</w:t>
      </w:r>
    </w:p>
    <w:p w:rsidR="00E50B73" w:rsidRPr="00940340" w:rsidRDefault="00E50B73" w:rsidP="00E50B73">
      <w:pPr>
        <w:suppressAutoHyphens w:val="0"/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940340">
        <w:rPr>
          <w:rFonts w:eastAsia="Calibri"/>
          <w:b/>
          <w:sz w:val="22"/>
          <w:szCs w:val="22"/>
          <w:lang w:eastAsia="en-US"/>
        </w:rPr>
        <w:t>I.</w:t>
      </w:r>
      <w:r w:rsidRPr="00940340">
        <w:rPr>
          <w:rFonts w:eastAsia="Calibri"/>
          <w:b/>
          <w:sz w:val="22"/>
          <w:szCs w:val="22"/>
          <w:lang w:eastAsia="en-US"/>
        </w:rPr>
        <w:tab/>
        <w:t>Пояснительная записка</w:t>
      </w:r>
    </w:p>
    <w:p w:rsidR="00E50B73" w:rsidRPr="00940340" w:rsidRDefault="00E50B73" w:rsidP="00E50B73">
      <w:pPr>
        <w:suppressAutoHyphens w:val="0"/>
        <w:spacing w:line="276" w:lineRule="auto"/>
        <w:ind w:left="567"/>
        <w:jc w:val="both"/>
        <w:rPr>
          <w:rFonts w:eastAsia="Calibri"/>
          <w:i/>
          <w:sz w:val="22"/>
          <w:szCs w:val="22"/>
          <w:lang w:eastAsia="en-US"/>
        </w:rPr>
      </w:pPr>
      <w:r w:rsidRPr="00940340">
        <w:rPr>
          <w:rFonts w:eastAsia="Calibri"/>
          <w:i/>
          <w:sz w:val="22"/>
          <w:szCs w:val="22"/>
          <w:lang w:eastAsia="en-US"/>
        </w:rPr>
        <w:t>- Характеристика учебного предмета, его место и роль в образовательном процессе;</w:t>
      </w:r>
    </w:p>
    <w:p w:rsidR="00E50B73" w:rsidRPr="00940340" w:rsidRDefault="00E50B73" w:rsidP="00E50B73">
      <w:pPr>
        <w:suppressAutoHyphens w:val="0"/>
        <w:spacing w:line="276" w:lineRule="auto"/>
        <w:ind w:left="567"/>
        <w:jc w:val="both"/>
        <w:rPr>
          <w:rFonts w:eastAsia="Calibri"/>
          <w:i/>
          <w:sz w:val="22"/>
          <w:szCs w:val="22"/>
          <w:lang w:eastAsia="en-US"/>
        </w:rPr>
      </w:pPr>
      <w:r w:rsidRPr="00940340">
        <w:rPr>
          <w:rFonts w:eastAsia="Calibri"/>
          <w:i/>
          <w:sz w:val="22"/>
          <w:szCs w:val="22"/>
          <w:lang w:eastAsia="en-US"/>
        </w:rPr>
        <w:t>- Срок реализации учебного предмета;</w:t>
      </w:r>
    </w:p>
    <w:p w:rsidR="00E50B73" w:rsidRPr="00940340" w:rsidRDefault="00E50B73" w:rsidP="00E50B73">
      <w:pPr>
        <w:suppressAutoHyphens w:val="0"/>
        <w:spacing w:line="276" w:lineRule="auto"/>
        <w:ind w:left="567"/>
        <w:jc w:val="both"/>
        <w:rPr>
          <w:rFonts w:eastAsia="Calibri"/>
          <w:i/>
          <w:sz w:val="22"/>
          <w:szCs w:val="22"/>
          <w:lang w:eastAsia="en-US"/>
        </w:rPr>
      </w:pPr>
      <w:r w:rsidRPr="00940340">
        <w:rPr>
          <w:rFonts w:eastAsia="Calibri"/>
          <w:i/>
          <w:sz w:val="22"/>
          <w:szCs w:val="22"/>
          <w:lang w:eastAsia="en-US"/>
        </w:rPr>
        <w:t>- Объем учебного времени, предусмотренный учебным планом Учреждения на реализацию учебного предмета;</w:t>
      </w:r>
    </w:p>
    <w:p w:rsidR="00E50B73" w:rsidRPr="00940340" w:rsidRDefault="00E50B73" w:rsidP="00E50B73">
      <w:pPr>
        <w:suppressAutoHyphens w:val="0"/>
        <w:spacing w:line="276" w:lineRule="auto"/>
        <w:ind w:left="567"/>
        <w:jc w:val="both"/>
        <w:rPr>
          <w:rFonts w:eastAsia="Calibri"/>
          <w:i/>
          <w:sz w:val="22"/>
          <w:szCs w:val="22"/>
          <w:lang w:eastAsia="en-US"/>
        </w:rPr>
      </w:pPr>
      <w:r w:rsidRPr="00940340">
        <w:rPr>
          <w:rFonts w:eastAsia="Calibri"/>
          <w:i/>
          <w:sz w:val="22"/>
          <w:szCs w:val="22"/>
          <w:lang w:eastAsia="en-US"/>
        </w:rPr>
        <w:t>- Форма проведения учебных аудиторных занятий;</w:t>
      </w:r>
    </w:p>
    <w:p w:rsidR="00E50B73" w:rsidRPr="00940340" w:rsidRDefault="00E50B73" w:rsidP="00E50B73">
      <w:pPr>
        <w:suppressAutoHyphens w:val="0"/>
        <w:spacing w:line="276" w:lineRule="auto"/>
        <w:ind w:left="567"/>
        <w:jc w:val="both"/>
        <w:rPr>
          <w:rFonts w:eastAsia="Calibri"/>
          <w:i/>
          <w:sz w:val="22"/>
          <w:szCs w:val="22"/>
          <w:lang w:eastAsia="en-US"/>
        </w:rPr>
      </w:pPr>
      <w:r w:rsidRPr="00940340">
        <w:rPr>
          <w:rFonts w:eastAsia="Calibri"/>
          <w:i/>
          <w:sz w:val="22"/>
          <w:szCs w:val="22"/>
          <w:lang w:eastAsia="en-US"/>
        </w:rPr>
        <w:t>- Цель и задачи учебного предмета;</w:t>
      </w:r>
    </w:p>
    <w:p w:rsidR="00E50B73" w:rsidRPr="00940340" w:rsidRDefault="00E50B73" w:rsidP="00E50B73">
      <w:pPr>
        <w:suppressAutoHyphens w:val="0"/>
        <w:spacing w:line="276" w:lineRule="auto"/>
        <w:ind w:left="567"/>
        <w:jc w:val="both"/>
        <w:rPr>
          <w:rFonts w:eastAsia="Calibri"/>
          <w:i/>
          <w:sz w:val="22"/>
          <w:szCs w:val="22"/>
          <w:lang w:eastAsia="en-US"/>
        </w:rPr>
      </w:pPr>
      <w:r w:rsidRPr="00940340">
        <w:rPr>
          <w:rFonts w:eastAsia="Calibri"/>
          <w:i/>
          <w:sz w:val="22"/>
          <w:szCs w:val="22"/>
          <w:lang w:eastAsia="en-US"/>
        </w:rPr>
        <w:t>- Обоснование структуры программы учебного предмета;</w:t>
      </w:r>
    </w:p>
    <w:p w:rsidR="00E50B73" w:rsidRPr="00940340" w:rsidRDefault="00E50B73" w:rsidP="00E50B73">
      <w:pPr>
        <w:suppressAutoHyphens w:val="0"/>
        <w:spacing w:line="276" w:lineRule="auto"/>
        <w:ind w:left="567"/>
        <w:jc w:val="both"/>
        <w:rPr>
          <w:rFonts w:eastAsia="Calibri"/>
          <w:i/>
          <w:sz w:val="22"/>
          <w:szCs w:val="22"/>
          <w:lang w:eastAsia="en-US"/>
        </w:rPr>
      </w:pPr>
      <w:r w:rsidRPr="00940340">
        <w:rPr>
          <w:rFonts w:eastAsia="Calibri"/>
          <w:i/>
          <w:sz w:val="22"/>
          <w:szCs w:val="22"/>
          <w:lang w:eastAsia="en-US"/>
        </w:rPr>
        <w:t xml:space="preserve">- Методы обучения; </w:t>
      </w:r>
    </w:p>
    <w:p w:rsidR="00E50B73" w:rsidRPr="00940340" w:rsidRDefault="00E50B73" w:rsidP="00E50B73">
      <w:pPr>
        <w:suppressAutoHyphens w:val="0"/>
        <w:spacing w:line="276" w:lineRule="auto"/>
        <w:ind w:left="567"/>
        <w:jc w:val="both"/>
        <w:rPr>
          <w:rFonts w:eastAsia="Calibri"/>
          <w:i/>
          <w:sz w:val="22"/>
          <w:szCs w:val="22"/>
          <w:lang w:eastAsia="en-US"/>
        </w:rPr>
      </w:pPr>
      <w:r w:rsidRPr="00940340">
        <w:rPr>
          <w:rFonts w:eastAsia="Calibri"/>
          <w:i/>
          <w:sz w:val="22"/>
          <w:szCs w:val="22"/>
          <w:lang w:eastAsia="en-US"/>
        </w:rPr>
        <w:t>- Описание материально-технических условий реализации учебного предмета.</w:t>
      </w:r>
    </w:p>
    <w:p w:rsidR="00E50B73" w:rsidRPr="00940340" w:rsidRDefault="00E50B73" w:rsidP="00E50B73">
      <w:pPr>
        <w:suppressAutoHyphens w:val="0"/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940340">
        <w:rPr>
          <w:rFonts w:eastAsia="Calibri"/>
          <w:b/>
          <w:sz w:val="22"/>
          <w:szCs w:val="22"/>
          <w:lang w:eastAsia="en-US"/>
        </w:rPr>
        <w:t>II.</w:t>
      </w:r>
      <w:r w:rsidRPr="00940340">
        <w:rPr>
          <w:rFonts w:eastAsia="Calibri"/>
          <w:b/>
          <w:sz w:val="22"/>
          <w:szCs w:val="22"/>
          <w:lang w:eastAsia="en-US"/>
        </w:rPr>
        <w:tab/>
        <w:t>Содержание учебного предмета</w:t>
      </w:r>
    </w:p>
    <w:p w:rsidR="00E50B73" w:rsidRPr="00940340" w:rsidRDefault="00E50B73" w:rsidP="00E50B73">
      <w:pPr>
        <w:suppressAutoHyphens w:val="0"/>
        <w:spacing w:line="276" w:lineRule="auto"/>
        <w:ind w:left="567"/>
        <w:rPr>
          <w:rFonts w:eastAsia="Calibri"/>
          <w:i/>
          <w:sz w:val="22"/>
          <w:szCs w:val="22"/>
          <w:lang w:eastAsia="en-US"/>
        </w:rPr>
      </w:pPr>
      <w:r w:rsidRPr="00940340">
        <w:rPr>
          <w:rFonts w:eastAsia="Calibri"/>
          <w:i/>
          <w:sz w:val="22"/>
          <w:szCs w:val="22"/>
          <w:lang w:eastAsia="en-US"/>
        </w:rPr>
        <w:t>- Учебно – тематический план;</w:t>
      </w:r>
    </w:p>
    <w:p w:rsidR="00E50B73" w:rsidRPr="00940340" w:rsidRDefault="00E50B73" w:rsidP="00E50B73">
      <w:pPr>
        <w:suppressAutoHyphens w:val="0"/>
        <w:spacing w:line="276" w:lineRule="auto"/>
        <w:ind w:left="567"/>
        <w:jc w:val="both"/>
        <w:rPr>
          <w:rFonts w:eastAsia="Calibri"/>
          <w:bCs/>
          <w:i/>
          <w:sz w:val="22"/>
          <w:szCs w:val="22"/>
          <w:lang w:eastAsia="en-US"/>
        </w:rPr>
      </w:pPr>
      <w:r w:rsidRPr="00940340">
        <w:rPr>
          <w:rFonts w:eastAsia="Calibri"/>
          <w:i/>
          <w:sz w:val="22"/>
          <w:szCs w:val="22"/>
          <w:lang w:eastAsia="en-US"/>
        </w:rPr>
        <w:t xml:space="preserve">- </w:t>
      </w:r>
      <w:r w:rsidRPr="00940340">
        <w:rPr>
          <w:rFonts w:eastAsia="Calibri"/>
          <w:bCs/>
          <w:i/>
          <w:sz w:val="22"/>
          <w:szCs w:val="22"/>
          <w:lang w:eastAsia="en-US"/>
        </w:rPr>
        <w:t>Годовые требования. Содержание разделов и тем.</w:t>
      </w:r>
    </w:p>
    <w:p w:rsidR="00E50B73" w:rsidRPr="00940340" w:rsidRDefault="00E50B73" w:rsidP="00E50B73">
      <w:pPr>
        <w:suppressAutoHyphens w:val="0"/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940340">
        <w:rPr>
          <w:rFonts w:eastAsia="Calibri"/>
          <w:b/>
          <w:sz w:val="22"/>
          <w:szCs w:val="22"/>
          <w:lang w:eastAsia="en-US"/>
        </w:rPr>
        <w:t>III.</w:t>
      </w:r>
      <w:r w:rsidRPr="00940340">
        <w:rPr>
          <w:rFonts w:eastAsia="Calibri"/>
          <w:b/>
          <w:sz w:val="22"/>
          <w:szCs w:val="22"/>
          <w:lang w:eastAsia="en-US"/>
        </w:rPr>
        <w:tab/>
        <w:t xml:space="preserve">Требования к уровню подготовки </w:t>
      </w:r>
      <w:proofErr w:type="gramStart"/>
      <w:r w:rsidRPr="00940340">
        <w:rPr>
          <w:rFonts w:eastAsia="Calibri"/>
          <w:b/>
          <w:sz w:val="22"/>
          <w:szCs w:val="22"/>
          <w:lang w:eastAsia="en-US"/>
        </w:rPr>
        <w:t>обучающихся</w:t>
      </w:r>
      <w:proofErr w:type="gramEnd"/>
    </w:p>
    <w:p w:rsidR="00E50B73" w:rsidRPr="00940340" w:rsidRDefault="00E50B73" w:rsidP="00E50B73">
      <w:pPr>
        <w:suppressAutoHyphens w:val="0"/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940340">
        <w:rPr>
          <w:rFonts w:eastAsia="Calibri"/>
          <w:b/>
          <w:sz w:val="22"/>
          <w:szCs w:val="22"/>
          <w:lang w:eastAsia="en-US"/>
        </w:rPr>
        <w:t>IV.</w:t>
      </w:r>
      <w:r w:rsidRPr="00940340">
        <w:rPr>
          <w:rFonts w:eastAsia="Calibri"/>
          <w:b/>
          <w:sz w:val="22"/>
          <w:szCs w:val="22"/>
          <w:lang w:eastAsia="en-US"/>
        </w:rPr>
        <w:tab/>
        <w:t xml:space="preserve">Формы и методы контроля, система оценок </w:t>
      </w:r>
      <w:r w:rsidRPr="00940340">
        <w:rPr>
          <w:rFonts w:eastAsia="Calibri"/>
          <w:b/>
          <w:sz w:val="22"/>
          <w:szCs w:val="22"/>
          <w:lang w:eastAsia="en-US"/>
        </w:rPr>
        <w:tab/>
      </w:r>
    </w:p>
    <w:p w:rsidR="00E50B73" w:rsidRPr="00940340" w:rsidRDefault="00E50B73" w:rsidP="00E50B73">
      <w:pPr>
        <w:suppressAutoHyphens w:val="0"/>
        <w:spacing w:line="276" w:lineRule="auto"/>
        <w:ind w:left="567"/>
        <w:jc w:val="both"/>
        <w:rPr>
          <w:rFonts w:eastAsia="Calibri"/>
          <w:i/>
          <w:sz w:val="22"/>
          <w:szCs w:val="22"/>
          <w:lang w:eastAsia="en-US"/>
        </w:rPr>
      </w:pPr>
      <w:r w:rsidRPr="00940340">
        <w:rPr>
          <w:rFonts w:eastAsia="Calibri"/>
          <w:i/>
          <w:sz w:val="22"/>
          <w:szCs w:val="22"/>
          <w:lang w:eastAsia="en-US"/>
        </w:rPr>
        <w:t xml:space="preserve">- Аттестация: цели, виды, форма, содержание; </w:t>
      </w:r>
    </w:p>
    <w:p w:rsidR="00E50B73" w:rsidRPr="00940340" w:rsidRDefault="00E50B73" w:rsidP="00E50B73">
      <w:pPr>
        <w:suppressAutoHyphens w:val="0"/>
        <w:spacing w:line="276" w:lineRule="auto"/>
        <w:ind w:left="567"/>
        <w:jc w:val="both"/>
        <w:rPr>
          <w:rFonts w:eastAsia="Calibri"/>
          <w:i/>
          <w:sz w:val="22"/>
          <w:szCs w:val="22"/>
          <w:lang w:eastAsia="en-US"/>
        </w:rPr>
      </w:pPr>
      <w:r w:rsidRPr="00940340">
        <w:rPr>
          <w:rFonts w:eastAsia="Calibri"/>
          <w:i/>
          <w:sz w:val="22"/>
          <w:szCs w:val="22"/>
          <w:lang w:eastAsia="en-US"/>
        </w:rPr>
        <w:t>- Критерии оценок.</w:t>
      </w:r>
    </w:p>
    <w:p w:rsidR="00E50B73" w:rsidRPr="00940340" w:rsidRDefault="00E50B73" w:rsidP="00E50B73">
      <w:pPr>
        <w:suppressAutoHyphens w:val="0"/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940340">
        <w:rPr>
          <w:rFonts w:eastAsia="Calibri"/>
          <w:b/>
          <w:sz w:val="22"/>
          <w:szCs w:val="22"/>
          <w:lang w:eastAsia="en-US"/>
        </w:rPr>
        <w:t>V.</w:t>
      </w:r>
      <w:r w:rsidRPr="00940340">
        <w:rPr>
          <w:rFonts w:eastAsia="Calibri"/>
          <w:b/>
          <w:sz w:val="22"/>
          <w:szCs w:val="22"/>
          <w:lang w:eastAsia="en-US"/>
        </w:rPr>
        <w:tab/>
        <w:t>Методическое обеспечение учебного процесса</w:t>
      </w:r>
    </w:p>
    <w:p w:rsidR="00E50B73" w:rsidRPr="00940340" w:rsidRDefault="00E50B73" w:rsidP="00E50B73">
      <w:pPr>
        <w:suppressAutoHyphens w:val="0"/>
        <w:spacing w:line="276" w:lineRule="auto"/>
        <w:ind w:left="567"/>
        <w:jc w:val="both"/>
        <w:rPr>
          <w:rFonts w:eastAsia="Calibri"/>
          <w:i/>
          <w:sz w:val="22"/>
          <w:szCs w:val="22"/>
          <w:lang w:eastAsia="en-US"/>
        </w:rPr>
      </w:pPr>
      <w:r w:rsidRPr="00940340">
        <w:rPr>
          <w:rFonts w:eastAsia="Calibri"/>
          <w:i/>
          <w:sz w:val="22"/>
          <w:szCs w:val="22"/>
          <w:lang w:eastAsia="en-US"/>
        </w:rPr>
        <w:t>- Методические рекомендации преподавателям;</w:t>
      </w:r>
    </w:p>
    <w:p w:rsidR="00E50B73" w:rsidRPr="00940340" w:rsidRDefault="00E50B73" w:rsidP="00E50B73">
      <w:pPr>
        <w:widowControl w:val="0"/>
        <w:suppressAutoHyphens w:val="0"/>
        <w:spacing w:line="276" w:lineRule="auto"/>
        <w:ind w:left="567"/>
        <w:jc w:val="both"/>
        <w:rPr>
          <w:rFonts w:eastAsia="Calibri"/>
          <w:bCs/>
          <w:i/>
          <w:iCs/>
          <w:sz w:val="22"/>
          <w:szCs w:val="22"/>
          <w:lang w:eastAsia="en-US"/>
        </w:rPr>
      </w:pPr>
      <w:r w:rsidRPr="00940340">
        <w:rPr>
          <w:rFonts w:eastAsia="Calibri"/>
          <w:bCs/>
          <w:i/>
          <w:iCs/>
          <w:sz w:val="22"/>
          <w:szCs w:val="22"/>
          <w:lang w:eastAsia="en-US"/>
        </w:rPr>
        <w:t xml:space="preserve">- Рекомендации по организации самостоятельной работы </w:t>
      </w:r>
      <w:proofErr w:type="gramStart"/>
      <w:r w:rsidRPr="00940340">
        <w:rPr>
          <w:rFonts w:eastAsia="Calibri"/>
          <w:bCs/>
          <w:i/>
          <w:iCs/>
          <w:sz w:val="22"/>
          <w:szCs w:val="22"/>
          <w:lang w:eastAsia="en-US"/>
        </w:rPr>
        <w:t>обучающихся</w:t>
      </w:r>
      <w:proofErr w:type="gramEnd"/>
      <w:r w:rsidRPr="00940340">
        <w:rPr>
          <w:rFonts w:eastAsia="Calibri"/>
          <w:bCs/>
          <w:i/>
          <w:iCs/>
          <w:sz w:val="22"/>
          <w:szCs w:val="22"/>
          <w:lang w:eastAsia="en-US"/>
        </w:rPr>
        <w:t>.</w:t>
      </w:r>
    </w:p>
    <w:p w:rsidR="00E50B73" w:rsidRPr="00940340" w:rsidRDefault="00E50B73" w:rsidP="00E50B73">
      <w:pPr>
        <w:suppressAutoHyphens w:val="0"/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940340">
        <w:rPr>
          <w:rFonts w:eastAsia="Calibri"/>
          <w:b/>
          <w:sz w:val="22"/>
          <w:szCs w:val="22"/>
          <w:lang w:eastAsia="en-US"/>
        </w:rPr>
        <w:t xml:space="preserve">VI.   </w:t>
      </w:r>
      <w:r w:rsidRPr="00940340">
        <w:rPr>
          <w:rFonts w:eastAsia="Calibri"/>
          <w:b/>
          <w:sz w:val="22"/>
          <w:szCs w:val="22"/>
          <w:lang w:eastAsia="en-US"/>
        </w:rPr>
        <w:tab/>
        <w:t xml:space="preserve">Список литературы и средств обучения </w:t>
      </w:r>
    </w:p>
    <w:p w:rsidR="00E50B73" w:rsidRPr="00940340" w:rsidRDefault="00E50B73" w:rsidP="00E50B73">
      <w:pPr>
        <w:suppressAutoHyphens w:val="0"/>
        <w:spacing w:line="276" w:lineRule="auto"/>
        <w:ind w:left="567"/>
        <w:jc w:val="both"/>
        <w:rPr>
          <w:rFonts w:eastAsia="Calibri"/>
          <w:i/>
          <w:sz w:val="22"/>
          <w:szCs w:val="22"/>
          <w:lang w:eastAsia="en-US"/>
        </w:rPr>
      </w:pPr>
      <w:r w:rsidRPr="00940340">
        <w:rPr>
          <w:rFonts w:eastAsia="Calibri"/>
          <w:i/>
          <w:sz w:val="22"/>
          <w:szCs w:val="22"/>
          <w:lang w:eastAsia="en-US"/>
        </w:rPr>
        <w:t>- Список методической  литературы;</w:t>
      </w:r>
    </w:p>
    <w:p w:rsidR="00E50B73" w:rsidRPr="00940340" w:rsidRDefault="00E50B73" w:rsidP="00E50B73">
      <w:pPr>
        <w:suppressAutoHyphens w:val="0"/>
        <w:spacing w:line="276" w:lineRule="auto"/>
        <w:ind w:left="567"/>
        <w:jc w:val="both"/>
        <w:rPr>
          <w:rFonts w:eastAsia="Calibri"/>
          <w:i/>
          <w:sz w:val="22"/>
          <w:szCs w:val="22"/>
          <w:lang w:eastAsia="en-US"/>
        </w:rPr>
      </w:pPr>
      <w:r w:rsidRPr="00940340">
        <w:rPr>
          <w:rFonts w:eastAsia="Calibri"/>
          <w:i/>
          <w:sz w:val="22"/>
          <w:szCs w:val="22"/>
          <w:lang w:eastAsia="en-US"/>
        </w:rPr>
        <w:t>- Список учебной литературы;</w:t>
      </w:r>
    </w:p>
    <w:p w:rsidR="00E50B73" w:rsidRPr="00940340" w:rsidRDefault="00E50B73" w:rsidP="00E50B73">
      <w:pPr>
        <w:suppressAutoHyphens w:val="0"/>
        <w:spacing w:line="276" w:lineRule="auto"/>
        <w:ind w:left="567"/>
        <w:jc w:val="both"/>
        <w:rPr>
          <w:rFonts w:eastAsia="Calibri"/>
          <w:i/>
          <w:sz w:val="22"/>
          <w:szCs w:val="22"/>
          <w:lang w:eastAsia="en-US"/>
        </w:rPr>
      </w:pPr>
      <w:r w:rsidRPr="00940340">
        <w:rPr>
          <w:rFonts w:eastAsia="Calibri"/>
          <w:i/>
          <w:sz w:val="22"/>
          <w:szCs w:val="22"/>
          <w:lang w:eastAsia="en-US"/>
        </w:rPr>
        <w:t>- Средства обучения.</w:t>
      </w:r>
    </w:p>
    <w:p w:rsidR="00E50B73" w:rsidRPr="00940340" w:rsidRDefault="00E50B73" w:rsidP="00E50B73">
      <w:pPr>
        <w:spacing w:line="276" w:lineRule="auto"/>
        <w:jc w:val="center"/>
        <w:rPr>
          <w:b/>
          <w:sz w:val="20"/>
          <w:szCs w:val="20"/>
        </w:rPr>
      </w:pPr>
      <w:r w:rsidRPr="00940340">
        <w:rPr>
          <w:rFonts w:eastAsia="Calibri"/>
          <w:b/>
          <w:sz w:val="22"/>
          <w:szCs w:val="22"/>
          <w:lang w:eastAsia="en-US"/>
        </w:rPr>
        <w:br w:type="page"/>
      </w:r>
      <w:r w:rsidRPr="00940340">
        <w:rPr>
          <w:b/>
          <w:sz w:val="20"/>
          <w:szCs w:val="20"/>
        </w:rPr>
        <w:lastRenderedPageBreak/>
        <w:t>I.</w:t>
      </w:r>
      <w:r w:rsidRPr="00940340">
        <w:rPr>
          <w:b/>
          <w:sz w:val="20"/>
          <w:szCs w:val="20"/>
        </w:rPr>
        <w:tab/>
        <w:t>ПОЯСНИТЕЛЬНАЯ ЗАПИСКА</w:t>
      </w:r>
    </w:p>
    <w:p w:rsidR="00E50B73" w:rsidRPr="00940340" w:rsidRDefault="00E50B73" w:rsidP="00E50B73">
      <w:pPr>
        <w:pStyle w:val="Body1"/>
        <w:spacing w:line="276" w:lineRule="auto"/>
        <w:ind w:firstLine="709"/>
        <w:jc w:val="center"/>
        <w:rPr>
          <w:rFonts w:ascii="Times New Roman" w:hAnsi="Times New Roman"/>
          <w:sz w:val="20"/>
          <w:lang w:val="ru-RU"/>
        </w:rPr>
      </w:pPr>
      <w:r w:rsidRPr="00940340">
        <w:rPr>
          <w:rFonts w:ascii="Times New Roman" w:hAnsi="Times New Roman"/>
          <w:b/>
          <w:i/>
          <w:sz w:val="20"/>
          <w:lang w:val="ru-RU"/>
        </w:rPr>
        <w:t>Характеристика учебного предмета, его место и роль в образовательном процессе</w:t>
      </w:r>
    </w:p>
    <w:p w:rsidR="00E50B73" w:rsidRPr="00940340" w:rsidRDefault="00E50B73" w:rsidP="00E50B73">
      <w:pPr>
        <w:pStyle w:val="af3"/>
        <w:spacing w:line="276" w:lineRule="auto"/>
        <w:ind w:left="0" w:firstLine="709"/>
        <w:jc w:val="both"/>
        <w:rPr>
          <w:sz w:val="20"/>
          <w:szCs w:val="20"/>
          <w:lang w:val="ru-RU"/>
        </w:rPr>
      </w:pPr>
      <w:r w:rsidRPr="00940340">
        <w:rPr>
          <w:sz w:val="20"/>
          <w:szCs w:val="20"/>
          <w:lang w:val="ru-RU"/>
        </w:rPr>
        <w:t>Программа учебного предмета «Лепка» разработана на основе и с учетом федеральных государственных требований (далее – ФГТ) к дополнительной предпрофессиональной программе в области изобразительного искусства «Декоративно-прикладное творчество».</w:t>
      </w:r>
    </w:p>
    <w:p w:rsidR="00E50B73" w:rsidRPr="00940340" w:rsidRDefault="00E50B73" w:rsidP="00E50B73">
      <w:pPr>
        <w:shd w:val="clear" w:color="auto" w:fill="FFFFFF"/>
        <w:spacing w:line="276" w:lineRule="auto"/>
        <w:ind w:firstLine="720"/>
        <w:jc w:val="both"/>
        <w:rPr>
          <w:color w:val="000000"/>
          <w:sz w:val="20"/>
          <w:szCs w:val="20"/>
        </w:rPr>
      </w:pPr>
      <w:r w:rsidRPr="00940340">
        <w:rPr>
          <w:color w:val="000000"/>
          <w:sz w:val="20"/>
          <w:szCs w:val="20"/>
        </w:rPr>
        <w:t xml:space="preserve">Учебный предмет «Лепка» дает возможность расширить и дополнить  образование детей в области </w:t>
      </w:r>
      <w:r w:rsidRPr="00940340">
        <w:rPr>
          <w:sz w:val="20"/>
          <w:szCs w:val="20"/>
        </w:rPr>
        <w:t>изобразительного искусства</w:t>
      </w:r>
      <w:r w:rsidRPr="00940340">
        <w:rPr>
          <w:color w:val="000000"/>
          <w:sz w:val="20"/>
          <w:szCs w:val="20"/>
        </w:rPr>
        <w:t>, является одним из предметов обязательной части предметной области «Художественное творчество».</w:t>
      </w:r>
    </w:p>
    <w:p w:rsidR="00E50B73" w:rsidRPr="00940340" w:rsidRDefault="00E50B73" w:rsidP="00E50B73">
      <w:pPr>
        <w:shd w:val="clear" w:color="auto" w:fill="FFFFFF"/>
        <w:spacing w:line="276" w:lineRule="auto"/>
        <w:ind w:firstLine="720"/>
        <w:jc w:val="both"/>
        <w:rPr>
          <w:color w:val="000000"/>
          <w:sz w:val="20"/>
          <w:szCs w:val="20"/>
        </w:rPr>
      </w:pPr>
      <w:r w:rsidRPr="00940340">
        <w:rPr>
          <w:color w:val="000000"/>
          <w:sz w:val="20"/>
          <w:szCs w:val="20"/>
        </w:rPr>
        <w:t>Программа ориентирована не только на формирование знаний, умений, навыков в области художественного творчества, на развитие эстетического вкуса, но и на создание оригинальных произведений, отражающих творческую индивидуальность, представления детей об окружающем мире.</w:t>
      </w:r>
    </w:p>
    <w:p w:rsidR="00E50B73" w:rsidRPr="00940340" w:rsidRDefault="00E50B73" w:rsidP="00E50B73">
      <w:pPr>
        <w:shd w:val="clear" w:color="auto" w:fill="FFFFFF"/>
        <w:spacing w:line="276" w:lineRule="auto"/>
        <w:ind w:firstLine="720"/>
        <w:jc w:val="both"/>
        <w:rPr>
          <w:color w:val="000000"/>
          <w:sz w:val="20"/>
          <w:szCs w:val="20"/>
        </w:rPr>
      </w:pPr>
      <w:r w:rsidRPr="00940340">
        <w:rPr>
          <w:color w:val="000000"/>
          <w:sz w:val="20"/>
          <w:szCs w:val="20"/>
        </w:rPr>
        <w:t xml:space="preserve">Предметы обязательной части дополнительной предпрофессиональной программы в области </w:t>
      </w:r>
      <w:r w:rsidRPr="00940340">
        <w:rPr>
          <w:sz w:val="20"/>
          <w:szCs w:val="20"/>
        </w:rPr>
        <w:t>изобразительного искусства «Декоративно-прикладное творчество»</w:t>
      </w:r>
      <w:r w:rsidRPr="00940340">
        <w:rPr>
          <w:color w:val="000000"/>
          <w:sz w:val="20"/>
          <w:szCs w:val="20"/>
        </w:rPr>
        <w:t>, а именно: «Основы изобразительной грамоты», «Прикладное творчество», «Лепка» - взаимосвязаны, дополняют и обогащают друг друга.</w:t>
      </w:r>
    </w:p>
    <w:p w:rsidR="00E50B73" w:rsidRPr="00940340" w:rsidRDefault="00E50B73" w:rsidP="00E50B73">
      <w:pPr>
        <w:shd w:val="clear" w:color="auto" w:fill="FFFFFF"/>
        <w:spacing w:line="276" w:lineRule="auto"/>
        <w:ind w:firstLine="720"/>
        <w:jc w:val="both"/>
        <w:rPr>
          <w:color w:val="000000"/>
          <w:sz w:val="20"/>
          <w:szCs w:val="20"/>
        </w:rPr>
      </w:pPr>
      <w:r w:rsidRPr="00940340">
        <w:rPr>
          <w:color w:val="000000"/>
          <w:sz w:val="20"/>
          <w:szCs w:val="20"/>
        </w:rPr>
        <w:t xml:space="preserve">Особенностью данной программы является сочетание традиционных приемов лепки пластилином, соленым тестом с современными способами работы в разных пластических материалах, что активизирует индивидуальную творческую деятельность обучающихся. </w:t>
      </w:r>
    </w:p>
    <w:p w:rsidR="00E50B73" w:rsidRPr="00940340" w:rsidRDefault="00E50B73" w:rsidP="00E50B73">
      <w:pPr>
        <w:shd w:val="clear" w:color="auto" w:fill="FFFFFF"/>
        <w:spacing w:line="276" w:lineRule="auto"/>
        <w:ind w:firstLine="720"/>
        <w:jc w:val="both"/>
        <w:rPr>
          <w:color w:val="000000"/>
          <w:sz w:val="20"/>
          <w:szCs w:val="20"/>
        </w:rPr>
      </w:pPr>
      <w:r w:rsidRPr="00940340">
        <w:rPr>
          <w:color w:val="000000"/>
          <w:sz w:val="20"/>
          <w:szCs w:val="20"/>
        </w:rPr>
        <w:t xml:space="preserve">Программа составлена в соответствии с возрастными возможностями и учетом уровня развития детей. </w:t>
      </w:r>
    </w:p>
    <w:p w:rsidR="00E50B73" w:rsidRPr="00940340" w:rsidRDefault="00E50B73" w:rsidP="00E50B73">
      <w:pPr>
        <w:pStyle w:val="Body1"/>
        <w:spacing w:line="276" w:lineRule="auto"/>
        <w:jc w:val="center"/>
        <w:rPr>
          <w:rFonts w:ascii="Times New Roman" w:hAnsi="Times New Roman"/>
          <w:b/>
          <w:i/>
          <w:color w:val="00000A"/>
          <w:sz w:val="20"/>
          <w:lang w:val="ru-RU"/>
        </w:rPr>
      </w:pPr>
      <w:r w:rsidRPr="00940340">
        <w:rPr>
          <w:rFonts w:ascii="Times New Roman" w:hAnsi="Times New Roman"/>
          <w:b/>
          <w:i/>
          <w:color w:val="00000A"/>
          <w:sz w:val="20"/>
          <w:lang w:val="ru-RU"/>
        </w:rPr>
        <w:t>Срок реализации учебного предмета</w:t>
      </w:r>
    </w:p>
    <w:p w:rsidR="00E50B73" w:rsidRPr="00940340" w:rsidRDefault="00E50B73" w:rsidP="00E50B73">
      <w:pPr>
        <w:spacing w:line="276" w:lineRule="auto"/>
        <w:ind w:firstLine="720"/>
        <w:jc w:val="both"/>
        <w:rPr>
          <w:sz w:val="20"/>
          <w:szCs w:val="20"/>
        </w:rPr>
      </w:pPr>
      <w:r w:rsidRPr="00940340">
        <w:rPr>
          <w:sz w:val="20"/>
          <w:szCs w:val="20"/>
        </w:rPr>
        <w:t>Учебный предмет «</w:t>
      </w:r>
      <w:r w:rsidRPr="00940340">
        <w:rPr>
          <w:rStyle w:val="c5c1c19"/>
          <w:sz w:val="20"/>
          <w:szCs w:val="20"/>
        </w:rPr>
        <w:t>Лепка</w:t>
      </w:r>
      <w:r w:rsidRPr="00940340">
        <w:rPr>
          <w:sz w:val="20"/>
          <w:szCs w:val="20"/>
        </w:rPr>
        <w:t>» при 8-летнем сроке обучения реализуется 3- года – с 1 по 3 класс.</w:t>
      </w:r>
    </w:p>
    <w:p w:rsidR="00E50B73" w:rsidRPr="00940340" w:rsidRDefault="00E50B73" w:rsidP="00E50B73">
      <w:pPr>
        <w:pStyle w:val="Body1"/>
        <w:tabs>
          <w:tab w:val="left" w:pos="993"/>
        </w:tabs>
        <w:spacing w:line="276" w:lineRule="auto"/>
        <w:ind w:firstLine="709"/>
        <w:jc w:val="center"/>
        <w:rPr>
          <w:rFonts w:ascii="Times New Roman" w:hAnsi="Times New Roman"/>
          <w:b/>
          <w:i/>
          <w:color w:val="00000A"/>
          <w:sz w:val="20"/>
          <w:lang w:val="ru-RU"/>
        </w:rPr>
      </w:pPr>
      <w:r w:rsidRPr="00940340">
        <w:rPr>
          <w:rFonts w:ascii="Times New Roman" w:hAnsi="Times New Roman"/>
          <w:b/>
          <w:i/>
          <w:color w:val="00000A"/>
          <w:sz w:val="20"/>
          <w:lang w:val="ru-RU"/>
        </w:rPr>
        <w:t xml:space="preserve">Объем учебного времени, предусмотренный учебным планом Учреждения на реализацию учебного предмета </w:t>
      </w:r>
    </w:p>
    <w:tbl>
      <w:tblPr>
        <w:tblW w:w="515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2"/>
        <w:gridCol w:w="1560"/>
        <w:gridCol w:w="1458"/>
        <w:gridCol w:w="1383"/>
        <w:gridCol w:w="1351"/>
      </w:tblGrid>
      <w:tr w:rsidR="00E50B73" w:rsidRPr="00940340" w:rsidTr="00540007">
        <w:tc>
          <w:tcPr>
            <w:tcW w:w="2084" w:type="pct"/>
          </w:tcPr>
          <w:p w:rsidR="00E50B73" w:rsidRPr="00940340" w:rsidRDefault="00E50B73" w:rsidP="00540007">
            <w:pPr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Вид учебной работы,</w:t>
            </w:r>
          </w:p>
          <w:p w:rsidR="00E50B73" w:rsidRPr="00940340" w:rsidRDefault="00E50B73" w:rsidP="00540007">
            <w:pPr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 xml:space="preserve"> учебной нагрузки</w:t>
            </w:r>
          </w:p>
        </w:tc>
        <w:tc>
          <w:tcPr>
            <w:tcW w:w="2231" w:type="pct"/>
            <w:gridSpan w:val="3"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 xml:space="preserve">Затраты учебного времени </w:t>
            </w:r>
          </w:p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(часов в год)</w:t>
            </w:r>
          </w:p>
          <w:p w:rsidR="00E50B73" w:rsidRPr="00940340" w:rsidRDefault="00E50B73" w:rsidP="00540007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5" w:type="pct"/>
          </w:tcPr>
          <w:p w:rsidR="00E50B73" w:rsidRPr="00940340" w:rsidRDefault="00E50B73" w:rsidP="00540007">
            <w:pPr>
              <w:jc w:val="center"/>
              <w:rPr>
                <w:b/>
                <w:sz w:val="20"/>
                <w:szCs w:val="20"/>
              </w:rPr>
            </w:pPr>
            <w:r w:rsidRPr="00940340">
              <w:rPr>
                <w:b/>
                <w:sz w:val="20"/>
                <w:szCs w:val="20"/>
              </w:rPr>
              <w:t>Всего часов</w:t>
            </w:r>
          </w:p>
        </w:tc>
      </w:tr>
      <w:tr w:rsidR="00E50B73" w:rsidRPr="00940340" w:rsidTr="00540007">
        <w:tc>
          <w:tcPr>
            <w:tcW w:w="2084" w:type="pct"/>
            <w:shd w:val="clear" w:color="auto" w:fill="E6E6E6"/>
          </w:tcPr>
          <w:p w:rsidR="00E50B73" w:rsidRPr="00940340" w:rsidRDefault="00E50B73" w:rsidP="00540007">
            <w:pPr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Классы</w:t>
            </w:r>
          </w:p>
        </w:tc>
        <w:tc>
          <w:tcPr>
            <w:tcW w:w="791" w:type="pct"/>
            <w:shd w:val="clear" w:color="auto" w:fill="E6E6E6"/>
          </w:tcPr>
          <w:p w:rsidR="00E50B73" w:rsidRPr="00940340" w:rsidRDefault="00E50B73" w:rsidP="00540007">
            <w:pPr>
              <w:jc w:val="center"/>
              <w:rPr>
                <w:b/>
                <w:sz w:val="20"/>
                <w:szCs w:val="20"/>
              </w:rPr>
            </w:pPr>
            <w:r w:rsidRPr="0094034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39" w:type="pct"/>
            <w:shd w:val="clear" w:color="auto" w:fill="E6E6E6"/>
          </w:tcPr>
          <w:p w:rsidR="00E50B73" w:rsidRPr="00940340" w:rsidRDefault="00E50B73" w:rsidP="00540007">
            <w:pPr>
              <w:jc w:val="center"/>
              <w:rPr>
                <w:b/>
                <w:sz w:val="20"/>
                <w:szCs w:val="20"/>
              </w:rPr>
            </w:pPr>
            <w:r w:rsidRPr="0094034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1" w:type="pct"/>
            <w:shd w:val="clear" w:color="auto" w:fill="E6E6E6"/>
          </w:tcPr>
          <w:p w:rsidR="00E50B73" w:rsidRPr="00940340" w:rsidRDefault="00E50B73" w:rsidP="00540007">
            <w:pPr>
              <w:jc w:val="center"/>
              <w:rPr>
                <w:b/>
                <w:sz w:val="20"/>
                <w:szCs w:val="20"/>
              </w:rPr>
            </w:pPr>
            <w:r w:rsidRPr="0094034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85" w:type="pct"/>
            <w:shd w:val="clear" w:color="auto" w:fill="E6E6E6"/>
          </w:tcPr>
          <w:p w:rsidR="00E50B73" w:rsidRPr="00940340" w:rsidRDefault="00E50B73" w:rsidP="0054000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50B73" w:rsidRPr="00940340" w:rsidTr="00540007">
        <w:trPr>
          <w:trHeight w:val="245"/>
        </w:trPr>
        <w:tc>
          <w:tcPr>
            <w:tcW w:w="2084" w:type="pct"/>
          </w:tcPr>
          <w:p w:rsidR="00E50B73" w:rsidRPr="00940340" w:rsidRDefault="00E50B73" w:rsidP="00540007">
            <w:pPr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 xml:space="preserve">Аудиторные занятия </w:t>
            </w:r>
          </w:p>
        </w:tc>
        <w:tc>
          <w:tcPr>
            <w:tcW w:w="791" w:type="pct"/>
          </w:tcPr>
          <w:p w:rsidR="00E50B73" w:rsidRPr="00940340" w:rsidRDefault="00E50B73" w:rsidP="00540007">
            <w:pPr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64</w:t>
            </w:r>
          </w:p>
        </w:tc>
        <w:tc>
          <w:tcPr>
            <w:tcW w:w="739" w:type="pct"/>
          </w:tcPr>
          <w:p w:rsidR="00E50B73" w:rsidRPr="00940340" w:rsidRDefault="00E50B73" w:rsidP="00540007">
            <w:pPr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66</w:t>
            </w:r>
          </w:p>
        </w:tc>
        <w:tc>
          <w:tcPr>
            <w:tcW w:w="701" w:type="pct"/>
          </w:tcPr>
          <w:p w:rsidR="00E50B73" w:rsidRPr="00940340" w:rsidRDefault="00E50B73" w:rsidP="00540007">
            <w:pPr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66</w:t>
            </w:r>
          </w:p>
        </w:tc>
        <w:tc>
          <w:tcPr>
            <w:tcW w:w="685" w:type="pct"/>
          </w:tcPr>
          <w:p w:rsidR="00E50B73" w:rsidRPr="00940340" w:rsidRDefault="00E50B73" w:rsidP="00540007">
            <w:pPr>
              <w:jc w:val="center"/>
              <w:rPr>
                <w:b/>
                <w:sz w:val="20"/>
                <w:szCs w:val="20"/>
              </w:rPr>
            </w:pPr>
            <w:r w:rsidRPr="00940340">
              <w:rPr>
                <w:b/>
                <w:sz w:val="20"/>
                <w:szCs w:val="20"/>
              </w:rPr>
              <w:t>196</w:t>
            </w:r>
          </w:p>
        </w:tc>
      </w:tr>
      <w:tr w:rsidR="00E50B73" w:rsidRPr="00940340" w:rsidTr="00540007">
        <w:trPr>
          <w:trHeight w:val="138"/>
        </w:trPr>
        <w:tc>
          <w:tcPr>
            <w:tcW w:w="2084" w:type="pct"/>
          </w:tcPr>
          <w:p w:rsidR="00E50B73" w:rsidRPr="00940340" w:rsidRDefault="00E50B73" w:rsidP="00540007">
            <w:pPr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791" w:type="pct"/>
          </w:tcPr>
          <w:p w:rsidR="00E50B73" w:rsidRPr="00940340" w:rsidRDefault="00E50B73" w:rsidP="00540007">
            <w:pPr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32</w:t>
            </w:r>
          </w:p>
        </w:tc>
        <w:tc>
          <w:tcPr>
            <w:tcW w:w="739" w:type="pct"/>
          </w:tcPr>
          <w:p w:rsidR="00E50B73" w:rsidRPr="00940340" w:rsidRDefault="00E50B73" w:rsidP="00540007">
            <w:pPr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33</w:t>
            </w:r>
          </w:p>
        </w:tc>
        <w:tc>
          <w:tcPr>
            <w:tcW w:w="701" w:type="pct"/>
          </w:tcPr>
          <w:p w:rsidR="00E50B73" w:rsidRPr="00940340" w:rsidRDefault="00E50B73" w:rsidP="00540007">
            <w:pPr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33</w:t>
            </w:r>
          </w:p>
        </w:tc>
        <w:tc>
          <w:tcPr>
            <w:tcW w:w="685" w:type="pct"/>
          </w:tcPr>
          <w:p w:rsidR="00E50B73" w:rsidRPr="00940340" w:rsidRDefault="00E50B73" w:rsidP="00540007">
            <w:pPr>
              <w:jc w:val="center"/>
              <w:rPr>
                <w:b/>
                <w:sz w:val="20"/>
                <w:szCs w:val="20"/>
              </w:rPr>
            </w:pPr>
            <w:r w:rsidRPr="00940340">
              <w:rPr>
                <w:b/>
                <w:sz w:val="20"/>
                <w:szCs w:val="20"/>
              </w:rPr>
              <w:t>98</w:t>
            </w:r>
          </w:p>
        </w:tc>
      </w:tr>
      <w:tr w:rsidR="00E50B73" w:rsidRPr="00940340" w:rsidTr="00540007">
        <w:trPr>
          <w:trHeight w:val="194"/>
        </w:trPr>
        <w:tc>
          <w:tcPr>
            <w:tcW w:w="2084" w:type="pct"/>
          </w:tcPr>
          <w:p w:rsidR="00E50B73" w:rsidRPr="00940340" w:rsidRDefault="00E50B73" w:rsidP="00540007">
            <w:pPr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 xml:space="preserve">Максимальная учебная нагрузка </w:t>
            </w:r>
          </w:p>
        </w:tc>
        <w:tc>
          <w:tcPr>
            <w:tcW w:w="791" w:type="pct"/>
          </w:tcPr>
          <w:p w:rsidR="00E50B73" w:rsidRPr="00940340" w:rsidRDefault="00E50B73" w:rsidP="00540007">
            <w:pPr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96</w:t>
            </w:r>
          </w:p>
        </w:tc>
        <w:tc>
          <w:tcPr>
            <w:tcW w:w="739" w:type="pct"/>
          </w:tcPr>
          <w:p w:rsidR="00E50B73" w:rsidRPr="00940340" w:rsidRDefault="00E50B73" w:rsidP="00540007">
            <w:pPr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99</w:t>
            </w:r>
          </w:p>
        </w:tc>
        <w:tc>
          <w:tcPr>
            <w:tcW w:w="701" w:type="pct"/>
          </w:tcPr>
          <w:p w:rsidR="00E50B73" w:rsidRPr="00940340" w:rsidRDefault="00E50B73" w:rsidP="00540007">
            <w:pPr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99</w:t>
            </w:r>
          </w:p>
        </w:tc>
        <w:tc>
          <w:tcPr>
            <w:tcW w:w="685" w:type="pct"/>
          </w:tcPr>
          <w:p w:rsidR="00E50B73" w:rsidRPr="00940340" w:rsidRDefault="00E50B73" w:rsidP="00540007">
            <w:pPr>
              <w:jc w:val="center"/>
              <w:rPr>
                <w:b/>
                <w:sz w:val="20"/>
                <w:szCs w:val="20"/>
              </w:rPr>
            </w:pPr>
            <w:r w:rsidRPr="00940340">
              <w:rPr>
                <w:b/>
                <w:sz w:val="20"/>
                <w:szCs w:val="20"/>
              </w:rPr>
              <w:t>294</w:t>
            </w:r>
          </w:p>
        </w:tc>
      </w:tr>
      <w:tr w:rsidR="00E50B73" w:rsidRPr="00940340" w:rsidTr="00540007">
        <w:trPr>
          <w:trHeight w:val="194"/>
        </w:trPr>
        <w:tc>
          <w:tcPr>
            <w:tcW w:w="2084" w:type="pct"/>
          </w:tcPr>
          <w:p w:rsidR="00E50B73" w:rsidRPr="00940340" w:rsidRDefault="00E50B73" w:rsidP="00540007">
            <w:pPr>
              <w:rPr>
                <w:color w:val="000000" w:themeColor="text1"/>
                <w:sz w:val="20"/>
                <w:szCs w:val="20"/>
              </w:rPr>
            </w:pPr>
            <w:r w:rsidRPr="00940340">
              <w:rPr>
                <w:color w:val="000000" w:themeColor="text1"/>
                <w:sz w:val="20"/>
                <w:szCs w:val="20"/>
              </w:rPr>
              <w:t xml:space="preserve">Объем времени на консультации </w:t>
            </w:r>
          </w:p>
        </w:tc>
        <w:tc>
          <w:tcPr>
            <w:tcW w:w="791" w:type="pct"/>
          </w:tcPr>
          <w:p w:rsidR="00E50B73" w:rsidRPr="00940340" w:rsidRDefault="00E50B73" w:rsidP="00540007">
            <w:pPr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E50B73" w:rsidRPr="00940340" w:rsidRDefault="00E50B73" w:rsidP="00540007">
            <w:pPr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2</w:t>
            </w:r>
          </w:p>
        </w:tc>
        <w:tc>
          <w:tcPr>
            <w:tcW w:w="701" w:type="pct"/>
          </w:tcPr>
          <w:p w:rsidR="00E50B73" w:rsidRPr="00940340" w:rsidRDefault="00E50B73" w:rsidP="00540007">
            <w:pPr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2</w:t>
            </w:r>
          </w:p>
        </w:tc>
        <w:tc>
          <w:tcPr>
            <w:tcW w:w="685" w:type="pct"/>
          </w:tcPr>
          <w:p w:rsidR="00E50B73" w:rsidRPr="00940340" w:rsidRDefault="00E50B73" w:rsidP="00540007">
            <w:pPr>
              <w:jc w:val="center"/>
              <w:rPr>
                <w:b/>
                <w:sz w:val="20"/>
                <w:szCs w:val="20"/>
              </w:rPr>
            </w:pPr>
            <w:r w:rsidRPr="00940340">
              <w:rPr>
                <w:b/>
                <w:sz w:val="20"/>
                <w:szCs w:val="20"/>
              </w:rPr>
              <w:t>6</w:t>
            </w:r>
          </w:p>
        </w:tc>
      </w:tr>
    </w:tbl>
    <w:p w:rsidR="00E50B73" w:rsidRPr="00940340" w:rsidRDefault="00E50B73" w:rsidP="00E50B73">
      <w:pPr>
        <w:spacing w:line="276" w:lineRule="auto"/>
        <w:jc w:val="center"/>
        <w:rPr>
          <w:b/>
          <w:i/>
          <w:sz w:val="20"/>
          <w:szCs w:val="20"/>
        </w:rPr>
      </w:pPr>
    </w:p>
    <w:p w:rsidR="00E50B73" w:rsidRPr="00940340" w:rsidRDefault="00E50B73" w:rsidP="00E50B73">
      <w:pPr>
        <w:spacing w:line="276" w:lineRule="auto"/>
        <w:ind w:firstLine="709"/>
        <w:jc w:val="center"/>
        <w:rPr>
          <w:i/>
          <w:sz w:val="20"/>
          <w:szCs w:val="20"/>
        </w:rPr>
      </w:pPr>
      <w:r w:rsidRPr="00940340">
        <w:rPr>
          <w:b/>
          <w:i/>
          <w:sz w:val="20"/>
          <w:szCs w:val="20"/>
        </w:rPr>
        <w:t>Форма проведения учебных занятий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>Занятия по предмету «Лепка» и проведение консультаций могут проводиться в форме мелкогрупповых занятий (численностью от 4 до 10 человек) и групповых занятиях (от 11 человек).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>Мелкогрупповая форма занятий позволяет преподавателю построить процесс обучения в соответствии с принципами дифференцированного и индивидуального подходов.</w:t>
      </w:r>
    </w:p>
    <w:p w:rsidR="00EB2A81" w:rsidRPr="00940340" w:rsidRDefault="00EB2A81" w:rsidP="00E50B73">
      <w:pPr>
        <w:spacing w:line="276" w:lineRule="auto"/>
        <w:ind w:firstLine="709"/>
        <w:jc w:val="center"/>
        <w:rPr>
          <w:b/>
          <w:i/>
          <w:sz w:val="20"/>
          <w:szCs w:val="20"/>
        </w:rPr>
      </w:pPr>
    </w:p>
    <w:p w:rsidR="00E50B73" w:rsidRPr="00940340" w:rsidRDefault="00E50B73" w:rsidP="00E50B73">
      <w:pPr>
        <w:spacing w:line="276" w:lineRule="auto"/>
        <w:ind w:firstLine="709"/>
        <w:jc w:val="center"/>
        <w:rPr>
          <w:b/>
          <w:i/>
          <w:sz w:val="20"/>
          <w:szCs w:val="20"/>
        </w:rPr>
      </w:pPr>
      <w:r w:rsidRPr="00940340">
        <w:rPr>
          <w:b/>
          <w:i/>
          <w:sz w:val="20"/>
          <w:szCs w:val="20"/>
        </w:rPr>
        <w:t>Цели и задачи учебного предмета</w:t>
      </w:r>
    </w:p>
    <w:p w:rsidR="00E50B73" w:rsidRPr="00940340" w:rsidRDefault="00E50B73" w:rsidP="00E50B73">
      <w:pPr>
        <w:spacing w:line="276" w:lineRule="auto"/>
        <w:ind w:firstLine="709"/>
        <w:rPr>
          <w:sz w:val="20"/>
          <w:szCs w:val="20"/>
        </w:rPr>
      </w:pPr>
      <w:r w:rsidRPr="00940340">
        <w:rPr>
          <w:b/>
          <w:sz w:val="20"/>
          <w:szCs w:val="20"/>
        </w:rPr>
        <w:t>Цели</w:t>
      </w:r>
      <w:r w:rsidRPr="00940340">
        <w:rPr>
          <w:sz w:val="20"/>
          <w:szCs w:val="20"/>
        </w:rPr>
        <w:t>:</w:t>
      </w:r>
    </w:p>
    <w:p w:rsidR="00E50B73" w:rsidRPr="00940340" w:rsidRDefault="00E50B73" w:rsidP="00E50B73">
      <w:pPr>
        <w:numPr>
          <w:ilvl w:val="0"/>
          <w:numId w:val="33"/>
        </w:numPr>
        <w:tabs>
          <w:tab w:val="left" w:pos="0"/>
        </w:tabs>
        <w:spacing w:line="276" w:lineRule="auto"/>
        <w:ind w:left="0"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>Создание условий для художественного образования, эстетического воспитания, духовно-нравственного развития детей.</w:t>
      </w:r>
    </w:p>
    <w:p w:rsidR="00E50B73" w:rsidRPr="00940340" w:rsidRDefault="00E50B73" w:rsidP="00E50B73">
      <w:pPr>
        <w:numPr>
          <w:ilvl w:val="0"/>
          <w:numId w:val="33"/>
        </w:numPr>
        <w:tabs>
          <w:tab w:val="left" w:pos="0"/>
        </w:tabs>
        <w:spacing w:line="276" w:lineRule="auto"/>
        <w:ind w:left="0"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>Выявление одаренных детей в области изобразительного искусства в раннем детском возрасте.</w:t>
      </w:r>
    </w:p>
    <w:p w:rsidR="00E50B73" w:rsidRPr="00940340" w:rsidRDefault="00E50B73" w:rsidP="00E50B73">
      <w:pPr>
        <w:numPr>
          <w:ilvl w:val="0"/>
          <w:numId w:val="33"/>
        </w:numPr>
        <w:tabs>
          <w:tab w:val="left" w:pos="0"/>
        </w:tabs>
        <w:spacing w:line="276" w:lineRule="auto"/>
        <w:ind w:left="0" w:firstLine="709"/>
        <w:jc w:val="both"/>
        <w:rPr>
          <w:rStyle w:val="c5c1"/>
          <w:sz w:val="20"/>
          <w:szCs w:val="20"/>
        </w:rPr>
      </w:pPr>
      <w:r w:rsidRPr="00940340">
        <w:rPr>
          <w:rStyle w:val="c5c1c19"/>
          <w:sz w:val="20"/>
          <w:szCs w:val="20"/>
        </w:rPr>
        <w:t>Формирование у детей младшего школьного возраста</w:t>
      </w:r>
      <w:r w:rsidRPr="00940340">
        <w:rPr>
          <w:rStyle w:val="c5c1"/>
          <w:sz w:val="20"/>
          <w:szCs w:val="20"/>
        </w:rPr>
        <w:t xml:space="preserve"> комплекса начальных знаний, умений и навыков в области художественного творчества, позволяющих в дальнейшем осваивать учебные предметы дополнительной предпрофессиональной программы в области изобразительного</w:t>
      </w:r>
      <w:r w:rsidRPr="00940340">
        <w:rPr>
          <w:sz w:val="20"/>
          <w:szCs w:val="20"/>
        </w:rPr>
        <w:t xml:space="preserve"> искусства «Декоративно-прикладное творчество».</w:t>
      </w:r>
    </w:p>
    <w:p w:rsidR="00E50B73" w:rsidRPr="00940340" w:rsidRDefault="00E50B73" w:rsidP="00E50B73">
      <w:pPr>
        <w:pStyle w:val="c0"/>
        <w:spacing w:before="0" w:beforeAutospacing="0" w:after="0" w:afterAutospacing="0" w:line="276" w:lineRule="auto"/>
        <w:ind w:firstLine="709"/>
        <w:rPr>
          <w:rStyle w:val="c1"/>
          <w:b/>
          <w:sz w:val="20"/>
          <w:szCs w:val="20"/>
        </w:rPr>
      </w:pPr>
      <w:r w:rsidRPr="00940340">
        <w:rPr>
          <w:rStyle w:val="c1"/>
          <w:b/>
          <w:sz w:val="20"/>
          <w:szCs w:val="20"/>
        </w:rPr>
        <w:t>Задачи:</w:t>
      </w:r>
    </w:p>
    <w:p w:rsidR="00E50B73" w:rsidRPr="00940340" w:rsidRDefault="00E50B73" w:rsidP="00E50B73">
      <w:pPr>
        <w:numPr>
          <w:ilvl w:val="0"/>
          <w:numId w:val="6"/>
        </w:numPr>
        <w:spacing w:line="276" w:lineRule="auto"/>
        <w:ind w:left="0" w:firstLine="709"/>
        <w:jc w:val="both"/>
        <w:rPr>
          <w:rStyle w:val="af8"/>
          <w:i w:val="0"/>
          <w:sz w:val="20"/>
          <w:szCs w:val="20"/>
        </w:rPr>
      </w:pPr>
      <w:proofErr w:type="gramStart"/>
      <w:r w:rsidRPr="00940340">
        <w:rPr>
          <w:rStyle w:val="af8"/>
          <w:i w:val="0"/>
          <w:sz w:val="20"/>
          <w:szCs w:val="20"/>
        </w:rPr>
        <w:t xml:space="preserve">Знакомство с оборудованием и различными пластическими материалами: стеки, ножи, специальные валики, фактурные поверхности, глина, пластилин, соленое тесто, пластика - масса). </w:t>
      </w:r>
      <w:proofErr w:type="gramEnd"/>
    </w:p>
    <w:p w:rsidR="00E50B73" w:rsidRPr="00940340" w:rsidRDefault="00E50B73" w:rsidP="00E50B73">
      <w:pPr>
        <w:numPr>
          <w:ilvl w:val="0"/>
          <w:numId w:val="6"/>
        </w:numPr>
        <w:spacing w:line="276" w:lineRule="auto"/>
        <w:ind w:left="0" w:firstLine="709"/>
        <w:jc w:val="both"/>
        <w:rPr>
          <w:rStyle w:val="af8"/>
          <w:i w:val="0"/>
          <w:sz w:val="20"/>
          <w:szCs w:val="20"/>
        </w:rPr>
      </w:pPr>
      <w:r w:rsidRPr="00940340">
        <w:rPr>
          <w:rStyle w:val="af8"/>
          <w:i w:val="0"/>
          <w:sz w:val="20"/>
          <w:szCs w:val="20"/>
        </w:rPr>
        <w:t>Знакомство со способами лепки простейших форм и предметов.</w:t>
      </w:r>
    </w:p>
    <w:p w:rsidR="00E50B73" w:rsidRPr="00940340" w:rsidRDefault="00E50B73" w:rsidP="00E50B73">
      <w:pPr>
        <w:numPr>
          <w:ilvl w:val="0"/>
          <w:numId w:val="6"/>
        </w:numPr>
        <w:spacing w:line="276" w:lineRule="auto"/>
        <w:ind w:left="0" w:firstLine="709"/>
        <w:jc w:val="both"/>
        <w:rPr>
          <w:rStyle w:val="af8"/>
          <w:i w:val="0"/>
          <w:sz w:val="20"/>
          <w:szCs w:val="20"/>
        </w:rPr>
      </w:pPr>
      <w:proofErr w:type="gramStart"/>
      <w:r w:rsidRPr="00940340">
        <w:rPr>
          <w:rStyle w:val="af8"/>
          <w:i w:val="0"/>
          <w:sz w:val="20"/>
          <w:szCs w:val="20"/>
        </w:rPr>
        <w:t>Формирование понятий «скульптура», «объемность», «пропорция», «характер предметов», «плоскость», «декоративность», «рельеф», «круговой обзор», композиция».</w:t>
      </w:r>
      <w:proofErr w:type="gramEnd"/>
    </w:p>
    <w:p w:rsidR="00E50B73" w:rsidRPr="00940340" w:rsidRDefault="00E50B73" w:rsidP="00E50B73">
      <w:pPr>
        <w:numPr>
          <w:ilvl w:val="0"/>
          <w:numId w:val="6"/>
        </w:numPr>
        <w:spacing w:line="276" w:lineRule="auto"/>
        <w:ind w:left="0" w:firstLine="709"/>
        <w:jc w:val="both"/>
        <w:rPr>
          <w:rStyle w:val="af8"/>
          <w:i w:val="0"/>
          <w:sz w:val="20"/>
          <w:szCs w:val="20"/>
        </w:rPr>
      </w:pPr>
      <w:r w:rsidRPr="00940340">
        <w:rPr>
          <w:rStyle w:val="af8"/>
          <w:i w:val="0"/>
          <w:sz w:val="20"/>
          <w:szCs w:val="20"/>
        </w:rPr>
        <w:t>Формирование умения наблюдать предмет, анализировать его объем, пропорции, форму.</w:t>
      </w:r>
    </w:p>
    <w:p w:rsidR="00E50B73" w:rsidRPr="00940340" w:rsidRDefault="00E50B73" w:rsidP="00E50B73">
      <w:pPr>
        <w:numPr>
          <w:ilvl w:val="0"/>
          <w:numId w:val="6"/>
        </w:numPr>
        <w:spacing w:line="276" w:lineRule="auto"/>
        <w:ind w:left="0" w:firstLine="709"/>
        <w:jc w:val="both"/>
        <w:rPr>
          <w:rStyle w:val="af8"/>
          <w:i w:val="0"/>
          <w:sz w:val="20"/>
          <w:szCs w:val="20"/>
        </w:rPr>
      </w:pPr>
      <w:r w:rsidRPr="00940340">
        <w:rPr>
          <w:rStyle w:val="af8"/>
          <w:i w:val="0"/>
          <w:sz w:val="20"/>
          <w:szCs w:val="20"/>
        </w:rPr>
        <w:lastRenderedPageBreak/>
        <w:t>Формирование умения передавать массу, объем, пропорции, характерные особенности предметов.</w:t>
      </w:r>
    </w:p>
    <w:p w:rsidR="00E50B73" w:rsidRPr="00940340" w:rsidRDefault="00E50B73" w:rsidP="00E50B73">
      <w:pPr>
        <w:numPr>
          <w:ilvl w:val="0"/>
          <w:numId w:val="6"/>
        </w:numPr>
        <w:spacing w:line="276" w:lineRule="auto"/>
        <w:ind w:left="0" w:firstLine="709"/>
        <w:jc w:val="both"/>
        <w:rPr>
          <w:rStyle w:val="af8"/>
          <w:i w:val="0"/>
          <w:sz w:val="20"/>
          <w:szCs w:val="20"/>
        </w:rPr>
      </w:pPr>
      <w:r w:rsidRPr="00940340">
        <w:rPr>
          <w:rStyle w:val="af8"/>
          <w:i w:val="0"/>
          <w:sz w:val="20"/>
          <w:szCs w:val="20"/>
        </w:rPr>
        <w:t>Формирование умения работать с натуры и по памяти.</w:t>
      </w:r>
    </w:p>
    <w:p w:rsidR="00E50B73" w:rsidRPr="00940340" w:rsidRDefault="00E50B73" w:rsidP="00E50B73">
      <w:pPr>
        <w:numPr>
          <w:ilvl w:val="0"/>
          <w:numId w:val="6"/>
        </w:numPr>
        <w:spacing w:line="276" w:lineRule="auto"/>
        <w:ind w:left="0" w:firstLine="709"/>
        <w:jc w:val="both"/>
        <w:rPr>
          <w:rStyle w:val="af8"/>
          <w:i w:val="0"/>
          <w:sz w:val="20"/>
          <w:szCs w:val="20"/>
        </w:rPr>
      </w:pPr>
      <w:r w:rsidRPr="00940340">
        <w:rPr>
          <w:rStyle w:val="af8"/>
          <w:i w:val="0"/>
          <w:sz w:val="20"/>
          <w:szCs w:val="20"/>
        </w:rPr>
        <w:t>Формирование умения применять технические приемы лепки рельефа и росписи.</w:t>
      </w:r>
    </w:p>
    <w:p w:rsidR="00E50B73" w:rsidRPr="00940340" w:rsidRDefault="00E50B73" w:rsidP="00E50B73">
      <w:pPr>
        <w:numPr>
          <w:ilvl w:val="0"/>
          <w:numId w:val="6"/>
        </w:numPr>
        <w:spacing w:line="276" w:lineRule="auto"/>
        <w:ind w:left="0" w:firstLine="709"/>
        <w:jc w:val="both"/>
        <w:rPr>
          <w:rStyle w:val="af8"/>
          <w:i w:val="0"/>
          <w:sz w:val="20"/>
          <w:szCs w:val="20"/>
        </w:rPr>
      </w:pPr>
      <w:r w:rsidRPr="00940340">
        <w:rPr>
          <w:rStyle w:val="af8"/>
          <w:i w:val="0"/>
          <w:sz w:val="20"/>
          <w:szCs w:val="20"/>
        </w:rPr>
        <w:t>Формирование конструктивного и пластического способов лепки.</w:t>
      </w:r>
    </w:p>
    <w:p w:rsidR="00E50B73" w:rsidRPr="00940340" w:rsidRDefault="00E50B73" w:rsidP="00940340">
      <w:pPr>
        <w:spacing w:line="276" w:lineRule="auto"/>
        <w:rPr>
          <w:rStyle w:val="af8"/>
          <w:b/>
          <w:sz w:val="20"/>
          <w:szCs w:val="20"/>
        </w:rPr>
      </w:pPr>
    </w:p>
    <w:p w:rsidR="00E50B73" w:rsidRPr="00940340" w:rsidRDefault="00E50B73" w:rsidP="00E50B73">
      <w:pPr>
        <w:pStyle w:val="11"/>
        <w:tabs>
          <w:tab w:val="left" w:pos="1018"/>
        </w:tabs>
        <w:spacing w:line="276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940340">
        <w:rPr>
          <w:rFonts w:ascii="Times New Roman" w:hAnsi="Times New Roman" w:cs="Times New Roman"/>
          <w:b/>
          <w:i/>
          <w:sz w:val="20"/>
          <w:szCs w:val="20"/>
        </w:rPr>
        <w:t>Обоснование структуры программы учебного предмета</w:t>
      </w:r>
    </w:p>
    <w:p w:rsidR="00E50B73" w:rsidRPr="00940340" w:rsidRDefault="00E50B73" w:rsidP="00E50B73">
      <w:pPr>
        <w:pStyle w:val="11"/>
        <w:tabs>
          <w:tab w:val="left" w:pos="1018"/>
        </w:tabs>
        <w:spacing w:line="276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40340">
        <w:rPr>
          <w:rFonts w:ascii="Times New Roman" w:hAnsi="Times New Roman" w:cs="Times New Roman"/>
          <w:sz w:val="20"/>
          <w:szCs w:val="20"/>
        </w:rPr>
        <w:t xml:space="preserve">Обоснованием структуры программы являются ФГТ, отражающие все аспекты работы преподавателя </w:t>
      </w:r>
      <w:proofErr w:type="gramStart"/>
      <w:r w:rsidRPr="00940340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940340">
        <w:rPr>
          <w:rFonts w:ascii="Times New Roman" w:hAnsi="Times New Roman" w:cs="Times New Roman"/>
          <w:sz w:val="20"/>
          <w:szCs w:val="20"/>
        </w:rPr>
        <w:t xml:space="preserve"> обучающимся.</w:t>
      </w:r>
    </w:p>
    <w:p w:rsidR="00E50B73" w:rsidRPr="00940340" w:rsidRDefault="00E50B73" w:rsidP="00E50B73">
      <w:pPr>
        <w:pStyle w:val="11"/>
        <w:tabs>
          <w:tab w:val="left" w:pos="1018"/>
        </w:tabs>
        <w:spacing w:line="276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40340">
        <w:rPr>
          <w:rFonts w:ascii="Times New Roman" w:hAnsi="Times New Roman" w:cs="Times New Roman"/>
          <w:sz w:val="20"/>
          <w:szCs w:val="20"/>
        </w:rPr>
        <w:t>Программа содержит следующие разделы:</w:t>
      </w:r>
    </w:p>
    <w:p w:rsidR="00E50B73" w:rsidRPr="00940340" w:rsidRDefault="00E50B73" w:rsidP="00E50B73">
      <w:pPr>
        <w:pStyle w:val="11"/>
        <w:tabs>
          <w:tab w:val="left" w:pos="1018"/>
        </w:tabs>
        <w:spacing w:line="276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40340">
        <w:rPr>
          <w:rFonts w:ascii="Times New Roman" w:hAnsi="Times New Roman" w:cs="Times New Roman"/>
          <w:sz w:val="20"/>
          <w:szCs w:val="20"/>
        </w:rPr>
        <w:t>– пояснительная записка;</w:t>
      </w:r>
    </w:p>
    <w:p w:rsidR="00E50B73" w:rsidRPr="00940340" w:rsidRDefault="00E50B73" w:rsidP="00E50B73">
      <w:pPr>
        <w:pStyle w:val="11"/>
        <w:tabs>
          <w:tab w:val="left" w:pos="1018"/>
        </w:tabs>
        <w:spacing w:line="276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40340">
        <w:rPr>
          <w:rFonts w:ascii="Times New Roman" w:hAnsi="Times New Roman" w:cs="Times New Roman"/>
          <w:sz w:val="20"/>
          <w:szCs w:val="20"/>
        </w:rPr>
        <w:t>– содержание учебного предмета;</w:t>
      </w:r>
    </w:p>
    <w:p w:rsidR="00E50B73" w:rsidRPr="00940340" w:rsidRDefault="00E50B73" w:rsidP="00E50B73">
      <w:pPr>
        <w:pStyle w:val="11"/>
        <w:tabs>
          <w:tab w:val="left" w:pos="1018"/>
        </w:tabs>
        <w:spacing w:line="276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40340">
        <w:rPr>
          <w:rFonts w:ascii="Times New Roman" w:hAnsi="Times New Roman" w:cs="Times New Roman"/>
          <w:sz w:val="20"/>
          <w:szCs w:val="20"/>
        </w:rPr>
        <w:t xml:space="preserve">– требования к уровню подготовки </w:t>
      </w:r>
      <w:proofErr w:type="gramStart"/>
      <w:r w:rsidRPr="00940340">
        <w:rPr>
          <w:rFonts w:ascii="Times New Roman" w:hAnsi="Times New Roman" w:cs="Times New Roman"/>
          <w:sz w:val="20"/>
          <w:szCs w:val="20"/>
        </w:rPr>
        <w:t>обучающихся</w:t>
      </w:r>
      <w:proofErr w:type="gramEnd"/>
      <w:r w:rsidRPr="00940340">
        <w:rPr>
          <w:rFonts w:ascii="Times New Roman" w:hAnsi="Times New Roman" w:cs="Times New Roman"/>
          <w:sz w:val="20"/>
          <w:szCs w:val="20"/>
        </w:rPr>
        <w:t>;</w:t>
      </w:r>
    </w:p>
    <w:p w:rsidR="00E50B73" w:rsidRPr="00940340" w:rsidRDefault="00E50B73" w:rsidP="00E50B73">
      <w:pPr>
        <w:pStyle w:val="11"/>
        <w:tabs>
          <w:tab w:val="left" w:pos="1018"/>
        </w:tabs>
        <w:spacing w:line="276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40340">
        <w:rPr>
          <w:rFonts w:ascii="Times New Roman" w:hAnsi="Times New Roman" w:cs="Times New Roman"/>
          <w:sz w:val="20"/>
          <w:szCs w:val="20"/>
        </w:rPr>
        <w:t>– формы и методы контроля, система оценок;</w:t>
      </w:r>
    </w:p>
    <w:p w:rsidR="00E50B73" w:rsidRPr="00940340" w:rsidRDefault="00E50B73" w:rsidP="00E50B73">
      <w:pPr>
        <w:pStyle w:val="11"/>
        <w:tabs>
          <w:tab w:val="left" w:pos="1018"/>
        </w:tabs>
        <w:spacing w:line="276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40340">
        <w:rPr>
          <w:rFonts w:ascii="Times New Roman" w:hAnsi="Times New Roman" w:cs="Times New Roman"/>
          <w:sz w:val="20"/>
          <w:szCs w:val="20"/>
        </w:rPr>
        <w:t>– методическое обеспечение учебного процесса;</w:t>
      </w:r>
    </w:p>
    <w:p w:rsidR="00E50B73" w:rsidRPr="00940340" w:rsidRDefault="00E50B73" w:rsidP="00E50B73">
      <w:pPr>
        <w:pStyle w:val="11"/>
        <w:tabs>
          <w:tab w:val="left" w:pos="1018"/>
        </w:tabs>
        <w:spacing w:line="276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40340">
        <w:rPr>
          <w:rFonts w:ascii="Times New Roman" w:hAnsi="Times New Roman" w:cs="Times New Roman"/>
          <w:sz w:val="20"/>
          <w:szCs w:val="20"/>
        </w:rPr>
        <w:t>– список литературы и средств обучения.</w:t>
      </w:r>
    </w:p>
    <w:p w:rsidR="00E50B73" w:rsidRPr="00940340" w:rsidRDefault="00E50B73" w:rsidP="00E50B73">
      <w:pPr>
        <w:pStyle w:val="11"/>
        <w:tabs>
          <w:tab w:val="left" w:pos="1018"/>
        </w:tabs>
        <w:spacing w:line="276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940340">
        <w:rPr>
          <w:rFonts w:ascii="Times New Roman" w:hAnsi="Times New Roman" w:cs="Times New Roman"/>
          <w:sz w:val="20"/>
          <w:szCs w:val="20"/>
        </w:rPr>
        <w:t>В соответствии с данными разделами строится основная часть программы.</w:t>
      </w:r>
    </w:p>
    <w:p w:rsidR="00EB2A81" w:rsidRPr="00940340" w:rsidRDefault="00EB2A81" w:rsidP="00E50B73">
      <w:pPr>
        <w:spacing w:line="276" w:lineRule="auto"/>
        <w:ind w:firstLine="709"/>
        <w:jc w:val="center"/>
        <w:rPr>
          <w:rStyle w:val="af8"/>
          <w:b/>
          <w:sz w:val="20"/>
          <w:szCs w:val="20"/>
        </w:rPr>
      </w:pPr>
    </w:p>
    <w:p w:rsidR="00E50B73" w:rsidRPr="00940340" w:rsidRDefault="00E50B73" w:rsidP="00E50B73">
      <w:pPr>
        <w:spacing w:line="276" w:lineRule="auto"/>
        <w:ind w:firstLine="709"/>
        <w:jc w:val="center"/>
        <w:rPr>
          <w:rStyle w:val="af8"/>
          <w:b/>
          <w:sz w:val="20"/>
          <w:szCs w:val="20"/>
        </w:rPr>
      </w:pPr>
      <w:r w:rsidRPr="00940340">
        <w:rPr>
          <w:rStyle w:val="af8"/>
          <w:b/>
          <w:sz w:val="20"/>
          <w:szCs w:val="20"/>
        </w:rPr>
        <w:t>Методы обучения</w:t>
      </w:r>
    </w:p>
    <w:p w:rsidR="00E50B73" w:rsidRPr="00940340" w:rsidRDefault="00E50B73" w:rsidP="00E50B73">
      <w:pPr>
        <w:pStyle w:val="Body1"/>
        <w:spacing w:line="276" w:lineRule="auto"/>
        <w:ind w:firstLine="709"/>
        <w:jc w:val="both"/>
        <w:rPr>
          <w:rFonts w:ascii="Times New Roman" w:eastAsia="Helvetica" w:hAnsi="Times New Roman"/>
          <w:sz w:val="20"/>
          <w:lang w:val="ru-RU"/>
        </w:rPr>
      </w:pPr>
      <w:r w:rsidRPr="00940340">
        <w:rPr>
          <w:rFonts w:ascii="Times New Roman" w:eastAsia="Helvetica" w:hAnsi="Times New Roman"/>
          <w:sz w:val="20"/>
          <w:lang w:val="ru-RU"/>
        </w:rPr>
        <w:t>Для достижения поставленной цели и реализации задач предмета используются следующие методы обучения:</w:t>
      </w:r>
    </w:p>
    <w:p w:rsidR="00E50B73" w:rsidRPr="00940340" w:rsidRDefault="00E50B73" w:rsidP="00E50B73">
      <w:pPr>
        <w:pStyle w:val="12"/>
        <w:tabs>
          <w:tab w:val="left" w:pos="993"/>
        </w:tabs>
        <w:spacing w:line="276" w:lineRule="auto"/>
        <w:ind w:left="0" w:firstLine="709"/>
        <w:jc w:val="both"/>
        <w:rPr>
          <w:rFonts w:ascii="Times New Roman" w:eastAsia="Geeza Pro" w:hAnsi="Times New Roman"/>
          <w:color w:val="000000"/>
          <w:sz w:val="20"/>
          <w:szCs w:val="20"/>
          <w:lang w:val="ru-RU"/>
        </w:rPr>
      </w:pPr>
      <w:r w:rsidRPr="00940340">
        <w:rPr>
          <w:rFonts w:ascii="Times New Roman" w:eastAsia="Geeza Pro" w:hAnsi="Times New Roman"/>
          <w:color w:val="000000"/>
          <w:sz w:val="20"/>
          <w:szCs w:val="20"/>
          <w:lang w:val="ru-RU"/>
        </w:rPr>
        <w:t>- словесный (объяснение, беседа, рассказ);</w:t>
      </w:r>
    </w:p>
    <w:p w:rsidR="00E50B73" w:rsidRPr="00940340" w:rsidRDefault="00E50B73" w:rsidP="00E50B73">
      <w:pPr>
        <w:pStyle w:val="12"/>
        <w:tabs>
          <w:tab w:val="left" w:pos="993"/>
        </w:tabs>
        <w:spacing w:line="276" w:lineRule="auto"/>
        <w:ind w:left="0" w:firstLine="709"/>
        <w:jc w:val="both"/>
        <w:rPr>
          <w:rFonts w:ascii="Times New Roman" w:eastAsia="Geeza Pro" w:hAnsi="Times New Roman"/>
          <w:color w:val="000000"/>
          <w:sz w:val="20"/>
          <w:szCs w:val="20"/>
          <w:lang w:val="ru-RU"/>
        </w:rPr>
      </w:pPr>
      <w:r w:rsidRPr="00940340">
        <w:rPr>
          <w:rFonts w:ascii="Times New Roman" w:eastAsia="Geeza Pro" w:hAnsi="Times New Roman"/>
          <w:color w:val="000000"/>
          <w:sz w:val="20"/>
          <w:szCs w:val="20"/>
          <w:lang w:val="ru-RU"/>
        </w:rPr>
        <w:t>- наглядный (показ, наблюдение, демонстрация приемов работы);</w:t>
      </w:r>
    </w:p>
    <w:p w:rsidR="00E50B73" w:rsidRPr="00940340" w:rsidRDefault="00E50B73" w:rsidP="00E50B73">
      <w:pPr>
        <w:pStyle w:val="12"/>
        <w:tabs>
          <w:tab w:val="left" w:pos="993"/>
        </w:tabs>
        <w:spacing w:line="276" w:lineRule="auto"/>
        <w:ind w:left="0" w:firstLine="709"/>
        <w:jc w:val="both"/>
        <w:rPr>
          <w:rFonts w:ascii="Times New Roman" w:eastAsia="Geeza Pro" w:hAnsi="Times New Roman"/>
          <w:color w:val="000000"/>
          <w:sz w:val="20"/>
          <w:szCs w:val="20"/>
          <w:lang w:val="ru-RU"/>
        </w:rPr>
      </w:pPr>
      <w:r w:rsidRPr="00940340">
        <w:rPr>
          <w:rFonts w:ascii="Times New Roman" w:eastAsia="Geeza Pro" w:hAnsi="Times New Roman"/>
          <w:color w:val="000000"/>
          <w:sz w:val="20"/>
          <w:szCs w:val="20"/>
          <w:lang w:val="ru-RU"/>
        </w:rPr>
        <w:t>- практический;</w:t>
      </w:r>
    </w:p>
    <w:p w:rsidR="00E50B73" w:rsidRPr="00940340" w:rsidRDefault="00E50B73" w:rsidP="00E50B73">
      <w:pPr>
        <w:pStyle w:val="12"/>
        <w:tabs>
          <w:tab w:val="left" w:pos="993"/>
        </w:tabs>
        <w:spacing w:line="276" w:lineRule="auto"/>
        <w:ind w:left="0" w:firstLine="709"/>
        <w:jc w:val="both"/>
        <w:rPr>
          <w:rStyle w:val="af8"/>
          <w:i w:val="0"/>
          <w:iCs w:val="0"/>
          <w:sz w:val="20"/>
          <w:szCs w:val="20"/>
          <w:lang w:val="ru-RU"/>
        </w:rPr>
      </w:pPr>
      <w:r w:rsidRPr="00940340">
        <w:rPr>
          <w:rFonts w:ascii="Times New Roman" w:eastAsia="Geeza Pro" w:hAnsi="Times New Roman"/>
          <w:color w:val="000000"/>
          <w:sz w:val="20"/>
          <w:szCs w:val="20"/>
          <w:lang w:val="ru-RU"/>
        </w:rPr>
        <w:t>- эмоциональный (подбор ассоциаций, образов, создание художественных впечатлений).</w:t>
      </w:r>
    </w:p>
    <w:p w:rsidR="00E50B73" w:rsidRPr="00940340" w:rsidRDefault="00E50B73" w:rsidP="00E50B73">
      <w:pPr>
        <w:pStyle w:val="Body1"/>
        <w:spacing w:line="276" w:lineRule="auto"/>
        <w:ind w:firstLine="709"/>
        <w:jc w:val="both"/>
        <w:rPr>
          <w:color w:val="00000A"/>
          <w:sz w:val="20"/>
          <w:lang w:val="ru-RU"/>
        </w:rPr>
      </w:pPr>
      <w:r w:rsidRPr="00940340">
        <w:rPr>
          <w:rFonts w:ascii="Times New Roman" w:hAnsi="Times New Roman"/>
          <w:color w:val="00000A"/>
          <w:sz w:val="20"/>
          <w:lang w:val="ru-RU"/>
        </w:rPr>
        <w:t>Предложенные методы работы в рамках предпрофессиональной образовательной программы являются наиболее продуктивными при реализации поставленных целей и задач учебного предмета и основаны на проверенных методиках и сложившихся традициях изобразительного творчества.</w:t>
      </w:r>
    </w:p>
    <w:p w:rsidR="00EB2A81" w:rsidRPr="00940340" w:rsidRDefault="00EB2A81" w:rsidP="00E50B73">
      <w:pPr>
        <w:spacing w:line="276" w:lineRule="auto"/>
        <w:ind w:firstLine="709"/>
        <w:jc w:val="center"/>
        <w:rPr>
          <w:rStyle w:val="af8"/>
          <w:b/>
          <w:sz w:val="20"/>
          <w:szCs w:val="20"/>
        </w:rPr>
      </w:pPr>
    </w:p>
    <w:p w:rsidR="00EB2A81" w:rsidRPr="00940340" w:rsidRDefault="00E50B73" w:rsidP="00E50B73">
      <w:pPr>
        <w:spacing w:line="276" w:lineRule="auto"/>
        <w:ind w:firstLine="709"/>
        <w:jc w:val="center"/>
        <w:rPr>
          <w:rStyle w:val="af8"/>
          <w:b/>
          <w:sz w:val="20"/>
          <w:szCs w:val="20"/>
        </w:rPr>
      </w:pPr>
      <w:r w:rsidRPr="00940340">
        <w:rPr>
          <w:rStyle w:val="af8"/>
          <w:b/>
          <w:sz w:val="20"/>
          <w:szCs w:val="20"/>
        </w:rPr>
        <w:t xml:space="preserve">Описание материально-технических условий </w:t>
      </w:r>
    </w:p>
    <w:p w:rsidR="00E50B73" w:rsidRPr="00940340" w:rsidRDefault="00E50B73" w:rsidP="00E50B73">
      <w:pPr>
        <w:spacing w:line="276" w:lineRule="auto"/>
        <w:ind w:firstLine="709"/>
        <w:jc w:val="center"/>
        <w:rPr>
          <w:rStyle w:val="af8"/>
          <w:b/>
          <w:sz w:val="20"/>
          <w:szCs w:val="20"/>
        </w:rPr>
      </w:pPr>
      <w:r w:rsidRPr="00940340">
        <w:rPr>
          <w:rStyle w:val="af8"/>
          <w:b/>
          <w:sz w:val="20"/>
          <w:szCs w:val="20"/>
        </w:rPr>
        <w:t>реализации учебного предмета</w:t>
      </w:r>
    </w:p>
    <w:p w:rsidR="00E50B73" w:rsidRPr="00940340" w:rsidRDefault="00E50B73" w:rsidP="00E50B73">
      <w:pPr>
        <w:tabs>
          <w:tab w:val="left" w:pos="993"/>
        </w:tabs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Материально-техническая база Учреждения соответствует санитарным и противопожарным нормам, нормам охраны труда.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rStyle w:val="af8"/>
          <w:i w:val="0"/>
          <w:sz w:val="20"/>
          <w:szCs w:val="20"/>
        </w:rPr>
      </w:pPr>
      <w:r w:rsidRPr="00940340">
        <w:rPr>
          <w:rStyle w:val="af8"/>
          <w:i w:val="0"/>
          <w:sz w:val="20"/>
          <w:szCs w:val="20"/>
        </w:rPr>
        <w:t xml:space="preserve">Каждый обучающийся обеспечивается доступом к библиотечным фондам школьной библиотеки. </w:t>
      </w:r>
      <w:proofErr w:type="gramStart"/>
      <w:r w:rsidRPr="00940340">
        <w:rPr>
          <w:rStyle w:val="af8"/>
          <w:i w:val="0"/>
          <w:sz w:val="20"/>
          <w:szCs w:val="20"/>
        </w:rPr>
        <w:t>Во время самостоятельной работы обучающиеся могут пользоваться сетевыми ресурсами для сбора дополнительного материала по изучению предложенных тем.</w:t>
      </w:r>
      <w:proofErr w:type="gramEnd"/>
    </w:p>
    <w:p w:rsidR="00E50B73" w:rsidRPr="00940340" w:rsidRDefault="00E50B73" w:rsidP="00E50B73">
      <w:pPr>
        <w:spacing w:line="276" w:lineRule="auto"/>
        <w:ind w:firstLine="709"/>
        <w:jc w:val="both"/>
        <w:rPr>
          <w:rStyle w:val="af8"/>
          <w:i w:val="0"/>
          <w:sz w:val="20"/>
          <w:szCs w:val="20"/>
        </w:rPr>
      </w:pPr>
      <w:r w:rsidRPr="00940340">
        <w:rPr>
          <w:sz w:val="20"/>
          <w:szCs w:val="20"/>
        </w:rPr>
        <w:t xml:space="preserve">Библиотечный фонд укомплектован </w:t>
      </w:r>
      <w:r w:rsidRPr="00940340">
        <w:rPr>
          <w:rStyle w:val="af8"/>
          <w:i w:val="0"/>
          <w:sz w:val="20"/>
          <w:szCs w:val="20"/>
        </w:rPr>
        <w:t>печатными изданиями основной и дополнительной учебной и учебно-методической литературы по специфике предмета.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rStyle w:val="af8"/>
          <w:i w:val="0"/>
          <w:sz w:val="20"/>
          <w:szCs w:val="20"/>
        </w:rPr>
      </w:pPr>
      <w:r w:rsidRPr="00940340">
        <w:rPr>
          <w:rStyle w:val="af8"/>
          <w:i w:val="0"/>
          <w:sz w:val="20"/>
          <w:szCs w:val="20"/>
        </w:rPr>
        <w:t>Мастерская для занятий лепкой оснащена удобной мебелью (столы и стулья), подиумами, натюрмортными столиками.</w:t>
      </w:r>
    </w:p>
    <w:p w:rsidR="00E50B73" w:rsidRPr="00940340" w:rsidRDefault="00E50B73" w:rsidP="00EB2A81">
      <w:pPr>
        <w:suppressAutoHyphens w:val="0"/>
        <w:spacing w:after="200" w:line="276" w:lineRule="auto"/>
        <w:jc w:val="center"/>
        <w:rPr>
          <w:sz w:val="20"/>
          <w:szCs w:val="20"/>
        </w:rPr>
      </w:pPr>
      <w:r w:rsidRPr="00940340">
        <w:rPr>
          <w:sz w:val="22"/>
          <w:szCs w:val="22"/>
        </w:rPr>
        <w:br w:type="page"/>
      </w:r>
      <w:r w:rsidRPr="00940340">
        <w:rPr>
          <w:b/>
          <w:sz w:val="20"/>
          <w:szCs w:val="20"/>
        </w:rPr>
        <w:lastRenderedPageBreak/>
        <w:t>II.</w:t>
      </w:r>
      <w:r w:rsidRPr="00940340">
        <w:rPr>
          <w:b/>
          <w:sz w:val="20"/>
          <w:szCs w:val="20"/>
        </w:rPr>
        <w:tab/>
        <w:t>СОДЕРЖАНИЕ УЧЕБНОГО ПРЕДМЕТА</w:t>
      </w:r>
    </w:p>
    <w:p w:rsidR="00E50B73" w:rsidRPr="00940340" w:rsidRDefault="00E50B73" w:rsidP="00E50B73">
      <w:pPr>
        <w:spacing w:line="276" w:lineRule="auto"/>
        <w:jc w:val="center"/>
        <w:rPr>
          <w:b/>
          <w:i/>
          <w:sz w:val="20"/>
          <w:szCs w:val="20"/>
        </w:rPr>
      </w:pPr>
      <w:r w:rsidRPr="00940340">
        <w:rPr>
          <w:b/>
          <w:i/>
          <w:sz w:val="20"/>
          <w:szCs w:val="20"/>
        </w:rPr>
        <w:t>Учебно – тематический план</w:t>
      </w:r>
    </w:p>
    <w:p w:rsidR="00E50B73" w:rsidRPr="00940340" w:rsidRDefault="00E50B73" w:rsidP="00E50B73">
      <w:pPr>
        <w:spacing w:line="276" w:lineRule="auto"/>
        <w:jc w:val="center"/>
        <w:rPr>
          <w:b/>
          <w:sz w:val="20"/>
          <w:szCs w:val="20"/>
        </w:rPr>
      </w:pPr>
      <w:r w:rsidRPr="00940340">
        <w:rPr>
          <w:b/>
          <w:sz w:val="20"/>
          <w:szCs w:val="20"/>
        </w:rPr>
        <w:t>Первый год обучения</w:t>
      </w:r>
    </w:p>
    <w:p w:rsidR="00E50B73" w:rsidRPr="00940340" w:rsidRDefault="00E50B73" w:rsidP="00E50B73">
      <w:pPr>
        <w:spacing w:line="276" w:lineRule="auto"/>
        <w:jc w:val="center"/>
        <w:rPr>
          <w:b/>
          <w:sz w:val="20"/>
          <w:szCs w:val="20"/>
        </w:rPr>
      </w:pPr>
      <w:r w:rsidRPr="00940340">
        <w:rPr>
          <w:b/>
          <w:sz w:val="20"/>
          <w:szCs w:val="20"/>
        </w:rPr>
        <w:t>(1 класс)</w:t>
      </w:r>
    </w:p>
    <w:tbl>
      <w:tblPr>
        <w:tblW w:w="10364" w:type="dxa"/>
        <w:tblInd w:w="-617" w:type="dxa"/>
        <w:tblLayout w:type="fixed"/>
        <w:tblLook w:val="0000" w:firstRow="0" w:lastRow="0" w:firstColumn="0" w:lastColumn="0" w:noHBand="0" w:noVBand="0"/>
      </w:tblPr>
      <w:tblGrid>
        <w:gridCol w:w="718"/>
        <w:gridCol w:w="3119"/>
        <w:gridCol w:w="1278"/>
        <w:gridCol w:w="1703"/>
        <w:gridCol w:w="1986"/>
        <w:gridCol w:w="1560"/>
      </w:tblGrid>
      <w:tr w:rsidR="00E50B73" w:rsidRPr="00940340" w:rsidTr="00540007">
        <w:tc>
          <w:tcPr>
            <w:tcW w:w="7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№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Наименование раздела, темы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Вид учебного занятия</w:t>
            </w:r>
          </w:p>
        </w:tc>
        <w:tc>
          <w:tcPr>
            <w:tcW w:w="52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Общий объем времени в часах</w:t>
            </w:r>
          </w:p>
        </w:tc>
      </w:tr>
      <w:tr w:rsidR="00E50B73" w:rsidRPr="00940340" w:rsidTr="00540007">
        <w:tc>
          <w:tcPr>
            <w:tcW w:w="7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50B73" w:rsidRPr="00940340" w:rsidRDefault="00E50B73" w:rsidP="00540007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0B73" w:rsidRPr="00940340" w:rsidRDefault="00E50B73" w:rsidP="00540007">
            <w:pPr>
              <w:snapToGrid w:val="0"/>
              <w:ind w:left="-108" w:right="-108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Максимальная учебная нагрузка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0B73" w:rsidRPr="00940340" w:rsidRDefault="00E50B73" w:rsidP="00540007">
            <w:pPr>
              <w:snapToGrid w:val="0"/>
              <w:ind w:left="-108" w:right="-108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0B73" w:rsidRPr="00940340" w:rsidRDefault="00E50B73" w:rsidP="00540007">
            <w:pPr>
              <w:snapToGrid w:val="0"/>
              <w:ind w:left="-108" w:right="-138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Аудиторные занятия</w:t>
            </w:r>
          </w:p>
        </w:tc>
      </w:tr>
      <w:tr w:rsidR="00E50B73" w:rsidRPr="00940340" w:rsidTr="00540007">
        <w:tc>
          <w:tcPr>
            <w:tcW w:w="7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0B73" w:rsidRPr="00940340" w:rsidRDefault="00E50B73" w:rsidP="00540007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0B73" w:rsidRPr="00940340" w:rsidRDefault="00E50B73" w:rsidP="00540007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0B73" w:rsidRPr="00940340" w:rsidRDefault="00E50B73" w:rsidP="0054000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940340">
              <w:rPr>
                <w:b/>
                <w:sz w:val="20"/>
                <w:szCs w:val="20"/>
              </w:rPr>
              <w:t>96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0B73" w:rsidRPr="00940340" w:rsidRDefault="00E50B73" w:rsidP="0054000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940340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0B73" w:rsidRPr="00940340" w:rsidRDefault="00E50B73" w:rsidP="0054000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940340">
              <w:rPr>
                <w:b/>
                <w:sz w:val="20"/>
                <w:szCs w:val="20"/>
              </w:rPr>
              <w:t>64</w:t>
            </w:r>
          </w:p>
        </w:tc>
      </w:tr>
      <w:tr w:rsidR="00E50B73" w:rsidRPr="00940340" w:rsidTr="00540007">
        <w:tblPrEx>
          <w:tblLook w:val="04A0" w:firstRow="1" w:lastRow="0" w:firstColumn="1" w:lastColumn="0" w:noHBand="0" w:noVBand="1"/>
        </w:tblPrEx>
        <w:trPr>
          <w:trHeight w:val="144"/>
        </w:trPr>
        <w:tc>
          <w:tcPr>
            <w:tcW w:w="103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940340">
              <w:rPr>
                <w:b/>
                <w:sz w:val="20"/>
                <w:szCs w:val="20"/>
              </w:rPr>
              <w:t>Раздел 1. Основные приемы в лепке</w:t>
            </w:r>
          </w:p>
        </w:tc>
      </w:tr>
      <w:tr w:rsidR="00E50B73" w:rsidRPr="00940340" w:rsidTr="00540007">
        <w:tblPrEx>
          <w:tblLook w:val="04A0" w:firstRow="1" w:lastRow="0" w:firstColumn="1" w:lastColumn="0" w:noHBand="0" w:noVBand="1"/>
        </w:tblPrEx>
        <w:trPr>
          <w:trHeight w:val="144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1.1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ind w:left="35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Вводное занятие задачи 1-го года обучения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Урок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3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2</w:t>
            </w:r>
          </w:p>
        </w:tc>
      </w:tr>
      <w:tr w:rsidR="00E50B73" w:rsidRPr="00940340" w:rsidTr="00540007">
        <w:tblPrEx>
          <w:tblLook w:val="04A0" w:firstRow="1" w:lastRow="0" w:firstColumn="1" w:lastColumn="0" w:noHBand="0" w:noVBand="1"/>
        </w:tblPrEx>
        <w:trPr>
          <w:trHeight w:val="144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1.2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ind w:left="35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Основные приемы в лепке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Урок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3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2</w:t>
            </w:r>
          </w:p>
        </w:tc>
      </w:tr>
      <w:tr w:rsidR="00E50B73" w:rsidRPr="00940340" w:rsidTr="00540007">
        <w:tblPrEx>
          <w:tblLook w:val="04A0" w:firstRow="1" w:lastRow="0" w:firstColumn="1" w:lastColumn="0" w:noHBand="0" w:noVBand="1"/>
        </w:tblPrEx>
        <w:trPr>
          <w:trHeight w:val="144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1.3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ind w:left="35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 xml:space="preserve">Базовые формы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Урок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3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2</w:t>
            </w:r>
          </w:p>
        </w:tc>
      </w:tr>
      <w:tr w:rsidR="00E50B73" w:rsidRPr="00940340" w:rsidTr="00540007">
        <w:tblPrEx>
          <w:tblLook w:val="04A0" w:firstRow="1" w:lastRow="0" w:firstColumn="1" w:lastColumn="0" w:noHBand="0" w:noVBand="1"/>
        </w:tblPrEx>
        <w:trPr>
          <w:trHeight w:val="144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1.4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ind w:left="35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Панно из пластилиновых жгутиков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Урок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6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4</w:t>
            </w:r>
          </w:p>
        </w:tc>
      </w:tr>
      <w:tr w:rsidR="00E50B73" w:rsidRPr="00940340" w:rsidTr="00540007">
        <w:tblPrEx>
          <w:tblLook w:val="04A0" w:firstRow="1" w:lastRow="0" w:firstColumn="1" w:lastColumn="0" w:noHBand="0" w:noVBand="1"/>
        </w:tblPrEx>
        <w:trPr>
          <w:trHeight w:val="144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1.5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Применение в композиции нескольких элементов. Композиция «домик»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Урок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6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4</w:t>
            </w:r>
          </w:p>
        </w:tc>
      </w:tr>
      <w:tr w:rsidR="00E50B73" w:rsidRPr="00940340" w:rsidTr="00540007">
        <w:tblPrEx>
          <w:tblLook w:val="04A0" w:firstRow="1" w:lastRow="0" w:firstColumn="1" w:lastColumn="0" w:noHBand="0" w:noVBand="1"/>
        </w:tblPrEx>
        <w:trPr>
          <w:trHeight w:val="144"/>
        </w:trPr>
        <w:tc>
          <w:tcPr>
            <w:tcW w:w="103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B73" w:rsidRPr="00940340" w:rsidRDefault="00E50B73" w:rsidP="00540007">
            <w:pPr>
              <w:ind w:left="35"/>
              <w:jc w:val="center"/>
              <w:rPr>
                <w:b/>
                <w:sz w:val="20"/>
                <w:szCs w:val="20"/>
              </w:rPr>
            </w:pPr>
            <w:r w:rsidRPr="00940340">
              <w:rPr>
                <w:b/>
                <w:sz w:val="20"/>
                <w:szCs w:val="20"/>
              </w:rPr>
              <w:t>Раздел 2. Пластилиновая живопись</w:t>
            </w:r>
          </w:p>
        </w:tc>
      </w:tr>
      <w:tr w:rsidR="00E50B73" w:rsidRPr="00940340" w:rsidTr="00540007">
        <w:tblPrEx>
          <w:tblLook w:val="04A0" w:firstRow="1" w:lastRow="0" w:firstColumn="1" w:lastColumn="0" w:noHBand="0" w:noVBand="1"/>
        </w:tblPrEx>
        <w:trPr>
          <w:trHeight w:val="144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2.1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ind w:left="35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Пластилиновый календарь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Урок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5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4</w:t>
            </w:r>
          </w:p>
        </w:tc>
      </w:tr>
      <w:tr w:rsidR="00E50B73" w:rsidRPr="00940340" w:rsidTr="00540007">
        <w:tblPrEx>
          <w:tblLook w:val="04A0" w:firstRow="1" w:lastRow="0" w:firstColumn="1" w:lastColumn="0" w:noHBand="0" w:noVBand="1"/>
        </w:tblPrEx>
        <w:trPr>
          <w:trHeight w:val="144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2.2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Применение техники «Пластилиновая живопись» в конкретном изделии. «</w:t>
            </w:r>
            <w:proofErr w:type="spellStart"/>
            <w:r w:rsidRPr="00940340">
              <w:rPr>
                <w:sz w:val="20"/>
                <w:szCs w:val="20"/>
              </w:rPr>
              <w:t>Карандашница</w:t>
            </w:r>
            <w:proofErr w:type="spellEnd"/>
            <w:r w:rsidRPr="00940340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Урок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6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4</w:t>
            </w:r>
          </w:p>
        </w:tc>
      </w:tr>
      <w:tr w:rsidR="00E50B73" w:rsidRPr="00940340" w:rsidTr="00540007">
        <w:tblPrEx>
          <w:tblLook w:val="04A0" w:firstRow="1" w:lastRow="0" w:firstColumn="1" w:lastColumn="0" w:noHBand="0" w:noVBand="1"/>
        </w:tblPrEx>
        <w:trPr>
          <w:trHeight w:val="144"/>
        </w:trPr>
        <w:tc>
          <w:tcPr>
            <w:tcW w:w="103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b/>
                <w:sz w:val="20"/>
                <w:szCs w:val="20"/>
              </w:rPr>
              <w:t>Раздел 3. Пластилиновая аппликация</w:t>
            </w:r>
          </w:p>
        </w:tc>
      </w:tr>
      <w:tr w:rsidR="00E50B73" w:rsidRPr="00940340" w:rsidTr="00540007">
        <w:tblPrEx>
          <w:tblLook w:val="04A0" w:firstRow="1" w:lastRow="0" w:firstColumn="1" w:lastColumn="0" w:noHBand="0" w:noVBand="1"/>
        </w:tblPrEx>
        <w:trPr>
          <w:trHeight w:val="144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3.1.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Знакомство с приемом «пластилиновая аппликация». Композиция. «Аквариум»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Урок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6</w:t>
            </w:r>
          </w:p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4</w:t>
            </w:r>
          </w:p>
        </w:tc>
      </w:tr>
      <w:tr w:rsidR="00E50B73" w:rsidRPr="00940340" w:rsidTr="00540007">
        <w:tblPrEx>
          <w:tblLook w:val="04A0" w:firstRow="1" w:lastRow="0" w:firstColumn="1" w:lastColumn="0" w:noHBand="0" w:noVBand="1"/>
        </w:tblPrEx>
        <w:trPr>
          <w:trHeight w:val="144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3.2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 xml:space="preserve">«Пластилиновый алфавит».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Урок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6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4</w:t>
            </w:r>
          </w:p>
        </w:tc>
      </w:tr>
      <w:tr w:rsidR="00E50B73" w:rsidRPr="00940340" w:rsidTr="00540007">
        <w:tblPrEx>
          <w:tblLook w:val="04A0" w:firstRow="1" w:lastRow="0" w:firstColumn="1" w:lastColumn="0" w:noHBand="0" w:noVBand="1"/>
        </w:tblPrEx>
        <w:trPr>
          <w:trHeight w:val="144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3.3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Выполнение многослойной композиции: «Пирожное», «Торт»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Урок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2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1</w:t>
            </w:r>
          </w:p>
        </w:tc>
      </w:tr>
      <w:tr w:rsidR="00E50B73" w:rsidRPr="00940340" w:rsidTr="00540007">
        <w:tblPrEx>
          <w:tblLook w:val="04A0" w:firstRow="1" w:lastRow="0" w:firstColumn="1" w:lastColumn="0" w:noHBand="0" w:noVBand="1"/>
        </w:tblPrEx>
        <w:trPr>
          <w:trHeight w:val="144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3.4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Контр</w:t>
            </w:r>
            <w:proofErr w:type="gramStart"/>
            <w:r w:rsidRPr="00940340">
              <w:rPr>
                <w:sz w:val="20"/>
                <w:szCs w:val="20"/>
              </w:rPr>
              <w:t>.</w:t>
            </w:r>
            <w:proofErr w:type="gramEnd"/>
            <w:r w:rsidRPr="00940340">
              <w:rPr>
                <w:sz w:val="20"/>
                <w:szCs w:val="20"/>
              </w:rPr>
              <w:t xml:space="preserve"> </w:t>
            </w:r>
            <w:proofErr w:type="gramStart"/>
            <w:r w:rsidRPr="00940340">
              <w:rPr>
                <w:sz w:val="20"/>
                <w:szCs w:val="20"/>
              </w:rPr>
              <w:t>у</w:t>
            </w:r>
            <w:proofErr w:type="gramEnd"/>
            <w:r w:rsidRPr="00940340">
              <w:rPr>
                <w:sz w:val="20"/>
                <w:szCs w:val="20"/>
              </w:rPr>
              <w:t>рок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2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1</w:t>
            </w:r>
          </w:p>
        </w:tc>
      </w:tr>
      <w:tr w:rsidR="00E50B73" w:rsidRPr="00940340" w:rsidTr="00540007">
        <w:tblPrEx>
          <w:tblLook w:val="04A0" w:firstRow="1" w:lastRow="0" w:firstColumn="1" w:lastColumn="0" w:noHBand="0" w:noVBand="1"/>
        </w:tblPrEx>
        <w:trPr>
          <w:trHeight w:val="144"/>
        </w:trPr>
        <w:tc>
          <w:tcPr>
            <w:tcW w:w="103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940340">
              <w:rPr>
                <w:b/>
                <w:sz w:val="20"/>
                <w:szCs w:val="20"/>
              </w:rPr>
              <w:t>Раздел 4. Пластические фактуры</w:t>
            </w:r>
          </w:p>
        </w:tc>
      </w:tr>
      <w:tr w:rsidR="00E50B73" w:rsidRPr="00940340" w:rsidTr="00540007">
        <w:tblPrEx>
          <w:tblLook w:val="04A0" w:firstRow="1" w:lastRow="0" w:firstColumn="1" w:lastColumn="0" w:noHBand="0" w:noVBand="1"/>
        </w:tblPrEx>
        <w:trPr>
          <w:trHeight w:val="144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4.1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ind w:left="74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 xml:space="preserve">Знакомство с фактурами.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Урок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3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2</w:t>
            </w:r>
          </w:p>
        </w:tc>
      </w:tr>
      <w:tr w:rsidR="00E50B73" w:rsidRPr="00940340" w:rsidTr="00540007">
        <w:tblPrEx>
          <w:tblLook w:val="04A0" w:firstRow="1" w:lastRow="0" w:firstColumn="1" w:lastColumn="0" w:noHBand="0" w:noVBand="1"/>
        </w:tblPrEx>
        <w:trPr>
          <w:trHeight w:val="144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4.2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ind w:left="74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Выполнение композиции «Лоскутное одеяло»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Урок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3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2</w:t>
            </w:r>
          </w:p>
        </w:tc>
      </w:tr>
      <w:tr w:rsidR="00E50B73" w:rsidRPr="00940340" w:rsidTr="00540007">
        <w:tblPrEx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4.3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ind w:left="72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Соединение пластилиновых фактур и природных форм (семечки, крупы, макаронные изделия и др.)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Урок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3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2</w:t>
            </w:r>
          </w:p>
        </w:tc>
      </w:tr>
      <w:tr w:rsidR="00E50B73" w:rsidRPr="00940340" w:rsidTr="00540007">
        <w:tblPrEx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4.4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ind w:left="72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Интерпретация природных фактур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Урок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6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4</w:t>
            </w:r>
          </w:p>
        </w:tc>
      </w:tr>
    </w:tbl>
    <w:p w:rsidR="00E50B73" w:rsidRPr="00940340" w:rsidRDefault="00E50B73" w:rsidP="00E50B73">
      <w:pPr>
        <w:rPr>
          <w:sz w:val="20"/>
          <w:szCs w:val="20"/>
        </w:rPr>
      </w:pPr>
    </w:p>
    <w:tbl>
      <w:tblPr>
        <w:tblW w:w="10364" w:type="dxa"/>
        <w:tblInd w:w="-617" w:type="dxa"/>
        <w:tblLayout w:type="fixed"/>
        <w:tblLook w:val="04A0" w:firstRow="1" w:lastRow="0" w:firstColumn="1" w:lastColumn="0" w:noHBand="0" w:noVBand="1"/>
      </w:tblPr>
      <w:tblGrid>
        <w:gridCol w:w="718"/>
        <w:gridCol w:w="3119"/>
        <w:gridCol w:w="1278"/>
        <w:gridCol w:w="1703"/>
        <w:gridCol w:w="1986"/>
        <w:gridCol w:w="1560"/>
      </w:tblGrid>
      <w:tr w:rsidR="00E50B73" w:rsidRPr="00940340" w:rsidTr="00540007">
        <w:trPr>
          <w:trHeight w:val="138"/>
        </w:trPr>
        <w:tc>
          <w:tcPr>
            <w:tcW w:w="103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940340">
              <w:rPr>
                <w:b/>
                <w:sz w:val="20"/>
                <w:szCs w:val="20"/>
              </w:rPr>
              <w:t>5 раздел. Полуобъемные изображения</w:t>
            </w:r>
          </w:p>
        </w:tc>
      </w:tr>
      <w:tr w:rsidR="00E50B73" w:rsidRPr="00940340" w:rsidTr="00540007">
        <w:trPr>
          <w:trHeight w:val="1124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5.1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tabs>
                <w:tab w:val="left" w:pos="0"/>
              </w:tabs>
              <w:snapToGrid w:val="0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Знакомство с выполнением невысокого рельефного изображения. Композиция «Ягоды»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Урок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3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2</w:t>
            </w:r>
          </w:p>
        </w:tc>
      </w:tr>
      <w:tr w:rsidR="00E50B73" w:rsidRPr="00940340" w:rsidTr="00540007">
        <w:trPr>
          <w:trHeight w:val="841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5.2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tabs>
                <w:tab w:val="left" w:pos="0"/>
              </w:tabs>
              <w:snapToGrid w:val="0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 xml:space="preserve">Закрепление умения набирать </w:t>
            </w:r>
            <w:proofErr w:type="spellStart"/>
            <w:r w:rsidRPr="00940340">
              <w:rPr>
                <w:sz w:val="20"/>
                <w:szCs w:val="20"/>
              </w:rPr>
              <w:t>полуобъемную</w:t>
            </w:r>
            <w:proofErr w:type="spellEnd"/>
            <w:r w:rsidRPr="00940340">
              <w:rPr>
                <w:sz w:val="20"/>
                <w:szCs w:val="20"/>
              </w:rPr>
              <w:t xml:space="preserve"> массу изображения. «Жуки»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Урок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3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2</w:t>
            </w:r>
          </w:p>
        </w:tc>
      </w:tr>
      <w:tr w:rsidR="00E50B73" w:rsidRPr="00940340" w:rsidTr="00540007">
        <w:trPr>
          <w:trHeight w:val="568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5.3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tabs>
                <w:tab w:val="left" w:pos="0"/>
              </w:tabs>
              <w:snapToGrid w:val="0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Выполнение тематической композиции: «Праздник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Урок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6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4</w:t>
            </w:r>
          </w:p>
        </w:tc>
      </w:tr>
      <w:tr w:rsidR="00E50B73" w:rsidRPr="00940340" w:rsidTr="00540007">
        <w:trPr>
          <w:trHeight w:val="83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5.4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tabs>
                <w:tab w:val="left" w:pos="0"/>
              </w:tabs>
              <w:snapToGrid w:val="0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Создание сложной формы предмета с последующим декорированием. «Жаворонки»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Урок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6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4</w:t>
            </w:r>
          </w:p>
        </w:tc>
      </w:tr>
      <w:tr w:rsidR="00E50B73" w:rsidRPr="00940340" w:rsidTr="00540007">
        <w:trPr>
          <w:trHeight w:val="217"/>
        </w:trPr>
        <w:tc>
          <w:tcPr>
            <w:tcW w:w="103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940340">
              <w:rPr>
                <w:b/>
                <w:sz w:val="20"/>
                <w:szCs w:val="20"/>
              </w:rPr>
              <w:lastRenderedPageBreak/>
              <w:t>6 раздел. Объемные формы</w:t>
            </w:r>
          </w:p>
        </w:tc>
      </w:tr>
      <w:tr w:rsidR="00E50B73" w:rsidRPr="00940340" w:rsidTr="00540007">
        <w:trPr>
          <w:trHeight w:val="144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6.1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ind w:left="35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Создание макета деревня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Урок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13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9</w:t>
            </w:r>
          </w:p>
        </w:tc>
      </w:tr>
      <w:tr w:rsidR="00E50B73" w:rsidRPr="00940340" w:rsidTr="00540007">
        <w:trPr>
          <w:trHeight w:val="144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6.2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Контр</w:t>
            </w:r>
            <w:proofErr w:type="gramStart"/>
            <w:r w:rsidRPr="00940340">
              <w:rPr>
                <w:sz w:val="20"/>
                <w:szCs w:val="20"/>
              </w:rPr>
              <w:t>.</w:t>
            </w:r>
            <w:proofErr w:type="gramEnd"/>
            <w:r w:rsidRPr="00940340">
              <w:rPr>
                <w:sz w:val="20"/>
                <w:szCs w:val="20"/>
              </w:rPr>
              <w:t xml:space="preserve"> </w:t>
            </w:r>
            <w:proofErr w:type="gramStart"/>
            <w:r w:rsidRPr="00940340">
              <w:rPr>
                <w:sz w:val="20"/>
                <w:szCs w:val="20"/>
              </w:rPr>
              <w:t>у</w:t>
            </w:r>
            <w:proofErr w:type="gramEnd"/>
            <w:r w:rsidRPr="00940340">
              <w:rPr>
                <w:sz w:val="20"/>
                <w:szCs w:val="20"/>
              </w:rPr>
              <w:t>рок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2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1</w:t>
            </w:r>
          </w:p>
        </w:tc>
      </w:tr>
    </w:tbl>
    <w:p w:rsidR="00E50B73" w:rsidRPr="00940340" w:rsidRDefault="00E50B73" w:rsidP="00E50B73">
      <w:pPr>
        <w:snapToGrid w:val="0"/>
        <w:spacing w:line="276" w:lineRule="auto"/>
        <w:jc w:val="center"/>
        <w:rPr>
          <w:b/>
          <w:caps/>
          <w:sz w:val="20"/>
          <w:szCs w:val="20"/>
        </w:rPr>
      </w:pPr>
    </w:p>
    <w:p w:rsidR="00E50B73" w:rsidRPr="00940340" w:rsidRDefault="00E50B73" w:rsidP="00E50B73">
      <w:pPr>
        <w:tabs>
          <w:tab w:val="left" w:pos="4029"/>
        </w:tabs>
        <w:spacing w:line="276" w:lineRule="auto"/>
        <w:jc w:val="center"/>
        <w:rPr>
          <w:b/>
          <w:sz w:val="20"/>
          <w:szCs w:val="20"/>
        </w:rPr>
      </w:pPr>
      <w:r w:rsidRPr="00940340">
        <w:rPr>
          <w:b/>
          <w:sz w:val="20"/>
          <w:szCs w:val="20"/>
        </w:rPr>
        <w:t>Второй год обучения</w:t>
      </w:r>
    </w:p>
    <w:p w:rsidR="00E50B73" w:rsidRPr="00940340" w:rsidRDefault="00E50B73" w:rsidP="00E50B73">
      <w:pPr>
        <w:tabs>
          <w:tab w:val="left" w:pos="4029"/>
        </w:tabs>
        <w:spacing w:line="276" w:lineRule="auto"/>
        <w:jc w:val="center"/>
        <w:rPr>
          <w:b/>
          <w:sz w:val="20"/>
          <w:szCs w:val="20"/>
        </w:rPr>
      </w:pPr>
      <w:r w:rsidRPr="00940340">
        <w:rPr>
          <w:b/>
          <w:sz w:val="20"/>
          <w:szCs w:val="20"/>
        </w:rPr>
        <w:t>(2 класс)</w:t>
      </w:r>
    </w:p>
    <w:tbl>
      <w:tblPr>
        <w:tblW w:w="10364" w:type="dxa"/>
        <w:tblInd w:w="-617" w:type="dxa"/>
        <w:tblLayout w:type="fixed"/>
        <w:tblLook w:val="04A0" w:firstRow="1" w:lastRow="0" w:firstColumn="1" w:lastColumn="0" w:noHBand="0" w:noVBand="1"/>
      </w:tblPr>
      <w:tblGrid>
        <w:gridCol w:w="725"/>
        <w:gridCol w:w="3119"/>
        <w:gridCol w:w="1276"/>
        <w:gridCol w:w="1701"/>
        <w:gridCol w:w="1984"/>
        <w:gridCol w:w="1559"/>
      </w:tblGrid>
      <w:tr w:rsidR="00E50B73" w:rsidRPr="00940340" w:rsidTr="00540007">
        <w:trPr>
          <w:trHeight w:val="200"/>
        </w:trPr>
        <w:tc>
          <w:tcPr>
            <w:tcW w:w="725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b/>
                <w:caps/>
                <w:sz w:val="20"/>
                <w:szCs w:val="20"/>
              </w:rPr>
              <w:br w:type="page"/>
            </w:r>
            <w:r w:rsidRPr="00940340">
              <w:rPr>
                <w:sz w:val="20"/>
                <w:szCs w:val="20"/>
              </w:rPr>
              <w:t>№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Наименование раздела, темы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Вид учебного занятия</w:t>
            </w:r>
          </w:p>
        </w:tc>
        <w:tc>
          <w:tcPr>
            <w:tcW w:w="5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Общий объем времени в часах</w:t>
            </w:r>
          </w:p>
        </w:tc>
      </w:tr>
      <w:tr w:rsidR="00E50B73" w:rsidRPr="00940340" w:rsidTr="00540007">
        <w:trPr>
          <w:trHeight w:val="350"/>
        </w:trPr>
        <w:tc>
          <w:tcPr>
            <w:tcW w:w="725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E50B73" w:rsidRPr="00940340" w:rsidRDefault="00E50B73" w:rsidP="00540007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E50B73" w:rsidRPr="00940340" w:rsidRDefault="00E50B73" w:rsidP="00540007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E50B73" w:rsidRPr="00940340" w:rsidRDefault="00E50B73" w:rsidP="00540007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ind w:left="-108" w:right="-108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Максимальная учебная нагрузка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Аудиторные занятия</w:t>
            </w:r>
          </w:p>
        </w:tc>
      </w:tr>
      <w:tr w:rsidR="00E50B73" w:rsidRPr="00940340" w:rsidTr="00540007">
        <w:tc>
          <w:tcPr>
            <w:tcW w:w="725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940340">
              <w:rPr>
                <w:b/>
                <w:sz w:val="20"/>
                <w:szCs w:val="20"/>
              </w:rPr>
              <w:t>99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940340"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940340">
              <w:rPr>
                <w:b/>
                <w:sz w:val="20"/>
                <w:szCs w:val="20"/>
              </w:rPr>
              <w:t>66</w:t>
            </w:r>
          </w:p>
        </w:tc>
      </w:tr>
      <w:tr w:rsidR="00E50B73" w:rsidRPr="00940340" w:rsidTr="00540007">
        <w:tc>
          <w:tcPr>
            <w:tcW w:w="103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B73" w:rsidRPr="00940340" w:rsidRDefault="00E50B73" w:rsidP="00540007">
            <w:pPr>
              <w:ind w:left="284" w:hanging="61"/>
              <w:jc w:val="center"/>
              <w:rPr>
                <w:b/>
                <w:sz w:val="20"/>
                <w:szCs w:val="20"/>
              </w:rPr>
            </w:pPr>
            <w:r w:rsidRPr="00940340">
              <w:rPr>
                <w:b/>
                <w:sz w:val="20"/>
                <w:szCs w:val="20"/>
              </w:rPr>
              <w:t>Раздел 1. Основные приемы в лепке.</w:t>
            </w:r>
          </w:p>
        </w:tc>
      </w:tr>
      <w:tr w:rsidR="00E50B73" w:rsidRPr="00940340" w:rsidTr="00540007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1.1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ind w:left="35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Вводное занятие задачи 2-го года обучения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 xml:space="preserve">3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2</w:t>
            </w:r>
          </w:p>
        </w:tc>
      </w:tr>
      <w:tr w:rsidR="00E50B73" w:rsidRPr="00940340" w:rsidTr="00540007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1.2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ind w:left="35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Основные приемы в лепке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4</w:t>
            </w:r>
          </w:p>
        </w:tc>
      </w:tr>
      <w:tr w:rsidR="00E50B73" w:rsidRPr="00940340" w:rsidTr="00540007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1.3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ind w:left="35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Базовые формы. Рыбки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6</w:t>
            </w:r>
          </w:p>
        </w:tc>
      </w:tr>
      <w:tr w:rsidR="00E50B73" w:rsidRPr="00940340" w:rsidTr="00540007">
        <w:tc>
          <w:tcPr>
            <w:tcW w:w="103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B73" w:rsidRPr="00940340" w:rsidRDefault="00E50B73" w:rsidP="00540007">
            <w:pPr>
              <w:ind w:left="35"/>
              <w:jc w:val="center"/>
              <w:rPr>
                <w:b/>
                <w:sz w:val="20"/>
                <w:szCs w:val="20"/>
              </w:rPr>
            </w:pPr>
            <w:r w:rsidRPr="00940340">
              <w:rPr>
                <w:b/>
                <w:sz w:val="20"/>
                <w:szCs w:val="20"/>
              </w:rPr>
              <w:t>Раздел 2. Сувениры.</w:t>
            </w:r>
          </w:p>
        </w:tc>
      </w:tr>
      <w:tr w:rsidR="00E50B73" w:rsidRPr="00940340" w:rsidTr="00540007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2.1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ind w:left="35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Подсвечники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50B73" w:rsidRPr="00940340" w:rsidRDefault="00E50B73" w:rsidP="00540007">
            <w:pPr>
              <w:tabs>
                <w:tab w:val="left" w:pos="1260"/>
              </w:tabs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50B73" w:rsidRPr="00940340" w:rsidRDefault="00E50B73" w:rsidP="00540007">
            <w:pPr>
              <w:tabs>
                <w:tab w:val="left" w:pos="1232"/>
              </w:tabs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4</w:t>
            </w:r>
          </w:p>
        </w:tc>
      </w:tr>
      <w:tr w:rsidR="00E50B73" w:rsidRPr="00940340" w:rsidTr="00540007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2.2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ind w:left="35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Вазы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4</w:t>
            </w:r>
          </w:p>
        </w:tc>
      </w:tr>
      <w:tr w:rsidR="00E50B73" w:rsidRPr="00940340" w:rsidTr="00540007">
        <w:tc>
          <w:tcPr>
            <w:tcW w:w="103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B73" w:rsidRPr="00940340" w:rsidRDefault="00E50B73" w:rsidP="00540007">
            <w:pPr>
              <w:tabs>
                <w:tab w:val="left" w:pos="3614"/>
              </w:tabs>
              <w:ind w:left="35"/>
              <w:jc w:val="center"/>
              <w:rPr>
                <w:sz w:val="20"/>
                <w:szCs w:val="20"/>
              </w:rPr>
            </w:pPr>
            <w:r w:rsidRPr="00940340">
              <w:rPr>
                <w:b/>
                <w:sz w:val="20"/>
                <w:szCs w:val="20"/>
              </w:rPr>
              <w:t>Раздел 3. Сюжетная лепка.</w:t>
            </w:r>
          </w:p>
        </w:tc>
      </w:tr>
      <w:tr w:rsidR="00E50B73" w:rsidRPr="00940340" w:rsidTr="00540007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3.1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Панно «Урожай»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50B73" w:rsidRPr="00940340" w:rsidRDefault="00E50B73" w:rsidP="00540007">
            <w:pPr>
              <w:tabs>
                <w:tab w:val="left" w:pos="1260"/>
              </w:tabs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6</w:t>
            </w:r>
          </w:p>
        </w:tc>
      </w:tr>
      <w:tr w:rsidR="00E50B73" w:rsidRPr="00940340" w:rsidTr="00540007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3.2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Панно «Цветы»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5</w:t>
            </w:r>
          </w:p>
        </w:tc>
      </w:tr>
      <w:tr w:rsidR="00E50B73" w:rsidRPr="00940340" w:rsidTr="00540007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3.3.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Контр</w:t>
            </w:r>
            <w:proofErr w:type="gramStart"/>
            <w:r w:rsidRPr="00940340">
              <w:rPr>
                <w:sz w:val="20"/>
                <w:szCs w:val="20"/>
              </w:rPr>
              <w:t>.</w:t>
            </w:r>
            <w:proofErr w:type="gramEnd"/>
            <w:r w:rsidRPr="00940340">
              <w:rPr>
                <w:sz w:val="20"/>
                <w:szCs w:val="20"/>
              </w:rPr>
              <w:t xml:space="preserve"> </w:t>
            </w:r>
            <w:proofErr w:type="gramStart"/>
            <w:r w:rsidRPr="00940340">
              <w:rPr>
                <w:sz w:val="20"/>
                <w:szCs w:val="20"/>
              </w:rPr>
              <w:t>у</w:t>
            </w:r>
            <w:proofErr w:type="gramEnd"/>
            <w:r w:rsidRPr="00940340">
              <w:rPr>
                <w:sz w:val="20"/>
                <w:szCs w:val="20"/>
              </w:rPr>
              <w:t>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1</w:t>
            </w:r>
          </w:p>
        </w:tc>
      </w:tr>
      <w:tr w:rsidR="00E50B73" w:rsidRPr="00940340" w:rsidTr="00540007">
        <w:tc>
          <w:tcPr>
            <w:tcW w:w="103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940340">
              <w:rPr>
                <w:b/>
                <w:sz w:val="20"/>
                <w:szCs w:val="20"/>
              </w:rPr>
              <w:t>Раздел 4. Коллаж</w:t>
            </w:r>
          </w:p>
        </w:tc>
      </w:tr>
      <w:tr w:rsidR="00E50B73" w:rsidRPr="00940340" w:rsidTr="00540007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4.1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Коллаж «Морские сокровища»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2</w:t>
            </w:r>
          </w:p>
        </w:tc>
      </w:tr>
      <w:tr w:rsidR="00E50B73" w:rsidRPr="00940340" w:rsidTr="00540007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4.2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Декоративное панно «Слово-образ»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4</w:t>
            </w:r>
          </w:p>
        </w:tc>
      </w:tr>
      <w:tr w:rsidR="00E50B73" w:rsidRPr="00940340" w:rsidTr="00540007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4.3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ind w:left="72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Декоративное панно «Русская народная сказка»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6</w:t>
            </w:r>
          </w:p>
        </w:tc>
      </w:tr>
      <w:tr w:rsidR="00E50B73" w:rsidRPr="00940340" w:rsidTr="00540007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940340">
              <w:rPr>
                <w:b/>
                <w:sz w:val="20"/>
                <w:szCs w:val="20"/>
              </w:rPr>
              <w:t>Раздел 5. Композиция из пластилина и декоративных материалов</w:t>
            </w:r>
          </w:p>
        </w:tc>
      </w:tr>
      <w:tr w:rsidR="00E50B73" w:rsidRPr="00940340" w:rsidTr="00540007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5.1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tabs>
                <w:tab w:val="left" w:pos="0"/>
              </w:tabs>
              <w:snapToGrid w:val="0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 xml:space="preserve">Композиция с использованием ниток, пластиковых трубочек, декоративных булавок, лент, кружев и др.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4</w:t>
            </w:r>
          </w:p>
        </w:tc>
      </w:tr>
      <w:tr w:rsidR="00E50B73" w:rsidRPr="00940340" w:rsidTr="00540007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5.2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tabs>
                <w:tab w:val="left" w:pos="0"/>
              </w:tabs>
              <w:snapToGrid w:val="0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Изделие «Волшебное зеркало» с применением пластилиновой живописи, декоративных материалов, фольги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Урок-игра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2</w:t>
            </w:r>
          </w:p>
        </w:tc>
      </w:tr>
      <w:tr w:rsidR="00E50B73" w:rsidRPr="00940340" w:rsidTr="00540007">
        <w:tc>
          <w:tcPr>
            <w:tcW w:w="103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940340">
              <w:rPr>
                <w:b/>
                <w:sz w:val="20"/>
                <w:szCs w:val="20"/>
              </w:rPr>
              <w:t>Раздел 6. Объемные формы</w:t>
            </w:r>
          </w:p>
        </w:tc>
      </w:tr>
      <w:tr w:rsidR="00E50B73" w:rsidRPr="00940340" w:rsidTr="00540007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6.1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tabs>
                <w:tab w:val="left" w:pos="0"/>
              </w:tabs>
              <w:snapToGrid w:val="0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Объемная композиция на тему: «Овощная семейка».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4</w:t>
            </w:r>
          </w:p>
        </w:tc>
      </w:tr>
      <w:tr w:rsidR="00E50B73" w:rsidRPr="00940340" w:rsidTr="00540007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6.2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tabs>
                <w:tab w:val="left" w:pos="0"/>
              </w:tabs>
              <w:snapToGrid w:val="0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Объемная лепка на тему: «Домашние животные»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4</w:t>
            </w:r>
          </w:p>
        </w:tc>
      </w:tr>
      <w:tr w:rsidR="00E50B73" w:rsidRPr="00940340" w:rsidTr="00540007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6.3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tabs>
                <w:tab w:val="left" w:pos="0"/>
              </w:tabs>
              <w:snapToGrid w:val="0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Знакомство с каркасом. Выполнение пластилиновой модели человека.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2</w:t>
            </w:r>
          </w:p>
        </w:tc>
      </w:tr>
      <w:tr w:rsidR="00E50B73" w:rsidRPr="00940340" w:rsidTr="00540007">
        <w:trPr>
          <w:trHeight w:val="193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6.4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tabs>
                <w:tab w:val="left" w:pos="0"/>
              </w:tabs>
              <w:snapToGrid w:val="0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Творческий проект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5</w:t>
            </w:r>
          </w:p>
        </w:tc>
      </w:tr>
      <w:tr w:rsidR="00E50B73" w:rsidRPr="00940340" w:rsidTr="00540007">
        <w:trPr>
          <w:trHeight w:val="193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6.5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Контр</w:t>
            </w:r>
            <w:proofErr w:type="gramStart"/>
            <w:r w:rsidRPr="00940340">
              <w:rPr>
                <w:sz w:val="20"/>
                <w:szCs w:val="20"/>
              </w:rPr>
              <w:t>.</w:t>
            </w:r>
            <w:proofErr w:type="gramEnd"/>
            <w:r w:rsidRPr="00940340">
              <w:rPr>
                <w:sz w:val="20"/>
                <w:szCs w:val="20"/>
              </w:rPr>
              <w:t xml:space="preserve"> </w:t>
            </w:r>
            <w:proofErr w:type="gramStart"/>
            <w:r w:rsidRPr="00940340">
              <w:rPr>
                <w:sz w:val="20"/>
                <w:szCs w:val="20"/>
              </w:rPr>
              <w:t>у</w:t>
            </w:r>
            <w:proofErr w:type="gramEnd"/>
            <w:r w:rsidRPr="00940340">
              <w:rPr>
                <w:sz w:val="20"/>
                <w:szCs w:val="20"/>
              </w:rPr>
              <w:t>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1</w:t>
            </w:r>
          </w:p>
        </w:tc>
      </w:tr>
    </w:tbl>
    <w:p w:rsidR="00E50B73" w:rsidRPr="00940340" w:rsidRDefault="00E50B73" w:rsidP="00E50B73">
      <w:pPr>
        <w:suppressAutoHyphens w:val="0"/>
        <w:jc w:val="center"/>
        <w:rPr>
          <w:b/>
          <w:sz w:val="20"/>
          <w:szCs w:val="20"/>
        </w:rPr>
      </w:pPr>
      <w:bookmarkStart w:id="0" w:name="_GoBack"/>
      <w:bookmarkEnd w:id="0"/>
      <w:r w:rsidRPr="00940340">
        <w:rPr>
          <w:b/>
          <w:sz w:val="20"/>
          <w:szCs w:val="20"/>
        </w:rPr>
        <w:t>Третий  год обучения</w:t>
      </w:r>
    </w:p>
    <w:p w:rsidR="00E50B73" w:rsidRPr="00940340" w:rsidRDefault="00E50B73" w:rsidP="00E50B73">
      <w:pPr>
        <w:suppressAutoHyphens w:val="0"/>
        <w:jc w:val="center"/>
        <w:rPr>
          <w:b/>
          <w:sz w:val="20"/>
          <w:szCs w:val="20"/>
        </w:rPr>
      </w:pPr>
      <w:r w:rsidRPr="00940340">
        <w:rPr>
          <w:b/>
          <w:sz w:val="20"/>
          <w:szCs w:val="20"/>
        </w:rPr>
        <w:t>(3 класс)</w:t>
      </w:r>
    </w:p>
    <w:tbl>
      <w:tblPr>
        <w:tblW w:w="10364" w:type="dxa"/>
        <w:tblInd w:w="-617" w:type="dxa"/>
        <w:tblLayout w:type="fixed"/>
        <w:tblLook w:val="04A0" w:firstRow="1" w:lastRow="0" w:firstColumn="1" w:lastColumn="0" w:noHBand="0" w:noVBand="1"/>
      </w:tblPr>
      <w:tblGrid>
        <w:gridCol w:w="725"/>
        <w:gridCol w:w="3119"/>
        <w:gridCol w:w="1276"/>
        <w:gridCol w:w="1701"/>
        <w:gridCol w:w="1984"/>
        <w:gridCol w:w="1559"/>
      </w:tblGrid>
      <w:tr w:rsidR="00E50B73" w:rsidRPr="00940340" w:rsidTr="00540007">
        <w:trPr>
          <w:trHeight w:val="160"/>
        </w:trPr>
        <w:tc>
          <w:tcPr>
            <w:tcW w:w="725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№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Наименование раздела, темы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Вид</w:t>
            </w:r>
          </w:p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 xml:space="preserve"> учебного занятия</w:t>
            </w:r>
          </w:p>
        </w:tc>
        <w:tc>
          <w:tcPr>
            <w:tcW w:w="5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Общий объем времени в часах</w:t>
            </w:r>
          </w:p>
        </w:tc>
      </w:tr>
      <w:tr w:rsidR="00E50B73" w:rsidRPr="00940340" w:rsidTr="00540007">
        <w:trPr>
          <w:trHeight w:val="390"/>
        </w:trPr>
        <w:tc>
          <w:tcPr>
            <w:tcW w:w="725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E50B73" w:rsidRPr="00940340" w:rsidRDefault="00E50B73" w:rsidP="00540007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E50B73" w:rsidRPr="00940340" w:rsidRDefault="00E50B73" w:rsidP="00540007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E50B73" w:rsidRPr="00940340" w:rsidRDefault="00E50B73" w:rsidP="00540007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Максимальная учебная нагрузка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Аудиторные занятия</w:t>
            </w:r>
          </w:p>
        </w:tc>
      </w:tr>
      <w:tr w:rsidR="00E50B73" w:rsidRPr="00940340" w:rsidTr="00540007">
        <w:tc>
          <w:tcPr>
            <w:tcW w:w="725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940340">
              <w:rPr>
                <w:b/>
                <w:sz w:val="20"/>
                <w:szCs w:val="20"/>
              </w:rPr>
              <w:t>99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940340"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940340">
              <w:rPr>
                <w:b/>
                <w:sz w:val="20"/>
                <w:szCs w:val="20"/>
              </w:rPr>
              <w:t>66</w:t>
            </w:r>
          </w:p>
        </w:tc>
      </w:tr>
      <w:tr w:rsidR="00E50B73" w:rsidRPr="00940340" w:rsidTr="00540007">
        <w:tc>
          <w:tcPr>
            <w:tcW w:w="103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b/>
                <w:sz w:val="20"/>
                <w:szCs w:val="20"/>
              </w:rPr>
              <w:t>Раздел 1. Основные приемы в лепке</w:t>
            </w:r>
          </w:p>
        </w:tc>
      </w:tr>
      <w:tr w:rsidR="00E50B73" w:rsidRPr="00940340" w:rsidTr="00540007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1.1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Вводное занятие задачи 3-го года обучения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2</w:t>
            </w:r>
          </w:p>
        </w:tc>
      </w:tr>
      <w:tr w:rsidR="00E50B73" w:rsidRPr="00940340" w:rsidTr="00540007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1.2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 xml:space="preserve">Основные приемы в лепке в технике папье-маше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2</w:t>
            </w:r>
          </w:p>
        </w:tc>
      </w:tr>
      <w:tr w:rsidR="00E50B73" w:rsidRPr="00940340" w:rsidTr="00540007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1.3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Полуобъемные работы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6</w:t>
            </w:r>
          </w:p>
        </w:tc>
      </w:tr>
      <w:tr w:rsidR="00E50B73" w:rsidRPr="00940340" w:rsidTr="00540007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1.4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Сувениры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6</w:t>
            </w:r>
          </w:p>
        </w:tc>
      </w:tr>
      <w:tr w:rsidR="00E50B73" w:rsidRPr="00940340" w:rsidTr="00540007">
        <w:tc>
          <w:tcPr>
            <w:tcW w:w="103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B73" w:rsidRPr="00940340" w:rsidRDefault="00E50B73" w:rsidP="00540007">
            <w:pPr>
              <w:ind w:left="81" w:firstLine="142"/>
              <w:jc w:val="center"/>
              <w:rPr>
                <w:sz w:val="20"/>
                <w:szCs w:val="20"/>
              </w:rPr>
            </w:pPr>
            <w:r w:rsidRPr="00940340">
              <w:rPr>
                <w:b/>
                <w:sz w:val="20"/>
                <w:szCs w:val="20"/>
              </w:rPr>
              <w:t>Раздел 2. Сюжетная лепка.</w:t>
            </w:r>
          </w:p>
        </w:tc>
      </w:tr>
      <w:tr w:rsidR="00E50B73" w:rsidRPr="00940340" w:rsidTr="00540007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2.1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ind w:firstLine="34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Игрушка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8</w:t>
            </w:r>
          </w:p>
        </w:tc>
      </w:tr>
      <w:tr w:rsidR="00E50B73" w:rsidRPr="00940340" w:rsidTr="00540007">
        <w:tc>
          <w:tcPr>
            <w:tcW w:w="103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B73" w:rsidRPr="00940340" w:rsidRDefault="00E50B73" w:rsidP="00540007">
            <w:pPr>
              <w:snapToGrid w:val="0"/>
              <w:ind w:firstLine="34"/>
              <w:jc w:val="center"/>
              <w:rPr>
                <w:sz w:val="20"/>
                <w:szCs w:val="20"/>
              </w:rPr>
            </w:pPr>
            <w:r w:rsidRPr="00940340">
              <w:rPr>
                <w:b/>
                <w:sz w:val="20"/>
                <w:szCs w:val="20"/>
              </w:rPr>
              <w:lastRenderedPageBreak/>
              <w:t>Раздел 3. Творческий проект</w:t>
            </w:r>
          </w:p>
        </w:tc>
      </w:tr>
      <w:tr w:rsidR="00E50B73" w:rsidRPr="00940340" w:rsidTr="00540007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3.1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ind w:firstLine="34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Изготовление творческого проекта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7</w:t>
            </w:r>
          </w:p>
        </w:tc>
      </w:tr>
      <w:tr w:rsidR="00E50B73" w:rsidRPr="00940340" w:rsidTr="00540007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3.2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ind w:firstLine="34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Контр</w:t>
            </w:r>
            <w:proofErr w:type="gramStart"/>
            <w:r w:rsidRPr="00940340">
              <w:rPr>
                <w:sz w:val="20"/>
                <w:szCs w:val="20"/>
              </w:rPr>
              <w:t>.</w:t>
            </w:r>
            <w:proofErr w:type="gramEnd"/>
            <w:r w:rsidRPr="00940340">
              <w:rPr>
                <w:sz w:val="20"/>
                <w:szCs w:val="20"/>
              </w:rPr>
              <w:t xml:space="preserve"> </w:t>
            </w:r>
            <w:proofErr w:type="gramStart"/>
            <w:r w:rsidRPr="00940340">
              <w:rPr>
                <w:sz w:val="20"/>
                <w:szCs w:val="20"/>
              </w:rPr>
              <w:t>у</w:t>
            </w:r>
            <w:proofErr w:type="gramEnd"/>
            <w:r w:rsidRPr="00940340">
              <w:rPr>
                <w:sz w:val="20"/>
                <w:szCs w:val="20"/>
              </w:rPr>
              <w:t>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1</w:t>
            </w:r>
          </w:p>
        </w:tc>
      </w:tr>
      <w:tr w:rsidR="00E50B73" w:rsidRPr="00940340" w:rsidTr="00540007">
        <w:tc>
          <w:tcPr>
            <w:tcW w:w="103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B73" w:rsidRPr="00940340" w:rsidRDefault="00E50B73" w:rsidP="00540007">
            <w:pPr>
              <w:tabs>
                <w:tab w:val="left" w:pos="3558"/>
              </w:tabs>
              <w:snapToGrid w:val="0"/>
              <w:ind w:firstLine="34"/>
              <w:rPr>
                <w:b/>
                <w:sz w:val="20"/>
                <w:szCs w:val="20"/>
              </w:rPr>
            </w:pPr>
            <w:r w:rsidRPr="00940340">
              <w:rPr>
                <w:b/>
                <w:sz w:val="20"/>
                <w:szCs w:val="20"/>
              </w:rPr>
              <w:tab/>
              <w:t>Раздел 4. Полимерная глина</w:t>
            </w:r>
          </w:p>
        </w:tc>
      </w:tr>
      <w:tr w:rsidR="00E50B73" w:rsidRPr="00940340" w:rsidTr="00540007">
        <w:trPr>
          <w:trHeight w:val="382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4.1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ind w:firstLine="34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Основные приемы в лепке полимерной глиной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tabs>
                <w:tab w:val="left" w:pos="1260"/>
              </w:tabs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4</w:t>
            </w:r>
          </w:p>
        </w:tc>
      </w:tr>
      <w:tr w:rsidR="00E50B73" w:rsidRPr="00940340" w:rsidTr="00540007">
        <w:trPr>
          <w:trHeight w:val="120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4.2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ind w:firstLine="34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Магнитики. Украшения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ind w:left="35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ind w:left="35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B73" w:rsidRPr="00940340" w:rsidRDefault="00E50B73" w:rsidP="00540007">
            <w:pPr>
              <w:snapToGrid w:val="0"/>
              <w:ind w:left="35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6</w:t>
            </w:r>
          </w:p>
        </w:tc>
      </w:tr>
      <w:tr w:rsidR="00E50B73" w:rsidRPr="00940340" w:rsidTr="00540007">
        <w:trPr>
          <w:trHeight w:val="26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4.3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ind w:firstLine="34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Цветы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ind w:left="35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ind w:left="35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B73" w:rsidRPr="00940340" w:rsidRDefault="00E50B73" w:rsidP="00540007">
            <w:pPr>
              <w:snapToGrid w:val="0"/>
              <w:ind w:left="35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6</w:t>
            </w:r>
          </w:p>
        </w:tc>
      </w:tr>
      <w:tr w:rsidR="00E50B73" w:rsidRPr="00940340" w:rsidTr="00540007">
        <w:tc>
          <w:tcPr>
            <w:tcW w:w="103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B73" w:rsidRPr="00940340" w:rsidRDefault="00E50B73" w:rsidP="00540007">
            <w:pPr>
              <w:ind w:left="35"/>
              <w:jc w:val="center"/>
              <w:rPr>
                <w:sz w:val="20"/>
                <w:szCs w:val="20"/>
              </w:rPr>
            </w:pPr>
            <w:r w:rsidRPr="00940340">
              <w:rPr>
                <w:b/>
                <w:sz w:val="20"/>
                <w:szCs w:val="20"/>
              </w:rPr>
              <w:t>Раздел 5. Сувениры.</w:t>
            </w:r>
          </w:p>
        </w:tc>
      </w:tr>
      <w:tr w:rsidR="00E50B73" w:rsidRPr="00940340" w:rsidTr="00540007">
        <w:trPr>
          <w:trHeight w:val="24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5.1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tabs>
                <w:tab w:val="left" w:pos="0"/>
              </w:tabs>
              <w:snapToGrid w:val="0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Сувениры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8</w:t>
            </w:r>
          </w:p>
        </w:tc>
      </w:tr>
      <w:tr w:rsidR="00E50B73" w:rsidRPr="00940340" w:rsidTr="00540007">
        <w:tc>
          <w:tcPr>
            <w:tcW w:w="103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B73" w:rsidRPr="00940340" w:rsidRDefault="00E50B73" w:rsidP="00540007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940340">
              <w:rPr>
                <w:b/>
                <w:sz w:val="20"/>
                <w:szCs w:val="20"/>
              </w:rPr>
              <w:t>Раздел 6. Творческий проект из полимерной глины</w:t>
            </w:r>
          </w:p>
        </w:tc>
      </w:tr>
      <w:tr w:rsidR="00E50B73" w:rsidRPr="00940340" w:rsidTr="00540007">
        <w:trPr>
          <w:trHeight w:val="313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6.1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tabs>
                <w:tab w:val="left" w:pos="997"/>
              </w:tabs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Изготовление творческого проекта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9</w:t>
            </w:r>
          </w:p>
        </w:tc>
      </w:tr>
      <w:tr w:rsidR="00E50B73" w:rsidRPr="00940340" w:rsidTr="00540007">
        <w:trPr>
          <w:trHeight w:val="313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6.2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ind w:firstLine="34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B73" w:rsidRPr="00940340" w:rsidRDefault="00E50B73" w:rsidP="00540007">
            <w:pPr>
              <w:snapToGrid w:val="0"/>
              <w:jc w:val="center"/>
              <w:rPr>
                <w:sz w:val="20"/>
                <w:szCs w:val="20"/>
              </w:rPr>
            </w:pPr>
            <w:r w:rsidRPr="00940340">
              <w:rPr>
                <w:sz w:val="20"/>
                <w:szCs w:val="20"/>
              </w:rPr>
              <w:t>1</w:t>
            </w:r>
          </w:p>
        </w:tc>
      </w:tr>
    </w:tbl>
    <w:p w:rsidR="00EB2A81" w:rsidRPr="00940340" w:rsidRDefault="00EB2A81" w:rsidP="00940340">
      <w:pPr>
        <w:suppressAutoHyphens w:val="0"/>
        <w:spacing w:after="200" w:line="276" w:lineRule="auto"/>
        <w:rPr>
          <w:sz w:val="20"/>
          <w:szCs w:val="20"/>
        </w:rPr>
      </w:pPr>
    </w:p>
    <w:p w:rsidR="00E50B73" w:rsidRPr="00940340" w:rsidRDefault="00E50B73" w:rsidP="00EB2A81">
      <w:pPr>
        <w:suppressAutoHyphens w:val="0"/>
        <w:spacing w:after="200" w:line="276" w:lineRule="auto"/>
        <w:jc w:val="center"/>
        <w:rPr>
          <w:sz w:val="20"/>
          <w:szCs w:val="20"/>
        </w:rPr>
      </w:pPr>
      <w:r w:rsidRPr="00940340">
        <w:rPr>
          <w:b/>
          <w:bCs/>
          <w:i/>
          <w:color w:val="000000"/>
          <w:sz w:val="20"/>
          <w:szCs w:val="20"/>
          <w:lang w:eastAsia="ru-RU"/>
        </w:rPr>
        <w:t>Годовые требования. Содержание разделов и тем</w:t>
      </w:r>
    </w:p>
    <w:p w:rsidR="00EB2A81" w:rsidRPr="00940340" w:rsidRDefault="00E50B73" w:rsidP="00940340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>Содержание учебного предмета «Лепка» построено с учетом возрастных особенностей детей, а также с учетом особенностей развития их пространственного мышления.</w:t>
      </w:r>
    </w:p>
    <w:p w:rsidR="00EB2A81" w:rsidRPr="00940340" w:rsidRDefault="00EB2A81" w:rsidP="00E50B73">
      <w:pPr>
        <w:spacing w:line="276" w:lineRule="auto"/>
        <w:jc w:val="center"/>
        <w:rPr>
          <w:b/>
          <w:sz w:val="20"/>
          <w:szCs w:val="20"/>
        </w:rPr>
      </w:pPr>
    </w:p>
    <w:p w:rsidR="00E50B73" w:rsidRPr="00940340" w:rsidRDefault="00E50B73" w:rsidP="00E50B73">
      <w:pPr>
        <w:spacing w:line="276" w:lineRule="auto"/>
        <w:jc w:val="center"/>
        <w:rPr>
          <w:b/>
          <w:sz w:val="20"/>
          <w:szCs w:val="20"/>
        </w:rPr>
      </w:pPr>
      <w:r w:rsidRPr="00940340">
        <w:rPr>
          <w:b/>
          <w:sz w:val="20"/>
          <w:szCs w:val="20"/>
        </w:rPr>
        <w:t>ПЕРВЫЙ ГОД ОБУЧЕНИЯ</w:t>
      </w:r>
    </w:p>
    <w:p w:rsidR="00E50B73" w:rsidRPr="00940340" w:rsidRDefault="00E50B73" w:rsidP="00E50B73">
      <w:pPr>
        <w:spacing w:line="276" w:lineRule="auto"/>
        <w:jc w:val="center"/>
        <w:rPr>
          <w:b/>
          <w:sz w:val="20"/>
          <w:szCs w:val="20"/>
        </w:rPr>
      </w:pPr>
      <w:r w:rsidRPr="00940340">
        <w:rPr>
          <w:b/>
          <w:sz w:val="20"/>
          <w:szCs w:val="20"/>
        </w:rPr>
        <w:t>(1 класс)</w:t>
      </w:r>
    </w:p>
    <w:p w:rsidR="00E50B73" w:rsidRPr="00940340" w:rsidRDefault="00E50B73" w:rsidP="00E50B73">
      <w:pPr>
        <w:spacing w:line="276" w:lineRule="auto"/>
        <w:jc w:val="center"/>
        <w:rPr>
          <w:b/>
          <w:sz w:val="20"/>
          <w:szCs w:val="20"/>
        </w:rPr>
      </w:pPr>
      <w:r w:rsidRPr="00940340">
        <w:rPr>
          <w:b/>
          <w:sz w:val="20"/>
          <w:szCs w:val="20"/>
        </w:rPr>
        <w:t>РАЗДЕЛ 1. ОСНОВНЫЕ ПРИЕМЫ В ЛЕПКЕ</w:t>
      </w:r>
    </w:p>
    <w:p w:rsidR="00E50B73" w:rsidRPr="00940340" w:rsidRDefault="00E50B73" w:rsidP="00E50B73">
      <w:pPr>
        <w:pStyle w:val="af9"/>
        <w:spacing w:line="276" w:lineRule="auto"/>
        <w:ind w:firstLine="709"/>
        <w:rPr>
          <w:rFonts w:ascii="Times New Roman" w:hAnsi="Times New Roman"/>
          <w:b/>
          <w:i/>
          <w:sz w:val="20"/>
          <w:szCs w:val="20"/>
        </w:rPr>
      </w:pPr>
      <w:r w:rsidRPr="00940340">
        <w:rPr>
          <w:rFonts w:ascii="Times New Roman" w:hAnsi="Times New Roman"/>
          <w:b/>
          <w:i/>
          <w:sz w:val="20"/>
          <w:szCs w:val="20"/>
        </w:rPr>
        <w:t xml:space="preserve">Тема 1.1 Вводное занятие, задачи 1-го года обучения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Оборудование и пластические материалы. Порядок работы в мастерской лепки. Знакомство с пластилином. Знакомство с инструментами. Организация рабочего места. Выполнение упражнений на смешения.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Материалы: картон, цветной пластилин.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i/>
          <w:sz w:val="20"/>
          <w:szCs w:val="20"/>
        </w:rPr>
        <w:t>Самостоятельная работа:</w:t>
      </w:r>
      <w:r w:rsidRPr="00940340">
        <w:rPr>
          <w:b/>
          <w:sz w:val="20"/>
          <w:szCs w:val="20"/>
        </w:rPr>
        <w:t xml:space="preserve"> </w:t>
      </w:r>
      <w:r w:rsidRPr="00940340">
        <w:rPr>
          <w:sz w:val="20"/>
          <w:szCs w:val="20"/>
        </w:rPr>
        <w:t>закрепление материала на смешивания цветов.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t>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2 ч. 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tab/>
      </w:r>
      <w:r w:rsidRPr="00940340">
        <w:rPr>
          <w:rFonts w:eastAsia="Lucida Grande CY"/>
          <w:sz w:val="20"/>
          <w:szCs w:val="20"/>
        </w:rPr>
        <w:tab/>
        <w:t>самостоятельных – 1  ч.</w:t>
      </w:r>
    </w:p>
    <w:p w:rsidR="00540007" w:rsidRPr="00940340" w:rsidRDefault="00540007" w:rsidP="00E50B73">
      <w:pPr>
        <w:spacing w:line="276" w:lineRule="auto"/>
        <w:ind w:firstLine="709"/>
        <w:jc w:val="both"/>
        <w:rPr>
          <w:sz w:val="20"/>
          <w:szCs w:val="20"/>
        </w:rPr>
      </w:pPr>
    </w:p>
    <w:p w:rsidR="00E50B73" w:rsidRPr="00940340" w:rsidRDefault="00E50B73" w:rsidP="00E50B73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940340">
        <w:rPr>
          <w:b/>
          <w:i/>
          <w:sz w:val="20"/>
          <w:szCs w:val="20"/>
        </w:rPr>
        <w:t>Тема 1.2 Основные приемы в лепке</w:t>
      </w:r>
    </w:p>
    <w:p w:rsidR="00E50B73" w:rsidRPr="00940340" w:rsidRDefault="00E50B73" w:rsidP="00E50B73">
      <w:pPr>
        <w:pStyle w:val="af9"/>
        <w:spacing w:line="276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940340">
        <w:rPr>
          <w:rFonts w:ascii="Times New Roman" w:hAnsi="Times New Roman"/>
          <w:sz w:val="20"/>
          <w:szCs w:val="20"/>
        </w:rPr>
        <w:t>Знакомство с выразительными средствами предмета «Лепка». Выполнение упражнений простыми основными приемами лепки (разминать, вытягивать, скручивать и т.д.)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Материалы: картон, цветной пластилин.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i/>
          <w:sz w:val="20"/>
          <w:szCs w:val="20"/>
        </w:rPr>
        <w:t>Самостоятельная работа:</w:t>
      </w:r>
      <w:r w:rsidRPr="00940340">
        <w:rPr>
          <w:b/>
          <w:sz w:val="20"/>
          <w:szCs w:val="20"/>
        </w:rPr>
        <w:t xml:space="preserve"> </w:t>
      </w:r>
      <w:r w:rsidRPr="00940340">
        <w:rPr>
          <w:sz w:val="20"/>
          <w:szCs w:val="20"/>
        </w:rPr>
        <w:t>закрепление пройденного материала.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t>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2 ч. 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tab/>
      </w:r>
      <w:r w:rsidRPr="00940340">
        <w:rPr>
          <w:rFonts w:eastAsia="Lucida Grande CY"/>
          <w:sz w:val="20"/>
          <w:szCs w:val="20"/>
        </w:rPr>
        <w:tab/>
        <w:t>самостоятельных – 1  ч.</w:t>
      </w:r>
    </w:p>
    <w:p w:rsidR="00540007" w:rsidRPr="00940340" w:rsidRDefault="00540007" w:rsidP="00E50B73">
      <w:pPr>
        <w:spacing w:line="276" w:lineRule="auto"/>
        <w:ind w:firstLine="709"/>
        <w:jc w:val="both"/>
        <w:rPr>
          <w:sz w:val="20"/>
          <w:szCs w:val="20"/>
        </w:rPr>
      </w:pPr>
    </w:p>
    <w:p w:rsidR="00E50B73" w:rsidRPr="00940340" w:rsidRDefault="00E50B73" w:rsidP="00E50B73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940340">
        <w:rPr>
          <w:b/>
          <w:i/>
          <w:sz w:val="20"/>
          <w:szCs w:val="20"/>
        </w:rPr>
        <w:t>Тема 1.3 Базовые формы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>Выполнение предварительных упражнений на изготовление простых элементов: жгут, шарик, пластина, колбаска, сплющенный шарик и др. Формирование умения комбинировать простые формы в изделии.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Материалы: картон, цветной пластилин.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i/>
          <w:sz w:val="20"/>
          <w:szCs w:val="20"/>
        </w:rPr>
        <w:t>Самостоятельная работа:</w:t>
      </w:r>
      <w:r w:rsidRPr="00940340">
        <w:rPr>
          <w:b/>
          <w:sz w:val="20"/>
          <w:szCs w:val="20"/>
        </w:rPr>
        <w:t xml:space="preserve"> </w:t>
      </w:r>
      <w:r w:rsidRPr="00940340">
        <w:rPr>
          <w:sz w:val="20"/>
          <w:szCs w:val="20"/>
        </w:rPr>
        <w:t>выполнение зарисовок несложных орнаментов из простых элементов.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t>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2 ч. 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tab/>
      </w:r>
      <w:r w:rsidRPr="00940340">
        <w:rPr>
          <w:rFonts w:eastAsia="Lucida Grande CY"/>
          <w:sz w:val="20"/>
          <w:szCs w:val="20"/>
        </w:rPr>
        <w:tab/>
        <w:t>самостоятельных – 1  ч.</w:t>
      </w:r>
    </w:p>
    <w:p w:rsidR="00540007" w:rsidRPr="00940340" w:rsidRDefault="00540007" w:rsidP="00E50B73">
      <w:pPr>
        <w:spacing w:line="276" w:lineRule="auto"/>
        <w:ind w:firstLine="709"/>
        <w:jc w:val="both"/>
        <w:rPr>
          <w:sz w:val="20"/>
          <w:szCs w:val="20"/>
        </w:rPr>
      </w:pPr>
    </w:p>
    <w:p w:rsidR="00E50B73" w:rsidRPr="00940340" w:rsidRDefault="00E50B73" w:rsidP="00E50B73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940340">
        <w:rPr>
          <w:b/>
          <w:i/>
          <w:sz w:val="20"/>
          <w:szCs w:val="20"/>
        </w:rPr>
        <w:t>Тема 1.4 Панно из пластилиновых жгутиков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Закрепление изученной техники.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Материалы: картон, цветной пластилин.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i/>
          <w:sz w:val="20"/>
          <w:szCs w:val="20"/>
        </w:rPr>
        <w:t>Самостоятельная работа:</w:t>
      </w:r>
      <w:r w:rsidRPr="00940340">
        <w:rPr>
          <w:b/>
          <w:sz w:val="20"/>
          <w:szCs w:val="20"/>
        </w:rPr>
        <w:t xml:space="preserve"> </w:t>
      </w:r>
      <w:r w:rsidRPr="00940340">
        <w:rPr>
          <w:sz w:val="20"/>
          <w:szCs w:val="20"/>
        </w:rPr>
        <w:t>выполнение эскиза к творческому заданию.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lastRenderedPageBreak/>
        <w:t>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4 ч. 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tab/>
      </w:r>
      <w:r w:rsidRPr="00940340">
        <w:rPr>
          <w:rFonts w:eastAsia="Lucida Grande CY"/>
          <w:sz w:val="20"/>
          <w:szCs w:val="20"/>
        </w:rPr>
        <w:tab/>
        <w:t>самостоятельных – 2  ч.</w:t>
      </w:r>
    </w:p>
    <w:p w:rsidR="00540007" w:rsidRPr="00940340" w:rsidRDefault="00540007" w:rsidP="00E50B73">
      <w:pPr>
        <w:spacing w:line="276" w:lineRule="auto"/>
        <w:ind w:firstLine="709"/>
        <w:jc w:val="both"/>
        <w:rPr>
          <w:sz w:val="20"/>
          <w:szCs w:val="20"/>
        </w:rPr>
      </w:pP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b/>
          <w:i/>
          <w:sz w:val="20"/>
          <w:szCs w:val="20"/>
        </w:rPr>
        <w:t>Тема 1.5</w:t>
      </w:r>
      <w:r w:rsidRPr="00940340">
        <w:rPr>
          <w:i/>
          <w:sz w:val="20"/>
          <w:szCs w:val="20"/>
        </w:rPr>
        <w:t xml:space="preserve"> </w:t>
      </w:r>
      <w:r w:rsidRPr="00940340">
        <w:rPr>
          <w:b/>
          <w:i/>
          <w:sz w:val="20"/>
          <w:szCs w:val="20"/>
        </w:rPr>
        <w:t xml:space="preserve">Применение в композиции нескольких элементов. </w:t>
      </w:r>
      <w:r w:rsidRPr="00940340">
        <w:rPr>
          <w:sz w:val="20"/>
          <w:szCs w:val="20"/>
        </w:rPr>
        <w:t xml:space="preserve"> </w:t>
      </w:r>
      <w:r w:rsidRPr="00940340">
        <w:rPr>
          <w:b/>
          <w:i/>
          <w:sz w:val="20"/>
          <w:szCs w:val="20"/>
        </w:rPr>
        <w:t>Композиция «Домик»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Развитие наблюдательности, образного мышления, мелкой моторики.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Материалы: картон, цветной пластилин.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i/>
          <w:sz w:val="20"/>
          <w:szCs w:val="20"/>
        </w:rPr>
        <w:t>Самостоятельная работа:</w:t>
      </w:r>
      <w:r w:rsidRPr="00940340">
        <w:rPr>
          <w:b/>
          <w:sz w:val="20"/>
          <w:szCs w:val="20"/>
        </w:rPr>
        <w:t xml:space="preserve"> </w:t>
      </w:r>
      <w:r w:rsidRPr="00940340">
        <w:rPr>
          <w:sz w:val="20"/>
          <w:szCs w:val="20"/>
        </w:rPr>
        <w:t>выполнение эскиза к творческому заданию.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t>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4 ч. 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tab/>
      </w:r>
      <w:r w:rsidRPr="00940340">
        <w:rPr>
          <w:rFonts w:eastAsia="Lucida Grande CY"/>
          <w:sz w:val="20"/>
          <w:szCs w:val="20"/>
        </w:rPr>
        <w:tab/>
        <w:t>самостоятельных – 2  ч.</w:t>
      </w:r>
    </w:p>
    <w:p w:rsidR="00E50B73" w:rsidRPr="00940340" w:rsidRDefault="00E50B73" w:rsidP="00E50B73">
      <w:pPr>
        <w:spacing w:line="276" w:lineRule="auto"/>
        <w:ind w:firstLine="709"/>
        <w:jc w:val="center"/>
        <w:rPr>
          <w:b/>
          <w:sz w:val="20"/>
          <w:szCs w:val="20"/>
        </w:rPr>
      </w:pPr>
    </w:p>
    <w:p w:rsidR="00E50B73" w:rsidRPr="00940340" w:rsidRDefault="00E50B73" w:rsidP="00E50B73">
      <w:pPr>
        <w:spacing w:line="276" w:lineRule="auto"/>
        <w:jc w:val="center"/>
        <w:rPr>
          <w:sz w:val="20"/>
          <w:szCs w:val="20"/>
        </w:rPr>
      </w:pPr>
      <w:r w:rsidRPr="00940340">
        <w:rPr>
          <w:b/>
          <w:sz w:val="20"/>
          <w:szCs w:val="20"/>
        </w:rPr>
        <w:t>РАЗДЕЛ 2. ПЛАСТИЛИНОВАЯ ЖИВОПИСЬ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940340">
        <w:rPr>
          <w:b/>
          <w:i/>
          <w:sz w:val="20"/>
          <w:szCs w:val="20"/>
        </w:rPr>
        <w:t>Тема 2.1 Пластилиновый календарь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Знакомство с техникой «Пластилиновая живопись». Композиция в материале: «Пластилиновый календарь». Формирование способности добиваться выразительности композиции.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Материалы: картон, цветной пластилин.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i/>
          <w:sz w:val="20"/>
          <w:szCs w:val="20"/>
        </w:rPr>
        <w:t>Самостоятельная работа:</w:t>
      </w:r>
      <w:r w:rsidRPr="00940340">
        <w:rPr>
          <w:sz w:val="20"/>
          <w:szCs w:val="20"/>
        </w:rPr>
        <w:t xml:space="preserve"> просмотр книжных иллюстраций, подбор иллюстративного материала для творческой работы.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t>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4 ч. 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tab/>
      </w:r>
      <w:r w:rsidRPr="00940340">
        <w:rPr>
          <w:rFonts w:eastAsia="Lucida Grande CY"/>
          <w:sz w:val="20"/>
          <w:szCs w:val="20"/>
        </w:rPr>
        <w:tab/>
        <w:t>самостоятельных – 1  ч.</w:t>
      </w:r>
    </w:p>
    <w:p w:rsidR="00540007" w:rsidRPr="00940340" w:rsidRDefault="00540007" w:rsidP="00E50B73">
      <w:pPr>
        <w:spacing w:line="276" w:lineRule="auto"/>
        <w:ind w:firstLine="709"/>
        <w:jc w:val="both"/>
        <w:rPr>
          <w:sz w:val="20"/>
          <w:szCs w:val="20"/>
        </w:rPr>
      </w:pP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b/>
          <w:i/>
          <w:sz w:val="20"/>
          <w:szCs w:val="20"/>
        </w:rPr>
        <w:t>Тема 2.2</w:t>
      </w:r>
      <w:r w:rsidRPr="00940340">
        <w:rPr>
          <w:i/>
          <w:sz w:val="20"/>
          <w:szCs w:val="20"/>
        </w:rPr>
        <w:t xml:space="preserve"> </w:t>
      </w:r>
      <w:r w:rsidRPr="00940340">
        <w:rPr>
          <w:b/>
          <w:i/>
          <w:sz w:val="20"/>
          <w:szCs w:val="20"/>
        </w:rPr>
        <w:t>Применение техники «Пластилиновая живопись» в конкретном изделии. «</w:t>
      </w:r>
      <w:proofErr w:type="spellStart"/>
      <w:r w:rsidRPr="00940340">
        <w:rPr>
          <w:b/>
          <w:i/>
          <w:sz w:val="20"/>
          <w:szCs w:val="20"/>
        </w:rPr>
        <w:t>Карандашница</w:t>
      </w:r>
      <w:proofErr w:type="spellEnd"/>
      <w:r w:rsidRPr="00940340">
        <w:rPr>
          <w:b/>
          <w:i/>
          <w:sz w:val="20"/>
          <w:szCs w:val="20"/>
        </w:rPr>
        <w:t>».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Развитие фантазии, воображения, применение полученных знаний о техниках и приемах.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Материалы: картон, цветной пластилин.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i/>
          <w:sz w:val="20"/>
          <w:szCs w:val="20"/>
        </w:rPr>
        <w:t>Самостоятельная работа:</w:t>
      </w:r>
      <w:r w:rsidRPr="00940340">
        <w:rPr>
          <w:sz w:val="20"/>
          <w:szCs w:val="20"/>
        </w:rPr>
        <w:t xml:space="preserve"> выполнение эскиза к творческому заданию.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t>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4 ч. 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tab/>
      </w:r>
      <w:r w:rsidRPr="00940340">
        <w:rPr>
          <w:rFonts w:eastAsia="Lucida Grande CY"/>
          <w:sz w:val="20"/>
          <w:szCs w:val="20"/>
        </w:rPr>
        <w:tab/>
        <w:t>самостоятельных – 2  ч.</w:t>
      </w:r>
    </w:p>
    <w:p w:rsidR="00540007" w:rsidRPr="00940340" w:rsidRDefault="00540007" w:rsidP="00E50B73">
      <w:pPr>
        <w:spacing w:line="276" w:lineRule="auto"/>
        <w:ind w:firstLine="709"/>
        <w:jc w:val="both"/>
        <w:rPr>
          <w:sz w:val="20"/>
          <w:szCs w:val="20"/>
        </w:rPr>
      </w:pPr>
    </w:p>
    <w:p w:rsidR="00E50B73" w:rsidRPr="00940340" w:rsidRDefault="00E50B73" w:rsidP="00E50B73">
      <w:pPr>
        <w:spacing w:line="276" w:lineRule="auto"/>
        <w:jc w:val="center"/>
        <w:rPr>
          <w:b/>
          <w:i/>
          <w:sz w:val="20"/>
          <w:szCs w:val="20"/>
        </w:rPr>
      </w:pPr>
      <w:r w:rsidRPr="00940340">
        <w:rPr>
          <w:b/>
          <w:sz w:val="20"/>
          <w:szCs w:val="20"/>
        </w:rPr>
        <w:t>РАЗДЕЛ 3. «ПЛАСТИЛИНОВАЯ АППЛИКАЦИЯ»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b/>
          <w:i/>
          <w:sz w:val="20"/>
          <w:szCs w:val="20"/>
        </w:rPr>
        <w:t>Тема 3.1</w:t>
      </w:r>
      <w:r w:rsidRPr="00940340">
        <w:rPr>
          <w:i/>
          <w:sz w:val="20"/>
          <w:szCs w:val="20"/>
        </w:rPr>
        <w:t xml:space="preserve"> </w:t>
      </w:r>
      <w:r w:rsidRPr="00940340">
        <w:rPr>
          <w:b/>
          <w:i/>
          <w:sz w:val="20"/>
          <w:szCs w:val="20"/>
        </w:rPr>
        <w:t>Знакомство с приемом «пластилиновая аппликация». Композиция «Аквариум»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Формирование умения равномерно раскатывать пластилин и вырезать из него стеками различные формы.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Материалы: картон, цветной пластилин.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i/>
          <w:sz w:val="20"/>
          <w:szCs w:val="20"/>
        </w:rPr>
        <w:t>Самостоятельная работа:</w:t>
      </w:r>
      <w:r w:rsidRPr="00940340">
        <w:rPr>
          <w:sz w:val="20"/>
          <w:szCs w:val="20"/>
        </w:rPr>
        <w:t xml:space="preserve"> выполнение зарисовок силуэтов посуды сложной формы. 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t>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4 ч. 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tab/>
      </w:r>
      <w:r w:rsidRPr="00940340">
        <w:rPr>
          <w:rFonts w:eastAsia="Lucida Grande CY"/>
          <w:sz w:val="20"/>
          <w:szCs w:val="20"/>
        </w:rPr>
        <w:tab/>
        <w:t>самостоятельных – 2  ч.</w:t>
      </w:r>
    </w:p>
    <w:p w:rsidR="00540007" w:rsidRPr="00940340" w:rsidRDefault="00540007" w:rsidP="00E50B73">
      <w:pPr>
        <w:spacing w:line="276" w:lineRule="auto"/>
        <w:ind w:firstLine="709"/>
        <w:jc w:val="both"/>
        <w:rPr>
          <w:sz w:val="20"/>
          <w:szCs w:val="20"/>
        </w:rPr>
      </w:pP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b/>
          <w:i/>
          <w:sz w:val="20"/>
          <w:szCs w:val="20"/>
        </w:rPr>
        <w:t>Тема 3.2</w:t>
      </w:r>
      <w:r w:rsidRPr="00940340">
        <w:rPr>
          <w:i/>
          <w:sz w:val="20"/>
          <w:szCs w:val="20"/>
        </w:rPr>
        <w:t xml:space="preserve"> </w:t>
      </w:r>
      <w:r w:rsidRPr="00940340">
        <w:rPr>
          <w:b/>
          <w:i/>
          <w:sz w:val="20"/>
          <w:szCs w:val="20"/>
        </w:rPr>
        <w:t>«Пластилиновый алфавит»</w:t>
      </w:r>
      <w:r w:rsidRPr="00940340">
        <w:rPr>
          <w:sz w:val="20"/>
          <w:szCs w:val="20"/>
        </w:rPr>
        <w:t xml:space="preserve">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Дальнейшее формирование понятия «декоративность», развитие мелкой моторики. Выполнение силуэтов букв с декорированием приплюснутыми кружочками, жгутами и т.д.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Материалы: картон, цветной пластилин.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i/>
          <w:sz w:val="20"/>
          <w:szCs w:val="20"/>
        </w:rPr>
        <w:t>Самостоятельная работа:</w:t>
      </w:r>
      <w:r w:rsidRPr="00940340">
        <w:rPr>
          <w:sz w:val="20"/>
          <w:szCs w:val="20"/>
        </w:rPr>
        <w:t xml:space="preserve"> работа с книгой.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t>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4 ч. 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tab/>
      </w:r>
      <w:r w:rsidRPr="00940340">
        <w:rPr>
          <w:rFonts w:eastAsia="Lucida Grande CY"/>
          <w:sz w:val="20"/>
          <w:szCs w:val="20"/>
        </w:rPr>
        <w:tab/>
        <w:t>самостоятельных – 2  ч.</w:t>
      </w:r>
    </w:p>
    <w:p w:rsidR="00540007" w:rsidRPr="00940340" w:rsidRDefault="00540007" w:rsidP="00E50B73">
      <w:pPr>
        <w:spacing w:line="276" w:lineRule="auto"/>
        <w:ind w:firstLine="709"/>
        <w:jc w:val="both"/>
        <w:rPr>
          <w:sz w:val="20"/>
          <w:szCs w:val="20"/>
        </w:rPr>
      </w:pP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b/>
          <w:i/>
          <w:sz w:val="20"/>
          <w:szCs w:val="20"/>
        </w:rPr>
        <w:t>Тема 3.3</w:t>
      </w:r>
      <w:r w:rsidRPr="00940340">
        <w:rPr>
          <w:i/>
          <w:sz w:val="20"/>
          <w:szCs w:val="20"/>
        </w:rPr>
        <w:t xml:space="preserve"> </w:t>
      </w:r>
      <w:r w:rsidRPr="00940340">
        <w:rPr>
          <w:b/>
          <w:i/>
          <w:sz w:val="20"/>
          <w:szCs w:val="20"/>
        </w:rPr>
        <w:t>Выполнение многослойной композиции: «Пирожное», «Торт»</w:t>
      </w:r>
      <w:r w:rsidRPr="00940340">
        <w:rPr>
          <w:sz w:val="20"/>
          <w:szCs w:val="20"/>
        </w:rPr>
        <w:t xml:space="preserve">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>Развитие наблюдательности, фантазии, мелкой моторики.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Материалы: картон, цветной пластилин.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i/>
          <w:sz w:val="20"/>
          <w:szCs w:val="20"/>
        </w:rPr>
        <w:t>Самостоятельная работа:</w:t>
      </w:r>
      <w:r w:rsidRPr="00940340">
        <w:rPr>
          <w:sz w:val="20"/>
          <w:szCs w:val="20"/>
        </w:rPr>
        <w:t xml:space="preserve"> разработка формы кондитерского изделия.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t>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1 ч. 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tab/>
      </w:r>
      <w:r w:rsidRPr="00940340">
        <w:rPr>
          <w:rFonts w:eastAsia="Lucida Grande CY"/>
          <w:sz w:val="20"/>
          <w:szCs w:val="20"/>
        </w:rPr>
        <w:tab/>
        <w:t>самостоятельных – 1  ч.</w:t>
      </w:r>
    </w:p>
    <w:p w:rsidR="00540007" w:rsidRPr="00940340" w:rsidRDefault="00540007" w:rsidP="00E50B73">
      <w:pPr>
        <w:spacing w:line="276" w:lineRule="auto"/>
        <w:ind w:firstLine="709"/>
        <w:jc w:val="both"/>
        <w:rPr>
          <w:sz w:val="20"/>
          <w:szCs w:val="20"/>
        </w:rPr>
      </w:pP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b/>
          <w:i/>
          <w:sz w:val="20"/>
          <w:szCs w:val="20"/>
        </w:rPr>
        <w:lastRenderedPageBreak/>
        <w:t>Тема 3.4 Промежуточная аттестация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t>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1 ч. </w:t>
      </w:r>
    </w:p>
    <w:p w:rsidR="00E50B73" w:rsidRPr="00940340" w:rsidRDefault="00540007" w:rsidP="00EB2A81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tab/>
      </w:r>
      <w:r w:rsidRPr="00940340">
        <w:rPr>
          <w:rFonts w:eastAsia="Lucida Grande CY"/>
          <w:sz w:val="20"/>
          <w:szCs w:val="20"/>
        </w:rPr>
        <w:tab/>
        <w:t>самостоятельных – 1  ч.</w:t>
      </w:r>
    </w:p>
    <w:p w:rsidR="00E50B73" w:rsidRPr="00940340" w:rsidRDefault="00E50B73" w:rsidP="00E50B73">
      <w:pPr>
        <w:tabs>
          <w:tab w:val="left" w:pos="3545"/>
        </w:tabs>
        <w:spacing w:line="276" w:lineRule="auto"/>
        <w:ind w:firstLine="709"/>
        <w:jc w:val="center"/>
        <w:rPr>
          <w:b/>
          <w:sz w:val="20"/>
          <w:szCs w:val="20"/>
        </w:rPr>
      </w:pPr>
    </w:p>
    <w:p w:rsidR="00E50B73" w:rsidRPr="00940340" w:rsidRDefault="00E50B73" w:rsidP="00E50B73">
      <w:pPr>
        <w:tabs>
          <w:tab w:val="left" w:pos="3545"/>
        </w:tabs>
        <w:spacing w:line="276" w:lineRule="auto"/>
        <w:jc w:val="center"/>
        <w:rPr>
          <w:sz w:val="20"/>
          <w:szCs w:val="20"/>
        </w:rPr>
      </w:pPr>
      <w:r w:rsidRPr="00940340">
        <w:rPr>
          <w:b/>
          <w:sz w:val="20"/>
          <w:szCs w:val="20"/>
        </w:rPr>
        <w:t>РАЗДЕЛ 4. «ПЛАСТИЧЕСКИЕ ФАКТУРЫ»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940340">
        <w:rPr>
          <w:b/>
          <w:i/>
          <w:sz w:val="20"/>
          <w:szCs w:val="20"/>
        </w:rPr>
        <w:t>Тема 4.1</w:t>
      </w:r>
      <w:r w:rsidRPr="00940340">
        <w:rPr>
          <w:i/>
          <w:sz w:val="20"/>
          <w:szCs w:val="20"/>
        </w:rPr>
        <w:t xml:space="preserve"> </w:t>
      </w:r>
      <w:r w:rsidRPr="00940340">
        <w:rPr>
          <w:b/>
          <w:i/>
          <w:sz w:val="20"/>
          <w:szCs w:val="20"/>
        </w:rPr>
        <w:t xml:space="preserve">Знакомство с фактурами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Развитие наблюдательности, формирование умения работать с природными формами. Упражнение на оттиски различных поверхностей (природные материалы, мелкие предметы, ткани). Упражнение на выполнение фактур с помощью различных инструментов (стеки, гребни, зубные щетки и др.). Выполнение разного характера линий.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Материалы: картон, цветной пластилин, мелкие предметы, ткань разных фактур, природные материалы и др.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i/>
          <w:sz w:val="20"/>
          <w:szCs w:val="20"/>
        </w:rPr>
        <w:t>Самостоятельная работа:</w:t>
      </w:r>
      <w:r w:rsidRPr="00940340">
        <w:rPr>
          <w:sz w:val="20"/>
          <w:szCs w:val="20"/>
        </w:rPr>
        <w:t xml:space="preserve"> подбор различных приспособлений и материалов.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t>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2 ч. 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tab/>
      </w:r>
      <w:r w:rsidRPr="00940340">
        <w:rPr>
          <w:rFonts w:eastAsia="Lucida Grande CY"/>
          <w:sz w:val="20"/>
          <w:szCs w:val="20"/>
        </w:rPr>
        <w:tab/>
        <w:t>самостоятельных – 1  ч.</w:t>
      </w:r>
    </w:p>
    <w:p w:rsidR="00540007" w:rsidRPr="00940340" w:rsidRDefault="00540007" w:rsidP="00E50B73">
      <w:pPr>
        <w:spacing w:line="276" w:lineRule="auto"/>
        <w:ind w:firstLine="709"/>
        <w:jc w:val="both"/>
        <w:rPr>
          <w:sz w:val="20"/>
          <w:szCs w:val="20"/>
        </w:rPr>
      </w:pPr>
    </w:p>
    <w:p w:rsidR="00E50B73" w:rsidRPr="00940340" w:rsidRDefault="00E50B73" w:rsidP="00E50B73">
      <w:pPr>
        <w:spacing w:line="276" w:lineRule="auto"/>
        <w:ind w:firstLine="709"/>
        <w:jc w:val="both"/>
        <w:rPr>
          <w:i/>
          <w:sz w:val="20"/>
          <w:szCs w:val="20"/>
        </w:rPr>
      </w:pPr>
      <w:r w:rsidRPr="00940340">
        <w:rPr>
          <w:b/>
          <w:i/>
          <w:sz w:val="20"/>
          <w:szCs w:val="20"/>
        </w:rPr>
        <w:t xml:space="preserve">Тема 4.2 Выполнение композиции «Лоскутное одеяло»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Формирование навыков поэтапной работы (выполнение оттисков, комбинирование, составление композиции).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Материалы: картон, цветной пластилин, мелкие предметы, ткань разных фактур, природные материалы и др.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i/>
          <w:sz w:val="20"/>
          <w:szCs w:val="20"/>
        </w:rPr>
        <w:t>Самостоятельная работа:</w:t>
      </w:r>
      <w:r w:rsidRPr="00940340">
        <w:rPr>
          <w:sz w:val="20"/>
          <w:szCs w:val="20"/>
        </w:rPr>
        <w:t xml:space="preserve"> разработка эскиза работы «лоскутное одеяло».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t>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2 ч. 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tab/>
      </w:r>
      <w:r w:rsidRPr="00940340">
        <w:rPr>
          <w:rFonts w:eastAsia="Lucida Grande CY"/>
          <w:sz w:val="20"/>
          <w:szCs w:val="20"/>
        </w:rPr>
        <w:tab/>
        <w:t>самостоятельных – 1  ч.</w:t>
      </w:r>
    </w:p>
    <w:p w:rsidR="00540007" w:rsidRPr="00940340" w:rsidRDefault="00540007" w:rsidP="00E50B73">
      <w:pPr>
        <w:spacing w:line="276" w:lineRule="auto"/>
        <w:ind w:firstLine="709"/>
        <w:jc w:val="both"/>
        <w:rPr>
          <w:sz w:val="20"/>
          <w:szCs w:val="20"/>
        </w:rPr>
      </w:pPr>
    </w:p>
    <w:p w:rsidR="00E50B73" w:rsidRPr="00940340" w:rsidRDefault="00E50B73" w:rsidP="00E50B73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940340">
        <w:rPr>
          <w:b/>
          <w:i/>
          <w:sz w:val="20"/>
          <w:szCs w:val="20"/>
        </w:rPr>
        <w:t>Тема 4.3</w:t>
      </w:r>
      <w:r w:rsidRPr="00940340">
        <w:rPr>
          <w:i/>
          <w:sz w:val="20"/>
          <w:szCs w:val="20"/>
        </w:rPr>
        <w:t xml:space="preserve"> </w:t>
      </w:r>
      <w:r w:rsidRPr="00940340">
        <w:rPr>
          <w:b/>
          <w:i/>
          <w:sz w:val="20"/>
          <w:szCs w:val="20"/>
        </w:rPr>
        <w:t>Соединение пластилиновых фактур и природных форм (семечки, крупы, макаронные изделия и др.)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Развитие наблюдательности, фантазии, мелкой моторики. «Платье для куклы», «Карнавальный костюм».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Материалы: картон, цветной пластилин, семечки, крупа, макаронные изделия и др.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i/>
          <w:sz w:val="20"/>
          <w:szCs w:val="20"/>
        </w:rPr>
        <w:t>Самостоятельная работа:</w:t>
      </w:r>
      <w:r w:rsidRPr="00940340">
        <w:rPr>
          <w:sz w:val="20"/>
          <w:szCs w:val="20"/>
        </w:rPr>
        <w:t xml:space="preserve"> выполнение эскиза платья для любимой куклы.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t>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2 ч. 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tab/>
      </w:r>
      <w:r w:rsidRPr="00940340">
        <w:rPr>
          <w:rFonts w:eastAsia="Lucida Grande CY"/>
          <w:sz w:val="20"/>
          <w:szCs w:val="20"/>
        </w:rPr>
        <w:tab/>
        <w:t>самостоятельных – 1  ч.</w:t>
      </w:r>
    </w:p>
    <w:p w:rsidR="00540007" w:rsidRPr="00940340" w:rsidRDefault="00540007" w:rsidP="00E50B73">
      <w:pPr>
        <w:spacing w:line="276" w:lineRule="auto"/>
        <w:ind w:firstLine="709"/>
        <w:jc w:val="both"/>
        <w:rPr>
          <w:sz w:val="20"/>
          <w:szCs w:val="20"/>
        </w:rPr>
      </w:pP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b/>
          <w:i/>
          <w:sz w:val="20"/>
          <w:szCs w:val="20"/>
        </w:rPr>
        <w:t>Тема 4.4</w:t>
      </w:r>
      <w:r w:rsidRPr="00940340">
        <w:rPr>
          <w:i/>
          <w:sz w:val="20"/>
          <w:szCs w:val="20"/>
        </w:rPr>
        <w:t xml:space="preserve"> </w:t>
      </w:r>
      <w:r w:rsidRPr="00940340">
        <w:rPr>
          <w:b/>
          <w:i/>
          <w:sz w:val="20"/>
          <w:szCs w:val="20"/>
        </w:rPr>
        <w:t>Интерпретация природных фактур</w:t>
      </w:r>
      <w:r w:rsidRPr="00940340">
        <w:rPr>
          <w:sz w:val="20"/>
          <w:szCs w:val="20"/>
        </w:rPr>
        <w:t xml:space="preserve">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Развитие наблюдательности, фантазии, мелкой моторики. Упражнения: выполнение фактуры перьев, меха, кожи животных и птиц. Творческая композиция «Зоопарк», «Домашние животные».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Материалы: картон, цветной пластилин, мелкие предметы </w:t>
      </w:r>
    </w:p>
    <w:p w:rsidR="00540007" w:rsidRPr="00940340" w:rsidRDefault="00E50B73" w:rsidP="00540007">
      <w:pPr>
        <w:spacing w:line="360" w:lineRule="auto"/>
        <w:jc w:val="both"/>
        <w:rPr>
          <w:sz w:val="20"/>
          <w:szCs w:val="20"/>
        </w:rPr>
      </w:pPr>
      <w:r w:rsidRPr="00940340">
        <w:rPr>
          <w:i/>
          <w:sz w:val="20"/>
          <w:szCs w:val="20"/>
        </w:rPr>
        <w:t>Самостоятельная работа:</w:t>
      </w:r>
      <w:r w:rsidRPr="00940340">
        <w:rPr>
          <w:sz w:val="20"/>
          <w:szCs w:val="20"/>
        </w:rPr>
        <w:t xml:space="preserve"> работа с иллюстративным материалом, подбор фотографий, открыток для работы в материале.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t xml:space="preserve"> 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4 ч. 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tab/>
      </w:r>
      <w:r w:rsidRPr="00940340">
        <w:rPr>
          <w:rFonts w:eastAsia="Lucida Grande CY"/>
          <w:sz w:val="20"/>
          <w:szCs w:val="20"/>
        </w:rPr>
        <w:tab/>
        <w:t>самостоятельных – 2  ч.</w:t>
      </w:r>
    </w:p>
    <w:p w:rsidR="00E50B73" w:rsidRPr="00940340" w:rsidRDefault="00E50B73" w:rsidP="00E50B73">
      <w:pPr>
        <w:spacing w:line="276" w:lineRule="auto"/>
        <w:ind w:firstLine="709"/>
        <w:jc w:val="center"/>
        <w:rPr>
          <w:b/>
          <w:sz w:val="20"/>
          <w:szCs w:val="20"/>
        </w:rPr>
      </w:pPr>
    </w:p>
    <w:p w:rsidR="00E50B73" w:rsidRPr="00940340" w:rsidRDefault="00E50B73" w:rsidP="00E50B73">
      <w:pPr>
        <w:spacing w:line="276" w:lineRule="auto"/>
        <w:jc w:val="center"/>
        <w:rPr>
          <w:b/>
          <w:sz w:val="20"/>
          <w:szCs w:val="20"/>
        </w:rPr>
      </w:pPr>
      <w:r w:rsidRPr="00940340">
        <w:rPr>
          <w:b/>
          <w:sz w:val="20"/>
          <w:szCs w:val="20"/>
        </w:rPr>
        <w:t>РАЗДЕЛ 5. ПОЛУОБЪЕМНЫЕ ИЗОБРАЖЕНИЯ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i/>
          <w:sz w:val="20"/>
          <w:szCs w:val="20"/>
        </w:rPr>
      </w:pPr>
      <w:r w:rsidRPr="00940340">
        <w:rPr>
          <w:b/>
          <w:i/>
          <w:sz w:val="20"/>
          <w:szCs w:val="20"/>
        </w:rPr>
        <w:t>Тема 5.1</w:t>
      </w:r>
      <w:r w:rsidRPr="00940340">
        <w:rPr>
          <w:i/>
          <w:sz w:val="20"/>
          <w:szCs w:val="20"/>
        </w:rPr>
        <w:t xml:space="preserve"> </w:t>
      </w:r>
      <w:r w:rsidRPr="00940340">
        <w:rPr>
          <w:b/>
          <w:i/>
          <w:sz w:val="20"/>
          <w:szCs w:val="20"/>
        </w:rPr>
        <w:t>Знакомство с выполнением невысокого рельефного изображения. Композиция «Ягоды»</w:t>
      </w:r>
      <w:r w:rsidRPr="00940340">
        <w:rPr>
          <w:i/>
          <w:sz w:val="20"/>
          <w:szCs w:val="20"/>
        </w:rPr>
        <w:t xml:space="preserve">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Формирование умения набирать массу изображения, способом </w:t>
      </w:r>
      <w:proofErr w:type="spellStart"/>
      <w:r w:rsidRPr="00940340">
        <w:rPr>
          <w:sz w:val="20"/>
          <w:szCs w:val="20"/>
        </w:rPr>
        <w:t>отщипывания</w:t>
      </w:r>
      <w:proofErr w:type="spellEnd"/>
      <w:r w:rsidRPr="00940340">
        <w:rPr>
          <w:sz w:val="20"/>
          <w:szCs w:val="20"/>
        </w:rPr>
        <w:t xml:space="preserve"> пластилина от целого куска и наклеивания на изображение – шаблон.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Материалы: картон, цветной пластилин.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i/>
          <w:sz w:val="20"/>
          <w:szCs w:val="20"/>
        </w:rPr>
        <w:t>Самостоятельная работа:</w:t>
      </w:r>
      <w:r w:rsidRPr="00940340">
        <w:rPr>
          <w:sz w:val="20"/>
          <w:szCs w:val="20"/>
        </w:rPr>
        <w:t xml:space="preserve"> выполнение зарисовок овощей, фруктов, ягод.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t>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2 ч. 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tab/>
      </w:r>
      <w:r w:rsidRPr="00940340">
        <w:rPr>
          <w:rFonts w:eastAsia="Lucida Grande CY"/>
          <w:sz w:val="20"/>
          <w:szCs w:val="20"/>
        </w:rPr>
        <w:tab/>
        <w:t>самостоятельных – 1  ч.</w:t>
      </w:r>
    </w:p>
    <w:p w:rsidR="00540007" w:rsidRPr="00940340" w:rsidRDefault="00540007" w:rsidP="00E50B73">
      <w:pPr>
        <w:spacing w:line="276" w:lineRule="auto"/>
        <w:ind w:firstLine="709"/>
        <w:jc w:val="both"/>
        <w:rPr>
          <w:sz w:val="20"/>
          <w:szCs w:val="20"/>
        </w:rPr>
      </w:pP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b/>
          <w:i/>
          <w:sz w:val="20"/>
          <w:szCs w:val="20"/>
        </w:rPr>
        <w:lastRenderedPageBreak/>
        <w:t xml:space="preserve">Тема 5.2 Закрепление умения набирать </w:t>
      </w:r>
      <w:proofErr w:type="spellStart"/>
      <w:r w:rsidRPr="00940340">
        <w:rPr>
          <w:b/>
          <w:i/>
          <w:sz w:val="20"/>
          <w:szCs w:val="20"/>
        </w:rPr>
        <w:t>полуобъемную</w:t>
      </w:r>
      <w:proofErr w:type="spellEnd"/>
      <w:r w:rsidRPr="00940340">
        <w:rPr>
          <w:b/>
          <w:i/>
          <w:sz w:val="20"/>
          <w:szCs w:val="20"/>
        </w:rPr>
        <w:t xml:space="preserve"> массу изображения</w:t>
      </w:r>
      <w:r w:rsidRPr="00940340">
        <w:rPr>
          <w:b/>
          <w:sz w:val="20"/>
          <w:szCs w:val="20"/>
        </w:rPr>
        <w:t xml:space="preserve">. </w:t>
      </w:r>
      <w:r w:rsidRPr="00940340">
        <w:rPr>
          <w:b/>
          <w:i/>
          <w:sz w:val="20"/>
          <w:szCs w:val="20"/>
        </w:rPr>
        <w:t>«Жуки»</w:t>
      </w:r>
      <w:r w:rsidRPr="00940340">
        <w:rPr>
          <w:i/>
          <w:sz w:val="20"/>
          <w:szCs w:val="20"/>
        </w:rPr>
        <w:t xml:space="preserve">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Дальнейшее формирование умения работать с </w:t>
      </w:r>
      <w:proofErr w:type="spellStart"/>
      <w:r w:rsidRPr="00940340">
        <w:rPr>
          <w:sz w:val="20"/>
          <w:szCs w:val="20"/>
        </w:rPr>
        <w:t>полуобъемным</w:t>
      </w:r>
      <w:proofErr w:type="spellEnd"/>
      <w:r w:rsidRPr="00940340">
        <w:rPr>
          <w:sz w:val="20"/>
          <w:szCs w:val="20"/>
        </w:rPr>
        <w:t xml:space="preserve"> изображением, дополнение композиции мелкими деталями.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Материалы: картон, цветной пластилин.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i/>
          <w:sz w:val="20"/>
          <w:szCs w:val="20"/>
        </w:rPr>
        <w:t>Самостоятельная работа:</w:t>
      </w:r>
      <w:r w:rsidRPr="00940340">
        <w:rPr>
          <w:sz w:val="20"/>
          <w:szCs w:val="20"/>
        </w:rPr>
        <w:t xml:space="preserve"> работа с иллюстративным материалом.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t>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2 ч. 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tab/>
      </w:r>
      <w:r w:rsidRPr="00940340">
        <w:rPr>
          <w:rFonts w:eastAsia="Lucida Grande CY"/>
          <w:sz w:val="20"/>
          <w:szCs w:val="20"/>
        </w:rPr>
        <w:tab/>
        <w:t>самостоятельных – 1  ч.</w:t>
      </w:r>
    </w:p>
    <w:p w:rsidR="00540007" w:rsidRPr="00940340" w:rsidRDefault="00540007" w:rsidP="00E50B73">
      <w:pPr>
        <w:spacing w:line="276" w:lineRule="auto"/>
        <w:ind w:firstLine="709"/>
        <w:jc w:val="both"/>
        <w:rPr>
          <w:sz w:val="20"/>
          <w:szCs w:val="20"/>
        </w:rPr>
      </w:pP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b/>
          <w:i/>
          <w:sz w:val="20"/>
          <w:szCs w:val="20"/>
        </w:rPr>
        <w:t>Тема 5.3 Выполнение тематической композиции: «Праздник»</w:t>
      </w:r>
      <w:r w:rsidRPr="00940340">
        <w:rPr>
          <w:sz w:val="20"/>
          <w:szCs w:val="20"/>
        </w:rPr>
        <w:t xml:space="preserve">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Работа над сложной полуобъемной композицией: создание предварительного эскиза, поиск пластического и цветового решения, выполнение работы в материале.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Материалы: картон, цветной пластилин.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i/>
          <w:sz w:val="20"/>
          <w:szCs w:val="20"/>
        </w:rPr>
        <w:t>Самостоятельная работа:</w:t>
      </w:r>
      <w:r w:rsidRPr="00940340">
        <w:rPr>
          <w:sz w:val="20"/>
          <w:szCs w:val="20"/>
        </w:rPr>
        <w:t xml:space="preserve"> выполнение композиционных поисков для тематической композиции.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t>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4 ч. 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tab/>
      </w:r>
      <w:r w:rsidRPr="00940340">
        <w:rPr>
          <w:rFonts w:eastAsia="Lucida Grande CY"/>
          <w:sz w:val="20"/>
          <w:szCs w:val="20"/>
        </w:rPr>
        <w:tab/>
        <w:t>самостоятельных – 2  ч.</w:t>
      </w:r>
    </w:p>
    <w:p w:rsidR="00540007" w:rsidRPr="00940340" w:rsidRDefault="00540007" w:rsidP="00E50B73">
      <w:pPr>
        <w:spacing w:line="276" w:lineRule="auto"/>
        <w:ind w:firstLine="709"/>
        <w:jc w:val="both"/>
        <w:rPr>
          <w:sz w:val="20"/>
          <w:szCs w:val="20"/>
        </w:rPr>
      </w:pPr>
    </w:p>
    <w:p w:rsidR="00E50B73" w:rsidRPr="00940340" w:rsidRDefault="00E50B73" w:rsidP="00E50B73">
      <w:pPr>
        <w:spacing w:line="276" w:lineRule="auto"/>
        <w:ind w:firstLine="709"/>
        <w:jc w:val="both"/>
        <w:rPr>
          <w:i/>
          <w:sz w:val="20"/>
          <w:szCs w:val="20"/>
        </w:rPr>
      </w:pPr>
      <w:r w:rsidRPr="00940340">
        <w:rPr>
          <w:b/>
          <w:i/>
          <w:sz w:val="20"/>
          <w:szCs w:val="20"/>
        </w:rPr>
        <w:t>Тема 5.4 Создание сложной формы предмета с последующим декорированием. «Жаворонки»</w:t>
      </w:r>
      <w:r w:rsidRPr="00940340">
        <w:rPr>
          <w:i/>
          <w:sz w:val="20"/>
          <w:szCs w:val="20"/>
        </w:rPr>
        <w:t xml:space="preserve">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Формирование способности добиваться выразительности образа, развитие фантазии, воображения.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Материалы: картон, цветной пластилин, семечки, крупа, макаронные изделия и др.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i/>
          <w:sz w:val="20"/>
          <w:szCs w:val="20"/>
        </w:rPr>
        <w:t>Самостоятельная работа:</w:t>
      </w:r>
      <w:r w:rsidRPr="00940340">
        <w:rPr>
          <w:sz w:val="20"/>
          <w:szCs w:val="20"/>
        </w:rPr>
        <w:t xml:space="preserve"> выполнение эскиза тульского или орловского пряника, печенья  «жаворонок».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t>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4 ч. 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tab/>
      </w:r>
      <w:r w:rsidRPr="00940340">
        <w:rPr>
          <w:rFonts w:eastAsia="Lucida Grande CY"/>
          <w:sz w:val="20"/>
          <w:szCs w:val="20"/>
        </w:rPr>
        <w:tab/>
        <w:t>самостоятельных – 2  ч.</w:t>
      </w:r>
    </w:p>
    <w:p w:rsidR="00540007" w:rsidRPr="00940340" w:rsidRDefault="00540007" w:rsidP="00E50B73">
      <w:pPr>
        <w:spacing w:line="276" w:lineRule="auto"/>
        <w:ind w:firstLine="709"/>
        <w:jc w:val="both"/>
        <w:rPr>
          <w:sz w:val="20"/>
          <w:szCs w:val="20"/>
        </w:rPr>
      </w:pPr>
    </w:p>
    <w:p w:rsidR="00E50B73" w:rsidRPr="00940340" w:rsidRDefault="00E50B73" w:rsidP="00E50B73">
      <w:pPr>
        <w:spacing w:line="276" w:lineRule="auto"/>
        <w:jc w:val="center"/>
        <w:rPr>
          <w:b/>
          <w:sz w:val="20"/>
          <w:szCs w:val="20"/>
        </w:rPr>
      </w:pPr>
      <w:r w:rsidRPr="00940340">
        <w:rPr>
          <w:b/>
          <w:sz w:val="20"/>
          <w:szCs w:val="20"/>
        </w:rPr>
        <w:t>РАЗДЕЛ 6. ОБЪЕМНЫЕ ФОРМЫ</w:t>
      </w:r>
    </w:p>
    <w:p w:rsidR="00E50B73" w:rsidRPr="00940340" w:rsidRDefault="00E50B73" w:rsidP="00E50B73">
      <w:pPr>
        <w:spacing w:line="276" w:lineRule="auto"/>
        <w:ind w:firstLine="709"/>
        <w:rPr>
          <w:b/>
          <w:i/>
          <w:sz w:val="20"/>
          <w:szCs w:val="20"/>
        </w:rPr>
      </w:pPr>
      <w:r w:rsidRPr="00940340">
        <w:rPr>
          <w:b/>
          <w:i/>
          <w:sz w:val="20"/>
          <w:szCs w:val="20"/>
        </w:rPr>
        <w:t>Тема 6.1 Создание макета деревни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>Формирование навыков моделирования, развитие воображения, фантазии.</w:t>
      </w:r>
      <w:r w:rsidRPr="00940340">
        <w:rPr>
          <w:b/>
          <w:sz w:val="20"/>
          <w:szCs w:val="20"/>
        </w:rPr>
        <w:t xml:space="preserve"> </w:t>
      </w:r>
      <w:r w:rsidRPr="00940340">
        <w:rPr>
          <w:sz w:val="20"/>
          <w:szCs w:val="20"/>
        </w:rPr>
        <w:t>Применение пластилина как соединительного материала.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Материалы: картон, цветной пластилин.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i/>
          <w:sz w:val="20"/>
          <w:szCs w:val="20"/>
        </w:rPr>
        <w:t>Самостоятельная работа:</w:t>
      </w:r>
      <w:r w:rsidRPr="00940340">
        <w:rPr>
          <w:sz w:val="20"/>
          <w:szCs w:val="20"/>
        </w:rPr>
        <w:t xml:space="preserve"> выполнение эскизов работы.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t>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9 ч. 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tab/>
      </w:r>
      <w:r w:rsidRPr="00940340">
        <w:rPr>
          <w:rFonts w:eastAsia="Lucida Grande CY"/>
          <w:sz w:val="20"/>
          <w:szCs w:val="20"/>
        </w:rPr>
        <w:tab/>
        <w:t>самостоятельных – 4  ч.</w:t>
      </w:r>
    </w:p>
    <w:p w:rsidR="00540007" w:rsidRPr="00940340" w:rsidRDefault="00540007" w:rsidP="00E50B73">
      <w:pPr>
        <w:spacing w:line="276" w:lineRule="auto"/>
        <w:ind w:firstLine="709"/>
        <w:jc w:val="both"/>
        <w:rPr>
          <w:sz w:val="20"/>
          <w:szCs w:val="20"/>
        </w:rPr>
      </w:pP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b/>
          <w:i/>
          <w:sz w:val="20"/>
          <w:szCs w:val="20"/>
        </w:rPr>
        <w:t>Тема 6.2. Промежуточная аттестация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t>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1 ч. </w:t>
      </w:r>
    </w:p>
    <w:p w:rsidR="00540007" w:rsidRPr="00940340" w:rsidRDefault="00540007" w:rsidP="00940340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tab/>
      </w:r>
      <w:r w:rsidRPr="00940340">
        <w:rPr>
          <w:rFonts w:eastAsia="Lucida Grande CY"/>
          <w:sz w:val="20"/>
          <w:szCs w:val="20"/>
        </w:rPr>
        <w:tab/>
        <w:t>самостоятельных – 1  ч.</w:t>
      </w:r>
    </w:p>
    <w:p w:rsidR="00E50B73" w:rsidRPr="00940340" w:rsidRDefault="00E50B73" w:rsidP="00E50B73">
      <w:pPr>
        <w:jc w:val="center"/>
        <w:rPr>
          <w:b/>
          <w:sz w:val="20"/>
          <w:szCs w:val="20"/>
        </w:rPr>
      </w:pPr>
      <w:r w:rsidRPr="00940340">
        <w:rPr>
          <w:b/>
          <w:sz w:val="20"/>
          <w:szCs w:val="20"/>
        </w:rPr>
        <w:t>ВТОРОЙ ГОД ОБУЧЕНИЯ</w:t>
      </w:r>
    </w:p>
    <w:p w:rsidR="00E50B73" w:rsidRPr="00940340" w:rsidRDefault="00E50B73" w:rsidP="00E50B73">
      <w:pPr>
        <w:jc w:val="center"/>
        <w:rPr>
          <w:b/>
          <w:sz w:val="20"/>
          <w:szCs w:val="20"/>
        </w:rPr>
      </w:pPr>
      <w:r w:rsidRPr="00940340">
        <w:rPr>
          <w:b/>
          <w:sz w:val="20"/>
          <w:szCs w:val="20"/>
        </w:rPr>
        <w:t>(2 класс)</w:t>
      </w:r>
    </w:p>
    <w:p w:rsidR="00E50B73" w:rsidRPr="00940340" w:rsidRDefault="00E50B73" w:rsidP="00E50B73">
      <w:pPr>
        <w:tabs>
          <w:tab w:val="left" w:pos="3088"/>
          <w:tab w:val="center" w:pos="4677"/>
        </w:tabs>
        <w:spacing w:line="276" w:lineRule="auto"/>
        <w:jc w:val="center"/>
        <w:rPr>
          <w:b/>
          <w:sz w:val="20"/>
          <w:szCs w:val="20"/>
        </w:rPr>
      </w:pPr>
      <w:r w:rsidRPr="00940340">
        <w:rPr>
          <w:b/>
          <w:sz w:val="20"/>
          <w:szCs w:val="20"/>
        </w:rPr>
        <w:t>РАЗДЕЛ 1. ОСНОВНЫЕ ПРИЕМЫ В ЛЕПКЕ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940340">
        <w:rPr>
          <w:b/>
          <w:i/>
          <w:sz w:val="20"/>
          <w:szCs w:val="20"/>
        </w:rPr>
        <w:t>Тема 1.1 Вводное занятие задачи 2-го года обучения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Знакомство с технологией изготовления соленого теста, его физическими и химическими свойствами. Знакомство с инструментами и материалами.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Материалы: мука, вода, соль.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i/>
          <w:sz w:val="20"/>
          <w:szCs w:val="20"/>
        </w:rPr>
        <w:t>Самостоятельная работа:</w:t>
      </w:r>
      <w:r w:rsidRPr="00940340">
        <w:rPr>
          <w:sz w:val="20"/>
          <w:szCs w:val="20"/>
        </w:rPr>
        <w:t xml:space="preserve"> выполнение несложных элементов: шарик, «колбаска», жгут, и др.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t>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2 ч. 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tab/>
      </w:r>
      <w:r w:rsidRPr="00940340">
        <w:rPr>
          <w:rFonts w:eastAsia="Lucida Grande CY"/>
          <w:sz w:val="20"/>
          <w:szCs w:val="20"/>
        </w:rPr>
        <w:tab/>
        <w:t>самостоятельных – 1  ч.</w:t>
      </w:r>
    </w:p>
    <w:p w:rsidR="00540007" w:rsidRPr="00940340" w:rsidRDefault="00540007" w:rsidP="00E50B73">
      <w:pPr>
        <w:spacing w:line="276" w:lineRule="auto"/>
        <w:ind w:firstLine="709"/>
        <w:jc w:val="both"/>
        <w:rPr>
          <w:sz w:val="20"/>
          <w:szCs w:val="20"/>
        </w:rPr>
      </w:pPr>
    </w:p>
    <w:p w:rsidR="00E50B73" w:rsidRPr="00940340" w:rsidRDefault="00E50B73" w:rsidP="00E50B73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940340">
        <w:rPr>
          <w:b/>
          <w:i/>
          <w:sz w:val="20"/>
          <w:szCs w:val="20"/>
        </w:rPr>
        <w:t>Тема 1.2 Основные приемы в лепке</w:t>
      </w:r>
    </w:p>
    <w:p w:rsidR="00E50B73" w:rsidRPr="00940340" w:rsidRDefault="00E50B73" w:rsidP="00E50B73">
      <w:pPr>
        <w:pStyle w:val="af9"/>
        <w:spacing w:line="276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940340">
        <w:rPr>
          <w:rFonts w:ascii="Times New Roman" w:hAnsi="Times New Roman"/>
          <w:sz w:val="20"/>
          <w:szCs w:val="20"/>
        </w:rPr>
        <w:t xml:space="preserve">Знакомство с основным приемам лепки (разминать, вытягивать, скручивать и т.д.) </w:t>
      </w:r>
    </w:p>
    <w:p w:rsidR="00E50B73" w:rsidRPr="00940340" w:rsidRDefault="00E50B73" w:rsidP="00E50B73">
      <w:pPr>
        <w:pStyle w:val="af9"/>
        <w:spacing w:line="276" w:lineRule="auto"/>
        <w:ind w:firstLine="709"/>
        <w:jc w:val="both"/>
        <w:rPr>
          <w:rFonts w:ascii="Times New Roman" w:hAnsi="Times New Roman"/>
          <w:sz w:val="20"/>
          <w:szCs w:val="20"/>
        </w:rPr>
      </w:pPr>
      <w:proofErr w:type="gramStart"/>
      <w:r w:rsidRPr="00940340">
        <w:rPr>
          <w:rFonts w:ascii="Times New Roman" w:hAnsi="Times New Roman"/>
          <w:sz w:val="20"/>
          <w:szCs w:val="20"/>
        </w:rPr>
        <w:t>Материалы: соленое тесто (мука, соль, вода), основа, тряпочка для рук, гуашь.</w:t>
      </w:r>
      <w:proofErr w:type="gramEnd"/>
    </w:p>
    <w:p w:rsidR="00E50B73" w:rsidRPr="00940340" w:rsidRDefault="00E50B73" w:rsidP="00E50B73">
      <w:pPr>
        <w:tabs>
          <w:tab w:val="left" w:pos="7435"/>
        </w:tabs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i/>
          <w:sz w:val="20"/>
          <w:szCs w:val="20"/>
        </w:rPr>
        <w:t>Самостоятельная работа:</w:t>
      </w:r>
      <w:r w:rsidRPr="00940340">
        <w:rPr>
          <w:sz w:val="20"/>
          <w:szCs w:val="20"/>
        </w:rPr>
        <w:t xml:space="preserve"> закрепление материала.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t>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4 ч. 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lastRenderedPageBreak/>
        <w:tab/>
      </w:r>
      <w:r w:rsidRPr="00940340">
        <w:rPr>
          <w:rFonts w:eastAsia="Lucida Grande CY"/>
          <w:sz w:val="20"/>
          <w:szCs w:val="20"/>
        </w:rPr>
        <w:tab/>
        <w:t>самостоятельных – 2  ч.</w:t>
      </w:r>
    </w:p>
    <w:p w:rsidR="00540007" w:rsidRPr="00940340" w:rsidRDefault="00540007" w:rsidP="00E50B73">
      <w:pPr>
        <w:tabs>
          <w:tab w:val="left" w:pos="7435"/>
        </w:tabs>
        <w:spacing w:line="276" w:lineRule="auto"/>
        <w:ind w:firstLine="709"/>
        <w:jc w:val="both"/>
        <w:rPr>
          <w:sz w:val="20"/>
          <w:szCs w:val="20"/>
        </w:rPr>
      </w:pPr>
    </w:p>
    <w:p w:rsidR="00E50B73" w:rsidRPr="00940340" w:rsidRDefault="00E50B73" w:rsidP="00E50B73">
      <w:pPr>
        <w:tabs>
          <w:tab w:val="left" w:pos="7435"/>
        </w:tabs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940340">
        <w:rPr>
          <w:b/>
          <w:i/>
          <w:sz w:val="20"/>
          <w:szCs w:val="20"/>
        </w:rPr>
        <w:t>Тема 1.3 Базовые формы. Рыбки</w:t>
      </w:r>
    </w:p>
    <w:p w:rsidR="00E50B73" w:rsidRPr="00940340" w:rsidRDefault="00E50B73" w:rsidP="00E50B73">
      <w:pPr>
        <w:pStyle w:val="af9"/>
        <w:spacing w:line="276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940340">
        <w:rPr>
          <w:rFonts w:ascii="Times New Roman" w:hAnsi="Times New Roman"/>
          <w:sz w:val="20"/>
          <w:szCs w:val="20"/>
        </w:rPr>
        <w:t xml:space="preserve">Знакомство с основными принципами построения рельефа, понятие о симметрии. </w:t>
      </w:r>
    </w:p>
    <w:p w:rsidR="00E50B73" w:rsidRPr="00940340" w:rsidRDefault="00E50B73" w:rsidP="00E50B73">
      <w:pPr>
        <w:pStyle w:val="af9"/>
        <w:spacing w:line="276" w:lineRule="auto"/>
        <w:ind w:firstLine="709"/>
        <w:jc w:val="both"/>
        <w:rPr>
          <w:rFonts w:ascii="Times New Roman" w:hAnsi="Times New Roman"/>
          <w:sz w:val="20"/>
          <w:szCs w:val="20"/>
        </w:rPr>
      </w:pPr>
      <w:proofErr w:type="gramStart"/>
      <w:r w:rsidRPr="00940340">
        <w:rPr>
          <w:rFonts w:ascii="Times New Roman" w:hAnsi="Times New Roman"/>
          <w:sz w:val="20"/>
          <w:szCs w:val="20"/>
        </w:rPr>
        <w:t>Материалы: соленое тесто (мука, соль, вода), основа, тряпочка для рук, гуашь.</w:t>
      </w:r>
      <w:proofErr w:type="gramEnd"/>
    </w:p>
    <w:p w:rsidR="00E50B73" w:rsidRPr="00940340" w:rsidRDefault="00E50B73" w:rsidP="00E50B73">
      <w:pPr>
        <w:pStyle w:val="af9"/>
        <w:spacing w:line="276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940340">
        <w:rPr>
          <w:rFonts w:ascii="Times New Roman" w:hAnsi="Times New Roman"/>
          <w:i/>
          <w:sz w:val="20"/>
          <w:szCs w:val="20"/>
        </w:rPr>
        <w:t>Самостоятельная работа:</w:t>
      </w:r>
      <w:r w:rsidRPr="00940340">
        <w:rPr>
          <w:rFonts w:ascii="Times New Roman" w:hAnsi="Times New Roman"/>
          <w:sz w:val="20"/>
          <w:szCs w:val="20"/>
        </w:rPr>
        <w:t xml:space="preserve"> закрепление материала.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t>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6 ч. 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tab/>
      </w:r>
      <w:r w:rsidRPr="00940340">
        <w:rPr>
          <w:rFonts w:eastAsia="Lucida Grande CY"/>
          <w:sz w:val="20"/>
          <w:szCs w:val="20"/>
        </w:rPr>
        <w:tab/>
        <w:t>самостоятельных – 2  ч.</w:t>
      </w:r>
    </w:p>
    <w:p w:rsidR="00540007" w:rsidRPr="00940340" w:rsidRDefault="00540007" w:rsidP="00E50B73">
      <w:pPr>
        <w:pStyle w:val="af9"/>
        <w:spacing w:line="276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E50B73" w:rsidRPr="00940340" w:rsidRDefault="00E50B73" w:rsidP="00E50B73">
      <w:pPr>
        <w:tabs>
          <w:tab w:val="center" w:pos="5032"/>
          <w:tab w:val="left" w:pos="6923"/>
          <w:tab w:val="left" w:pos="7435"/>
        </w:tabs>
        <w:spacing w:line="276" w:lineRule="auto"/>
        <w:jc w:val="center"/>
        <w:rPr>
          <w:b/>
          <w:sz w:val="20"/>
          <w:szCs w:val="20"/>
        </w:rPr>
      </w:pPr>
      <w:r w:rsidRPr="00940340">
        <w:rPr>
          <w:b/>
          <w:sz w:val="20"/>
          <w:szCs w:val="20"/>
        </w:rPr>
        <w:t>РАЗДЕЛ 2. СУВЕНИРЫ</w:t>
      </w:r>
    </w:p>
    <w:p w:rsidR="00E50B73" w:rsidRPr="00940340" w:rsidRDefault="00E50B73" w:rsidP="00E50B73">
      <w:pPr>
        <w:tabs>
          <w:tab w:val="center" w:pos="5032"/>
          <w:tab w:val="left" w:pos="6923"/>
          <w:tab w:val="left" w:pos="7435"/>
        </w:tabs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940340">
        <w:rPr>
          <w:b/>
          <w:i/>
          <w:sz w:val="20"/>
          <w:szCs w:val="20"/>
        </w:rPr>
        <w:t>Тема 2.1 Подсвечники</w:t>
      </w:r>
    </w:p>
    <w:p w:rsidR="00E50B73" w:rsidRPr="00940340" w:rsidRDefault="00E50B73" w:rsidP="00E50B73">
      <w:pPr>
        <w:pStyle w:val="af9"/>
        <w:spacing w:line="276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940340">
        <w:rPr>
          <w:rFonts w:ascii="Times New Roman" w:hAnsi="Times New Roman"/>
          <w:sz w:val="20"/>
          <w:szCs w:val="20"/>
        </w:rPr>
        <w:t xml:space="preserve">Формирование навыков правильной лепке маленьких фигурок с последующим украшением </w:t>
      </w:r>
      <w:proofErr w:type="gramStart"/>
      <w:r w:rsidRPr="00940340">
        <w:rPr>
          <w:rFonts w:ascii="Times New Roman" w:hAnsi="Times New Roman"/>
          <w:sz w:val="20"/>
          <w:szCs w:val="20"/>
        </w:rPr>
        <w:t>мелкими</w:t>
      </w:r>
      <w:proofErr w:type="gramEnd"/>
      <w:r w:rsidRPr="00940340">
        <w:rPr>
          <w:rFonts w:ascii="Times New Roman" w:hAnsi="Times New Roman"/>
          <w:sz w:val="20"/>
          <w:szCs w:val="20"/>
        </w:rPr>
        <w:t xml:space="preserve"> деталям. </w:t>
      </w:r>
    </w:p>
    <w:p w:rsidR="00E50B73" w:rsidRPr="00940340" w:rsidRDefault="00E50B73" w:rsidP="00E50B73">
      <w:pPr>
        <w:pStyle w:val="af9"/>
        <w:spacing w:line="276" w:lineRule="auto"/>
        <w:ind w:firstLine="709"/>
        <w:jc w:val="both"/>
        <w:rPr>
          <w:rFonts w:ascii="Times New Roman" w:hAnsi="Times New Roman"/>
          <w:sz w:val="20"/>
          <w:szCs w:val="20"/>
        </w:rPr>
      </w:pPr>
      <w:proofErr w:type="gramStart"/>
      <w:r w:rsidRPr="00940340">
        <w:rPr>
          <w:rFonts w:ascii="Times New Roman" w:hAnsi="Times New Roman"/>
          <w:sz w:val="20"/>
          <w:szCs w:val="20"/>
        </w:rPr>
        <w:t>Материалы: соленое тесто (мука, соль, вода), основа, тряпочка для рук, гуашь.</w:t>
      </w:r>
      <w:proofErr w:type="gramEnd"/>
    </w:p>
    <w:p w:rsidR="00E50B73" w:rsidRPr="00940340" w:rsidRDefault="00E50B73" w:rsidP="00E50B73">
      <w:pPr>
        <w:pStyle w:val="af9"/>
        <w:spacing w:line="276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940340">
        <w:rPr>
          <w:rFonts w:ascii="Times New Roman" w:hAnsi="Times New Roman"/>
          <w:i/>
          <w:sz w:val="20"/>
          <w:szCs w:val="20"/>
        </w:rPr>
        <w:t>Самостоятельная работа:</w:t>
      </w:r>
      <w:r w:rsidRPr="00940340">
        <w:rPr>
          <w:rFonts w:ascii="Times New Roman" w:hAnsi="Times New Roman"/>
          <w:sz w:val="20"/>
          <w:szCs w:val="20"/>
        </w:rPr>
        <w:t xml:space="preserve"> выполнение эскизов работы.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t>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4 ч. 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tab/>
      </w:r>
      <w:r w:rsidRPr="00940340">
        <w:rPr>
          <w:rFonts w:eastAsia="Lucida Grande CY"/>
          <w:sz w:val="20"/>
          <w:szCs w:val="20"/>
        </w:rPr>
        <w:tab/>
        <w:t>самостоятельных – 2  ч.</w:t>
      </w:r>
    </w:p>
    <w:p w:rsidR="00540007" w:rsidRPr="00940340" w:rsidRDefault="00540007" w:rsidP="00E50B73">
      <w:pPr>
        <w:pStyle w:val="af9"/>
        <w:spacing w:line="276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E50B73" w:rsidRPr="00940340" w:rsidRDefault="00E50B73" w:rsidP="00E50B73">
      <w:pPr>
        <w:pStyle w:val="af9"/>
        <w:spacing w:line="276" w:lineRule="auto"/>
        <w:ind w:firstLine="709"/>
        <w:rPr>
          <w:rFonts w:ascii="Times New Roman" w:hAnsi="Times New Roman"/>
          <w:b/>
          <w:i/>
          <w:sz w:val="20"/>
          <w:szCs w:val="20"/>
        </w:rPr>
      </w:pPr>
      <w:r w:rsidRPr="00940340">
        <w:rPr>
          <w:rFonts w:ascii="Times New Roman" w:hAnsi="Times New Roman"/>
          <w:b/>
          <w:i/>
          <w:sz w:val="20"/>
          <w:szCs w:val="20"/>
        </w:rPr>
        <w:t>Тема 2.2 Вазы</w:t>
      </w:r>
    </w:p>
    <w:p w:rsidR="00E50B73" w:rsidRPr="00940340" w:rsidRDefault="00E50B73" w:rsidP="00E50B73">
      <w:pPr>
        <w:pStyle w:val="af9"/>
        <w:spacing w:line="276" w:lineRule="auto"/>
        <w:ind w:firstLine="709"/>
        <w:rPr>
          <w:rFonts w:ascii="Times New Roman" w:hAnsi="Times New Roman"/>
          <w:sz w:val="20"/>
          <w:szCs w:val="20"/>
        </w:rPr>
      </w:pPr>
      <w:r w:rsidRPr="00940340">
        <w:rPr>
          <w:rFonts w:ascii="Times New Roman" w:hAnsi="Times New Roman"/>
          <w:sz w:val="20"/>
          <w:szCs w:val="20"/>
        </w:rPr>
        <w:t xml:space="preserve">Развитие творческой фантазии, лепка вазы с учетом кругового обзора, стремление к выразительности композиционного решения. </w:t>
      </w:r>
    </w:p>
    <w:p w:rsidR="00E50B73" w:rsidRPr="00940340" w:rsidRDefault="00E50B73" w:rsidP="00E50B73">
      <w:pPr>
        <w:pStyle w:val="af9"/>
        <w:spacing w:line="276" w:lineRule="auto"/>
        <w:ind w:firstLine="709"/>
        <w:jc w:val="both"/>
        <w:rPr>
          <w:rFonts w:ascii="Times New Roman" w:hAnsi="Times New Roman"/>
          <w:sz w:val="20"/>
          <w:szCs w:val="20"/>
        </w:rPr>
      </w:pPr>
      <w:proofErr w:type="gramStart"/>
      <w:r w:rsidRPr="00940340">
        <w:rPr>
          <w:rFonts w:ascii="Times New Roman" w:hAnsi="Times New Roman"/>
          <w:sz w:val="20"/>
          <w:szCs w:val="20"/>
        </w:rPr>
        <w:t>Материалы: соленое тесто (мука, соль, вода), основа, тряпочка для рук, гуашь.</w:t>
      </w:r>
      <w:proofErr w:type="gramEnd"/>
    </w:p>
    <w:p w:rsidR="00E50B73" w:rsidRPr="00940340" w:rsidRDefault="00E50B73" w:rsidP="00E50B73">
      <w:pPr>
        <w:pStyle w:val="af9"/>
        <w:spacing w:line="276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940340">
        <w:rPr>
          <w:rFonts w:ascii="Times New Roman" w:hAnsi="Times New Roman"/>
          <w:i/>
          <w:sz w:val="20"/>
          <w:szCs w:val="20"/>
        </w:rPr>
        <w:t>Самостоятельная работа:</w:t>
      </w:r>
      <w:r w:rsidRPr="00940340">
        <w:rPr>
          <w:rFonts w:ascii="Times New Roman" w:hAnsi="Times New Roman"/>
          <w:sz w:val="20"/>
          <w:szCs w:val="20"/>
        </w:rPr>
        <w:t xml:space="preserve"> выполнение эскизов работы.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t>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4 ч. 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tab/>
      </w:r>
      <w:r w:rsidRPr="00940340">
        <w:rPr>
          <w:rFonts w:eastAsia="Lucida Grande CY"/>
          <w:sz w:val="20"/>
          <w:szCs w:val="20"/>
        </w:rPr>
        <w:tab/>
        <w:t>самостоятельных – 3  ч.</w:t>
      </w:r>
    </w:p>
    <w:p w:rsidR="00E50B73" w:rsidRPr="00940340" w:rsidRDefault="00E50B73" w:rsidP="00E50B73">
      <w:pPr>
        <w:pStyle w:val="af9"/>
        <w:tabs>
          <w:tab w:val="center" w:pos="5032"/>
          <w:tab w:val="left" w:pos="7352"/>
        </w:tabs>
        <w:spacing w:line="276" w:lineRule="auto"/>
        <w:ind w:firstLine="709"/>
        <w:jc w:val="center"/>
        <w:rPr>
          <w:rFonts w:ascii="Times New Roman" w:hAnsi="Times New Roman"/>
          <w:b/>
          <w:sz w:val="20"/>
          <w:szCs w:val="20"/>
        </w:rPr>
      </w:pPr>
    </w:p>
    <w:p w:rsidR="00E50B73" w:rsidRPr="00940340" w:rsidRDefault="00E50B73" w:rsidP="00E50B73">
      <w:pPr>
        <w:pStyle w:val="af9"/>
        <w:tabs>
          <w:tab w:val="center" w:pos="5032"/>
          <w:tab w:val="left" w:pos="7352"/>
        </w:tabs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  <w:r w:rsidRPr="00940340">
        <w:rPr>
          <w:rFonts w:ascii="Times New Roman" w:hAnsi="Times New Roman"/>
          <w:b/>
          <w:sz w:val="20"/>
          <w:szCs w:val="20"/>
        </w:rPr>
        <w:t>РАЗДЕЛ 3. СЮЖЕТНАЯ ЛЕПКА.</w:t>
      </w:r>
    </w:p>
    <w:p w:rsidR="00E50B73" w:rsidRPr="00940340" w:rsidRDefault="00E50B73" w:rsidP="00E50B73">
      <w:pPr>
        <w:pStyle w:val="af9"/>
        <w:spacing w:line="276" w:lineRule="auto"/>
        <w:ind w:left="709"/>
        <w:jc w:val="both"/>
        <w:rPr>
          <w:rFonts w:ascii="Times New Roman" w:hAnsi="Times New Roman"/>
          <w:b/>
          <w:i/>
          <w:sz w:val="20"/>
          <w:szCs w:val="20"/>
        </w:rPr>
      </w:pPr>
      <w:r w:rsidRPr="00940340">
        <w:rPr>
          <w:rFonts w:ascii="Times New Roman" w:hAnsi="Times New Roman"/>
          <w:b/>
          <w:i/>
          <w:sz w:val="20"/>
          <w:szCs w:val="20"/>
        </w:rPr>
        <w:t>Тема 3.1 Панно «Урожай»</w:t>
      </w:r>
    </w:p>
    <w:p w:rsidR="00E50B73" w:rsidRPr="00940340" w:rsidRDefault="00E50B73" w:rsidP="00E50B73">
      <w:pPr>
        <w:pStyle w:val="af9"/>
        <w:spacing w:line="276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940340">
        <w:rPr>
          <w:rFonts w:ascii="Times New Roman" w:hAnsi="Times New Roman"/>
          <w:sz w:val="20"/>
          <w:szCs w:val="20"/>
        </w:rPr>
        <w:t>Продолжить обучать лепке из соленого теста. Изучение правильной лепке маленьких фигурок с последующим украшением мелкими деталями.</w:t>
      </w:r>
    </w:p>
    <w:p w:rsidR="00E50B73" w:rsidRPr="00940340" w:rsidRDefault="00E50B73" w:rsidP="00E50B73">
      <w:pPr>
        <w:pStyle w:val="af9"/>
        <w:spacing w:line="276" w:lineRule="auto"/>
        <w:ind w:firstLine="709"/>
        <w:jc w:val="both"/>
        <w:rPr>
          <w:rFonts w:ascii="Times New Roman" w:hAnsi="Times New Roman"/>
          <w:sz w:val="20"/>
          <w:szCs w:val="20"/>
        </w:rPr>
      </w:pPr>
      <w:proofErr w:type="gramStart"/>
      <w:r w:rsidRPr="00940340">
        <w:rPr>
          <w:rFonts w:ascii="Times New Roman" w:hAnsi="Times New Roman"/>
          <w:sz w:val="20"/>
          <w:szCs w:val="20"/>
        </w:rPr>
        <w:t>Материалы: соленое тесто (мука, соль, вода), основа, тряпочка для рук, гуашь.</w:t>
      </w:r>
      <w:proofErr w:type="gramEnd"/>
    </w:p>
    <w:p w:rsidR="00E50B73" w:rsidRPr="00940340" w:rsidRDefault="00E50B73" w:rsidP="00E50B73">
      <w:pPr>
        <w:pStyle w:val="af9"/>
        <w:spacing w:line="276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940340">
        <w:rPr>
          <w:rFonts w:ascii="Times New Roman" w:hAnsi="Times New Roman"/>
          <w:i/>
          <w:sz w:val="20"/>
          <w:szCs w:val="20"/>
        </w:rPr>
        <w:t>Самостоятельная работа:</w:t>
      </w:r>
      <w:r w:rsidRPr="00940340">
        <w:rPr>
          <w:rFonts w:ascii="Times New Roman" w:hAnsi="Times New Roman"/>
          <w:sz w:val="20"/>
          <w:szCs w:val="20"/>
        </w:rPr>
        <w:t xml:space="preserve"> выполнение эскизов работы.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t>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6 ч. 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tab/>
      </w:r>
      <w:r w:rsidRPr="00940340">
        <w:rPr>
          <w:rFonts w:eastAsia="Lucida Grande CY"/>
          <w:sz w:val="20"/>
          <w:szCs w:val="20"/>
        </w:rPr>
        <w:tab/>
        <w:t>самостоятельных – 3  ч.</w:t>
      </w:r>
    </w:p>
    <w:p w:rsidR="00540007" w:rsidRPr="00940340" w:rsidRDefault="00540007" w:rsidP="00E50B73">
      <w:pPr>
        <w:pStyle w:val="af9"/>
        <w:spacing w:line="276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E50B73" w:rsidRPr="00940340" w:rsidRDefault="00E50B73" w:rsidP="00E50B73">
      <w:pPr>
        <w:pStyle w:val="af9"/>
        <w:spacing w:line="276" w:lineRule="auto"/>
        <w:ind w:firstLine="709"/>
        <w:rPr>
          <w:rFonts w:ascii="Times New Roman" w:hAnsi="Times New Roman"/>
          <w:b/>
          <w:i/>
          <w:sz w:val="20"/>
          <w:szCs w:val="20"/>
        </w:rPr>
      </w:pPr>
      <w:r w:rsidRPr="00940340">
        <w:rPr>
          <w:rFonts w:ascii="Times New Roman" w:hAnsi="Times New Roman"/>
          <w:b/>
          <w:i/>
          <w:sz w:val="20"/>
          <w:szCs w:val="20"/>
        </w:rPr>
        <w:t>Тема 3.2 Панно «Цветы»</w:t>
      </w:r>
    </w:p>
    <w:p w:rsidR="00E50B73" w:rsidRPr="00940340" w:rsidRDefault="00E50B73" w:rsidP="00E50B73">
      <w:pPr>
        <w:pStyle w:val="af9"/>
        <w:spacing w:line="276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940340">
        <w:rPr>
          <w:rFonts w:ascii="Times New Roman" w:hAnsi="Times New Roman"/>
          <w:sz w:val="20"/>
          <w:szCs w:val="20"/>
        </w:rPr>
        <w:t>Продолжить обучать лепке из соленого теста. Обучение правильной лепке маленьких фигурок с последующим украшением мелкими деталями.</w:t>
      </w:r>
    </w:p>
    <w:p w:rsidR="00E50B73" w:rsidRPr="00940340" w:rsidRDefault="00E50B73" w:rsidP="00E50B73">
      <w:pPr>
        <w:pStyle w:val="af9"/>
        <w:spacing w:line="276" w:lineRule="auto"/>
        <w:ind w:firstLine="709"/>
        <w:jc w:val="both"/>
        <w:rPr>
          <w:rFonts w:ascii="Times New Roman" w:hAnsi="Times New Roman"/>
          <w:sz w:val="20"/>
          <w:szCs w:val="20"/>
        </w:rPr>
      </w:pPr>
      <w:proofErr w:type="gramStart"/>
      <w:r w:rsidRPr="00940340">
        <w:rPr>
          <w:rFonts w:ascii="Times New Roman" w:hAnsi="Times New Roman"/>
          <w:sz w:val="20"/>
          <w:szCs w:val="20"/>
        </w:rPr>
        <w:t>Материалы: соленое тесто (мука, соль, вода), основа, тряпочка для рук, гуашь.</w:t>
      </w:r>
      <w:proofErr w:type="gramEnd"/>
    </w:p>
    <w:p w:rsidR="00E50B73" w:rsidRPr="00940340" w:rsidRDefault="00E50B73" w:rsidP="00E50B73">
      <w:pPr>
        <w:pStyle w:val="af9"/>
        <w:spacing w:line="276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940340">
        <w:rPr>
          <w:rFonts w:ascii="Times New Roman" w:hAnsi="Times New Roman"/>
          <w:i/>
          <w:sz w:val="20"/>
          <w:szCs w:val="20"/>
        </w:rPr>
        <w:t>Самостоятельная работа:</w:t>
      </w:r>
      <w:r w:rsidRPr="00940340">
        <w:rPr>
          <w:rFonts w:ascii="Times New Roman" w:hAnsi="Times New Roman"/>
          <w:sz w:val="20"/>
          <w:szCs w:val="20"/>
        </w:rPr>
        <w:t xml:space="preserve"> выполнение эскизов работы.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t>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5 ч. 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tab/>
      </w:r>
      <w:r w:rsidRPr="00940340">
        <w:rPr>
          <w:rFonts w:eastAsia="Lucida Grande CY"/>
          <w:sz w:val="20"/>
          <w:szCs w:val="20"/>
        </w:rPr>
        <w:tab/>
        <w:t>самостоятельных – 2  ч.</w:t>
      </w:r>
    </w:p>
    <w:p w:rsidR="00540007" w:rsidRPr="00940340" w:rsidRDefault="00540007" w:rsidP="00E50B73">
      <w:pPr>
        <w:pStyle w:val="af9"/>
        <w:spacing w:line="276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E50B73" w:rsidRPr="00940340" w:rsidRDefault="00E50B73" w:rsidP="00E50B73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940340">
        <w:rPr>
          <w:b/>
          <w:i/>
          <w:sz w:val="20"/>
          <w:szCs w:val="20"/>
        </w:rPr>
        <w:t>Тема 3.3. Промежуточная аттестация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t>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1 ч. 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tab/>
      </w:r>
      <w:r w:rsidRPr="00940340">
        <w:rPr>
          <w:rFonts w:eastAsia="Lucida Grande CY"/>
          <w:sz w:val="20"/>
          <w:szCs w:val="20"/>
        </w:rPr>
        <w:tab/>
        <w:t>самостоятельных – 1  ч.</w:t>
      </w:r>
    </w:p>
    <w:p w:rsidR="00540007" w:rsidRPr="00940340" w:rsidRDefault="00540007" w:rsidP="00E50B73">
      <w:pPr>
        <w:spacing w:line="276" w:lineRule="auto"/>
        <w:ind w:firstLine="709"/>
        <w:jc w:val="both"/>
        <w:rPr>
          <w:sz w:val="20"/>
          <w:szCs w:val="20"/>
        </w:rPr>
      </w:pPr>
    </w:p>
    <w:p w:rsidR="00E50B73" w:rsidRPr="00940340" w:rsidRDefault="00E50B73" w:rsidP="00E50B73">
      <w:pPr>
        <w:pStyle w:val="af9"/>
        <w:tabs>
          <w:tab w:val="center" w:pos="5032"/>
          <w:tab w:val="left" w:pos="7352"/>
        </w:tabs>
        <w:spacing w:line="276" w:lineRule="auto"/>
        <w:jc w:val="center"/>
        <w:rPr>
          <w:rFonts w:ascii="Times New Roman" w:hAnsi="Times New Roman"/>
          <w:sz w:val="20"/>
          <w:szCs w:val="20"/>
        </w:rPr>
      </w:pPr>
      <w:r w:rsidRPr="00940340">
        <w:rPr>
          <w:rFonts w:ascii="Times New Roman" w:hAnsi="Times New Roman"/>
          <w:b/>
          <w:sz w:val="20"/>
          <w:szCs w:val="20"/>
        </w:rPr>
        <w:t>РАЗДЕЛ 4. «КОЛЛАЖ»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i/>
          <w:sz w:val="20"/>
          <w:szCs w:val="20"/>
        </w:rPr>
      </w:pPr>
      <w:r w:rsidRPr="00940340">
        <w:rPr>
          <w:b/>
          <w:i/>
          <w:sz w:val="20"/>
          <w:szCs w:val="20"/>
        </w:rPr>
        <w:t>Тема 4.1 Коллаж «Морские сокровища»</w:t>
      </w:r>
      <w:r w:rsidRPr="00940340">
        <w:rPr>
          <w:i/>
          <w:sz w:val="20"/>
          <w:szCs w:val="20"/>
        </w:rPr>
        <w:t xml:space="preserve">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Закрепление приобретенных знаний, применение их в творческой работе. Развитие способности передавать выразительность изображаемых фигур, умение сохранять цельность композиции при обработке ее отдельных элементов.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lastRenderedPageBreak/>
        <w:t xml:space="preserve">Материалы: картон, цветной пластилин, природный материал.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i/>
          <w:sz w:val="20"/>
          <w:szCs w:val="20"/>
        </w:rPr>
        <w:t>Самостоятельная работа:</w:t>
      </w:r>
      <w:r w:rsidRPr="00940340">
        <w:rPr>
          <w:sz w:val="20"/>
          <w:szCs w:val="20"/>
        </w:rPr>
        <w:t xml:space="preserve"> зарисовка отдельных элементов композиции, работа с иллюстративным материалом.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t>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2 ч. 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tab/>
      </w:r>
      <w:r w:rsidRPr="00940340">
        <w:rPr>
          <w:rFonts w:eastAsia="Lucida Grande CY"/>
          <w:sz w:val="20"/>
          <w:szCs w:val="20"/>
        </w:rPr>
        <w:tab/>
        <w:t>самостоятельных – 1  ч.</w:t>
      </w:r>
    </w:p>
    <w:p w:rsidR="00540007" w:rsidRPr="00940340" w:rsidRDefault="00540007" w:rsidP="00E50B73">
      <w:pPr>
        <w:spacing w:line="276" w:lineRule="auto"/>
        <w:ind w:firstLine="709"/>
        <w:jc w:val="both"/>
        <w:rPr>
          <w:sz w:val="20"/>
          <w:szCs w:val="20"/>
        </w:rPr>
      </w:pPr>
    </w:p>
    <w:p w:rsidR="00E50B73" w:rsidRPr="00940340" w:rsidRDefault="00E50B73" w:rsidP="00E50B73">
      <w:pPr>
        <w:spacing w:line="276" w:lineRule="auto"/>
        <w:ind w:firstLine="709"/>
        <w:jc w:val="both"/>
        <w:rPr>
          <w:i/>
          <w:sz w:val="20"/>
          <w:szCs w:val="20"/>
        </w:rPr>
      </w:pPr>
      <w:r w:rsidRPr="00940340">
        <w:rPr>
          <w:b/>
          <w:i/>
          <w:sz w:val="20"/>
          <w:szCs w:val="20"/>
        </w:rPr>
        <w:t>Тема 4.2</w:t>
      </w:r>
      <w:r w:rsidRPr="00940340">
        <w:rPr>
          <w:i/>
          <w:sz w:val="20"/>
          <w:szCs w:val="20"/>
        </w:rPr>
        <w:t xml:space="preserve"> </w:t>
      </w:r>
      <w:r w:rsidRPr="00940340">
        <w:rPr>
          <w:b/>
          <w:i/>
          <w:sz w:val="20"/>
          <w:szCs w:val="20"/>
        </w:rPr>
        <w:t>Декоративное панно «Слово-образ»</w:t>
      </w:r>
      <w:r w:rsidRPr="00940340">
        <w:rPr>
          <w:i/>
          <w:sz w:val="20"/>
          <w:szCs w:val="20"/>
        </w:rPr>
        <w:t xml:space="preserve">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Формирование умения находить цельную форму изображаемой композиции, развитие фантазии, освоение художественных приемов декора.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Материалы: картон, цветной пластилин, природный материал.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i/>
          <w:sz w:val="20"/>
          <w:szCs w:val="20"/>
        </w:rPr>
        <w:t>Самостоятельная работа</w:t>
      </w:r>
      <w:r w:rsidRPr="00940340">
        <w:rPr>
          <w:sz w:val="20"/>
          <w:szCs w:val="20"/>
        </w:rPr>
        <w:t>: работа с книгой. Знакомство со шрифтами, шрифтовыми композициями. Копирование отдельных букв.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t>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4 ч. </w:t>
      </w:r>
    </w:p>
    <w:p w:rsidR="00540007" w:rsidRPr="00940340" w:rsidRDefault="00540007" w:rsidP="00940340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tab/>
      </w:r>
      <w:r w:rsidRPr="00940340">
        <w:rPr>
          <w:rFonts w:eastAsia="Lucida Grande CY"/>
          <w:sz w:val="20"/>
          <w:szCs w:val="20"/>
        </w:rPr>
        <w:tab/>
        <w:t>самостоятельных – 2  ч.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i/>
          <w:sz w:val="20"/>
          <w:szCs w:val="20"/>
        </w:rPr>
      </w:pPr>
      <w:r w:rsidRPr="00940340">
        <w:rPr>
          <w:b/>
          <w:i/>
          <w:sz w:val="20"/>
          <w:szCs w:val="20"/>
        </w:rPr>
        <w:t>Тема 4.3 Декоративное панно «Русская народная сказка» (коллективная творческая работа)</w:t>
      </w:r>
      <w:r w:rsidRPr="00940340">
        <w:rPr>
          <w:i/>
          <w:sz w:val="20"/>
          <w:szCs w:val="20"/>
        </w:rPr>
        <w:t xml:space="preserve">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>Развитие умения передавать характер сказочных персонажей средствами лепки. Развитие навыков работы над коллективным заданием.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Материалы: картон, цветной пластилин, природный материал.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i/>
          <w:sz w:val="20"/>
          <w:szCs w:val="20"/>
        </w:rPr>
        <w:t>Самостоятельная работа:</w:t>
      </w:r>
      <w:r w:rsidRPr="00940340">
        <w:rPr>
          <w:sz w:val="20"/>
          <w:szCs w:val="20"/>
        </w:rPr>
        <w:t xml:space="preserve"> выполнение эскизов к русским сказкам.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t>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6 ч. </w:t>
      </w:r>
    </w:p>
    <w:p w:rsidR="00540007" w:rsidRPr="00940340" w:rsidRDefault="00540007" w:rsidP="00540007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tab/>
      </w:r>
      <w:r w:rsidRPr="00940340">
        <w:rPr>
          <w:rFonts w:eastAsia="Lucida Grande CY"/>
          <w:sz w:val="20"/>
          <w:szCs w:val="20"/>
        </w:rPr>
        <w:tab/>
        <w:t>самостоятельных – 3  ч.</w:t>
      </w:r>
    </w:p>
    <w:p w:rsidR="00E50B73" w:rsidRPr="00940340" w:rsidRDefault="00E50B73" w:rsidP="00E50B73">
      <w:pPr>
        <w:spacing w:line="276" w:lineRule="auto"/>
        <w:ind w:firstLine="709"/>
        <w:jc w:val="center"/>
        <w:rPr>
          <w:b/>
          <w:sz w:val="20"/>
          <w:szCs w:val="20"/>
        </w:rPr>
      </w:pPr>
    </w:p>
    <w:p w:rsidR="00E50B73" w:rsidRPr="00940340" w:rsidRDefault="00E50B73" w:rsidP="00E50B73">
      <w:pPr>
        <w:spacing w:line="276" w:lineRule="auto"/>
        <w:ind w:firstLine="709"/>
        <w:jc w:val="center"/>
        <w:rPr>
          <w:b/>
          <w:sz w:val="20"/>
          <w:szCs w:val="20"/>
        </w:rPr>
      </w:pPr>
    </w:p>
    <w:p w:rsidR="00E50B73" w:rsidRPr="00940340" w:rsidRDefault="00E50B73" w:rsidP="00E50B73">
      <w:pPr>
        <w:spacing w:line="276" w:lineRule="auto"/>
        <w:jc w:val="center"/>
        <w:rPr>
          <w:b/>
          <w:sz w:val="20"/>
          <w:szCs w:val="20"/>
        </w:rPr>
      </w:pPr>
      <w:r w:rsidRPr="00940340">
        <w:rPr>
          <w:b/>
          <w:sz w:val="20"/>
          <w:szCs w:val="20"/>
        </w:rPr>
        <w:t xml:space="preserve">РАЗДЕЛ 5. КОМПОЗИЦИЯ ИЗ ПЛАСТИЛИНА </w:t>
      </w:r>
    </w:p>
    <w:p w:rsidR="00E50B73" w:rsidRPr="00940340" w:rsidRDefault="00E50B73" w:rsidP="00E50B73">
      <w:pPr>
        <w:spacing w:line="276" w:lineRule="auto"/>
        <w:jc w:val="center"/>
        <w:rPr>
          <w:b/>
          <w:sz w:val="20"/>
          <w:szCs w:val="20"/>
        </w:rPr>
      </w:pPr>
      <w:r w:rsidRPr="00940340">
        <w:rPr>
          <w:b/>
          <w:sz w:val="20"/>
          <w:szCs w:val="20"/>
        </w:rPr>
        <w:t>И ДЕКОРАТИВНЫХ МАТЕРИАЛОВ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940340">
        <w:rPr>
          <w:b/>
          <w:i/>
          <w:sz w:val="20"/>
          <w:szCs w:val="20"/>
        </w:rPr>
        <w:t>Тема 5.1</w:t>
      </w:r>
      <w:r w:rsidRPr="00940340">
        <w:rPr>
          <w:b/>
          <w:sz w:val="20"/>
          <w:szCs w:val="20"/>
        </w:rPr>
        <w:t xml:space="preserve"> </w:t>
      </w:r>
      <w:r w:rsidRPr="00940340">
        <w:rPr>
          <w:b/>
          <w:i/>
          <w:sz w:val="20"/>
          <w:szCs w:val="20"/>
        </w:rPr>
        <w:t xml:space="preserve">Композиция с использованием ниток, пластиковых трубочек, декоративных булавок, лент, кружев и др.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Развитие наблюдательности, фантазии, образного мышления, умение передавать пластику природных форм средствами лепки.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>Материалы: картон, цветной пластилин, нитки, бусины, пуговицы, ленты и др.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i/>
          <w:sz w:val="20"/>
          <w:szCs w:val="20"/>
        </w:rPr>
        <w:t>Самостоятельная работа:</w:t>
      </w:r>
      <w:r w:rsidRPr="00940340">
        <w:rPr>
          <w:sz w:val="20"/>
          <w:szCs w:val="20"/>
        </w:rPr>
        <w:t xml:space="preserve"> сбор подготовительного материала, изучение иллюстраций.</w:t>
      </w:r>
    </w:p>
    <w:p w:rsidR="006C2A8C" w:rsidRPr="00940340" w:rsidRDefault="006C2A8C" w:rsidP="006C2A8C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t>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4 ч. </w:t>
      </w:r>
    </w:p>
    <w:p w:rsidR="006C2A8C" w:rsidRPr="00940340" w:rsidRDefault="006C2A8C" w:rsidP="006C2A8C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tab/>
      </w:r>
      <w:r w:rsidRPr="00940340">
        <w:rPr>
          <w:rFonts w:eastAsia="Lucida Grande CY"/>
          <w:sz w:val="20"/>
          <w:szCs w:val="20"/>
        </w:rPr>
        <w:tab/>
        <w:t>самостоятельных – 2  ч.</w:t>
      </w:r>
    </w:p>
    <w:p w:rsidR="006C2A8C" w:rsidRPr="00940340" w:rsidRDefault="006C2A8C" w:rsidP="00E50B73">
      <w:pPr>
        <w:spacing w:line="276" w:lineRule="auto"/>
        <w:ind w:firstLine="709"/>
        <w:jc w:val="both"/>
        <w:rPr>
          <w:sz w:val="20"/>
          <w:szCs w:val="20"/>
        </w:rPr>
      </w:pPr>
    </w:p>
    <w:p w:rsidR="00E50B73" w:rsidRPr="00940340" w:rsidRDefault="00E50B73" w:rsidP="00E50B73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940340">
        <w:rPr>
          <w:b/>
          <w:i/>
          <w:sz w:val="20"/>
          <w:szCs w:val="20"/>
        </w:rPr>
        <w:t>Тема 5.2.</w:t>
      </w:r>
      <w:r w:rsidRPr="00940340">
        <w:rPr>
          <w:i/>
          <w:sz w:val="20"/>
          <w:szCs w:val="20"/>
        </w:rPr>
        <w:t xml:space="preserve"> </w:t>
      </w:r>
      <w:r w:rsidRPr="00940340">
        <w:rPr>
          <w:b/>
          <w:i/>
          <w:sz w:val="20"/>
          <w:szCs w:val="20"/>
        </w:rPr>
        <w:t>Изделие «Волшебное зеркало» с применением пластилиновой живописи, декоративных материалов, фольги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Формирование навыков моделирования, развитие воображения, фантазии.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>Материалы: картон, цветной пластилин, нитки, пуговицы, ленты и др.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i/>
          <w:sz w:val="20"/>
          <w:szCs w:val="20"/>
        </w:rPr>
        <w:t>Самостоятельная работа:</w:t>
      </w:r>
      <w:r w:rsidRPr="00940340">
        <w:rPr>
          <w:sz w:val="20"/>
          <w:szCs w:val="20"/>
        </w:rPr>
        <w:t xml:space="preserve"> выполнение эскизов зеркал.</w:t>
      </w:r>
    </w:p>
    <w:p w:rsidR="006C2A8C" w:rsidRPr="00940340" w:rsidRDefault="006C2A8C" w:rsidP="006C2A8C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t>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2 ч. </w:t>
      </w:r>
    </w:p>
    <w:p w:rsidR="006C2A8C" w:rsidRPr="00940340" w:rsidRDefault="006C2A8C" w:rsidP="00EB2A81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tab/>
      </w:r>
      <w:r w:rsidRPr="00940340">
        <w:rPr>
          <w:rFonts w:eastAsia="Lucida Grande CY"/>
          <w:sz w:val="20"/>
          <w:szCs w:val="20"/>
        </w:rPr>
        <w:tab/>
        <w:t>самостоятельных – 1  ч.</w:t>
      </w:r>
    </w:p>
    <w:p w:rsidR="00E50B73" w:rsidRPr="00940340" w:rsidRDefault="00E50B73" w:rsidP="00E50B73">
      <w:pPr>
        <w:spacing w:line="276" w:lineRule="auto"/>
        <w:ind w:firstLine="709"/>
        <w:jc w:val="center"/>
        <w:rPr>
          <w:b/>
          <w:sz w:val="20"/>
          <w:szCs w:val="20"/>
        </w:rPr>
      </w:pPr>
      <w:r w:rsidRPr="00940340">
        <w:rPr>
          <w:b/>
          <w:sz w:val="20"/>
          <w:szCs w:val="20"/>
        </w:rPr>
        <w:t>Раздел 6. «Объемные формы»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i/>
          <w:sz w:val="20"/>
          <w:szCs w:val="20"/>
        </w:rPr>
      </w:pPr>
      <w:r w:rsidRPr="00940340">
        <w:rPr>
          <w:b/>
          <w:i/>
          <w:sz w:val="20"/>
          <w:szCs w:val="20"/>
        </w:rPr>
        <w:t>Тема 6.1 Объемная композиция на тему: «Овощная семейка»</w:t>
      </w:r>
      <w:r w:rsidRPr="00940340">
        <w:rPr>
          <w:i/>
          <w:sz w:val="20"/>
          <w:szCs w:val="20"/>
        </w:rPr>
        <w:t xml:space="preserve">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Развитие наблюдательности, умения найти и подчеркнуть в натуре характерные особенности. Передача характера натуры.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>Материалы: картон, цветной пластилин.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i/>
          <w:sz w:val="20"/>
          <w:szCs w:val="20"/>
        </w:rPr>
        <w:t>Самостоятельная работа:</w:t>
      </w:r>
      <w:r w:rsidRPr="00940340">
        <w:rPr>
          <w:sz w:val="20"/>
          <w:szCs w:val="20"/>
        </w:rPr>
        <w:t xml:space="preserve"> выполнение зарисовок овощей и фруктов с натуры.</w:t>
      </w:r>
    </w:p>
    <w:p w:rsidR="006C2A8C" w:rsidRPr="00940340" w:rsidRDefault="006C2A8C" w:rsidP="006C2A8C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t>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4 ч. </w:t>
      </w:r>
    </w:p>
    <w:p w:rsidR="006C2A8C" w:rsidRPr="00940340" w:rsidRDefault="006C2A8C" w:rsidP="006C2A8C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tab/>
      </w:r>
      <w:r w:rsidRPr="00940340">
        <w:rPr>
          <w:rFonts w:eastAsia="Lucida Grande CY"/>
          <w:sz w:val="20"/>
          <w:szCs w:val="20"/>
        </w:rPr>
        <w:tab/>
        <w:t>самостоятельных – 2  ч.</w:t>
      </w:r>
    </w:p>
    <w:p w:rsidR="006C2A8C" w:rsidRPr="00940340" w:rsidRDefault="006C2A8C" w:rsidP="00E50B73">
      <w:pPr>
        <w:spacing w:line="276" w:lineRule="auto"/>
        <w:ind w:firstLine="709"/>
        <w:jc w:val="both"/>
        <w:rPr>
          <w:sz w:val="20"/>
          <w:szCs w:val="20"/>
        </w:rPr>
      </w:pPr>
    </w:p>
    <w:p w:rsidR="00E50B73" w:rsidRPr="00940340" w:rsidRDefault="00E50B73" w:rsidP="00E50B73">
      <w:pPr>
        <w:spacing w:line="276" w:lineRule="auto"/>
        <w:ind w:firstLine="709"/>
        <w:jc w:val="both"/>
        <w:rPr>
          <w:i/>
          <w:sz w:val="20"/>
          <w:szCs w:val="20"/>
        </w:rPr>
      </w:pPr>
      <w:r w:rsidRPr="00940340">
        <w:rPr>
          <w:b/>
          <w:i/>
          <w:sz w:val="20"/>
          <w:szCs w:val="20"/>
        </w:rPr>
        <w:t>Тема 6.2 Объемная лепка на тему: «Домашние животные»</w:t>
      </w:r>
      <w:r w:rsidRPr="00940340">
        <w:rPr>
          <w:i/>
          <w:sz w:val="20"/>
          <w:szCs w:val="20"/>
        </w:rPr>
        <w:t xml:space="preserve">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lastRenderedPageBreak/>
        <w:t xml:space="preserve">Развитие наблюдательности, умение подмечать характерные и выразительные движения, позы животных. Выполнение пластического решения с учетом кругового объема.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>Материалы: картон, цветной пластилин.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i/>
          <w:sz w:val="20"/>
          <w:szCs w:val="20"/>
        </w:rPr>
        <w:t>Самостоятельная работа:</w:t>
      </w:r>
      <w:r w:rsidRPr="00940340">
        <w:rPr>
          <w:sz w:val="20"/>
          <w:szCs w:val="20"/>
        </w:rPr>
        <w:t xml:space="preserve"> выполнение фотографий домашних животных. Подбор иллюстративного материала.</w:t>
      </w:r>
    </w:p>
    <w:p w:rsidR="006C2A8C" w:rsidRPr="00940340" w:rsidRDefault="006C2A8C" w:rsidP="006C2A8C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t>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4 ч. </w:t>
      </w:r>
    </w:p>
    <w:p w:rsidR="006C2A8C" w:rsidRPr="00940340" w:rsidRDefault="006C2A8C" w:rsidP="006C2A8C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tab/>
      </w:r>
      <w:r w:rsidRPr="00940340">
        <w:rPr>
          <w:rFonts w:eastAsia="Lucida Grande CY"/>
          <w:sz w:val="20"/>
          <w:szCs w:val="20"/>
        </w:rPr>
        <w:tab/>
        <w:t>самостоятельных – 2  ч.</w:t>
      </w:r>
    </w:p>
    <w:p w:rsidR="006C2A8C" w:rsidRPr="00940340" w:rsidRDefault="006C2A8C" w:rsidP="00E50B73">
      <w:pPr>
        <w:spacing w:line="276" w:lineRule="auto"/>
        <w:ind w:firstLine="709"/>
        <w:jc w:val="both"/>
        <w:rPr>
          <w:sz w:val="20"/>
          <w:szCs w:val="20"/>
        </w:rPr>
      </w:pPr>
    </w:p>
    <w:p w:rsidR="00E50B73" w:rsidRPr="00940340" w:rsidRDefault="00E50B73" w:rsidP="00E50B73">
      <w:pPr>
        <w:spacing w:line="276" w:lineRule="auto"/>
        <w:ind w:firstLine="709"/>
        <w:jc w:val="both"/>
        <w:rPr>
          <w:i/>
          <w:sz w:val="20"/>
          <w:szCs w:val="20"/>
        </w:rPr>
      </w:pPr>
      <w:r w:rsidRPr="00940340">
        <w:rPr>
          <w:b/>
          <w:i/>
          <w:sz w:val="20"/>
          <w:szCs w:val="20"/>
        </w:rPr>
        <w:t>Тема 6.3 Знакомство с каркасом. Выполнение пластилиновой модели человека</w:t>
      </w:r>
      <w:r w:rsidRPr="00940340">
        <w:rPr>
          <w:i/>
          <w:sz w:val="20"/>
          <w:szCs w:val="20"/>
        </w:rPr>
        <w:t xml:space="preserve">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Формирование знаний о пропорциях человеческой фигуры, первоначальные навыки передачи движения.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>Материалы: картон, цветной пластилин, проволока.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i/>
          <w:sz w:val="20"/>
          <w:szCs w:val="20"/>
        </w:rPr>
        <w:t>Самостоятельная работа:</w:t>
      </w:r>
      <w:r w:rsidRPr="00940340">
        <w:rPr>
          <w:sz w:val="20"/>
          <w:szCs w:val="20"/>
        </w:rPr>
        <w:t xml:space="preserve"> фотографирование людей в движении. Сбор подготовительного материала в виде открыток, иллюстраций и фотографий.</w:t>
      </w:r>
    </w:p>
    <w:p w:rsidR="006C2A8C" w:rsidRPr="00940340" w:rsidRDefault="006C2A8C" w:rsidP="006C2A8C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t>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2 ч. </w:t>
      </w:r>
    </w:p>
    <w:p w:rsidR="006C2A8C" w:rsidRPr="00940340" w:rsidRDefault="006C2A8C" w:rsidP="006C2A8C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tab/>
      </w:r>
      <w:r w:rsidRPr="00940340">
        <w:rPr>
          <w:rFonts w:eastAsia="Lucida Grande CY"/>
          <w:sz w:val="20"/>
          <w:szCs w:val="20"/>
        </w:rPr>
        <w:tab/>
        <w:t>самостоятельных – 1  ч.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b/>
          <w:i/>
          <w:sz w:val="20"/>
          <w:szCs w:val="20"/>
        </w:rPr>
      </w:pPr>
    </w:p>
    <w:p w:rsidR="00E50B73" w:rsidRPr="00940340" w:rsidRDefault="00E50B73" w:rsidP="00E50B73">
      <w:pPr>
        <w:spacing w:line="276" w:lineRule="auto"/>
        <w:ind w:firstLine="709"/>
        <w:jc w:val="both"/>
        <w:rPr>
          <w:i/>
          <w:sz w:val="20"/>
          <w:szCs w:val="20"/>
        </w:rPr>
      </w:pPr>
      <w:r w:rsidRPr="00940340">
        <w:rPr>
          <w:b/>
          <w:i/>
          <w:sz w:val="20"/>
          <w:szCs w:val="20"/>
        </w:rPr>
        <w:t>Тема 6.4</w:t>
      </w:r>
      <w:r w:rsidRPr="00940340">
        <w:rPr>
          <w:i/>
          <w:sz w:val="20"/>
          <w:szCs w:val="20"/>
        </w:rPr>
        <w:t xml:space="preserve"> </w:t>
      </w:r>
      <w:r w:rsidRPr="00940340">
        <w:rPr>
          <w:b/>
          <w:i/>
          <w:sz w:val="20"/>
          <w:szCs w:val="20"/>
        </w:rPr>
        <w:t>Творческий проект</w:t>
      </w:r>
      <w:r w:rsidRPr="00940340">
        <w:rPr>
          <w:i/>
          <w:sz w:val="20"/>
          <w:szCs w:val="20"/>
        </w:rPr>
        <w:t xml:space="preserve">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Передача взаимоотношений персонажей пластическими средствами, закрепление знаний, умений, полученных за два года </w:t>
      </w:r>
      <w:proofErr w:type="gramStart"/>
      <w:r w:rsidRPr="00940340">
        <w:rPr>
          <w:sz w:val="20"/>
          <w:szCs w:val="20"/>
        </w:rPr>
        <w:t>обучения по</w:t>
      </w:r>
      <w:proofErr w:type="gramEnd"/>
      <w:r w:rsidRPr="00940340">
        <w:rPr>
          <w:sz w:val="20"/>
          <w:szCs w:val="20"/>
        </w:rPr>
        <w:t xml:space="preserve"> данной программе.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Материалы: на выбор </w:t>
      </w:r>
      <w:proofErr w:type="gramStart"/>
      <w:r w:rsidRPr="00940340">
        <w:rPr>
          <w:sz w:val="20"/>
          <w:szCs w:val="20"/>
        </w:rPr>
        <w:t>обучающегося</w:t>
      </w:r>
      <w:proofErr w:type="gramEnd"/>
      <w:r w:rsidRPr="00940340">
        <w:rPr>
          <w:sz w:val="20"/>
          <w:szCs w:val="20"/>
        </w:rPr>
        <w:t>.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i/>
          <w:sz w:val="20"/>
          <w:szCs w:val="20"/>
        </w:rPr>
        <w:t>Самостоятельная работа:</w:t>
      </w:r>
      <w:r w:rsidRPr="00940340">
        <w:rPr>
          <w:sz w:val="20"/>
          <w:szCs w:val="20"/>
        </w:rPr>
        <w:t xml:space="preserve"> выполнение эскиза композиции.</w:t>
      </w:r>
    </w:p>
    <w:p w:rsidR="006C2A8C" w:rsidRPr="00940340" w:rsidRDefault="006C2A8C" w:rsidP="006C2A8C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t>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5 ч. </w:t>
      </w:r>
    </w:p>
    <w:p w:rsidR="006C2A8C" w:rsidRPr="00940340" w:rsidRDefault="006C2A8C" w:rsidP="006C2A8C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tab/>
      </w:r>
      <w:r w:rsidRPr="00940340">
        <w:rPr>
          <w:rFonts w:eastAsia="Lucida Grande CY"/>
          <w:sz w:val="20"/>
          <w:szCs w:val="20"/>
        </w:rPr>
        <w:tab/>
        <w:t>самостоятельных – 2  ч.</w:t>
      </w:r>
    </w:p>
    <w:p w:rsidR="006C2A8C" w:rsidRPr="00940340" w:rsidRDefault="006C2A8C" w:rsidP="00E50B73">
      <w:pPr>
        <w:spacing w:line="276" w:lineRule="auto"/>
        <w:ind w:firstLine="709"/>
        <w:jc w:val="both"/>
        <w:rPr>
          <w:sz w:val="20"/>
          <w:szCs w:val="20"/>
        </w:rPr>
      </w:pP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b/>
          <w:i/>
          <w:sz w:val="20"/>
          <w:szCs w:val="20"/>
        </w:rPr>
        <w:t>Тема 6.5. Промежуточная аттестация</w:t>
      </w:r>
    </w:p>
    <w:p w:rsidR="006C2A8C" w:rsidRPr="00940340" w:rsidRDefault="006C2A8C" w:rsidP="006C2A8C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t>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1 ч. </w:t>
      </w:r>
    </w:p>
    <w:p w:rsidR="006C2A8C" w:rsidRPr="00940340" w:rsidRDefault="006C2A8C" w:rsidP="006C2A8C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tab/>
      </w:r>
      <w:r w:rsidRPr="00940340">
        <w:rPr>
          <w:rFonts w:eastAsia="Lucida Grande CY"/>
          <w:sz w:val="20"/>
          <w:szCs w:val="20"/>
        </w:rPr>
        <w:tab/>
        <w:t>самостоятельных – 1  ч.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</w:p>
    <w:p w:rsidR="00E50B73" w:rsidRPr="00940340" w:rsidRDefault="00E50B73" w:rsidP="00E50B73">
      <w:pPr>
        <w:tabs>
          <w:tab w:val="left" w:pos="3503"/>
        </w:tabs>
        <w:spacing w:line="276" w:lineRule="auto"/>
        <w:jc w:val="center"/>
        <w:rPr>
          <w:b/>
          <w:sz w:val="20"/>
          <w:szCs w:val="20"/>
        </w:rPr>
      </w:pPr>
      <w:r w:rsidRPr="00940340">
        <w:rPr>
          <w:b/>
          <w:sz w:val="20"/>
          <w:szCs w:val="20"/>
        </w:rPr>
        <w:t>ТРЕТИЙ ГОД ОБУЧЕНИЯ</w:t>
      </w:r>
    </w:p>
    <w:p w:rsidR="00E50B73" w:rsidRPr="00940340" w:rsidRDefault="00E50B73" w:rsidP="00E50B73">
      <w:pPr>
        <w:tabs>
          <w:tab w:val="left" w:pos="3503"/>
        </w:tabs>
        <w:spacing w:line="276" w:lineRule="auto"/>
        <w:jc w:val="center"/>
        <w:rPr>
          <w:b/>
          <w:sz w:val="20"/>
          <w:szCs w:val="20"/>
        </w:rPr>
      </w:pPr>
      <w:r w:rsidRPr="00940340">
        <w:rPr>
          <w:b/>
          <w:sz w:val="20"/>
          <w:szCs w:val="20"/>
        </w:rPr>
        <w:t>(3 класс)</w:t>
      </w:r>
    </w:p>
    <w:p w:rsidR="00E50B73" w:rsidRPr="00940340" w:rsidRDefault="00E50B73" w:rsidP="00E50B73">
      <w:pPr>
        <w:snapToGrid w:val="0"/>
        <w:spacing w:line="276" w:lineRule="auto"/>
        <w:jc w:val="center"/>
        <w:rPr>
          <w:b/>
          <w:sz w:val="20"/>
          <w:szCs w:val="20"/>
        </w:rPr>
      </w:pPr>
      <w:r w:rsidRPr="00940340">
        <w:rPr>
          <w:b/>
          <w:sz w:val="20"/>
          <w:szCs w:val="20"/>
        </w:rPr>
        <w:t>РАЗДЕЛ 1. ОСНОВНЫЕ ПРИЕМЫ В ЛЕПКЕ</w:t>
      </w:r>
    </w:p>
    <w:p w:rsidR="00E50B73" w:rsidRPr="00940340" w:rsidRDefault="00E50B73" w:rsidP="00E50B73">
      <w:pPr>
        <w:pStyle w:val="af3"/>
        <w:spacing w:line="276" w:lineRule="auto"/>
        <w:ind w:left="709"/>
        <w:rPr>
          <w:b/>
          <w:i/>
          <w:sz w:val="20"/>
          <w:szCs w:val="20"/>
          <w:lang w:val="ru-RU"/>
        </w:rPr>
      </w:pPr>
      <w:r w:rsidRPr="00940340">
        <w:rPr>
          <w:b/>
          <w:i/>
          <w:sz w:val="20"/>
          <w:szCs w:val="20"/>
          <w:lang w:val="ru-RU"/>
        </w:rPr>
        <w:t>Тема 1.1 Вводное занятие задачи 3-го года обучения</w:t>
      </w:r>
    </w:p>
    <w:p w:rsidR="00E50B73" w:rsidRPr="00940340" w:rsidRDefault="00E50B73" w:rsidP="00E50B73">
      <w:pPr>
        <w:pStyle w:val="af9"/>
        <w:spacing w:line="276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940340">
        <w:rPr>
          <w:rFonts w:ascii="Times New Roman" w:hAnsi="Times New Roman"/>
          <w:sz w:val="20"/>
          <w:szCs w:val="20"/>
        </w:rPr>
        <w:t xml:space="preserve">Знакомство с основными правилами и приемами в лепке в технике папье-маше, необходимыми материалами. Техника безопасности на уроках. Организация рабочего места. </w:t>
      </w:r>
    </w:p>
    <w:p w:rsidR="00E50B73" w:rsidRPr="00940340" w:rsidRDefault="00E50B73" w:rsidP="00E50B73">
      <w:pPr>
        <w:pStyle w:val="af9"/>
        <w:spacing w:line="276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940340">
        <w:rPr>
          <w:rFonts w:ascii="Times New Roman" w:hAnsi="Times New Roman"/>
          <w:sz w:val="20"/>
          <w:szCs w:val="20"/>
        </w:rPr>
        <w:t>Материалы: методические пособия, книги, работы из методического фонда.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i/>
          <w:sz w:val="20"/>
          <w:szCs w:val="20"/>
        </w:rPr>
        <w:t>Самостоятельная работа:</w:t>
      </w:r>
      <w:r w:rsidRPr="00940340">
        <w:rPr>
          <w:sz w:val="20"/>
          <w:szCs w:val="20"/>
        </w:rPr>
        <w:t xml:space="preserve"> закрепление материала.</w:t>
      </w:r>
    </w:p>
    <w:p w:rsidR="006C2A8C" w:rsidRPr="00940340" w:rsidRDefault="006C2A8C" w:rsidP="006C2A8C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t>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2 ч. </w:t>
      </w:r>
    </w:p>
    <w:p w:rsidR="006C2A8C" w:rsidRPr="00940340" w:rsidRDefault="006C2A8C" w:rsidP="006C2A8C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tab/>
      </w:r>
      <w:r w:rsidRPr="00940340">
        <w:rPr>
          <w:rFonts w:eastAsia="Lucida Grande CY"/>
          <w:sz w:val="20"/>
          <w:szCs w:val="20"/>
        </w:rPr>
        <w:tab/>
        <w:t>самостоятельных – 1  ч.</w:t>
      </w:r>
    </w:p>
    <w:p w:rsidR="00EB2A81" w:rsidRPr="00940340" w:rsidRDefault="00EB2A81" w:rsidP="006C2A8C">
      <w:pPr>
        <w:spacing w:line="360" w:lineRule="auto"/>
        <w:jc w:val="both"/>
        <w:rPr>
          <w:rFonts w:eastAsia="Lucida Grande CY"/>
          <w:sz w:val="20"/>
          <w:szCs w:val="20"/>
        </w:rPr>
      </w:pPr>
    </w:p>
    <w:p w:rsidR="00E50B73" w:rsidRPr="00940340" w:rsidRDefault="00E50B73" w:rsidP="00E50B73">
      <w:pPr>
        <w:pStyle w:val="af3"/>
        <w:tabs>
          <w:tab w:val="left" w:pos="709"/>
        </w:tabs>
        <w:spacing w:line="276" w:lineRule="auto"/>
        <w:ind w:left="709"/>
        <w:jc w:val="both"/>
        <w:rPr>
          <w:b/>
          <w:i/>
          <w:sz w:val="20"/>
          <w:szCs w:val="20"/>
          <w:lang w:val="ru-RU"/>
        </w:rPr>
      </w:pPr>
      <w:r w:rsidRPr="00940340">
        <w:rPr>
          <w:b/>
          <w:i/>
          <w:sz w:val="20"/>
          <w:szCs w:val="20"/>
          <w:lang w:val="ru-RU"/>
        </w:rPr>
        <w:t>Тема 1.2 Основные приемы в лепке в технике папье-маше</w:t>
      </w:r>
    </w:p>
    <w:p w:rsidR="00E50B73" w:rsidRPr="00940340" w:rsidRDefault="00E50B73" w:rsidP="00E50B73">
      <w:pPr>
        <w:pStyle w:val="af9"/>
        <w:spacing w:line="276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940340">
        <w:rPr>
          <w:rFonts w:ascii="Times New Roman" w:hAnsi="Times New Roman"/>
          <w:sz w:val="20"/>
          <w:szCs w:val="20"/>
        </w:rPr>
        <w:t xml:space="preserve"> Знакомство с основным приемам лепки (разминать, вытягивать, скручивать и т.д.) </w:t>
      </w:r>
    </w:p>
    <w:p w:rsidR="00E50B73" w:rsidRPr="00940340" w:rsidRDefault="00E50B73" w:rsidP="00E50B73">
      <w:pPr>
        <w:pStyle w:val="af9"/>
        <w:spacing w:line="276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940340">
        <w:rPr>
          <w:rFonts w:ascii="Times New Roman" w:hAnsi="Times New Roman"/>
          <w:sz w:val="20"/>
          <w:szCs w:val="20"/>
        </w:rPr>
        <w:t>Материалы: газета, туалетная бумага, вода, клей ПВА, гуашь, тряпочка для рук</w:t>
      </w:r>
    </w:p>
    <w:p w:rsidR="00E50B73" w:rsidRPr="00940340" w:rsidRDefault="00E50B73" w:rsidP="00E50B73">
      <w:pPr>
        <w:tabs>
          <w:tab w:val="left" w:pos="709"/>
        </w:tabs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i/>
          <w:sz w:val="20"/>
          <w:szCs w:val="20"/>
        </w:rPr>
        <w:t>Самостоятельная работа:</w:t>
      </w:r>
      <w:r w:rsidRPr="00940340">
        <w:rPr>
          <w:sz w:val="20"/>
          <w:szCs w:val="20"/>
        </w:rPr>
        <w:t xml:space="preserve"> закрепление материала.</w:t>
      </w:r>
    </w:p>
    <w:p w:rsidR="006C2A8C" w:rsidRPr="00940340" w:rsidRDefault="006C2A8C" w:rsidP="006C2A8C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t>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2 ч. </w:t>
      </w:r>
    </w:p>
    <w:p w:rsidR="006C2A8C" w:rsidRPr="00940340" w:rsidRDefault="006C2A8C" w:rsidP="006C2A8C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tab/>
      </w:r>
      <w:r w:rsidRPr="00940340">
        <w:rPr>
          <w:rFonts w:eastAsia="Lucida Grande CY"/>
          <w:sz w:val="20"/>
          <w:szCs w:val="20"/>
        </w:rPr>
        <w:tab/>
        <w:t>самостоятельных – 1  ч.</w:t>
      </w:r>
    </w:p>
    <w:p w:rsidR="006C2A8C" w:rsidRPr="00940340" w:rsidRDefault="006C2A8C" w:rsidP="00E50B73">
      <w:pPr>
        <w:tabs>
          <w:tab w:val="left" w:pos="709"/>
        </w:tabs>
        <w:spacing w:line="276" w:lineRule="auto"/>
        <w:ind w:firstLine="709"/>
        <w:jc w:val="both"/>
        <w:rPr>
          <w:sz w:val="20"/>
          <w:szCs w:val="20"/>
        </w:rPr>
      </w:pPr>
    </w:p>
    <w:p w:rsidR="00E50B73" w:rsidRPr="00940340" w:rsidRDefault="00E50B73" w:rsidP="00E50B73">
      <w:pPr>
        <w:pStyle w:val="af3"/>
        <w:spacing w:line="276" w:lineRule="auto"/>
        <w:ind w:left="709"/>
        <w:jc w:val="both"/>
        <w:rPr>
          <w:b/>
          <w:i/>
          <w:sz w:val="20"/>
          <w:szCs w:val="20"/>
          <w:lang w:val="ru-RU"/>
        </w:rPr>
      </w:pPr>
      <w:r w:rsidRPr="00940340">
        <w:rPr>
          <w:b/>
          <w:i/>
          <w:sz w:val="20"/>
          <w:szCs w:val="20"/>
          <w:lang w:val="ru-RU"/>
        </w:rPr>
        <w:t>Тема 1.3 Полуобъемные работы</w:t>
      </w:r>
    </w:p>
    <w:p w:rsidR="00E50B73" w:rsidRPr="00940340" w:rsidRDefault="00E50B73" w:rsidP="00E50B73">
      <w:pPr>
        <w:pStyle w:val="af9"/>
        <w:spacing w:line="276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940340">
        <w:rPr>
          <w:rFonts w:ascii="Times New Roman" w:hAnsi="Times New Roman"/>
          <w:sz w:val="20"/>
          <w:szCs w:val="20"/>
        </w:rPr>
        <w:t>Изучение основных принципов построения рельефа,  правильной лепки маленьких фигурок с последующим украшением мелкими деталями.</w:t>
      </w:r>
    </w:p>
    <w:p w:rsidR="00E50B73" w:rsidRPr="00940340" w:rsidRDefault="00E50B73" w:rsidP="00E50B73">
      <w:pPr>
        <w:pStyle w:val="af9"/>
        <w:spacing w:line="276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940340">
        <w:rPr>
          <w:rFonts w:ascii="Times New Roman" w:hAnsi="Times New Roman"/>
          <w:sz w:val="20"/>
          <w:szCs w:val="20"/>
        </w:rPr>
        <w:t>Материалы: газета, туалетная бумага, вода, клей ПВА, гуашь, тряпочка для рук.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i/>
          <w:sz w:val="20"/>
          <w:szCs w:val="20"/>
        </w:rPr>
        <w:t>Самостоятельная работа:</w:t>
      </w:r>
      <w:r w:rsidRPr="00940340">
        <w:rPr>
          <w:sz w:val="20"/>
          <w:szCs w:val="20"/>
        </w:rPr>
        <w:t xml:space="preserve"> выполнение несложных элементов.</w:t>
      </w:r>
    </w:p>
    <w:p w:rsidR="006C2A8C" w:rsidRPr="00940340" w:rsidRDefault="006C2A8C" w:rsidP="006C2A8C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lastRenderedPageBreak/>
        <w:t>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6 ч. </w:t>
      </w:r>
    </w:p>
    <w:p w:rsidR="006C2A8C" w:rsidRPr="00940340" w:rsidRDefault="006C2A8C" w:rsidP="006C2A8C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tab/>
      </w:r>
      <w:r w:rsidRPr="00940340">
        <w:rPr>
          <w:rFonts w:eastAsia="Lucida Grande CY"/>
          <w:sz w:val="20"/>
          <w:szCs w:val="20"/>
        </w:rPr>
        <w:tab/>
        <w:t>самостоятельных – 3  ч.</w:t>
      </w:r>
    </w:p>
    <w:p w:rsidR="006C2A8C" w:rsidRPr="00940340" w:rsidRDefault="006C2A8C" w:rsidP="00E50B73">
      <w:pPr>
        <w:spacing w:line="276" w:lineRule="auto"/>
        <w:ind w:firstLine="709"/>
        <w:jc w:val="both"/>
        <w:rPr>
          <w:sz w:val="20"/>
          <w:szCs w:val="20"/>
        </w:rPr>
      </w:pPr>
    </w:p>
    <w:p w:rsidR="00E50B73" w:rsidRPr="00940340" w:rsidRDefault="00E50B73" w:rsidP="00E50B73">
      <w:pPr>
        <w:pStyle w:val="af3"/>
        <w:spacing w:line="276" w:lineRule="auto"/>
        <w:ind w:left="709"/>
        <w:jc w:val="both"/>
        <w:rPr>
          <w:b/>
          <w:i/>
          <w:sz w:val="20"/>
          <w:szCs w:val="20"/>
          <w:lang w:val="ru-RU"/>
        </w:rPr>
      </w:pPr>
      <w:r w:rsidRPr="00940340">
        <w:rPr>
          <w:b/>
          <w:i/>
          <w:sz w:val="20"/>
          <w:szCs w:val="20"/>
          <w:lang w:val="ru-RU"/>
        </w:rPr>
        <w:t>Тема 1.4 Сувениры</w:t>
      </w:r>
    </w:p>
    <w:p w:rsidR="00E50B73" w:rsidRPr="00940340" w:rsidRDefault="00E50B73" w:rsidP="00E50B73">
      <w:pPr>
        <w:pStyle w:val="af9"/>
        <w:spacing w:line="276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940340">
        <w:rPr>
          <w:rFonts w:ascii="Times New Roman" w:hAnsi="Times New Roman"/>
          <w:sz w:val="20"/>
          <w:szCs w:val="20"/>
        </w:rPr>
        <w:t xml:space="preserve">Развитие творческой фантазии. Лепка с учетом кругового обзора, стремление к выразительности композиционного решения. </w:t>
      </w:r>
    </w:p>
    <w:p w:rsidR="00E50B73" w:rsidRPr="00940340" w:rsidRDefault="00E50B73" w:rsidP="00E50B73">
      <w:pPr>
        <w:pStyle w:val="af9"/>
        <w:spacing w:line="276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940340">
        <w:rPr>
          <w:rFonts w:ascii="Times New Roman" w:hAnsi="Times New Roman"/>
          <w:sz w:val="20"/>
          <w:szCs w:val="20"/>
        </w:rPr>
        <w:t>Материалы: газета, туалетная бумага, вода, клей ПВА, гуашь, тряпочка для рук</w:t>
      </w:r>
    </w:p>
    <w:p w:rsidR="00E50B73" w:rsidRPr="00940340" w:rsidRDefault="00E50B73" w:rsidP="00E50B73">
      <w:pPr>
        <w:tabs>
          <w:tab w:val="left" w:pos="1149"/>
        </w:tabs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i/>
          <w:sz w:val="20"/>
          <w:szCs w:val="20"/>
        </w:rPr>
        <w:t>Самостоятельная работа:</w:t>
      </w:r>
      <w:r w:rsidRPr="00940340">
        <w:rPr>
          <w:sz w:val="20"/>
          <w:szCs w:val="20"/>
        </w:rPr>
        <w:t xml:space="preserve"> Выполнения эскиз работы</w:t>
      </w:r>
    </w:p>
    <w:p w:rsidR="006C2A8C" w:rsidRPr="00940340" w:rsidRDefault="006C2A8C" w:rsidP="006C2A8C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t>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6 ч. </w:t>
      </w:r>
    </w:p>
    <w:p w:rsidR="00E50B73" w:rsidRPr="00940340" w:rsidRDefault="006C2A8C" w:rsidP="00940340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tab/>
      </w:r>
      <w:r w:rsidRPr="00940340">
        <w:rPr>
          <w:rFonts w:eastAsia="Lucida Grande CY"/>
          <w:sz w:val="20"/>
          <w:szCs w:val="20"/>
        </w:rPr>
        <w:tab/>
        <w:t>самостоятельных – 3  ч.</w:t>
      </w:r>
    </w:p>
    <w:p w:rsidR="00E50B73" w:rsidRPr="00940340" w:rsidRDefault="00E50B73" w:rsidP="00E50B73">
      <w:pPr>
        <w:tabs>
          <w:tab w:val="left" w:pos="2742"/>
        </w:tabs>
        <w:spacing w:line="276" w:lineRule="auto"/>
        <w:jc w:val="center"/>
        <w:rPr>
          <w:b/>
          <w:sz w:val="20"/>
          <w:szCs w:val="20"/>
        </w:rPr>
      </w:pPr>
      <w:r w:rsidRPr="00940340">
        <w:rPr>
          <w:b/>
          <w:sz w:val="20"/>
          <w:szCs w:val="20"/>
        </w:rPr>
        <w:t>РАЗДЕЛ 2. СЮЖЕТНАЯ ЛЕПКА</w:t>
      </w:r>
    </w:p>
    <w:p w:rsidR="00E50B73" w:rsidRPr="00940340" w:rsidRDefault="00E50B73" w:rsidP="00E50B73">
      <w:pPr>
        <w:tabs>
          <w:tab w:val="left" w:pos="2742"/>
        </w:tabs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940340">
        <w:rPr>
          <w:b/>
          <w:i/>
          <w:sz w:val="20"/>
          <w:szCs w:val="20"/>
        </w:rPr>
        <w:t>Тема 2.1 Игрушка</w:t>
      </w:r>
    </w:p>
    <w:p w:rsidR="00E50B73" w:rsidRPr="00940340" w:rsidRDefault="00E50B73" w:rsidP="00E50B73">
      <w:pPr>
        <w:pStyle w:val="af9"/>
        <w:spacing w:line="276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940340">
        <w:rPr>
          <w:rFonts w:ascii="Times New Roman" w:hAnsi="Times New Roman"/>
          <w:sz w:val="20"/>
          <w:szCs w:val="20"/>
        </w:rPr>
        <w:t xml:space="preserve">Изучение правильной лепке фигур, понятие о круговом обзоре скульптуры (любую объемную работу в процессе ее создания необходимо смотреть со всех сторон, лепить обеими руками). </w:t>
      </w:r>
    </w:p>
    <w:p w:rsidR="00E50B73" w:rsidRPr="00940340" w:rsidRDefault="00E50B73" w:rsidP="00E50B73">
      <w:pPr>
        <w:pStyle w:val="af9"/>
        <w:spacing w:line="276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940340">
        <w:rPr>
          <w:rFonts w:ascii="Times New Roman" w:hAnsi="Times New Roman"/>
          <w:sz w:val="20"/>
          <w:szCs w:val="20"/>
        </w:rPr>
        <w:t>Материалы: туалетная бумага, клейстер, фольга, клей ПВА, гуашь, кисти, вода</w:t>
      </w:r>
    </w:p>
    <w:p w:rsidR="00E50B73" w:rsidRPr="00940340" w:rsidRDefault="00E50B73" w:rsidP="00E50B73">
      <w:pPr>
        <w:tabs>
          <w:tab w:val="left" w:pos="1149"/>
        </w:tabs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i/>
          <w:sz w:val="20"/>
          <w:szCs w:val="20"/>
        </w:rPr>
        <w:t>Самостоятельная работа:</w:t>
      </w:r>
      <w:r w:rsidRPr="00940340">
        <w:rPr>
          <w:sz w:val="20"/>
          <w:szCs w:val="20"/>
        </w:rPr>
        <w:t xml:space="preserve"> Выполнения эскиз работы</w:t>
      </w:r>
      <w:r w:rsidR="006C2A8C" w:rsidRPr="00940340">
        <w:rPr>
          <w:sz w:val="20"/>
          <w:szCs w:val="20"/>
        </w:rPr>
        <w:t>.</w:t>
      </w:r>
    </w:p>
    <w:p w:rsidR="006C2A8C" w:rsidRPr="00940340" w:rsidRDefault="006C2A8C" w:rsidP="006C2A8C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t>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8 ч. </w:t>
      </w:r>
    </w:p>
    <w:p w:rsidR="006C2A8C" w:rsidRPr="00940340" w:rsidRDefault="006C2A8C" w:rsidP="006C2A8C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tab/>
      </w:r>
      <w:r w:rsidRPr="00940340">
        <w:rPr>
          <w:rFonts w:eastAsia="Lucida Grande CY"/>
          <w:sz w:val="20"/>
          <w:szCs w:val="20"/>
        </w:rPr>
        <w:tab/>
        <w:t>самостоятельных – 4  ч.</w:t>
      </w:r>
    </w:p>
    <w:p w:rsidR="00EB2A81" w:rsidRPr="00940340" w:rsidRDefault="00EB2A81" w:rsidP="006C2A8C">
      <w:pPr>
        <w:spacing w:line="360" w:lineRule="auto"/>
        <w:jc w:val="both"/>
        <w:rPr>
          <w:rFonts w:eastAsia="Lucida Grande CY"/>
          <w:sz w:val="20"/>
          <w:szCs w:val="20"/>
        </w:rPr>
      </w:pPr>
    </w:p>
    <w:p w:rsidR="00E50B73" w:rsidRPr="00940340" w:rsidRDefault="00E50B73" w:rsidP="00E50B73">
      <w:pPr>
        <w:pStyle w:val="af9"/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  <w:r w:rsidRPr="00940340">
        <w:rPr>
          <w:rFonts w:ascii="Times New Roman" w:hAnsi="Times New Roman"/>
          <w:b/>
          <w:sz w:val="20"/>
          <w:szCs w:val="20"/>
        </w:rPr>
        <w:t>РАЗДЕЛ 3. ТВОРЧЕСКИЙ ПРОЕКТ</w:t>
      </w:r>
    </w:p>
    <w:p w:rsidR="00E50B73" w:rsidRPr="00940340" w:rsidRDefault="00E50B73" w:rsidP="00E50B73">
      <w:pPr>
        <w:pStyle w:val="af9"/>
        <w:spacing w:line="276" w:lineRule="auto"/>
        <w:ind w:firstLine="709"/>
        <w:jc w:val="both"/>
        <w:rPr>
          <w:rFonts w:ascii="Times New Roman" w:hAnsi="Times New Roman"/>
          <w:b/>
          <w:i/>
          <w:sz w:val="20"/>
          <w:szCs w:val="20"/>
        </w:rPr>
      </w:pPr>
      <w:r w:rsidRPr="00940340">
        <w:rPr>
          <w:rFonts w:ascii="Times New Roman" w:hAnsi="Times New Roman"/>
          <w:b/>
          <w:i/>
          <w:sz w:val="20"/>
          <w:szCs w:val="20"/>
        </w:rPr>
        <w:t>Тема 3.1 Изготовление творческого проекта</w:t>
      </w:r>
    </w:p>
    <w:p w:rsidR="00E50B73" w:rsidRPr="00940340" w:rsidRDefault="00E50B73" w:rsidP="00E50B73">
      <w:pPr>
        <w:pStyle w:val="af9"/>
        <w:spacing w:line="276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940340">
        <w:rPr>
          <w:rFonts w:ascii="Times New Roman" w:hAnsi="Times New Roman"/>
          <w:sz w:val="20"/>
          <w:szCs w:val="20"/>
        </w:rPr>
        <w:t xml:space="preserve">Суммирование приобретенных навыков и знаний, используя изученные ранее техники. Придать изделию законченный вид. </w:t>
      </w:r>
    </w:p>
    <w:p w:rsidR="00E50B73" w:rsidRPr="00940340" w:rsidRDefault="00E50B73" w:rsidP="00E50B73">
      <w:pPr>
        <w:pStyle w:val="af9"/>
        <w:spacing w:line="276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940340">
        <w:rPr>
          <w:rFonts w:ascii="Times New Roman" w:hAnsi="Times New Roman"/>
          <w:sz w:val="20"/>
          <w:szCs w:val="20"/>
        </w:rPr>
        <w:t>Материалы: туалетная бумага, клейстер, фольга, клей ПВА, гуашь, кисти, вода</w:t>
      </w:r>
    </w:p>
    <w:p w:rsidR="00E50B73" w:rsidRPr="00940340" w:rsidRDefault="00E50B73" w:rsidP="00E50B73">
      <w:pPr>
        <w:tabs>
          <w:tab w:val="left" w:pos="1149"/>
        </w:tabs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i/>
          <w:sz w:val="20"/>
          <w:szCs w:val="20"/>
        </w:rPr>
        <w:t>Самостоятельная работа:</w:t>
      </w:r>
      <w:r w:rsidRPr="00940340">
        <w:rPr>
          <w:sz w:val="20"/>
          <w:szCs w:val="20"/>
        </w:rPr>
        <w:t xml:space="preserve"> Выполнения эскиз работы</w:t>
      </w:r>
      <w:r w:rsidR="006C2A8C" w:rsidRPr="00940340">
        <w:rPr>
          <w:sz w:val="20"/>
          <w:szCs w:val="20"/>
        </w:rPr>
        <w:t>.</w:t>
      </w:r>
    </w:p>
    <w:p w:rsidR="006C2A8C" w:rsidRPr="00940340" w:rsidRDefault="006C2A8C" w:rsidP="006C2A8C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t>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7 ч. </w:t>
      </w:r>
    </w:p>
    <w:p w:rsidR="006C2A8C" w:rsidRPr="00940340" w:rsidRDefault="006C2A8C" w:rsidP="006C2A8C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tab/>
      </w:r>
      <w:r w:rsidRPr="00940340">
        <w:rPr>
          <w:rFonts w:eastAsia="Lucida Grande CY"/>
          <w:sz w:val="20"/>
          <w:szCs w:val="20"/>
        </w:rPr>
        <w:tab/>
        <w:t>самостоятельных – 3  ч.</w:t>
      </w:r>
    </w:p>
    <w:p w:rsidR="006C2A8C" w:rsidRPr="00940340" w:rsidRDefault="006C2A8C" w:rsidP="00E50B73">
      <w:pPr>
        <w:tabs>
          <w:tab w:val="left" w:pos="1149"/>
        </w:tabs>
        <w:spacing w:line="276" w:lineRule="auto"/>
        <w:ind w:firstLine="709"/>
        <w:jc w:val="both"/>
        <w:rPr>
          <w:sz w:val="20"/>
          <w:szCs w:val="20"/>
        </w:rPr>
      </w:pPr>
    </w:p>
    <w:p w:rsidR="00E50B73" w:rsidRPr="00940340" w:rsidRDefault="00E50B73" w:rsidP="00E50B73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940340">
        <w:rPr>
          <w:b/>
          <w:i/>
          <w:sz w:val="20"/>
          <w:szCs w:val="20"/>
        </w:rPr>
        <w:t>Тема 3.2 Промежуточная аттестация</w:t>
      </w:r>
    </w:p>
    <w:p w:rsidR="006C2A8C" w:rsidRPr="00940340" w:rsidRDefault="006C2A8C" w:rsidP="006C2A8C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t>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1 ч. </w:t>
      </w:r>
    </w:p>
    <w:p w:rsidR="006C2A8C" w:rsidRPr="00940340" w:rsidRDefault="006C2A8C" w:rsidP="006C2A8C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tab/>
      </w:r>
      <w:r w:rsidRPr="00940340">
        <w:rPr>
          <w:rFonts w:eastAsia="Lucida Grande CY"/>
          <w:sz w:val="20"/>
          <w:szCs w:val="20"/>
        </w:rPr>
        <w:tab/>
        <w:t>самостоятельных – 1  ч.</w:t>
      </w:r>
    </w:p>
    <w:p w:rsidR="006C2A8C" w:rsidRPr="00940340" w:rsidRDefault="006C2A8C" w:rsidP="00E50B73">
      <w:pPr>
        <w:spacing w:line="276" w:lineRule="auto"/>
        <w:ind w:firstLine="709"/>
        <w:jc w:val="both"/>
        <w:rPr>
          <w:sz w:val="20"/>
          <w:szCs w:val="20"/>
        </w:rPr>
      </w:pPr>
    </w:p>
    <w:p w:rsidR="00E50B73" w:rsidRPr="00940340" w:rsidRDefault="00E50B73" w:rsidP="00E50B73">
      <w:pPr>
        <w:tabs>
          <w:tab w:val="left" w:pos="1149"/>
        </w:tabs>
        <w:spacing w:line="276" w:lineRule="auto"/>
        <w:ind w:firstLine="709"/>
        <w:jc w:val="center"/>
        <w:rPr>
          <w:b/>
          <w:sz w:val="20"/>
          <w:szCs w:val="20"/>
        </w:rPr>
      </w:pPr>
      <w:r w:rsidRPr="00940340">
        <w:rPr>
          <w:b/>
          <w:sz w:val="20"/>
          <w:szCs w:val="20"/>
        </w:rPr>
        <w:t>РАЗДЕЛ 4. ПОЛИМЕРНАЯ ГЛИНА</w:t>
      </w:r>
    </w:p>
    <w:p w:rsidR="00E50B73" w:rsidRPr="00940340" w:rsidRDefault="00E50B73" w:rsidP="00E50B73">
      <w:pPr>
        <w:tabs>
          <w:tab w:val="left" w:pos="1149"/>
          <w:tab w:val="left" w:pos="2298"/>
        </w:tabs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940340">
        <w:rPr>
          <w:b/>
          <w:i/>
          <w:sz w:val="20"/>
          <w:szCs w:val="20"/>
        </w:rPr>
        <w:t>Тема 4.1 Основные приемы в лепке полимерной глиной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Физические и химические свойства материалов. Знакомство с техникой лепки из полимерной глины. Выполнение простейших форм для бижутерии. Формирование художественного вкуса, умения грамотно подбирать цвета.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>Материалы: полимерная глина, вода, тряпочка для рук, стеки.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i/>
          <w:sz w:val="20"/>
          <w:szCs w:val="20"/>
        </w:rPr>
        <w:t>Самостоятельная работа:</w:t>
      </w:r>
      <w:r w:rsidRPr="00940340">
        <w:rPr>
          <w:sz w:val="20"/>
          <w:szCs w:val="20"/>
        </w:rPr>
        <w:t xml:space="preserve"> выполнение несложного украшения из бусин.</w:t>
      </w:r>
    </w:p>
    <w:p w:rsidR="006C2A8C" w:rsidRPr="00940340" w:rsidRDefault="006C2A8C" w:rsidP="006C2A8C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t>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4 ч. </w:t>
      </w:r>
    </w:p>
    <w:p w:rsidR="006C2A8C" w:rsidRPr="00940340" w:rsidRDefault="006C2A8C" w:rsidP="006C2A8C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tab/>
      </w:r>
      <w:r w:rsidRPr="00940340">
        <w:rPr>
          <w:rFonts w:eastAsia="Lucida Grande CY"/>
          <w:sz w:val="20"/>
          <w:szCs w:val="20"/>
        </w:rPr>
        <w:tab/>
        <w:t>самостоятельных – 2  ч.</w:t>
      </w:r>
    </w:p>
    <w:p w:rsidR="006C2A8C" w:rsidRPr="00940340" w:rsidRDefault="006C2A8C" w:rsidP="00E50B73">
      <w:pPr>
        <w:spacing w:line="276" w:lineRule="auto"/>
        <w:ind w:firstLine="709"/>
        <w:jc w:val="both"/>
        <w:rPr>
          <w:sz w:val="20"/>
          <w:szCs w:val="20"/>
        </w:rPr>
      </w:pPr>
    </w:p>
    <w:p w:rsidR="00E50B73" w:rsidRPr="00940340" w:rsidRDefault="00E50B73" w:rsidP="00E50B73">
      <w:pPr>
        <w:tabs>
          <w:tab w:val="left" w:pos="1149"/>
          <w:tab w:val="left" w:pos="2298"/>
        </w:tabs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940340">
        <w:rPr>
          <w:b/>
          <w:i/>
          <w:sz w:val="20"/>
          <w:szCs w:val="20"/>
        </w:rPr>
        <w:t>Тема 4.2 Магнитики. Украшения</w:t>
      </w:r>
    </w:p>
    <w:p w:rsidR="00E50B73" w:rsidRPr="00940340" w:rsidRDefault="00E50B73" w:rsidP="00E50B73">
      <w:pPr>
        <w:tabs>
          <w:tab w:val="left" w:pos="1149"/>
          <w:tab w:val="left" w:pos="2298"/>
        </w:tabs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Закрепление полученных навыков выполнения украшений. Формирование понятия гармонии, гармоничное сочетание цветов.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>Материалы: полимерная глина, вода, тряпочка для рук, стеки.</w:t>
      </w:r>
    </w:p>
    <w:p w:rsidR="00E50B73" w:rsidRPr="00940340" w:rsidRDefault="00E50B73" w:rsidP="00E50B73">
      <w:pPr>
        <w:tabs>
          <w:tab w:val="left" w:pos="1149"/>
          <w:tab w:val="left" w:pos="2298"/>
        </w:tabs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i/>
          <w:sz w:val="20"/>
          <w:szCs w:val="20"/>
        </w:rPr>
        <w:t>Самостоятельная работа:</w:t>
      </w:r>
      <w:r w:rsidRPr="00940340">
        <w:rPr>
          <w:sz w:val="20"/>
          <w:szCs w:val="20"/>
        </w:rPr>
        <w:t xml:space="preserve"> выполнение эскизов изделий</w:t>
      </w:r>
      <w:r w:rsidR="006C2A8C" w:rsidRPr="00940340">
        <w:rPr>
          <w:sz w:val="20"/>
          <w:szCs w:val="20"/>
        </w:rPr>
        <w:t>.</w:t>
      </w:r>
    </w:p>
    <w:p w:rsidR="006C2A8C" w:rsidRPr="00940340" w:rsidRDefault="006C2A8C" w:rsidP="006C2A8C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t>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6 ч. </w:t>
      </w:r>
    </w:p>
    <w:p w:rsidR="006C2A8C" w:rsidRPr="00940340" w:rsidRDefault="006C2A8C" w:rsidP="00EB2A81">
      <w:pPr>
        <w:spacing w:line="360" w:lineRule="auto"/>
        <w:jc w:val="both"/>
        <w:rPr>
          <w:b/>
          <w:i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tab/>
      </w:r>
      <w:r w:rsidRPr="00940340">
        <w:rPr>
          <w:rFonts w:eastAsia="Lucida Grande CY"/>
          <w:sz w:val="20"/>
          <w:szCs w:val="20"/>
        </w:rPr>
        <w:tab/>
        <w:t>самостоятельных – 3  ч.</w:t>
      </w:r>
    </w:p>
    <w:p w:rsidR="006C2A8C" w:rsidRPr="00940340" w:rsidRDefault="006C2A8C" w:rsidP="006C2A8C">
      <w:pPr>
        <w:tabs>
          <w:tab w:val="left" w:pos="1149"/>
          <w:tab w:val="left" w:pos="2298"/>
        </w:tabs>
        <w:spacing w:line="276" w:lineRule="auto"/>
        <w:ind w:firstLine="709"/>
        <w:jc w:val="both"/>
        <w:rPr>
          <w:b/>
          <w:i/>
          <w:sz w:val="20"/>
          <w:szCs w:val="20"/>
        </w:rPr>
      </w:pPr>
    </w:p>
    <w:p w:rsidR="006C2A8C" w:rsidRPr="00940340" w:rsidRDefault="00E50B73" w:rsidP="006C2A8C">
      <w:pPr>
        <w:tabs>
          <w:tab w:val="left" w:pos="1149"/>
          <w:tab w:val="left" w:pos="2298"/>
        </w:tabs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940340">
        <w:rPr>
          <w:b/>
          <w:i/>
          <w:sz w:val="20"/>
          <w:szCs w:val="20"/>
        </w:rPr>
        <w:t>Тема 4.3 Цветы.</w:t>
      </w:r>
    </w:p>
    <w:p w:rsidR="00E50B73" w:rsidRPr="00940340" w:rsidRDefault="00E50B73" w:rsidP="006C2A8C">
      <w:pPr>
        <w:tabs>
          <w:tab w:val="left" w:pos="1149"/>
          <w:tab w:val="left" w:pos="2298"/>
        </w:tabs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940340">
        <w:rPr>
          <w:sz w:val="20"/>
          <w:szCs w:val="20"/>
        </w:rPr>
        <w:lastRenderedPageBreak/>
        <w:t xml:space="preserve">Развитие у детей творческой фантазии. Изучения  разнообразия и выразительности композиции. Развитие чувства равновесия в декоративной композиции. </w:t>
      </w:r>
    </w:p>
    <w:p w:rsidR="00E50B73" w:rsidRPr="00940340" w:rsidRDefault="00E50B73" w:rsidP="00E50B73">
      <w:pPr>
        <w:pStyle w:val="af9"/>
        <w:spacing w:line="276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940340">
        <w:rPr>
          <w:rFonts w:ascii="Times New Roman" w:hAnsi="Times New Roman"/>
          <w:sz w:val="20"/>
          <w:szCs w:val="20"/>
        </w:rPr>
        <w:t>Материалы: полимерная глина, холодный фарфор, стеки, тряпочка для рук</w:t>
      </w:r>
    </w:p>
    <w:p w:rsidR="00E50B73" w:rsidRPr="00940340" w:rsidRDefault="00E50B73" w:rsidP="00E50B73">
      <w:pPr>
        <w:tabs>
          <w:tab w:val="left" w:pos="1149"/>
          <w:tab w:val="left" w:pos="2298"/>
        </w:tabs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i/>
          <w:sz w:val="20"/>
          <w:szCs w:val="20"/>
        </w:rPr>
        <w:t>Самостоятельная работа:</w:t>
      </w:r>
      <w:r w:rsidRPr="00940340">
        <w:rPr>
          <w:sz w:val="20"/>
          <w:szCs w:val="20"/>
        </w:rPr>
        <w:t xml:space="preserve"> выполнение эскизов изделий</w:t>
      </w:r>
      <w:r w:rsidR="006C2A8C" w:rsidRPr="00940340">
        <w:rPr>
          <w:sz w:val="20"/>
          <w:szCs w:val="20"/>
        </w:rPr>
        <w:t>.</w:t>
      </w:r>
    </w:p>
    <w:p w:rsidR="006C2A8C" w:rsidRPr="00940340" w:rsidRDefault="006C2A8C" w:rsidP="006C2A8C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t>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6 ч. </w:t>
      </w:r>
    </w:p>
    <w:p w:rsidR="006C2A8C" w:rsidRPr="00940340" w:rsidRDefault="006C2A8C" w:rsidP="006C2A8C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tab/>
      </w:r>
      <w:r w:rsidRPr="00940340">
        <w:rPr>
          <w:rFonts w:eastAsia="Lucida Grande CY"/>
          <w:sz w:val="20"/>
          <w:szCs w:val="20"/>
        </w:rPr>
        <w:tab/>
        <w:t>самостоятельных – 3  ч.</w:t>
      </w:r>
    </w:p>
    <w:p w:rsidR="00E50B73" w:rsidRPr="00940340" w:rsidRDefault="00E50B73" w:rsidP="00E50B73">
      <w:pPr>
        <w:tabs>
          <w:tab w:val="left" w:pos="1149"/>
          <w:tab w:val="left" w:pos="2298"/>
        </w:tabs>
        <w:spacing w:line="276" w:lineRule="auto"/>
        <w:ind w:firstLine="709"/>
        <w:jc w:val="center"/>
        <w:rPr>
          <w:b/>
          <w:sz w:val="20"/>
          <w:szCs w:val="20"/>
        </w:rPr>
      </w:pPr>
    </w:p>
    <w:p w:rsidR="00E50B73" w:rsidRPr="00940340" w:rsidRDefault="00E50B73" w:rsidP="00E50B73">
      <w:pPr>
        <w:tabs>
          <w:tab w:val="left" w:pos="1149"/>
          <w:tab w:val="left" w:pos="2298"/>
        </w:tabs>
        <w:spacing w:line="276" w:lineRule="auto"/>
        <w:jc w:val="center"/>
        <w:rPr>
          <w:b/>
          <w:sz w:val="20"/>
          <w:szCs w:val="20"/>
        </w:rPr>
      </w:pPr>
      <w:r w:rsidRPr="00940340">
        <w:rPr>
          <w:b/>
          <w:sz w:val="20"/>
          <w:szCs w:val="20"/>
        </w:rPr>
        <w:t>РАЗДЕЛ 5. СУВЕНИРЫ</w:t>
      </w:r>
    </w:p>
    <w:p w:rsidR="00E50B73" w:rsidRPr="00940340" w:rsidRDefault="00E50B73" w:rsidP="00E50B73">
      <w:pPr>
        <w:tabs>
          <w:tab w:val="left" w:pos="1149"/>
          <w:tab w:val="left" w:pos="2298"/>
        </w:tabs>
        <w:spacing w:line="276" w:lineRule="auto"/>
        <w:ind w:firstLine="709"/>
        <w:rPr>
          <w:b/>
          <w:i/>
          <w:sz w:val="20"/>
          <w:szCs w:val="20"/>
        </w:rPr>
      </w:pPr>
      <w:r w:rsidRPr="00940340">
        <w:rPr>
          <w:b/>
          <w:i/>
          <w:sz w:val="20"/>
          <w:szCs w:val="20"/>
        </w:rPr>
        <w:t>Тема 5.1 Сувениры</w:t>
      </w:r>
    </w:p>
    <w:p w:rsidR="00E50B73" w:rsidRPr="00940340" w:rsidRDefault="00E50B73" w:rsidP="00E50B73">
      <w:pPr>
        <w:tabs>
          <w:tab w:val="left" w:pos="1149"/>
          <w:tab w:val="left" w:pos="2298"/>
        </w:tabs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Обучить правильной лепке фигур, дать понятие о круговом обзоре скульптуры (любую объемную работу в процессе ее создания необходимо смотреть со всех сторон, лепить обеими руками). (Подсвечники, фоторамки, маленькие статуэтки и т.д.). </w:t>
      </w:r>
    </w:p>
    <w:p w:rsidR="00E50B73" w:rsidRPr="00940340" w:rsidRDefault="00E50B73" w:rsidP="00E50B73">
      <w:pPr>
        <w:tabs>
          <w:tab w:val="left" w:pos="1149"/>
          <w:tab w:val="left" w:pos="2298"/>
        </w:tabs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>Материалы: полимерная глина, холодный фарфор, стеки, тряпочка для рук</w:t>
      </w:r>
    </w:p>
    <w:p w:rsidR="00E50B73" w:rsidRPr="00940340" w:rsidRDefault="00E50B73" w:rsidP="00E50B73">
      <w:pPr>
        <w:tabs>
          <w:tab w:val="left" w:pos="1149"/>
          <w:tab w:val="left" w:pos="2298"/>
        </w:tabs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i/>
          <w:sz w:val="20"/>
          <w:szCs w:val="20"/>
        </w:rPr>
        <w:t>Самостоятельная работа:</w:t>
      </w:r>
      <w:r w:rsidRPr="00940340">
        <w:rPr>
          <w:sz w:val="20"/>
          <w:szCs w:val="20"/>
        </w:rPr>
        <w:t xml:space="preserve"> выполнение эскизов изделий</w:t>
      </w:r>
      <w:r w:rsidR="006C2A8C" w:rsidRPr="00940340">
        <w:rPr>
          <w:sz w:val="20"/>
          <w:szCs w:val="20"/>
        </w:rPr>
        <w:t>.</w:t>
      </w:r>
    </w:p>
    <w:p w:rsidR="006C2A8C" w:rsidRPr="00940340" w:rsidRDefault="006C2A8C" w:rsidP="006C2A8C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t>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8 ч. </w:t>
      </w:r>
    </w:p>
    <w:p w:rsidR="006C2A8C" w:rsidRPr="00940340" w:rsidRDefault="006C2A8C" w:rsidP="006C2A8C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tab/>
      </w:r>
      <w:r w:rsidRPr="00940340">
        <w:rPr>
          <w:rFonts w:eastAsia="Lucida Grande CY"/>
          <w:sz w:val="20"/>
          <w:szCs w:val="20"/>
        </w:rPr>
        <w:tab/>
        <w:t>самостоятельных – 4  ч.</w:t>
      </w:r>
    </w:p>
    <w:p w:rsidR="006C2A8C" w:rsidRPr="00940340" w:rsidRDefault="006C2A8C" w:rsidP="00E50B73">
      <w:pPr>
        <w:tabs>
          <w:tab w:val="left" w:pos="1149"/>
          <w:tab w:val="left" w:pos="2298"/>
        </w:tabs>
        <w:spacing w:line="276" w:lineRule="auto"/>
        <w:ind w:firstLine="709"/>
        <w:jc w:val="both"/>
        <w:rPr>
          <w:sz w:val="20"/>
          <w:szCs w:val="20"/>
        </w:rPr>
      </w:pPr>
    </w:p>
    <w:p w:rsidR="00E50B73" w:rsidRPr="00940340" w:rsidRDefault="00E50B73" w:rsidP="00E50B73">
      <w:pPr>
        <w:tabs>
          <w:tab w:val="left" w:pos="1149"/>
          <w:tab w:val="left" w:pos="2298"/>
        </w:tabs>
        <w:spacing w:line="276" w:lineRule="auto"/>
        <w:ind w:firstLine="709"/>
        <w:jc w:val="center"/>
        <w:rPr>
          <w:b/>
          <w:sz w:val="20"/>
          <w:szCs w:val="20"/>
        </w:rPr>
      </w:pPr>
      <w:r w:rsidRPr="00940340">
        <w:rPr>
          <w:b/>
          <w:sz w:val="20"/>
          <w:szCs w:val="20"/>
        </w:rPr>
        <w:t>РАЗДЕЛ 6 ТВОРЧЕСКИЙ ПРОЕКТ ИЗ ПОЛИМЕРНОЙ ГЛИНЫ</w:t>
      </w:r>
    </w:p>
    <w:p w:rsidR="00E50B73" w:rsidRPr="00940340" w:rsidRDefault="00E50B73" w:rsidP="00E50B73">
      <w:pPr>
        <w:tabs>
          <w:tab w:val="left" w:pos="1149"/>
          <w:tab w:val="left" w:pos="3115"/>
        </w:tabs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940340">
        <w:rPr>
          <w:b/>
          <w:i/>
          <w:sz w:val="20"/>
          <w:szCs w:val="20"/>
        </w:rPr>
        <w:t>Тема 6.1  Изготовление творческого проекта</w:t>
      </w:r>
    </w:p>
    <w:p w:rsidR="00E50B73" w:rsidRPr="00940340" w:rsidRDefault="00E50B73" w:rsidP="00E50B73">
      <w:pPr>
        <w:pStyle w:val="af9"/>
        <w:spacing w:line="276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940340">
        <w:rPr>
          <w:rFonts w:ascii="Times New Roman" w:hAnsi="Times New Roman"/>
          <w:sz w:val="20"/>
          <w:szCs w:val="20"/>
        </w:rPr>
        <w:t xml:space="preserve">Суммирование приобретенных навыков и знаний, используя изученные ранее техники. Придать изделию законченный вид. </w:t>
      </w:r>
    </w:p>
    <w:p w:rsidR="00E50B73" w:rsidRPr="00940340" w:rsidRDefault="00E50B73" w:rsidP="00E50B73">
      <w:pPr>
        <w:tabs>
          <w:tab w:val="left" w:pos="1149"/>
          <w:tab w:val="left" w:pos="2298"/>
        </w:tabs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>Материалы: полимерная глина, холодный фарфор, стеки, тряпочка для рук</w:t>
      </w:r>
    </w:p>
    <w:p w:rsidR="00E50B73" w:rsidRPr="00940340" w:rsidRDefault="00E50B73" w:rsidP="00E50B73">
      <w:pPr>
        <w:tabs>
          <w:tab w:val="left" w:pos="1149"/>
          <w:tab w:val="left" w:pos="2298"/>
        </w:tabs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i/>
          <w:sz w:val="20"/>
          <w:szCs w:val="20"/>
        </w:rPr>
        <w:t>Самостоятельная работа:</w:t>
      </w:r>
      <w:r w:rsidRPr="00940340">
        <w:rPr>
          <w:sz w:val="20"/>
          <w:szCs w:val="20"/>
        </w:rPr>
        <w:t xml:space="preserve"> выполнение эскизов изделий</w:t>
      </w:r>
      <w:r w:rsidR="006C2A8C" w:rsidRPr="00940340">
        <w:rPr>
          <w:sz w:val="20"/>
          <w:szCs w:val="20"/>
        </w:rPr>
        <w:t>.</w:t>
      </w:r>
    </w:p>
    <w:p w:rsidR="006C2A8C" w:rsidRPr="00940340" w:rsidRDefault="006C2A8C" w:rsidP="006C2A8C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t>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9 ч. </w:t>
      </w:r>
    </w:p>
    <w:p w:rsidR="006C2A8C" w:rsidRPr="00940340" w:rsidRDefault="006C2A8C" w:rsidP="006C2A8C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tab/>
      </w:r>
      <w:r w:rsidRPr="00940340">
        <w:rPr>
          <w:rFonts w:eastAsia="Lucida Grande CY"/>
          <w:sz w:val="20"/>
          <w:szCs w:val="20"/>
        </w:rPr>
        <w:tab/>
        <w:t>самостоятельных – 4  ч.</w:t>
      </w:r>
    </w:p>
    <w:p w:rsidR="006C2A8C" w:rsidRPr="00940340" w:rsidRDefault="006C2A8C" w:rsidP="00E50B73">
      <w:pPr>
        <w:tabs>
          <w:tab w:val="left" w:pos="1149"/>
          <w:tab w:val="left" w:pos="2298"/>
        </w:tabs>
        <w:spacing w:line="276" w:lineRule="auto"/>
        <w:ind w:firstLine="709"/>
        <w:jc w:val="both"/>
        <w:rPr>
          <w:sz w:val="20"/>
          <w:szCs w:val="20"/>
        </w:rPr>
      </w:pP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b/>
          <w:i/>
          <w:sz w:val="20"/>
          <w:szCs w:val="20"/>
        </w:rPr>
        <w:t>Тема 6.2. Промежуточная аттестация</w:t>
      </w:r>
    </w:p>
    <w:p w:rsidR="006C2A8C" w:rsidRPr="00940340" w:rsidRDefault="006C2A8C" w:rsidP="006C2A8C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i/>
          <w:sz w:val="20"/>
          <w:szCs w:val="20"/>
        </w:rPr>
        <w:t>Кол-во часов</w:t>
      </w:r>
      <w:r w:rsidRPr="00940340">
        <w:rPr>
          <w:rFonts w:eastAsia="Lucida Grande CY"/>
          <w:sz w:val="20"/>
          <w:szCs w:val="20"/>
        </w:rPr>
        <w:t xml:space="preserve">: аудиторных – 1 ч. </w:t>
      </w:r>
    </w:p>
    <w:p w:rsidR="00EB2A81" w:rsidRPr="00940340" w:rsidRDefault="006C2A8C" w:rsidP="00940340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940340">
        <w:rPr>
          <w:rFonts w:eastAsia="Lucida Grande CY"/>
          <w:sz w:val="20"/>
          <w:szCs w:val="20"/>
        </w:rPr>
        <w:tab/>
      </w:r>
      <w:r w:rsidRPr="00940340">
        <w:rPr>
          <w:rFonts w:eastAsia="Lucida Grande CY"/>
          <w:sz w:val="20"/>
          <w:szCs w:val="20"/>
        </w:rPr>
        <w:tab/>
        <w:t>самостоятельных – 1  ч.</w:t>
      </w:r>
    </w:p>
    <w:p w:rsidR="00EB2A81" w:rsidRPr="00940340" w:rsidRDefault="00EB2A81" w:rsidP="00E50B73">
      <w:pPr>
        <w:suppressAutoHyphens w:val="0"/>
        <w:spacing w:after="200" w:line="276" w:lineRule="auto"/>
        <w:rPr>
          <w:sz w:val="20"/>
          <w:szCs w:val="20"/>
        </w:rPr>
      </w:pPr>
    </w:p>
    <w:p w:rsidR="00E50B73" w:rsidRPr="00940340" w:rsidRDefault="00E50B73" w:rsidP="00E50B73">
      <w:pPr>
        <w:suppressAutoHyphens w:val="0"/>
        <w:jc w:val="center"/>
        <w:rPr>
          <w:b/>
          <w:sz w:val="20"/>
          <w:szCs w:val="20"/>
        </w:rPr>
      </w:pPr>
      <w:bookmarkStart w:id="1" w:name="_Toc307513559"/>
      <w:r w:rsidRPr="00940340">
        <w:rPr>
          <w:b/>
          <w:color w:val="00000A"/>
          <w:sz w:val="20"/>
          <w:szCs w:val="20"/>
          <w:lang w:val="en-US"/>
        </w:rPr>
        <w:t>III</w:t>
      </w:r>
      <w:r w:rsidRPr="00940340">
        <w:rPr>
          <w:b/>
          <w:color w:val="00000A"/>
          <w:sz w:val="20"/>
          <w:szCs w:val="20"/>
        </w:rPr>
        <w:t>.</w:t>
      </w:r>
      <w:r w:rsidRPr="00940340">
        <w:rPr>
          <w:b/>
          <w:color w:val="00000A"/>
          <w:sz w:val="20"/>
          <w:szCs w:val="20"/>
        </w:rPr>
        <w:tab/>
        <w:t xml:space="preserve"> ТРЕБОВАНИЯ К </w:t>
      </w:r>
      <w:bookmarkEnd w:id="1"/>
      <w:r w:rsidRPr="00940340">
        <w:rPr>
          <w:b/>
          <w:color w:val="00000A"/>
          <w:sz w:val="20"/>
          <w:szCs w:val="20"/>
        </w:rPr>
        <w:t>УРОВНЮ ПОДГОТОВКИ ОБУЧАЮЩИХСЯ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rStyle w:val="c5c1c19"/>
          <w:sz w:val="20"/>
          <w:szCs w:val="20"/>
        </w:rPr>
      </w:pPr>
      <w:r w:rsidRPr="00940340">
        <w:rPr>
          <w:sz w:val="20"/>
          <w:szCs w:val="20"/>
        </w:rPr>
        <w:t xml:space="preserve">Раздел содержит перечень знаний, умений и навыков, приобретение которых обеспечивает программа учебного предмета </w:t>
      </w:r>
      <w:r w:rsidRPr="00940340">
        <w:rPr>
          <w:rStyle w:val="c5c1c19"/>
          <w:sz w:val="20"/>
          <w:szCs w:val="20"/>
        </w:rPr>
        <w:t>«Лепка»: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rStyle w:val="af8"/>
          <w:i w:val="0"/>
          <w:sz w:val="20"/>
          <w:szCs w:val="20"/>
        </w:rPr>
      </w:pPr>
      <w:r w:rsidRPr="00940340">
        <w:rPr>
          <w:sz w:val="20"/>
          <w:szCs w:val="20"/>
        </w:rPr>
        <w:t xml:space="preserve">1. </w:t>
      </w:r>
      <w:proofErr w:type="gramStart"/>
      <w:r w:rsidRPr="00940340">
        <w:rPr>
          <w:sz w:val="20"/>
          <w:szCs w:val="20"/>
        </w:rPr>
        <w:t xml:space="preserve">Знание </w:t>
      </w:r>
      <w:r w:rsidRPr="00940340">
        <w:rPr>
          <w:rStyle w:val="af8"/>
          <w:i w:val="0"/>
          <w:sz w:val="20"/>
          <w:szCs w:val="20"/>
        </w:rPr>
        <w:t>понятий «скульптура», «объемность», «пропорция», «характер предметов»,  «плоскость», «декоративность», «рельеф», «круговой обзор», композиция».</w:t>
      </w:r>
      <w:proofErr w:type="gramEnd"/>
    </w:p>
    <w:p w:rsidR="00E50B73" w:rsidRPr="00940340" w:rsidRDefault="00E50B73" w:rsidP="00E50B73">
      <w:pPr>
        <w:spacing w:line="276" w:lineRule="auto"/>
        <w:ind w:firstLine="709"/>
        <w:jc w:val="both"/>
        <w:rPr>
          <w:rStyle w:val="af8"/>
          <w:i w:val="0"/>
          <w:sz w:val="20"/>
          <w:szCs w:val="20"/>
        </w:rPr>
      </w:pPr>
      <w:r w:rsidRPr="00940340">
        <w:rPr>
          <w:sz w:val="20"/>
          <w:szCs w:val="20"/>
        </w:rPr>
        <w:t>2. Знание</w:t>
      </w:r>
      <w:r w:rsidRPr="00940340">
        <w:rPr>
          <w:rStyle w:val="af8"/>
          <w:i w:val="0"/>
          <w:sz w:val="20"/>
          <w:szCs w:val="20"/>
        </w:rPr>
        <w:t xml:space="preserve"> оборудования и различных пластических материалов.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rStyle w:val="af8"/>
          <w:i w:val="0"/>
          <w:sz w:val="20"/>
          <w:szCs w:val="20"/>
        </w:rPr>
      </w:pPr>
      <w:r w:rsidRPr="00940340">
        <w:rPr>
          <w:sz w:val="20"/>
          <w:szCs w:val="20"/>
        </w:rPr>
        <w:t xml:space="preserve">3. </w:t>
      </w:r>
      <w:r w:rsidRPr="00940340">
        <w:rPr>
          <w:rStyle w:val="af8"/>
          <w:i w:val="0"/>
          <w:sz w:val="20"/>
          <w:szCs w:val="20"/>
        </w:rPr>
        <w:t>Умение наблюдать предмет, анализировать его объем, пропорции, форму.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rStyle w:val="af8"/>
          <w:i w:val="0"/>
          <w:sz w:val="20"/>
          <w:szCs w:val="20"/>
        </w:rPr>
      </w:pPr>
      <w:r w:rsidRPr="00940340">
        <w:rPr>
          <w:rStyle w:val="af8"/>
          <w:i w:val="0"/>
          <w:sz w:val="20"/>
          <w:szCs w:val="20"/>
        </w:rPr>
        <w:t>4. Умение передавать массу, объем, пропорции, характерные особенности предметов.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rStyle w:val="af8"/>
          <w:i w:val="0"/>
          <w:sz w:val="20"/>
          <w:szCs w:val="20"/>
        </w:rPr>
      </w:pPr>
      <w:r w:rsidRPr="00940340">
        <w:rPr>
          <w:rStyle w:val="af8"/>
          <w:i w:val="0"/>
          <w:sz w:val="20"/>
          <w:szCs w:val="20"/>
        </w:rPr>
        <w:t>5. Умение работать с натуры и по памяти.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rStyle w:val="af8"/>
          <w:i w:val="0"/>
          <w:sz w:val="20"/>
          <w:szCs w:val="20"/>
        </w:rPr>
      </w:pPr>
      <w:r w:rsidRPr="00940340">
        <w:rPr>
          <w:rStyle w:val="af8"/>
          <w:i w:val="0"/>
          <w:sz w:val="20"/>
          <w:szCs w:val="20"/>
        </w:rPr>
        <w:t>6. Умение применять технические приемы лепки рельефа и росписи.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rStyle w:val="af8"/>
          <w:i w:val="0"/>
          <w:sz w:val="20"/>
          <w:szCs w:val="20"/>
        </w:rPr>
      </w:pPr>
      <w:r w:rsidRPr="00940340">
        <w:rPr>
          <w:rStyle w:val="af8"/>
          <w:i w:val="0"/>
          <w:sz w:val="20"/>
          <w:szCs w:val="20"/>
        </w:rPr>
        <w:t>7. Навыки конструктивного и пластического способов лепки.</w:t>
      </w:r>
    </w:p>
    <w:p w:rsidR="00E50B73" w:rsidRPr="00940340" w:rsidRDefault="00E50B73" w:rsidP="00E50B73">
      <w:pPr>
        <w:suppressAutoHyphens w:val="0"/>
        <w:spacing w:after="200" w:line="276" w:lineRule="auto"/>
        <w:rPr>
          <w:sz w:val="20"/>
          <w:szCs w:val="20"/>
        </w:rPr>
      </w:pPr>
      <w:r w:rsidRPr="00940340">
        <w:rPr>
          <w:sz w:val="20"/>
          <w:szCs w:val="20"/>
        </w:rPr>
        <w:br w:type="page"/>
      </w:r>
    </w:p>
    <w:p w:rsidR="00E50B73" w:rsidRPr="00940340" w:rsidRDefault="00E50B73" w:rsidP="00E50B73">
      <w:pPr>
        <w:spacing w:line="276" w:lineRule="auto"/>
        <w:jc w:val="center"/>
        <w:rPr>
          <w:b/>
          <w:sz w:val="20"/>
          <w:szCs w:val="20"/>
        </w:rPr>
      </w:pPr>
      <w:r w:rsidRPr="00940340">
        <w:rPr>
          <w:b/>
          <w:sz w:val="20"/>
          <w:szCs w:val="20"/>
          <w:lang w:val="en-US"/>
        </w:rPr>
        <w:lastRenderedPageBreak/>
        <w:t>IV</w:t>
      </w:r>
      <w:r w:rsidRPr="00940340">
        <w:rPr>
          <w:b/>
          <w:sz w:val="20"/>
          <w:szCs w:val="20"/>
        </w:rPr>
        <w:t>. ФОРМЫ И МЕТОДЫ КОНТРОЛЯ, СИСТЕМЫ ОЦЕНОК</w:t>
      </w:r>
    </w:p>
    <w:p w:rsidR="00EB2A81" w:rsidRPr="00940340" w:rsidRDefault="00EB2A81" w:rsidP="00E50B73">
      <w:pPr>
        <w:pStyle w:val="12"/>
        <w:spacing w:line="276" w:lineRule="auto"/>
        <w:jc w:val="center"/>
        <w:rPr>
          <w:rFonts w:ascii="Times New Roman" w:hAnsi="Times New Roman" w:cs="Times New Roman"/>
          <w:b/>
          <w:i/>
          <w:sz w:val="20"/>
          <w:szCs w:val="20"/>
          <w:lang w:val="ru-RU"/>
        </w:rPr>
      </w:pPr>
    </w:p>
    <w:p w:rsidR="00E50B73" w:rsidRPr="00940340" w:rsidRDefault="00E50B73" w:rsidP="00E50B73">
      <w:pPr>
        <w:pStyle w:val="12"/>
        <w:spacing w:line="276" w:lineRule="auto"/>
        <w:jc w:val="center"/>
        <w:rPr>
          <w:rFonts w:ascii="Times New Roman" w:hAnsi="Times New Roman" w:cs="Times New Roman"/>
          <w:b/>
          <w:i/>
          <w:sz w:val="20"/>
          <w:szCs w:val="20"/>
          <w:lang w:val="ru-RU"/>
        </w:rPr>
      </w:pPr>
      <w:r w:rsidRPr="00940340">
        <w:rPr>
          <w:rFonts w:ascii="Times New Roman" w:hAnsi="Times New Roman" w:cs="Times New Roman"/>
          <w:b/>
          <w:i/>
          <w:sz w:val="20"/>
          <w:szCs w:val="20"/>
          <w:lang w:val="ru-RU"/>
        </w:rPr>
        <w:t>Аттестация: цели, виды, форма, содержание</w:t>
      </w:r>
    </w:p>
    <w:p w:rsidR="00E50B73" w:rsidRPr="00940340" w:rsidRDefault="00E50B73" w:rsidP="00E50B73">
      <w:pPr>
        <w:shd w:val="clear" w:color="auto" w:fill="FFFFFF"/>
        <w:spacing w:line="276" w:lineRule="auto"/>
        <w:ind w:firstLine="709"/>
        <w:jc w:val="both"/>
        <w:rPr>
          <w:sz w:val="20"/>
          <w:szCs w:val="20"/>
          <w:lang w:eastAsia="ru-RU"/>
        </w:rPr>
      </w:pPr>
      <w:r w:rsidRPr="00940340">
        <w:rPr>
          <w:sz w:val="20"/>
          <w:szCs w:val="20"/>
        </w:rPr>
        <w:t>Основными видами контроля успеваемости по предмету «</w:t>
      </w:r>
      <w:r w:rsidRPr="00940340">
        <w:rPr>
          <w:rStyle w:val="c5c1c19"/>
          <w:sz w:val="20"/>
          <w:szCs w:val="20"/>
        </w:rPr>
        <w:t>Лепка</w:t>
      </w:r>
      <w:r w:rsidRPr="00940340">
        <w:rPr>
          <w:sz w:val="20"/>
          <w:szCs w:val="20"/>
        </w:rPr>
        <w:t>» являются:</w:t>
      </w:r>
    </w:p>
    <w:p w:rsidR="00E50B73" w:rsidRPr="00940340" w:rsidRDefault="00E50B73" w:rsidP="00E50B73">
      <w:pPr>
        <w:pStyle w:val="12"/>
        <w:spacing w:line="276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40340">
        <w:rPr>
          <w:rFonts w:ascii="Times New Roman" w:hAnsi="Times New Roman" w:cs="Times New Roman"/>
          <w:sz w:val="20"/>
          <w:szCs w:val="20"/>
          <w:lang w:val="ru-RU"/>
        </w:rPr>
        <w:t xml:space="preserve">- текущий контроль успеваемости </w:t>
      </w:r>
      <w:proofErr w:type="gramStart"/>
      <w:r w:rsidRPr="00940340">
        <w:rPr>
          <w:rFonts w:ascii="Times New Roman" w:hAnsi="Times New Roman" w:cs="Times New Roman"/>
          <w:sz w:val="20"/>
          <w:szCs w:val="20"/>
          <w:lang w:val="ru-RU"/>
        </w:rPr>
        <w:t>обучающихся</w:t>
      </w:r>
      <w:proofErr w:type="gramEnd"/>
      <w:r w:rsidRPr="00940340">
        <w:rPr>
          <w:rFonts w:ascii="Times New Roman" w:hAnsi="Times New Roman" w:cs="Times New Roman"/>
          <w:sz w:val="20"/>
          <w:szCs w:val="20"/>
          <w:lang w:val="ru-RU"/>
        </w:rPr>
        <w:t xml:space="preserve">; </w:t>
      </w:r>
    </w:p>
    <w:p w:rsidR="00E50B73" w:rsidRPr="00940340" w:rsidRDefault="00E50B73" w:rsidP="00E50B73">
      <w:pPr>
        <w:pStyle w:val="12"/>
        <w:spacing w:line="276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40340">
        <w:rPr>
          <w:rFonts w:ascii="Times New Roman" w:hAnsi="Times New Roman" w:cs="Times New Roman"/>
          <w:sz w:val="20"/>
          <w:szCs w:val="20"/>
          <w:lang w:val="ru-RU"/>
        </w:rPr>
        <w:t>- промежуточная аттестация.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Каждый из видов контроля имеет свои цели, задачи и формы. </w:t>
      </w:r>
    </w:p>
    <w:p w:rsidR="00E50B73" w:rsidRPr="00940340" w:rsidRDefault="00E50B73" w:rsidP="00E50B73">
      <w:pPr>
        <w:spacing w:line="276" w:lineRule="auto"/>
        <w:ind w:firstLine="705"/>
        <w:jc w:val="both"/>
        <w:rPr>
          <w:sz w:val="20"/>
          <w:szCs w:val="20"/>
        </w:rPr>
      </w:pPr>
      <w:r w:rsidRPr="00940340">
        <w:rPr>
          <w:sz w:val="20"/>
          <w:szCs w:val="20"/>
        </w:rPr>
        <w:t>Контроль знаний, умений и навыков обучающихся обеспечивает оперативное управление учебным процессом и выполняет обучающую, проверочную, воспитательную и корректирующую функции.</w:t>
      </w:r>
    </w:p>
    <w:p w:rsidR="00E50B73" w:rsidRPr="00940340" w:rsidRDefault="00E50B73" w:rsidP="00E50B73">
      <w:pPr>
        <w:shd w:val="clear" w:color="auto" w:fill="FFFFFF"/>
        <w:spacing w:line="276" w:lineRule="auto"/>
        <w:ind w:firstLine="708"/>
        <w:jc w:val="both"/>
        <w:rPr>
          <w:sz w:val="20"/>
          <w:szCs w:val="20"/>
        </w:rPr>
      </w:pPr>
      <w:r w:rsidRPr="00940340">
        <w:rPr>
          <w:b/>
          <w:sz w:val="20"/>
          <w:szCs w:val="20"/>
        </w:rPr>
        <w:t>Текущий контроль</w:t>
      </w:r>
      <w:r w:rsidRPr="00940340">
        <w:rPr>
          <w:sz w:val="20"/>
          <w:szCs w:val="20"/>
        </w:rPr>
        <w:t xml:space="preserve"> знаний обучающихся осуществляется педагогом практически на всех занятиях. 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На основании результатов текущего контроля выводятся четверные оценки. </w:t>
      </w:r>
    </w:p>
    <w:p w:rsidR="00E50B73" w:rsidRPr="00940340" w:rsidRDefault="00E50B73" w:rsidP="00E50B73">
      <w:pPr>
        <w:widowControl w:val="0"/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b/>
          <w:sz w:val="20"/>
          <w:szCs w:val="20"/>
        </w:rPr>
        <w:t>Промежуточная аттестация</w:t>
      </w:r>
      <w:r w:rsidRPr="00940340">
        <w:rPr>
          <w:sz w:val="20"/>
          <w:szCs w:val="20"/>
        </w:rPr>
        <w:t xml:space="preserve"> определяет успешность развития обучающегося и степень освоения им учебных задач на данном этапе. </w:t>
      </w:r>
    </w:p>
    <w:p w:rsidR="00E50B73" w:rsidRPr="00940340" w:rsidRDefault="00E50B73" w:rsidP="00E50B73">
      <w:pPr>
        <w:widowControl w:val="0"/>
        <w:spacing w:line="276" w:lineRule="auto"/>
        <w:ind w:firstLine="709"/>
        <w:jc w:val="both"/>
        <w:rPr>
          <w:b/>
          <w:sz w:val="20"/>
          <w:szCs w:val="20"/>
        </w:rPr>
      </w:pPr>
      <w:r w:rsidRPr="00940340">
        <w:rPr>
          <w:sz w:val="20"/>
          <w:szCs w:val="20"/>
        </w:rPr>
        <w:t>Основными формами промежуточной аттестации являются: контрольный урок и зачет (дифференцированный).</w:t>
      </w:r>
    </w:p>
    <w:p w:rsidR="00E50B73" w:rsidRPr="00940340" w:rsidRDefault="00E50B73" w:rsidP="00E50B73">
      <w:pPr>
        <w:pStyle w:val="12"/>
        <w:spacing w:line="276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40340">
        <w:rPr>
          <w:rFonts w:ascii="Times New Roman" w:hAnsi="Times New Roman" w:cs="Times New Roman"/>
          <w:sz w:val="20"/>
          <w:szCs w:val="20"/>
          <w:lang w:val="ru-RU"/>
        </w:rPr>
        <w:t>Контрольные уроки и зачеты в рамках промежуточной аттестации проводятся в конце учебных полугодий в счет аудиторного времени, предусмотренного на предмет «</w:t>
      </w:r>
      <w:r w:rsidRPr="00940340">
        <w:rPr>
          <w:rStyle w:val="c5c1c19"/>
          <w:rFonts w:ascii="Times New Roman" w:hAnsi="Times New Roman" w:cs="Times New Roman"/>
          <w:sz w:val="20"/>
          <w:szCs w:val="20"/>
          <w:lang w:val="ru-RU"/>
        </w:rPr>
        <w:t>Лепка</w:t>
      </w:r>
      <w:r w:rsidRPr="00940340">
        <w:rPr>
          <w:rFonts w:ascii="Times New Roman" w:hAnsi="Times New Roman" w:cs="Times New Roman"/>
          <w:sz w:val="20"/>
          <w:szCs w:val="20"/>
          <w:lang w:val="ru-RU"/>
        </w:rPr>
        <w:t xml:space="preserve">». </w:t>
      </w:r>
    </w:p>
    <w:p w:rsidR="00E50B73" w:rsidRPr="00940340" w:rsidRDefault="00E50B73" w:rsidP="00E50B73">
      <w:pPr>
        <w:widowControl w:val="0"/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По завершении изучения учебного предмета </w:t>
      </w:r>
      <w:proofErr w:type="gramStart"/>
      <w:r w:rsidRPr="00940340">
        <w:rPr>
          <w:sz w:val="20"/>
          <w:szCs w:val="20"/>
        </w:rPr>
        <w:t>обучающимся</w:t>
      </w:r>
      <w:proofErr w:type="gramEnd"/>
      <w:r w:rsidRPr="00940340">
        <w:rPr>
          <w:sz w:val="20"/>
          <w:szCs w:val="20"/>
        </w:rPr>
        <w:t xml:space="preserve"> выставляется оценка, которая заносится в свидетельство об освоении дополнительной предпрофессиональной программы.</w:t>
      </w:r>
    </w:p>
    <w:tbl>
      <w:tblPr>
        <w:tblW w:w="495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4"/>
        <w:gridCol w:w="825"/>
        <w:gridCol w:w="826"/>
        <w:gridCol w:w="824"/>
        <w:gridCol w:w="826"/>
        <w:gridCol w:w="824"/>
        <w:gridCol w:w="826"/>
      </w:tblGrid>
      <w:tr w:rsidR="00E50B73" w:rsidRPr="00940340" w:rsidTr="00540007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B73" w:rsidRPr="00940340" w:rsidRDefault="00E50B73" w:rsidP="00540007">
            <w:pPr>
              <w:jc w:val="center"/>
              <w:rPr>
                <w:b/>
                <w:kern w:val="2"/>
                <w:sz w:val="20"/>
                <w:szCs w:val="20"/>
                <w:lang w:eastAsia="hi-IN" w:bidi="hi-IN"/>
              </w:rPr>
            </w:pPr>
            <w:r w:rsidRPr="00940340">
              <w:rPr>
                <w:b/>
                <w:kern w:val="2"/>
                <w:sz w:val="20"/>
                <w:szCs w:val="20"/>
                <w:lang w:eastAsia="hi-IN" w:bidi="hi-IN"/>
              </w:rPr>
              <w:t>График проведения промежуточной аттестации</w:t>
            </w:r>
          </w:p>
        </w:tc>
      </w:tr>
      <w:tr w:rsidR="00E50B73" w:rsidRPr="00940340" w:rsidTr="00540007"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E50B73" w:rsidRPr="00940340" w:rsidRDefault="00E50B73" w:rsidP="00540007">
            <w:pPr>
              <w:rPr>
                <w:kern w:val="2"/>
                <w:sz w:val="20"/>
                <w:szCs w:val="20"/>
                <w:lang w:eastAsia="hi-IN" w:bidi="hi-IN"/>
              </w:rPr>
            </w:pPr>
            <w:r w:rsidRPr="00940340">
              <w:rPr>
                <w:kern w:val="2"/>
                <w:sz w:val="20"/>
                <w:szCs w:val="20"/>
                <w:lang w:eastAsia="hi-IN" w:bidi="hi-IN"/>
              </w:rPr>
              <w:t>Классы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E50B73" w:rsidRPr="00940340" w:rsidRDefault="00E50B73" w:rsidP="00540007">
            <w:pPr>
              <w:jc w:val="center"/>
              <w:rPr>
                <w:b/>
                <w:kern w:val="2"/>
                <w:sz w:val="20"/>
                <w:szCs w:val="20"/>
                <w:lang w:eastAsia="hi-IN" w:bidi="hi-IN"/>
              </w:rPr>
            </w:pPr>
            <w:r w:rsidRPr="00940340">
              <w:rPr>
                <w:b/>
                <w:kern w:val="2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E50B73" w:rsidRPr="00940340" w:rsidRDefault="00E50B73" w:rsidP="00540007">
            <w:pPr>
              <w:jc w:val="center"/>
              <w:rPr>
                <w:b/>
                <w:kern w:val="2"/>
                <w:sz w:val="20"/>
                <w:szCs w:val="20"/>
                <w:lang w:eastAsia="hi-IN" w:bidi="hi-IN"/>
              </w:rPr>
            </w:pPr>
            <w:r w:rsidRPr="00940340">
              <w:rPr>
                <w:b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E50B73" w:rsidRPr="00940340" w:rsidRDefault="00E50B73" w:rsidP="00540007">
            <w:pPr>
              <w:jc w:val="center"/>
              <w:rPr>
                <w:b/>
                <w:kern w:val="2"/>
                <w:sz w:val="20"/>
                <w:szCs w:val="20"/>
                <w:lang w:eastAsia="hi-IN" w:bidi="hi-IN"/>
              </w:rPr>
            </w:pPr>
            <w:r w:rsidRPr="00940340">
              <w:rPr>
                <w:b/>
                <w:kern w:val="2"/>
                <w:sz w:val="20"/>
                <w:szCs w:val="20"/>
                <w:lang w:eastAsia="hi-IN" w:bidi="hi-IN"/>
              </w:rPr>
              <w:t>3</w:t>
            </w:r>
          </w:p>
        </w:tc>
      </w:tr>
      <w:tr w:rsidR="00E50B73" w:rsidRPr="00940340" w:rsidTr="00540007"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E50B73" w:rsidRPr="00940340" w:rsidRDefault="00E50B73" w:rsidP="00540007">
            <w:pPr>
              <w:rPr>
                <w:kern w:val="2"/>
                <w:sz w:val="20"/>
                <w:szCs w:val="20"/>
                <w:lang w:eastAsia="hi-IN" w:bidi="hi-IN"/>
              </w:rPr>
            </w:pPr>
            <w:r w:rsidRPr="00940340">
              <w:rPr>
                <w:kern w:val="2"/>
                <w:sz w:val="20"/>
                <w:szCs w:val="20"/>
                <w:lang w:eastAsia="hi-IN" w:bidi="hi-IN"/>
              </w:rPr>
              <w:t>Полугодие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E50B73" w:rsidRPr="00940340" w:rsidRDefault="00E50B73" w:rsidP="00540007">
            <w:pPr>
              <w:jc w:val="center"/>
              <w:rPr>
                <w:b/>
                <w:kern w:val="2"/>
                <w:sz w:val="20"/>
                <w:szCs w:val="20"/>
                <w:lang w:eastAsia="hi-IN" w:bidi="hi-IN"/>
              </w:rPr>
            </w:pPr>
            <w:r w:rsidRPr="00940340">
              <w:rPr>
                <w:b/>
                <w:kern w:val="2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E50B73" w:rsidRPr="00940340" w:rsidRDefault="00E50B73" w:rsidP="00540007">
            <w:pPr>
              <w:jc w:val="center"/>
              <w:rPr>
                <w:b/>
                <w:kern w:val="2"/>
                <w:sz w:val="20"/>
                <w:szCs w:val="20"/>
                <w:lang w:eastAsia="hi-IN" w:bidi="hi-IN"/>
              </w:rPr>
            </w:pPr>
            <w:r w:rsidRPr="00940340">
              <w:rPr>
                <w:b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E50B73" w:rsidRPr="00940340" w:rsidRDefault="00E50B73" w:rsidP="00540007">
            <w:pPr>
              <w:jc w:val="center"/>
              <w:rPr>
                <w:b/>
                <w:kern w:val="2"/>
                <w:sz w:val="20"/>
                <w:szCs w:val="20"/>
                <w:lang w:eastAsia="hi-IN" w:bidi="hi-IN"/>
              </w:rPr>
            </w:pPr>
            <w:r w:rsidRPr="00940340">
              <w:rPr>
                <w:b/>
                <w:kern w:val="2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E50B73" w:rsidRPr="00940340" w:rsidRDefault="00E50B73" w:rsidP="00540007">
            <w:pPr>
              <w:jc w:val="center"/>
              <w:rPr>
                <w:b/>
                <w:kern w:val="2"/>
                <w:sz w:val="20"/>
                <w:szCs w:val="20"/>
                <w:lang w:eastAsia="hi-IN" w:bidi="hi-IN"/>
              </w:rPr>
            </w:pPr>
            <w:r w:rsidRPr="00940340">
              <w:rPr>
                <w:b/>
                <w:kern w:val="2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E50B73" w:rsidRPr="00940340" w:rsidRDefault="00E50B73" w:rsidP="00540007">
            <w:pPr>
              <w:jc w:val="center"/>
              <w:rPr>
                <w:b/>
                <w:kern w:val="2"/>
                <w:sz w:val="20"/>
                <w:szCs w:val="20"/>
                <w:lang w:eastAsia="hi-IN" w:bidi="hi-IN"/>
              </w:rPr>
            </w:pPr>
            <w:r w:rsidRPr="00940340">
              <w:rPr>
                <w:b/>
                <w:kern w:val="2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E50B73" w:rsidRPr="00940340" w:rsidRDefault="00E50B73" w:rsidP="00540007">
            <w:pPr>
              <w:jc w:val="center"/>
              <w:rPr>
                <w:b/>
                <w:kern w:val="2"/>
                <w:sz w:val="20"/>
                <w:szCs w:val="20"/>
                <w:lang w:eastAsia="hi-IN" w:bidi="hi-IN"/>
              </w:rPr>
            </w:pPr>
            <w:r w:rsidRPr="00940340">
              <w:rPr>
                <w:b/>
                <w:kern w:val="2"/>
                <w:sz w:val="20"/>
                <w:szCs w:val="20"/>
                <w:lang w:eastAsia="hi-IN" w:bidi="hi-IN"/>
              </w:rPr>
              <w:t>6</w:t>
            </w:r>
          </w:p>
        </w:tc>
      </w:tr>
      <w:tr w:rsidR="00E50B73" w:rsidRPr="00940340" w:rsidTr="00540007">
        <w:trPr>
          <w:cantSplit/>
          <w:trHeight w:val="1922"/>
        </w:trPr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B73" w:rsidRPr="00940340" w:rsidRDefault="00E50B73" w:rsidP="00540007">
            <w:pPr>
              <w:rPr>
                <w:kern w:val="2"/>
                <w:sz w:val="20"/>
                <w:szCs w:val="20"/>
                <w:lang w:eastAsia="hi-IN" w:bidi="hi-IN"/>
              </w:rPr>
            </w:pPr>
            <w:r w:rsidRPr="00940340">
              <w:rPr>
                <w:kern w:val="2"/>
                <w:sz w:val="20"/>
                <w:szCs w:val="20"/>
                <w:lang w:eastAsia="hi-IN" w:bidi="hi-IN"/>
              </w:rPr>
              <w:t>Форма промежуточной аттестации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50B73" w:rsidRPr="00940340" w:rsidRDefault="00E50B73" w:rsidP="00540007">
            <w:pPr>
              <w:ind w:left="113" w:right="113"/>
              <w:rPr>
                <w:kern w:val="2"/>
                <w:sz w:val="20"/>
                <w:szCs w:val="20"/>
                <w:lang w:eastAsia="hi-IN" w:bidi="hi-IN"/>
              </w:rPr>
            </w:pPr>
            <w:r w:rsidRPr="00940340">
              <w:rPr>
                <w:kern w:val="2"/>
                <w:sz w:val="20"/>
                <w:szCs w:val="20"/>
                <w:lang w:eastAsia="hi-IN" w:bidi="hi-IN"/>
              </w:rPr>
              <w:t>Контрольный урок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50B73" w:rsidRPr="00940340" w:rsidRDefault="00E50B73" w:rsidP="00540007">
            <w:pPr>
              <w:ind w:left="113" w:right="113"/>
              <w:rPr>
                <w:kern w:val="2"/>
                <w:sz w:val="20"/>
                <w:szCs w:val="20"/>
                <w:lang w:eastAsia="hi-IN" w:bidi="hi-IN"/>
              </w:rPr>
            </w:pPr>
            <w:r w:rsidRPr="00940340">
              <w:rPr>
                <w:kern w:val="2"/>
                <w:sz w:val="20"/>
                <w:szCs w:val="20"/>
                <w:lang w:eastAsia="hi-IN" w:bidi="hi-IN"/>
              </w:rPr>
              <w:t>Контрольный урок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50B73" w:rsidRPr="00940340" w:rsidRDefault="00E50B73" w:rsidP="00540007">
            <w:pPr>
              <w:ind w:left="113" w:right="113"/>
              <w:rPr>
                <w:kern w:val="2"/>
                <w:sz w:val="20"/>
                <w:szCs w:val="20"/>
                <w:lang w:eastAsia="hi-IN" w:bidi="hi-IN"/>
              </w:rPr>
            </w:pPr>
            <w:r w:rsidRPr="00940340">
              <w:rPr>
                <w:kern w:val="2"/>
                <w:sz w:val="20"/>
                <w:szCs w:val="20"/>
                <w:lang w:eastAsia="hi-IN" w:bidi="hi-IN"/>
              </w:rPr>
              <w:t>Контрольный урок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50B73" w:rsidRPr="00940340" w:rsidRDefault="00E50B73" w:rsidP="00540007">
            <w:pPr>
              <w:ind w:left="113" w:right="113"/>
              <w:rPr>
                <w:kern w:val="2"/>
                <w:sz w:val="20"/>
                <w:szCs w:val="20"/>
                <w:lang w:eastAsia="hi-IN" w:bidi="hi-IN"/>
              </w:rPr>
            </w:pPr>
            <w:r w:rsidRPr="00940340">
              <w:rPr>
                <w:kern w:val="2"/>
                <w:sz w:val="20"/>
                <w:szCs w:val="20"/>
                <w:lang w:eastAsia="hi-IN" w:bidi="hi-IN"/>
              </w:rPr>
              <w:t>Контрольный урок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50B73" w:rsidRPr="00940340" w:rsidRDefault="00E50B73" w:rsidP="00540007">
            <w:pPr>
              <w:ind w:left="113" w:right="113"/>
              <w:rPr>
                <w:kern w:val="2"/>
                <w:sz w:val="20"/>
                <w:szCs w:val="20"/>
                <w:lang w:eastAsia="hi-IN" w:bidi="hi-IN"/>
              </w:rPr>
            </w:pPr>
            <w:r w:rsidRPr="00940340">
              <w:rPr>
                <w:kern w:val="2"/>
                <w:sz w:val="20"/>
                <w:szCs w:val="20"/>
                <w:lang w:eastAsia="hi-IN" w:bidi="hi-IN"/>
              </w:rPr>
              <w:t>Контрольный урок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50B73" w:rsidRPr="00940340" w:rsidRDefault="00E50B73" w:rsidP="00540007">
            <w:pPr>
              <w:ind w:left="113" w:right="113"/>
              <w:rPr>
                <w:kern w:val="2"/>
                <w:sz w:val="20"/>
                <w:szCs w:val="20"/>
                <w:lang w:eastAsia="hi-IN" w:bidi="hi-IN"/>
              </w:rPr>
            </w:pPr>
            <w:r w:rsidRPr="00940340">
              <w:rPr>
                <w:kern w:val="2"/>
                <w:sz w:val="20"/>
                <w:szCs w:val="20"/>
                <w:lang w:eastAsia="hi-IN" w:bidi="hi-IN"/>
              </w:rPr>
              <w:t>Зачет</w:t>
            </w:r>
          </w:p>
        </w:tc>
      </w:tr>
    </w:tbl>
    <w:p w:rsidR="00E50B73" w:rsidRPr="00940340" w:rsidRDefault="00E50B73" w:rsidP="00E50B73">
      <w:pPr>
        <w:widowControl w:val="0"/>
        <w:spacing w:line="276" w:lineRule="auto"/>
        <w:ind w:firstLine="709"/>
        <w:jc w:val="both"/>
        <w:rPr>
          <w:sz w:val="20"/>
          <w:szCs w:val="20"/>
        </w:rPr>
      </w:pPr>
    </w:p>
    <w:p w:rsidR="00E50B73" w:rsidRPr="00940340" w:rsidRDefault="00E50B73" w:rsidP="00E50B73">
      <w:pPr>
        <w:widowControl w:val="0"/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>Программа предусматривает проведение для обучающихся консультаций с целью их подготовки к контрольным урокам, зачетам, экзаменам.</w:t>
      </w:r>
    </w:p>
    <w:p w:rsidR="00E50B73" w:rsidRPr="00940340" w:rsidRDefault="00E50B73" w:rsidP="00E50B73">
      <w:pPr>
        <w:pStyle w:val="12"/>
        <w:spacing w:line="276" w:lineRule="auto"/>
        <w:ind w:left="0"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40340">
        <w:rPr>
          <w:rFonts w:ascii="Times New Roman" w:hAnsi="Times New Roman" w:cs="Times New Roman"/>
          <w:sz w:val="20"/>
          <w:szCs w:val="20"/>
          <w:lang w:val="ru-RU"/>
        </w:rPr>
        <w:t xml:space="preserve">Для аттестации обучающихся создаются фонды оценочных средств, которые включают в себя методы контроля, позволяющие оценить приобретенные знания, умения и навыки.  </w:t>
      </w:r>
    </w:p>
    <w:p w:rsidR="00EB2A81" w:rsidRPr="00940340" w:rsidRDefault="00EB2A81" w:rsidP="00E50B73">
      <w:pPr>
        <w:pStyle w:val="c0c23c4c36"/>
        <w:shd w:val="clear" w:color="auto" w:fill="FFFFFF"/>
        <w:spacing w:before="0" w:after="0" w:line="276" w:lineRule="auto"/>
        <w:jc w:val="center"/>
        <w:rPr>
          <w:rStyle w:val="c5c1c19"/>
          <w:b/>
          <w:i/>
          <w:sz w:val="20"/>
          <w:szCs w:val="20"/>
        </w:rPr>
      </w:pPr>
    </w:p>
    <w:p w:rsidR="00E50B73" w:rsidRPr="00940340" w:rsidRDefault="00E50B73" w:rsidP="00E50B73">
      <w:pPr>
        <w:pStyle w:val="c0c23c4c36"/>
        <w:shd w:val="clear" w:color="auto" w:fill="FFFFFF"/>
        <w:spacing w:before="0" w:after="0" w:line="276" w:lineRule="auto"/>
        <w:jc w:val="center"/>
        <w:rPr>
          <w:rStyle w:val="c5c1c19"/>
          <w:b/>
          <w:i/>
          <w:sz w:val="20"/>
          <w:szCs w:val="20"/>
        </w:rPr>
      </w:pPr>
      <w:r w:rsidRPr="00940340">
        <w:rPr>
          <w:rStyle w:val="c5c1c19"/>
          <w:b/>
          <w:i/>
          <w:sz w:val="20"/>
          <w:szCs w:val="20"/>
        </w:rPr>
        <w:t>Критерии оценки</w:t>
      </w:r>
    </w:p>
    <w:p w:rsidR="00E50B73" w:rsidRPr="00940340" w:rsidRDefault="00E50B73" w:rsidP="00E50B73">
      <w:pPr>
        <w:suppressAutoHyphens w:val="0"/>
        <w:spacing w:line="276" w:lineRule="auto"/>
        <w:ind w:firstLine="709"/>
        <w:jc w:val="both"/>
        <w:rPr>
          <w:kern w:val="2"/>
          <w:sz w:val="20"/>
          <w:szCs w:val="20"/>
          <w:lang w:eastAsia="hi-IN" w:bidi="hi-IN"/>
        </w:rPr>
      </w:pPr>
      <w:r w:rsidRPr="00940340">
        <w:rPr>
          <w:sz w:val="20"/>
          <w:szCs w:val="20"/>
          <w:lang w:eastAsia="ru-RU"/>
        </w:rPr>
        <w:t xml:space="preserve">Результаты текущей, промежуточной аттестации </w:t>
      </w:r>
      <w:r w:rsidRPr="00940340">
        <w:rPr>
          <w:kern w:val="2"/>
          <w:sz w:val="20"/>
          <w:szCs w:val="20"/>
          <w:lang w:eastAsia="hi-IN" w:bidi="hi-IN"/>
        </w:rPr>
        <w:t>обучающихся оценивается по пятибалльной шкале: 5 («отлично»), 4 («хорошо»), 3 («удовлетворительно»), 2 («неудовлетворительно»).</w:t>
      </w:r>
    </w:p>
    <w:p w:rsidR="00E50B73" w:rsidRPr="00940340" w:rsidRDefault="00E50B73" w:rsidP="00E50B73">
      <w:pPr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  <w:lang w:eastAsia="ru-RU"/>
        </w:rPr>
        <w:t>Во время объяснения новой темы перед выполнением каждого задания преподаватель ставит перед учеником конкретные задачи. В зависимости от качества выполнения этих задач оценивается работа обучающегося. Выставляется оценка:</w:t>
      </w:r>
    </w:p>
    <w:p w:rsidR="00E50B73" w:rsidRPr="00940340" w:rsidRDefault="00E50B73" w:rsidP="00E50B73">
      <w:pPr>
        <w:pStyle w:val="c0c23c4c36"/>
        <w:shd w:val="clear" w:color="auto" w:fill="FFFFFF"/>
        <w:spacing w:before="0" w:after="0" w:line="276" w:lineRule="auto"/>
        <w:jc w:val="center"/>
        <w:rPr>
          <w:rStyle w:val="c5c1c19"/>
          <w:b/>
          <w:i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6060"/>
      </w:tblGrid>
      <w:tr w:rsidR="00E50B73" w:rsidRPr="00940340" w:rsidTr="00540007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0B73" w:rsidRPr="00940340" w:rsidRDefault="00E50B73" w:rsidP="00540007">
            <w:pPr>
              <w:pStyle w:val="1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340"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0B73" w:rsidRPr="00940340" w:rsidRDefault="00E50B73" w:rsidP="00540007">
            <w:pPr>
              <w:pStyle w:val="1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3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Критерии оценивания </w:t>
            </w:r>
          </w:p>
        </w:tc>
      </w:tr>
      <w:tr w:rsidR="00E50B73" w:rsidRPr="00940340" w:rsidTr="00540007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0B73" w:rsidRPr="00940340" w:rsidRDefault="00E50B73" w:rsidP="00540007">
            <w:pPr>
              <w:pStyle w:val="Body1"/>
              <w:rPr>
                <w:rFonts w:ascii="Times New Roman" w:hAnsi="Times New Roman"/>
                <w:sz w:val="20"/>
                <w:lang w:val="ru-RU"/>
              </w:rPr>
            </w:pPr>
            <w:r w:rsidRPr="00940340">
              <w:rPr>
                <w:rFonts w:ascii="Times New Roman" w:hAnsi="Times New Roman"/>
                <w:sz w:val="20"/>
                <w:lang w:val="ru-RU"/>
              </w:rPr>
              <w:t>5 («отлично»)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0B73" w:rsidRPr="00940340" w:rsidRDefault="00E50B73" w:rsidP="00540007">
            <w:pPr>
              <w:pStyle w:val="Body1"/>
              <w:jc w:val="both"/>
              <w:rPr>
                <w:rFonts w:ascii="Times New Roman" w:eastAsia="Helvetica" w:hAnsi="Times New Roman"/>
                <w:sz w:val="20"/>
                <w:lang w:val="ru-RU"/>
              </w:rPr>
            </w:pPr>
            <w:r w:rsidRPr="00940340">
              <w:rPr>
                <w:rFonts w:ascii="Times New Roman" w:hAnsi="Times New Roman"/>
                <w:sz w:val="20"/>
                <w:lang w:val="ru-RU"/>
              </w:rPr>
              <w:t>обучающийся выполнил работу в полном объеме с соблюдением необходимой последовательности, составил композицию, учитывая законы композиции, проявил фантазию, творческий подход, технически грамотно подошел к решению задачи</w:t>
            </w:r>
          </w:p>
        </w:tc>
      </w:tr>
      <w:tr w:rsidR="00E50B73" w:rsidRPr="00940340" w:rsidTr="00540007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0B73" w:rsidRPr="00940340" w:rsidRDefault="00E50B73" w:rsidP="00540007">
            <w:pPr>
              <w:pStyle w:val="Body1"/>
              <w:rPr>
                <w:rFonts w:ascii="Times New Roman" w:hAnsi="Times New Roman"/>
                <w:sz w:val="20"/>
                <w:lang w:val="ru-RU"/>
              </w:rPr>
            </w:pPr>
            <w:r w:rsidRPr="00940340">
              <w:rPr>
                <w:rFonts w:ascii="Times New Roman" w:hAnsi="Times New Roman"/>
                <w:sz w:val="20"/>
                <w:lang w:val="ru-RU"/>
              </w:rPr>
              <w:t>4 («хорошо»)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0B73" w:rsidRPr="00940340" w:rsidRDefault="00E50B73" w:rsidP="00540007">
            <w:pPr>
              <w:pStyle w:val="Body1"/>
              <w:jc w:val="both"/>
              <w:rPr>
                <w:rFonts w:ascii="Times New Roman" w:eastAsia="Helvetica" w:hAnsi="Times New Roman"/>
                <w:sz w:val="20"/>
                <w:lang w:val="ru-RU"/>
              </w:rPr>
            </w:pPr>
            <w:r w:rsidRPr="00940340">
              <w:rPr>
                <w:rFonts w:ascii="Times New Roman" w:hAnsi="Times New Roman"/>
                <w:sz w:val="20"/>
                <w:lang w:val="ru-RU"/>
              </w:rPr>
              <w:t>в работе есть незначительные недочеты в композиции и в цветовом решении, при работе в материале есть небрежность</w:t>
            </w:r>
          </w:p>
        </w:tc>
      </w:tr>
      <w:tr w:rsidR="00E50B73" w:rsidRPr="00940340" w:rsidTr="00540007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0B73" w:rsidRPr="00940340" w:rsidRDefault="00E50B73" w:rsidP="00540007">
            <w:pPr>
              <w:pStyle w:val="Body1"/>
              <w:rPr>
                <w:rFonts w:ascii="Times New Roman" w:hAnsi="Times New Roman"/>
                <w:sz w:val="20"/>
                <w:lang w:val="ru-RU"/>
              </w:rPr>
            </w:pPr>
            <w:r w:rsidRPr="00940340">
              <w:rPr>
                <w:rFonts w:ascii="Times New Roman" w:hAnsi="Times New Roman"/>
                <w:sz w:val="20"/>
                <w:lang w:val="ru-RU"/>
              </w:rPr>
              <w:t>3 («удовлетворительно»)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0B73" w:rsidRPr="00940340" w:rsidRDefault="00E50B73" w:rsidP="00540007">
            <w:pPr>
              <w:pStyle w:val="Body1"/>
              <w:jc w:val="both"/>
              <w:rPr>
                <w:rFonts w:ascii="Times New Roman" w:eastAsia="Helvetica" w:hAnsi="Times New Roman"/>
                <w:sz w:val="20"/>
                <w:lang w:val="ru-RU"/>
              </w:rPr>
            </w:pPr>
            <w:r w:rsidRPr="00940340">
              <w:rPr>
                <w:rFonts w:ascii="Times New Roman" w:hAnsi="Times New Roman"/>
                <w:sz w:val="20"/>
                <w:lang w:val="ru-RU"/>
              </w:rPr>
              <w:t>работа выполнена под руководством преподавателя, самостоятельность обучающегося практически отсутствует, работа выполнена неряшливо</w:t>
            </w:r>
          </w:p>
        </w:tc>
      </w:tr>
      <w:tr w:rsidR="00E50B73" w:rsidRPr="00940340" w:rsidTr="00540007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0B73" w:rsidRPr="00940340" w:rsidRDefault="00E50B73" w:rsidP="00540007">
            <w:pPr>
              <w:pStyle w:val="Body1"/>
              <w:rPr>
                <w:rFonts w:ascii="Times New Roman" w:hAnsi="Times New Roman"/>
                <w:sz w:val="20"/>
                <w:lang w:val="ru-RU"/>
              </w:rPr>
            </w:pPr>
            <w:r w:rsidRPr="00940340">
              <w:rPr>
                <w:rFonts w:ascii="Times New Roman" w:hAnsi="Times New Roman"/>
                <w:sz w:val="20"/>
                <w:lang w:val="ru-RU"/>
              </w:rPr>
              <w:t>2 («неудовлетворительно»)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0B73" w:rsidRPr="00940340" w:rsidRDefault="006C2A8C" w:rsidP="00540007">
            <w:pPr>
              <w:pStyle w:val="Body1"/>
              <w:jc w:val="both"/>
              <w:rPr>
                <w:rFonts w:ascii="Times New Roman" w:eastAsia="Helvetica" w:hAnsi="Times New Roman"/>
                <w:sz w:val="20"/>
                <w:lang w:val="ru-RU"/>
              </w:rPr>
            </w:pPr>
            <w:r w:rsidRPr="00940340">
              <w:rPr>
                <w:rFonts w:ascii="Times New Roman" w:hAnsi="Times New Roman"/>
                <w:sz w:val="20"/>
                <w:lang w:val="ru-RU"/>
              </w:rPr>
              <w:t>работа не выполнена или не завершена более чем на 2/3</w:t>
            </w:r>
          </w:p>
        </w:tc>
      </w:tr>
    </w:tbl>
    <w:p w:rsidR="00E50B73" w:rsidRPr="00940340" w:rsidRDefault="00E50B73" w:rsidP="00E50B73">
      <w:pPr>
        <w:suppressAutoHyphens w:val="0"/>
        <w:spacing w:after="200" w:line="276" w:lineRule="auto"/>
        <w:rPr>
          <w:sz w:val="20"/>
          <w:szCs w:val="20"/>
        </w:rPr>
      </w:pPr>
      <w:r w:rsidRPr="00940340">
        <w:rPr>
          <w:sz w:val="20"/>
          <w:szCs w:val="20"/>
        </w:rPr>
        <w:br w:type="page"/>
      </w:r>
    </w:p>
    <w:p w:rsidR="00E50B73" w:rsidRPr="00940340" w:rsidRDefault="00E50B73" w:rsidP="00E50B73">
      <w:pPr>
        <w:pStyle w:val="11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40340">
        <w:rPr>
          <w:rFonts w:ascii="Times New Roman" w:hAnsi="Times New Roman" w:cs="Times New Roman"/>
          <w:b/>
          <w:sz w:val="20"/>
          <w:szCs w:val="20"/>
          <w:lang w:val="en-US"/>
        </w:rPr>
        <w:lastRenderedPageBreak/>
        <w:t>V</w:t>
      </w:r>
      <w:r w:rsidRPr="00940340">
        <w:rPr>
          <w:rFonts w:ascii="Times New Roman" w:hAnsi="Times New Roman" w:cs="Times New Roman"/>
          <w:b/>
          <w:sz w:val="20"/>
          <w:szCs w:val="20"/>
        </w:rPr>
        <w:t>.</w:t>
      </w:r>
      <w:r w:rsidRPr="00940340">
        <w:rPr>
          <w:rFonts w:ascii="Times New Roman" w:hAnsi="Times New Roman" w:cs="Times New Roman"/>
          <w:b/>
          <w:sz w:val="20"/>
          <w:szCs w:val="20"/>
        </w:rPr>
        <w:tab/>
        <w:t>МЕТОДИЧЕСКОЕ ОБЕСПЕЧЕНИЕ УЧЕБНОГО ПРОЦЕССА</w:t>
      </w:r>
    </w:p>
    <w:p w:rsidR="00EB2A81" w:rsidRPr="00940340" w:rsidRDefault="00EB2A81" w:rsidP="00E50B73">
      <w:pPr>
        <w:pStyle w:val="Body1"/>
        <w:spacing w:line="276" w:lineRule="auto"/>
        <w:ind w:left="568"/>
        <w:jc w:val="center"/>
        <w:rPr>
          <w:rFonts w:ascii="Times New Roman" w:hAnsi="Times New Roman"/>
          <w:b/>
          <w:i/>
          <w:sz w:val="20"/>
          <w:lang w:val="ru-RU"/>
        </w:rPr>
      </w:pPr>
    </w:p>
    <w:p w:rsidR="00E50B73" w:rsidRPr="00940340" w:rsidRDefault="00E50B73" w:rsidP="00E50B73">
      <w:pPr>
        <w:pStyle w:val="Body1"/>
        <w:spacing w:line="276" w:lineRule="auto"/>
        <w:ind w:left="568"/>
        <w:jc w:val="center"/>
        <w:rPr>
          <w:rFonts w:ascii="Times New Roman" w:hAnsi="Times New Roman"/>
          <w:b/>
          <w:i/>
          <w:sz w:val="20"/>
          <w:lang w:val="ru-RU"/>
        </w:rPr>
      </w:pPr>
      <w:r w:rsidRPr="00940340">
        <w:rPr>
          <w:rFonts w:ascii="Times New Roman" w:hAnsi="Times New Roman"/>
          <w:b/>
          <w:i/>
          <w:sz w:val="20"/>
          <w:lang w:val="ru-RU"/>
        </w:rPr>
        <w:t>Методические рекомендации преподавателям</w:t>
      </w:r>
    </w:p>
    <w:p w:rsidR="00E50B73" w:rsidRPr="00940340" w:rsidRDefault="00E50B73" w:rsidP="00E50B73">
      <w:pPr>
        <w:pStyle w:val="c0c25c4"/>
        <w:shd w:val="clear" w:color="auto" w:fill="FFFFFF"/>
        <w:spacing w:before="0" w:after="0" w:line="276" w:lineRule="auto"/>
        <w:ind w:firstLine="709"/>
        <w:jc w:val="both"/>
        <w:rPr>
          <w:rStyle w:val="c5c1"/>
          <w:sz w:val="20"/>
          <w:szCs w:val="20"/>
        </w:rPr>
      </w:pPr>
      <w:r w:rsidRPr="00940340">
        <w:rPr>
          <w:rStyle w:val="c5c1"/>
          <w:sz w:val="20"/>
          <w:szCs w:val="20"/>
        </w:rPr>
        <w:t xml:space="preserve">Программа составлена в соответствии с возрастными возможностями и учетом уровня развития детей. </w:t>
      </w:r>
    </w:p>
    <w:p w:rsidR="00E50B73" w:rsidRPr="00940340" w:rsidRDefault="00E50B73" w:rsidP="00E50B73">
      <w:pPr>
        <w:pStyle w:val="c0c25c4"/>
        <w:shd w:val="clear" w:color="auto" w:fill="FFFFFF"/>
        <w:spacing w:before="0" w:after="0" w:line="276" w:lineRule="auto"/>
        <w:ind w:firstLine="709"/>
        <w:jc w:val="both"/>
        <w:rPr>
          <w:rStyle w:val="c5c1c19c8"/>
          <w:sz w:val="20"/>
          <w:szCs w:val="20"/>
        </w:rPr>
      </w:pPr>
      <w:r w:rsidRPr="00940340">
        <w:rPr>
          <w:rStyle w:val="c5c1"/>
          <w:sz w:val="20"/>
          <w:szCs w:val="20"/>
        </w:rPr>
        <w:t xml:space="preserve">Помимо методов работы с </w:t>
      </w:r>
      <w:proofErr w:type="gramStart"/>
      <w:r w:rsidRPr="00940340">
        <w:rPr>
          <w:rStyle w:val="c5c1"/>
          <w:sz w:val="20"/>
          <w:szCs w:val="20"/>
        </w:rPr>
        <w:t>обучающимися</w:t>
      </w:r>
      <w:proofErr w:type="gramEnd"/>
      <w:r w:rsidRPr="00940340">
        <w:rPr>
          <w:rStyle w:val="c5c1"/>
          <w:sz w:val="20"/>
          <w:szCs w:val="20"/>
        </w:rPr>
        <w:t xml:space="preserve">, указанными в разделе «Методы обучения», для воспитания и развития навыков творческой работы обучающихся программой применяются также следующие </w:t>
      </w:r>
      <w:r w:rsidRPr="00940340">
        <w:rPr>
          <w:rStyle w:val="c5c1c19c8"/>
          <w:sz w:val="20"/>
          <w:szCs w:val="20"/>
        </w:rPr>
        <w:t>методы:</w:t>
      </w:r>
    </w:p>
    <w:p w:rsidR="00E50B73" w:rsidRPr="00940340" w:rsidRDefault="00E50B73" w:rsidP="00E50B73">
      <w:pPr>
        <w:shd w:val="clear" w:color="auto" w:fill="FFFFFF"/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rStyle w:val="c5c1"/>
          <w:sz w:val="20"/>
          <w:szCs w:val="20"/>
        </w:rPr>
        <w:t xml:space="preserve">– </w:t>
      </w:r>
      <w:proofErr w:type="gramStart"/>
      <w:r w:rsidRPr="00940340">
        <w:rPr>
          <w:rStyle w:val="c5c1"/>
          <w:sz w:val="20"/>
          <w:szCs w:val="20"/>
        </w:rPr>
        <w:t>объяснительно-иллюстративные</w:t>
      </w:r>
      <w:proofErr w:type="gramEnd"/>
      <w:r w:rsidRPr="00940340">
        <w:rPr>
          <w:rStyle w:val="c5c1"/>
          <w:sz w:val="20"/>
          <w:szCs w:val="20"/>
        </w:rPr>
        <w:t xml:space="preserve"> (демонстрация методических пособий, иллюстраций);</w:t>
      </w:r>
      <w:r w:rsidRPr="00940340">
        <w:rPr>
          <w:sz w:val="20"/>
          <w:szCs w:val="20"/>
        </w:rPr>
        <w:t xml:space="preserve"> </w:t>
      </w:r>
    </w:p>
    <w:p w:rsidR="00E50B73" w:rsidRPr="00940340" w:rsidRDefault="00E50B73" w:rsidP="00E50B73">
      <w:pPr>
        <w:shd w:val="clear" w:color="auto" w:fill="FFFFFF"/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rStyle w:val="c5c1"/>
          <w:sz w:val="20"/>
          <w:szCs w:val="20"/>
        </w:rPr>
        <w:t xml:space="preserve">– </w:t>
      </w:r>
      <w:proofErr w:type="gramStart"/>
      <w:r w:rsidRPr="00940340">
        <w:rPr>
          <w:rStyle w:val="c5c1"/>
          <w:sz w:val="20"/>
          <w:szCs w:val="20"/>
        </w:rPr>
        <w:t>частично-поисковые</w:t>
      </w:r>
      <w:proofErr w:type="gramEnd"/>
      <w:r w:rsidRPr="00940340">
        <w:rPr>
          <w:rStyle w:val="c5c1"/>
          <w:sz w:val="20"/>
          <w:szCs w:val="20"/>
        </w:rPr>
        <w:t xml:space="preserve"> (выполнение вариативных заданий);</w:t>
      </w:r>
      <w:r w:rsidRPr="00940340">
        <w:rPr>
          <w:sz w:val="20"/>
          <w:szCs w:val="20"/>
        </w:rPr>
        <w:t xml:space="preserve"> </w:t>
      </w:r>
    </w:p>
    <w:p w:rsidR="00E50B73" w:rsidRPr="00940340" w:rsidRDefault="00E50B73" w:rsidP="00E50B73">
      <w:pPr>
        <w:shd w:val="clear" w:color="auto" w:fill="FFFFFF"/>
        <w:spacing w:line="276" w:lineRule="auto"/>
        <w:ind w:firstLine="709"/>
        <w:jc w:val="both"/>
        <w:rPr>
          <w:sz w:val="20"/>
          <w:szCs w:val="20"/>
        </w:rPr>
      </w:pPr>
      <w:r w:rsidRPr="00940340">
        <w:rPr>
          <w:rStyle w:val="c5c1"/>
          <w:sz w:val="20"/>
          <w:szCs w:val="20"/>
        </w:rPr>
        <w:t>– творческие (творческие задания, участие детей в конкурсах);</w:t>
      </w:r>
      <w:r w:rsidRPr="00940340">
        <w:rPr>
          <w:sz w:val="20"/>
          <w:szCs w:val="20"/>
        </w:rPr>
        <w:t xml:space="preserve"> </w:t>
      </w:r>
    </w:p>
    <w:p w:rsidR="00E50B73" w:rsidRPr="00940340" w:rsidRDefault="00E50B73" w:rsidP="00E50B73">
      <w:pPr>
        <w:shd w:val="clear" w:color="auto" w:fill="FFFFFF"/>
        <w:spacing w:line="276" w:lineRule="auto"/>
        <w:ind w:firstLine="709"/>
        <w:jc w:val="both"/>
        <w:rPr>
          <w:rStyle w:val="c5c1"/>
          <w:sz w:val="20"/>
          <w:szCs w:val="20"/>
        </w:rPr>
      </w:pPr>
      <w:r w:rsidRPr="00940340">
        <w:rPr>
          <w:rStyle w:val="c5c1"/>
          <w:sz w:val="20"/>
          <w:szCs w:val="20"/>
        </w:rPr>
        <w:t>– исследовательские (исследование свойств бумаги, красок, а также возможностей других материалов);</w:t>
      </w:r>
    </w:p>
    <w:p w:rsidR="00E50B73" w:rsidRPr="00940340" w:rsidRDefault="00E50B73" w:rsidP="00E50B73">
      <w:pPr>
        <w:shd w:val="clear" w:color="auto" w:fill="FFFFFF"/>
        <w:spacing w:line="276" w:lineRule="auto"/>
        <w:ind w:firstLine="709"/>
        <w:jc w:val="both"/>
        <w:rPr>
          <w:rStyle w:val="c5c1"/>
          <w:sz w:val="20"/>
          <w:szCs w:val="20"/>
        </w:rPr>
      </w:pPr>
      <w:r w:rsidRPr="00940340">
        <w:rPr>
          <w:rStyle w:val="c5c1"/>
          <w:sz w:val="20"/>
          <w:szCs w:val="20"/>
        </w:rPr>
        <w:t xml:space="preserve">– </w:t>
      </w:r>
      <w:proofErr w:type="gramStart"/>
      <w:r w:rsidRPr="00940340">
        <w:rPr>
          <w:rStyle w:val="c5c1"/>
          <w:sz w:val="20"/>
          <w:szCs w:val="20"/>
        </w:rPr>
        <w:t>игровые</w:t>
      </w:r>
      <w:proofErr w:type="gramEnd"/>
      <w:r w:rsidRPr="00940340">
        <w:rPr>
          <w:rStyle w:val="c5c1"/>
          <w:sz w:val="20"/>
          <w:szCs w:val="20"/>
        </w:rPr>
        <w:t xml:space="preserve"> (занятие-сказка, занятие-путешествие, динамическая пауза, проведение праздников и др.).</w:t>
      </w:r>
    </w:p>
    <w:p w:rsidR="00E50B73" w:rsidRPr="00940340" w:rsidRDefault="00E50B73" w:rsidP="00E50B73">
      <w:pPr>
        <w:pStyle w:val="c0c23c4"/>
        <w:shd w:val="clear" w:color="auto" w:fill="FFFFFF"/>
        <w:spacing w:before="0" w:after="0" w:line="276" w:lineRule="auto"/>
        <w:ind w:firstLine="709"/>
        <w:jc w:val="both"/>
        <w:rPr>
          <w:rStyle w:val="c5c1"/>
          <w:sz w:val="20"/>
          <w:szCs w:val="20"/>
        </w:rPr>
      </w:pPr>
      <w:r w:rsidRPr="00940340">
        <w:rPr>
          <w:rStyle w:val="c5c1"/>
          <w:sz w:val="20"/>
          <w:szCs w:val="20"/>
        </w:rPr>
        <w:t xml:space="preserve">Основное время на занятиях отводится практической работе, которая проводится на каждом занятии после объяснения теоретического материала. Создание творческой атмосферы на занятии способствует появлению и укреплению у </w:t>
      </w:r>
      <w:proofErr w:type="gramStart"/>
      <w:r w:rsidRPr="00940340">
        <w:rPr>
          <w:rStyle w:val="c5c1"/>
          <w:sz w:val="20"/>
          <w:szCs w:val="20"/>
        </w:rPr>
        <w:t>обучающихся</w:t>
      </w:r>
      <w:proofErr w:type="gramEnd"/>
      <w:r w:rsidRPr="00940340">
        <w:rPr>
          <w:rStyle w:val="c5c1"/>
          <w:sz w:val="20"/>
          <w:szCs w:val="20"/>
        </w:rPr>
        <w:t xml:space="preserve"> заинтересованности в собственной творческой деятельности. С этой целью педагогу необходимо знакомить детей с работами мастеров, народных умельцев, скульпторов, </w:t>
      </w:r>
      <w:proofErr w:type="spellStart"/>
      <w:r w:rsidRPr="00940340">
        <w:rPr>
          <w:rStyle w:val="c5c1"/>
          <w:sz w:val="20"/>
          <w:szCs w:val="20"/>
        </w:rPr>
        <w:t>керамистов</w:t>
      </w:r>
      <w:proofErr w:type="spellEnd"/>
      <w:r w:rsidRPr="00940340">
        <w:rPr>
          <w:rStyle w:val="c5c1"/>
          <w:sz w:val="20"/>
          <w:szCs w:val="20"/>
        </w:rPr>
        <w:t xml:space="preserve">. Важной составляющей творческой заинтересованности обучающихся является приобщение детей к </w:t>
      </w:r>
      <w:proofErr w:type="spellStart"/>
      <w:r w:rsidRPr="00940340">
        <w:rPr>
          <w:rStyle w:val="c5c1"/>
          <w:sz w:val="20"/>
          <w:szCs w:val="20"/>
        </w:rPr>
        <w:t>конкурсно</w:t>
      </w:r>
      <w:proofErr w:type="spellEnd"/>
      <w:r w:rsidRPr="00940340">
        <w:rPr>
          <w:rStyle w:val="c5c1"/>
          <w:sz w:val="20"/>
          <w:szCs w:val="20"/>
        </w:rPr>
        <w:t>-выставочной деятельности (посещение художественных выставок, проведение бесед и экскурсий, участие в творческих мероприятиях).</w:t>
      </w:r>
    </w:p>
    <w:p w:rsidR="00EB2A81" w:rsidRPr="00940340" w:rsidRDefault="00EB2A81" w:rsidP="00E50B73">
      <w:pPr>
        <w:shd w:val="clear" w:color="auto" w:fill="FFFFFF"/>
        <w:spacing w:line="276" w:lineRule="auto"/>
        <w:jc w:val="center"/>
        <w:rPr>
          <w:b/>
          <w:i/>
          <w:sz w:val="20"/>
          <w:szCs w:val="20"/>
        </w:rPr>
      </w:pPr>
    </w:p>
    <w:p w:rsidR="00E50B73" w:rsidRPr="00940340" w:rsidRDefault="00E50B73" w:rsidP="00E50B73">
      <w:pPr>
        <w:shd w:val="clear" w:color="auto" w:fill="FFFFFF"/>
        <w:spacing w:line="276" w:lineRule="auto"/>
        <w:jc w:val="center"/>
        <w:rPr>
          <w:b/>
          <w:i/>
          <w:sz w:val="20"/>
          <w:szCs w:val="20"/>
        </w:rPr>
      </w:pPr>
      <w:r w:rsidRPr="00940340">
        <w:rPr>
          <w:b/>
          <w:i/>
          <w:sz w:val="20"/>
          <w:szCs w:val="20"/>
        </w:rPr>
        <w:t xml:space="preserve">Рекомендации по организации </w:t>
      </w:r>
    </w:p>
    <w:p w:rsidR="00E50B73" w:rsidRPr="00940340" w:rsidRDefault="00E50B73" w:rsidP="00E50B73">
      <w:pPr>
        <w:shd w:val="clear" w:color="auto" w:fill="FFFFFF"/>
        <w:spacing w:line="276" w:lineRule="auto"/>
        <w:jc w:val="center"/>
        <w:rPr>
          <w:b/>
          <w:i/>
          <w:caps/>
          <w:sz w:val="20"/>
          <w:szCs w:val="20"/>
        </w:rPr>
      </w:pPr>
      <w:r w:rsidRPr="00940340">
        <w:rPr>
          <w:b/>
          <w:i/>
          <w:sz w:val="20"/>
          <w:szCs w:val="20"/>
        </w:rPr>
        <w:t xml:space="preserve">самостоятельной работы </w:t>
      </w:r>
      <w:proofErr w:type="gramStart"/>
      <w:r w:rsidRPr="00940340">
        <w:rPr>
          <w:b/>
          <w:i/>
          <w:sz w:val="20"/>
          <w:szCs w:val="20"/>
        </w:rPr>
        <w:t>обучающихся</w:t>
      </w:r>
      <w:proofErr w:type="gramEnd"/>
    </w:p>
    <w:p w:rsidR="00E50B73" w:rsidRPr="00940340" w:rsidRDefault="00E50B73" w:rsidP="00E50B73">
      <w:pPr>
        <w:pStyle w:val="11"/>
        <w:spacing w:line="276" w:lineRule="auto"/>
        <w:ind w:firstLine="675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940340">
        <w:rPr>
          <w:rFonts w:ascii="Times New Roman" w:hAnsi="Times New Roman" w:cs="Times New Roman"/>
          <w:color w:val="auto"/>
          <w:sz w:val="20"/>
          <w:szCs w:val="20"/>
        </w:rPr>
        <w:t>Цель: формирование у обучающегося способностей к саморазвитию, творческому применению полученных знаний, формирование умения использовать справочную и специальную литературу.</w:t>
      </w:r>
    </w:p>
    <w:p w:rsidR="00E50B73" w:rsidRPr="00940340" w:rsidRDefault="00E50B73" w:rsidP="00E50B73">
      <w:pPr>
        <w:pStyle w:val="af9"/>
        <w:spacing w:line="276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940340">
        <w:rPr>
          <w:rFonts w:ascii="Times New Roman" w:hAnsi="Times New Roman"/>
          <w:sz w:val="20"/>
          <w:szCs w:val="20"/>
        </w:rPr>
        <w:t>Для полноценного усвоения материала учебной программы предусмотрена самостоятельная работа.</w:t>
      </w:r>
    </w:p>
    <w:p w:rsidR="00E50B73" w:rsidRDefault="00E50B73" w:rsidP="00EB2A81">
      <w:pPr>
        <w:pStyle w:val="af9"/>
        <w:spacing w:line="276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940340">
        <w:rPr>
          <w:rFonts w:ascii="Times New Roman" w:hAnsi="Times New Roman"/>
          <w:sz w:val="20"/>
          <w:szCs w:val="20"/>
        </w:rPr>
        <w:t xml:space="preserve">Самостоятельная работа выполняется в форме домашних заданий (упражнения к изученным темам, рисование с натуры, </w:t>
      </w:r>
      <w:proofErr w:type="spellStart"/>
      <w:r w:rsidRPr="00940340">
        <w:rPr>
          <w:rFonts w:ascii="Times New Roman" w:hAnsi="Times New Roman"/>
          <w:sz w:val="20"/>
          <w:szCs w:val="20"/>
        </w:rPr>
        <w:t>эскизирование</w:t>
      </w:r>
      <w:proofErr w:type="spellEnd"/>
      <w:r w:rsidRPr="00940340">
        <w:rPr>
          <w:rFonts w:ascii="Times New Roman" w:hAnsi="Times New Roman"/>
          <w:sz w:val="20"/>
          <w:szCs w:val="20"/>
        </w:rPr>
        <w:t xml:space="preserve">). Обучающиеся имеют возможность посещать ремесленные мастерские (скульптура, керамика), работать с книгой, иллюстративным материалом в библиотеке. </w:t>
      </w:r>
    </w:p>
    <w:p w:rsidR="00940340" w:rsidRPr="00940340" w:rsidRDefault="00940340" w:rsidP="00EB2A81">
      <w:pPr>
        <w:pStyle w:val="af9"/>
        <w:spacing w:line="276" w:lineRule="auto"/>
        <w:ind w:firstLine="709"/>
        <w:jc w:val="both"/>
        <w:rPr>
          <w:b/>
          <w:sz w:val="20"/>
          <w:szCs w:val="20"/>
        </w:rPr>
      </w:pPr>
    </w:p>
    <w:p w:rsidR="00E50B73" w:rsidRPr="00940340" w:rsidRDefault="00E50B73" w:rsidP="00E50B73">
      <w:pPr>
        <w:spacing w:line="276" w:lineRule="auto"/>
        <w:ind w:right="-113" w:firstLine="709"/>
        <w:jc w:val="center"/>
        <w:rPr>
          <w:b/>
          <w:sz w:val="20"/>
          <w:szCs w:val="20"/>
        </w:rPr>
      </w:pPr>
      <w:r w:rsidRPr="00940340">
        <w:rPr>
          <w:b/>
          <w:sz w:val="20"/>
          <w:szCs w:val="20"/>
          <w:lang w:val="en-US"/>
        </w:rPr>
        <w:t>VI</w:t>
      </w:r>
      <w:r w:rsidRPr="00940340">
        <w:rPr>
          <w:b/>
          <w:sz w:val="20"/>
          <w:szCs w:val="20"/>
        </w:rPr>
        <w:t>.</w:t>
      </w:r>
      <w:r w:rsidRPr="00940340">
        <w:rPr>
          <w:b/>
          <w:sz w:val="20"/>
          <w:szCs w:val="20"/>
        </w:rPr>
        <w:tab/>
        <w:t>СПИСОК ЛИТЕРАТУРЫ И СРЕДСТВ ОБУЧЕНИЯ</w:t>
      </w:r>
    </w:p>
    <w:p w:rsidR="00E50B73" w:rsidRPr="00940340" w:rsidRDefault="00E50B73" w:rsidP="00E50B73">
      <w:pPr>
        <w:spacing w:line="276" w:lineRule="auto"/>
        <w:ind w:right="-113" w:firstLine="709"/>
        <w:jc w:val="center"/>
        <w:rPr>
          <w:b/>
          <w:i/>
          <w:sz w:val="20"/>
          <w:szCs w:val="20"/>
        </w:rPr>
      </w:pPr>
      <w:r w:rsidRPr="00940340">
        <w:rPr>
          <w:b/>
          <w:i/>
          <w:sz w:val="20"/>
          <w:szCs w:val="20"/>
        </w:rPr>
        <w:t>Список методической литературы</w:t>
      </w:r>
    </w:p>
    <w:p w:rsidR="00E50B73" w:rsidRPr="00940340" w:rsidRDefault="00E50B73" w:rsidP="00E50B73">
      <w:pPr>
        <w:numPr>
          <w:ilvl w:val="0"/>
          <w:numId w:val="10"/>
        </w:numPr>
        <w:tabs>
          <w:tab w:val="left" w:pos="426"/>
        </w:tabs>
        <w:spacing w:line="276" w:lineRule="auto"/>
        <w:ind w:left="0" w:firstLine="709"/>
        <w:jc w:val="both"/>
        <w:rPr>
          <w:sz w:val="20"/>
          <w:szCs w:val="20"/>
        </w:rPr>
      </w:pPr>
      <w:proofErr w:type="spellStart"/>
      <w:r w:rsidRPr="00940340">
        <w:rPr>
          <w:sz w:val="20"/>
          <w:szCs w:val="20"/>
        </w:rPr>
        <w:t>Бабанский</w:t>
      </w:r>
      <w:proofErr w:type="spellEnd"/>
      <w:r w:rsidRPr="00940340">
        <w:rPr>
          <w:sz w:val="20"/>
          <w:szCs w:val="20"/>
        </w:rPr>
        <w:t xml:space="preserve"> Ю.А. Учет возрастных и индивидуальных особенностей в учебно-воспитательном процессе. Народное образование СССР, 1982. - №7, с. 106-111</w:t>
      </w:r>
    </w:p>
    <w:p w:rsidR="00E50B73" w:rsidRPr="00940340" w:rsidRDefault="00E50B73" w:rsidP="00E50B73">
      <w:pPr>
        <w:numPr>
          <w:ilvl w:val="0"/>
          <w:numId w:val="10"/>
        </w:numPr>
        <w:tabs>
          <w:tab w:val="left" w:pos="426"/>
        </w:tabs>
        <w:spacing w:line="276" w:lineRule="auto"/>
        <w:ind w:left="0"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Бесчастнов Н.П. Изображение растительных мотивов. – М.:  </w:t>
      </w:r>
      <w:proofErr w:type="spellStart"/>
      <w:r w:rsidRPr="00940340">
        <w:rPr>
          <w:sz w:val="20"/>
          <w:szCs w:val="20"/>
        </w:rPr>
        <w:t>Владос</w:t>
      </w:r>
      <w:proofErr w:type="spellEnd"/>
      <w:r w:rsidRPr="00940340">
        <w:rPr>
          <w:sz w:val="20"/>
          <w:szCs w:val="20"/>
        </w:rPr>
        <w:t>, 2004.  с.66-74</w:t>
      </w:r>
    </w:p>
    <w:p w:rsidR="00E50B73" w:rsidRPr="00940340" w:rsidRDefault="00E50B73" w:rsidP="00E50B73">
      <w:pPr>
        <w:numPr>
          <w:ilvl w:val="0"/>
          <w:numId w:val="10"/>
        </w:numPr>
        <w:tabs>
          <w:tab w:val="left" w:pos="426"/>
        </w:tabs>
        <w:spacing w:line="276" w:lineRule="auto"/>
        <w:ind w:left="0" w:firstLine="709"/>
        <w:jc w:val="both"/>
        <w:rPr>
          <w:sz w:val="20"/>
          <w:szCs w:val="20"/>
        </w:rPr>
      </w:pPr>
      <w:proofErr w:type="spellStart"/>
      <w:r w:rsidRPr="00940340">
        <w:rPr>
          <w:sz w:val="20"/>
          <w:szCs w:val="20"/>
        </w:rPr>
        <w:t>Бурдейный</w:t>
      </w:r>
      <w:proofErr w:type="spellEnd"/>
      <w:r w:rsidRPr="00940340">
        <w:rPr>
          <w:sz w:val="20"/>
          <w:szCs w:val="20"/>
        </w:rPr>
        <w:t xml:space="preserve"> М.А. Искусство керамики. - М.: </w:t>
      </w:r>
      <w:proofErr w:type="spellStart"/>
      <w:r w:rsidRPr="00940340">
        <w:rPr>
          <w:sz w:val="20"/>
          <w:szCs w:val="20"/>
        </w:rPr>
        <w:t>Профиздат</w:t>
      </w:r>
      <w:proofErr w:type="spellEnd"/>
      <w:r w:rsidRPr="00940340">
        <w:rPr>
          <w:sz w:val="20"/>
          <w:szCs w:val="20"/>
        </w:rPr>
        <w:t>, 2005</w:t>
      </w:r>
    </w:p>
    <w:p w:rsidR="00E50B73" w:rsidRPr="00940340" w:rsidRDefault="00E50B73" w:rsidP="00E50B73">
      <w:pPr>
        <w:numPr>
          <w:ilvl w:val="0"/>
          <w:numId w:val="10"/>
        </w:numPr>
        <w:tabs>
          <w:tab w:val="left" w:pos="426"/>
        </w:tabs>
        <w:spacing w:line="276" w:lineRule="auto"/>
        <w:ind w:left="0" w:firstLine="709"/>
        <w:jc w:val="both"/>
        <w:rPr>
          <w:sz w:val="20"/>
          <w:szCs w:val="20"/>
        </w:rPr>
      </w:pPr>
      <w:proofErr w:type="spellStart"/>
      <w:r w:rsidRPr="00940340">
        <w:rPr>
          <w:sz w:val="20"/>
          <w:szCs w:val="20"/>
        </w:rPr>
        <w:t>Буткевич</w:t>
      </w:r>
      <w:proofErr w:type="spellEnd"/>
      <w:r w:rsidRPr="00940340">
        <w:rPr>
          <w:sz w:val="20"/>
          <w:szCs w:val="20"/>
        </w:rPr>
        <w:t xml:space="preserve"> Л.М. История орнамента. – М.: </w:t>
      </w:r>
      <w:proofErr w:type="spellStart"/>
      <w:r w:rsidRPr="00940340">
        <w:rPr>
          <w:sz w:val="20"/>
          <w:szCs w:val="20"/>
        </w:rPr>
        <w:t>Владос</w:t>
      </w:r>
      <w:proofErr w:type="spellEnd"/>
      <w:r w:rsidRPr="00940340">
        <w:rPr>
          <w:sz w:val="20"/>
          <w:szCs w:val="20"/>
        </w:rPr>
        <w:t xml:space="preserve">, 2003  </w:t>
      </w:r>
    </w:p>
    <w:p w:rsidR="00E50B73" w:rsidRPr="00940340" w:rsidRDefault="00E50B73" w:rsidP="00E50B73">
      <w:pPr>
        <w:numPr>
          <w:ilvl w:val="0"/>
          <w:numId w:val="10"/>
        </w:numPr>
        <w:tabs>
          <w:tab w:val="left" w:pos="426"/>
        </w:tabs>
        <w:spacing w:line="276" w:lineRule="auto"/>
        <w:ind w:left="0"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>Василенко В.М. Русское прикладное искусство. Истоки и становление: 1 век до н.э. – 8 в. н.э. – М.: Искусство, 1977</w:t>
      </w:r>
    </w:p>
    <w:p w:rsidR="00E50B73" w:rsidRPr="00940340" w:rsidRDefault="00E50B73" w:rsidP="00E50B73">
      <w:pPr>
        <w:numPr>
          <w:ilvl w:val="0"/>
          <w:numId w:val="10"/>
        </w:numPr>
        <w:tabs>
          <w:tab w:val="left" w:pos="426"/>
        </w:tabs>
        <w:spacing w:line="276" w:lineRule="auto"/>
        <w:ind w:left="0"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Васильева Т.А. Развитие творческих способностей младших школьников средствами скульптуры малых форм. </w:t>
      </w:r>
      <w:proofErr w:type="spellStart"/>
      <w:r w:rsidRPr="00940340">
        <w:rPr>
          <w:sz w:val="20"/>
          <w:szCs w:val="20"/>
        </w:rPr>
        <w:t>Диссерт</w:t>
      </w:r>
      <w:proofErr w:type="spellEnd"/>
      <w:r w:rsidRPr="00940340">
        <w:rPr>
          <w:sz w:val="20"/>
          <w:szCs w:val="20"/>
        </w:rPr>
        <w:t xml:space="preserve">. на </w:t>
      </w:r>
      <w:proofErr w:type="spellStart"/>
      <w:r w:rsidRPr="00940340">
        <w:rPr>
          <w:sz w:val="20"/>
          <w:szCs w:val="20"/>
        </w:rPr>
        <w:t>соиск</w:t>
      </w:r>
      <w:proofErr w:type="spellEnd"/>
      <w:r w:rsidRPr="00940340">
        <w:rPr>
          <w:sz w:val="20"/>
          <w:szCs w:val="20"/>
        </w:rPr>
        <w:t>. уч. степ</w:t>
      </w:r>
      <w:proofErr w:type="gramStart"/>
      <w:r w:rsidRPr="00940340">
        <w:rPr>
          <w:sz w:val="20"/>
          <w:szCs w:val="20"/>
        </w:rPr>
        <w:t>.</w:t>
      </w:r>
      <w:proofErr w:type="gramEnd"/>
      <w:r w:rsidRPr="00940340">
        <w:rPr>
          <w:sz w:val="20"/>
          <w:szCs w:val="20"/>
        </w:rPr>
        <w:t xml:space="preserve"> </w:t>
      </w:r>
      <w:proofErr w:type="gramStart"/>
      <w:r w:rsidRPr="00940340">
        <w:rPr>
          <w:sz w:val="20"/>
          <w:szCs w:val="20"/>
        </w:rPr>
        <w:t>к</w:t>
      </w:r>
      <w:proofErr w:type="gramEnd"/>
      <w:r w:rsidRPr="00940340">
        <w:rPr>
          <w:sz w:val="20"/>
          <w:szCs w:val="20"/>
        </w:rPr>
        <w:t xml:space="preserve">анд. </w:t>
      </w:r>
      <w:proofErr w:type="spellStart"/>
      <w:r w:rsidRPr="00940340">
        <w:rPr>
          <w:sz w:val="20"/>
          <w:szCs w:val="20"/>
        </w:rPr>
        <w:t>пед</w:t>
      </w:r>
      <w:proofErr w:type="spellEnd"/>
      <w:r w:rsidRPr="00940340">
        <w:rPr>
          <w:sz w:val="20"/>
          <w:szCs w:val="20"/>
        </w:rPr>
        <w:t xml:space="preserve">. наук. – М., 1998 </w:t>
      </w:r>
    </w:p>
    <w:p w:rsidR="00E50B73" w:rsidRPr="00940340" w:rsidRDefault="00E50B73" w:rsidP="00E50B73">
      <w:pPr>
        <w:numPr>
          <w:ilvl w:val="0"/>
          <w:numId w:val="10"/>
        </w:numPr>
        <w:tabs>
          <w:tab w:val="left" w:pos="426"/>
        </w:tabs>
        <w:spacing w:line="276" w:lineRule="auto"/>
        <w:ind w:left="0"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>Ерошенков И.Н. Культурно-воспитательная деятельность среди детей и подростков. – М.: «</w:t>
      </w:r>
      <w:proofErr w:type="spellStart"/>
      <w:r w:rsidRPr="00940340">
        <w:rPr>
          <w:sz w:val="20"/>
          <w:szCs w:val="20"/>
        </w:rPr>
        <w:t>Владос</w:t>
      </w:r>
      <w:proofErr w:type="spellEnd"/>
      <w:r w:rsidRPr="00940340">
        <w:rPr>
          <w:sz w:val="20"/>
          <w:szCs w:val="20"/>
        </w:rPr>
        <w:t>», 2004</w:t>
      </w:r>
    </w:p>
    <w:p w:rsidR="00E50B73" w:rsidRPr="00940340" w:rsidRDefault="00E50B73" w:rsidP="00E50B73">
      <w:pPr>
        <w:numPr>
          <w:ilvl w:val="0"/>
          <w:numId w:val="10"/>
        </w:numPr>
        <w:tabs>
          <w:tab w:val="left" w:pos="426"/>
        </w:tabs>
        <w:spacing w:line="276" w:lineRule="auto"/>
        <w:ind w:left="0"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Захаров А.И. Конструирование керамических изделий. Учебное пособие, РХТУ им. </w:t>
      </w:r>
      <w:proofErr w:type="spellStart"/>
      <w:r w:rsidRPr="00940340">
        <w:rPr>
          <w:sz w:val="20"/>
          <w:szCs w:val="20"/>
        </w:rPr>
        <w:t>Д.И.Менделеева</w:t>
      </w:r>
      <w:proofErr w:type="spellEnd"/>
      <w:r w:rsidRPr="00940340">
        <w:rPr>
          <w:sz w:val="20"/>
          <w:szCs w:val="20"/>
        </w:rPr>
        <w:t>, 2004</w:t>
      </w:r>
    </w:p>
    <w:p w:rsidR="00E50B73" w:rsidRPr="00940340" w:rsidRDefault="00E50B73" w:rsidP="00E50B73">
      <w:pPr>
        <w:numPr>
          <w:ilvl w:val="0"/>
          <w:numId w:val="10"/>
        </w:numPr>
        <w:tabs>
          <w:tab w:val="left" w:pos="426"/>
        </w:tabs>
        <w:spacing w:line="276" w:lineRule="auto"/>
        <w:ind w:left="0"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Захаров А.И. Основы технологии керамики. Учебное пособие. – М.: РХТУ им. </w:t>
      </w:r>
      <w:proofErr w:type="spellStart"/>
      <w:r w:rsidRPr="00940340">
        <w:rPr>
          <w:sz w:val="20"/>
          <w:szCs w:val="20"/>
        </w:rPr>
        <w:t>Д.И.Менделеева</w:t>
      </w:r>
      <w:proofErr w:type="spellEnd"/>
      <w:r w:rsidRPr="00940340">
        <w:rPr>
          <w:sz w:val="20"/>
          <w:szCs w:val="20"/>
        </w:rPr>
        <w:t>, 2004, с.5-29</w:t>
      </w:r>
    </w:p>
    <w:p w:rsidR="00E50B73" w:rsidRPr="00940340" w:rsidRDefault="00E50B73" w:rsidP="00E50B73">
      <w:pPr>
        <w:numPr>
          <w:ilvl w:val="0"/>
          <w:numId w:val="10"/>
        </w:numPr>
        <w:tabs>
          <w:tab w:val="left" w:pos="426"/>
        </w:tabs>
        <w:spacing w:line="276" w:lineRule="auto"/>
        <w:ind w:left="0"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Керамика Абрамцева. Под ред. О.И. </w:t>
      </w:r>
      <w:proofErr w:type="spellStart"/>
      <w:r w:rsidRPr="00940340">
        <w:rPr>
          <w:sz w:val="20"/>
          <w:szCs w:val="20"/>
        </w:rPr>
        <w:t>Арзуманова</w:t>
      </w:r>
      <w:proofErr w:type="spellEnd"/>
      <w:r w:rsidRPr="00940340">
        <w:rPr>
          <w:sz w:val="20"/>
          <w:szCs w:val="20"/>
        </w:rPr>
        <w:t xml:space="preserve">, В.А. </w:t>
      </w:r>
      <w:proofErr w:type="spellStart"/>
      <w:r w:rsidRPr="00940340">
        <w:rPr>
          <w:sz w:val="20"/>
          <w:szCs w:val="20"/>
        </w:rPr>
        <w:t>Любартович</w:t>
      </w:r>
      <w:proofErr w:type="spellEnd"/>
      <w:r w:rsidRPr="00940340">
        <w:rPr>
          <w:sz w:val="20"/>
          <w:szCs w:val="20"/>
        </w:rPr>
        <w:t xml:space="preserve">, М.В. </w:t>
      </w:r>
      <w:proofErr w:type="spellStart"/>
      <w:r w:rsidRPr="00940340">
        <w:rPr>
          <w:sz w:val="20"/>
          <w:szCs w:val="20"/>
        </w:rPr>
        <w:t>Нащокина</w:t>
      </w:r>
      <w:proofErr w:type="spellEnd"/>
      <w:r w:rsidRPr="00940340">
        <w:rPr>
          <w:sz w:val="20"/>
          <w:szCs w:val="20"/>
        </w:rPr>
        <w:t>. - М.: Из-во «Жираф», 2000, с. 64-77</w:t>
      </w:r>
    </w:p>
    <w:p w:rsidR="00E50B73" w:rsidRPr="00940340" w:rsidRDefault="00E50B73" w:rsidP="00E50B73">
      <w:pPr>
        <w:numPr>
          <w:ilvl w:val="0"/>
          <w:numId w:val="10"/>
        </w:numPr>
        <w:tabs>
          <w:tab w:val="left" w:pos="426"/>
        </w:tabs>
        <w:spacing w:line="276" w:lineRule="auto"/>
        <w:ind w:left="0" w:firstLine="709"/>
        <w:jc w:val="both"/>
        <w:rPr>
          <w:sz w:val="20"/>
          <w:szCs w:val="20"/>
        </w:rPr>
      </w:pPr>
      <w:proofErr w:type="spellStart"/>
      <w:r w:rsidRPr="00940340">
        <w:rPr>
          <w:sz w:val="20"/>
          <w:szCs w:val="20"/>
        </w:rPr>
        <w:t>Колякина</w:t>
      </w:r>
      <w:proofErr w:type="spellEnd"/>
      <w:r w:rsidRPr="00940340">
        <w:rPr>
          <w:sz w:val="20"/>
          <w:szCs w:val="20"/>
        </w:rPr>
        <w:t xml:space="preserve"> В.И. Методика организации уроков коллективного творчества. - М.: «</w:t>
      </w:r>
      <w:proofErr w:type="spellStart"/>
      <w:r w:rsidRPr="00940340">
        <w:rPr>
          <w:sz w:val="20"/>
          <w:szCs w:val="20"/>
        </w:rPr>
        <w:t>Владос</w:t>
      </w:r>
      <w:proofErr w:type="spellEnd"/>
      <w:r w:rsidRPr="00940340">
        <w:rPr>
          <w:sz w:val="20"/>
          <w:szCs w:val="20"/>
        </w:rPr>
        <w:t>», 2002. с.6-15</w:t>
      </w:r>
    </w:p>
    <w:p w:rsidR="00E50B73" w:rsidRPr="00940340" w:rsidRDefault="00E50B73" w:rsidP="00E50B73">
      <w:pPr>
        <w:numPr>
          <w:ilvl w:val="0"/>
          <w:numId w:val="10"/>
        </w:numPr>
        <w:tabs>
          <w:tab w:val="left" w:pos="426"/>
        </w:tabs>
        <w:spacing w:line="276" w:lineRule="auto"/>
        <w:ind w:left="0"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>Кузин В.С. Изобразительное искусство и основы его преподавания в школе. Издание 3-е. – М.: «</w:t>
      </w:r>
      <w:proofErr w:type="spellStart"/>
      <w:r w:rsidRPr="00940340">
        <w:rPr>
          <w:sz w:val="20"/>
          <w:szCs w:val="20"/>
        </w:rPr>
        <w:t>Агар</w:t>
      </w:r>
      <w:proofErr w:type="spellEnd"/>
      <w:r w:rsidRPr="00940340">
        <w:rPr>
          <w:sz w:val="20"/>
          <w:szCs w:val="20"/>
        </w:rPr>
        <w:t>», 1998. с. 179-184</w:t>
      </w:r>
    </w:p>
    <w:p w:rsidR="00E50B73" w:rsidRPr="00940340" w:rsidRDefault="00E50B73" w:rsidP="00E50B73">
      <w:pPr>
        <w:numPr>
          <w:ilvl w:val="0"/>
          <w:numId w:val="10"/>
        </w:numPr>
        <w:tabs>
          <w:tab w:val="left" w:pos="426"/>
        </w:tabs>
        <w:spacing w:line="276" w:lineRule="auto"/>
        <w:ind w:left="0"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Логвиненко Г.М. Декоративная композиция. – М.: </w:t>
      </w:r>
      <w:proofErr w:type="spellStart"/>
      <w:r w:rsidRPr="00940340">
        <w:rPr>
          <w:sz w:val="20"/>
          <w:szCs w:val="20"/>
        </w:rPr>
        <w:t>Владос</w:t>
      </w:r>
      <w:proofErr w:type="spellEnd"/>
      <w:r w:rsidRPr="00940340">
        <w:rPr>
          <w:sz w:val="20"/>
          <w:szCs w:val="20"/>
        </w:rPr>
        <w:t>, 2004. с. 8-20</w:t>
      </w:r>
    </w:p>
    <w:p w:rsidR="00E50B73" w:rsidRPr="00940340" w:rsidRDefault="00E50B73" w:rsidP="00E50B73">
      <w:pPr>
        <w:numPr>
          <w:ilvl w:val="0"/>
          <w:numId w:val="10"/>
        </w:numPr>
        <w:tabs>
          <w:tab w:val="left" w:pos="426"/>
        </w:tabs>
        <w:spacing w:line="276" w:lineRule="auto"/>
        <w:ind w:left="0" w:firstLine="709"/>
        <w:jc w:val="both"/>
        <w:rPr>
          <w:sz w:val="20"/>
          <w:szCs w:val="20"/>
        </w:rPr>
      </w:pPr>
      <w:proofErr w:type="gramStart"/>
      <w:r w:rsidRPr="00940340">
        <w:rPr>
          <w:sz w:val="20"/>
          <w:szCs w:val="20"/>
        </w:rPr>
        <w:lastRenderedPageBreak/>
        <w:t>Малолетков</w:t>
      </w:r>
      <w:proofErr w:type="gramEnd"/>
      <w:r w:rsidRPr="00940340">
        <w:rPr>
          <w:sz w:val="20"/>
          <w:szCs w:val="20"/>
        </w:rPr>
        <w:t xml:space="preserve"> В.А. Керамика. В 2-х частях. - М.: «Юный художник», 2000. -1-я часть: с. 28-30, 2-я часть:  с.23-25</w:t>
      </w:r>
    </w:p>
    <w:p w:rsidR="00E50B73" w:rsidRPr="00940340" w:rsidRDefault="00E50B73" w:rsidP="00E50B73">
      <w:pPr>
        <w:numPr>
          <w:ilvl w:val="0"/>
          <w:numId w:val="10"/>
        </w:numPr>
        <w:tabs>
          <w:tab w:val="left" w:pos="426"/>
        </w:tabs>
        <w:spacing w:line="276" w:lineRule="auto"/>
        <w:ind w:left="0"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Мелик-Пашаев А.А., </w:t>
      </w:r>
      <w:proofErr w:type="spellStart"/>
      <w:r w:rsidRPr="00940340">
        <w:rPr>
          <w:sz w:val="20"/>
          <w:szCs w:val="20"/>
        </w:rPr>
        <w:t>Новлянская</w:t>
      </w:r>
      <w:proofErr w:type="spellEnd"/>
      <w:r w:rsidRPr="00940340">
        <w:rPr>
          <w:sz w:val="20"/>
          <w:szCs w:val="20"/>
        </w:rPr>
        <w:t xml:space="preserve"> З.Н. Ступеньки к творчеству. – М.: «Искусство в школе», 1995, с.9-29</w:t>
      </w:r>
    </w:p>
    <w:p w:rsidR="00E50B73" w:rsidRPr="00940340" w:rsidRDefault="00E50B73" w:rsidP="00E50B73">
      <w:pPr>
        <w:numPr>
          <w:ilvl w:val="0"/>
          <w:numId w:val="10"/>
        </w:numPr>
        <w:tabs>
          <w:tab w:val="left" w:pos="426"/>
        </w:tabs>
        <w:spacing w:line="276" w:lineRule="auto"/>
        <w:ind w:left="0"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Моделирование фигуры человека. </w:t>
      </w:r>
      <w:proofErr w:type="spellStart"/>
      <w:r w:rsidRPr="00940340">
        <w:rPr>
          <w:sz w:val="20"/>
          <w:szCs w:val="20"/>
        </w:rPr>
        <w:t>Анотомический</w:t>
      </w:r>
      <w:proofErr w:type="spellEnd"/>
      <w:r w:rsidRPr="00940340">
        <w:rPr>
          <w:sz w:val="20"/>
          <w:szCs w:val="20"/>
        </w:rPr>
        <w:t xml:space="preserve"> справочник./Пер. с англ. </w:t>
      </w:r>
      <w:proofErr w:type="spellStart"/>
      <w:r w:rsidRPr="00940340">
        <w:rPr>
          <w:sz w:val="20"/>
          <w:szCs w:val="20"/>
        </w:rPr>
        <w:t>П.А.Самсонова</w:t>
      </w:r>
      <w:proofErr w:type="spellEnd"/>
      <w:r w:rsidRPr="00940340">
        <w:rPr>
          <w:sz w:val="20"/>
          <w:szCs w:val="20"/>
        </w:rPr>
        <w:t xml:space="preserve"> – Минск, 2003, с.31, 36, 56</w:t>
      </w:r>
    </w:p>
    <w:p w:rsidR="00E50B73" w:rsidRPr="00940340" w:rsidRDefault="00E50B73" w:rsidP="00E50B73">
      <w:pPr>
        <w:numPr>
          <w:ilvl w:val="0"/>
          <w:numId w:val="10"/>
        </w:numPr>
        <w:tabs>
          <w:tab w:val="left" w:pos="426"/>
        </w:tabs>
        <w:spacing w:line="276" w:lineRule="auto"/>
        <w:ind w:left="0"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>Ростовцев Н.Н. Методика преподавания изобразительного искусства в школе. – М.: Просвещение, 1980</w:t>
      </w:r>
    </w:p>
    <w:p w:rsidR="00E50B73" w:rsidRPr="00940340" w:rsidRDefault="00E50B73" w:rsidP="00E50B73">
      <w:pPr>
        <w:numPr>
          <w:ilvl w:val="0"/>
          <w:numId w:val="10"/>
        </w:numPr>
        <w:tabs>
          <w:tab w:val="left" w:pos="426"/>
        </w:tabs>
        <w:spacing w:line="276" w:lineRule="auto"/>
        <w:ind w:left="0"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Русская народная игрушка. Академия педагогических наук СССР. – М: </w:t>
      </w:r>
      <w:proofErr w:type="spellStart"/>
      <w:r w:rsidRPr="00940340">
        <w:rPr>
          <w:sz w:val="20"/>
          <w:szCs w:val="20"/>
        </w:rPr>
        <w:t>Внешторгиздат</w:t>
      </w:r>
      <w:proofErr w:type="spellEnd"/>
      <w:r w:rsidRPr="00940340">
        <w:rPr>
          <w:sz w:val="20"/>
          <w:szCs w:val="20"/>
        </w:rPr>
        <w:t>, 1980, с.33-36</w:t>
      </w:r>
    </w:p>
    <w:p w:rsidR="00E50B73" w:rsidRPr="00940340" w:rsidRDefault="00E50B73" w:rsidP="00E50B73">
      <w:pPr>
        <w:numPr>
          <w:ilvl w:val="0"/>
          <w:numId w:val="10"/>
        </w:numPr>
        <w:tabs>
          <w:tab w:val="left" w:pos="426"/>
        </w:tabs>
        <w:spacing w:line="276" w:lineRule="auto"/>
        <w:ind w:left="0"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>Русские художественные промыслы./Под ред. Поповой О.С. Каплан Н.И. - М.: Издательство «Знание», 1984, с.31-48.</w:t>
      </w:r>
    </w:p>
    <w:p w:rsidR="00E50B73" w:rsidRPr="00940340" w:rsidRDefault="00E50B73" w:rsidP="00E50B73">
      <w:pPr>
        <w:numPr>
          <w:ilvl w:val="0"/>
          <w:numId w:val="10"/>
        </w:numPr>
        <w:tabs>
          <w:tab w:val="left" w:pos="426"/>
        </w:tabs>
        <w:spacing w:line="276" w:lineRule="auto"/>
        <w:ind w:left="0"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>Скульптура. История искусства для детей. – М.: «</w:t>
      </w:r>
      <w:proofErr w:type="spellStart"/>
      <w:r w:rsidRPr="00940340">
        <w:rPr>
          <w:sz w:val="20"/>
          <w:szCs w:val="20"/>
        </w:rPr>
        <w:t>Росмэн</w:t>
      </w:r>
      <w:proofErr w:type="spellEnd"/>
      <w:r w:rsidRPr="00940340">
        <w:rPr>
          <w:sz w:val="20"/>
          <w:szCs w:val="20"/>
        </w:rPr>
        <w:t xml:space="preserve">». Под ред. </w:t>
      </w:r>
      <w:proofErr w:type="spellStart"/>
      <w:r w:rsidRPr="00940340">
        <w:rPr>
          <w:sz w:val="20"/>
          <w:szCs w:val="20"/>
        </w:rPr>
        <w:t>Е.Н.Евстратовой</w:t>
      </w:r>
      <w:proofErr w:type="spellEnd"/>
      <w:r w:rsidRPr="00940340">
        <w:rPr>
          <w:sz w:val="20"/>
          <w:szCs w:val="20"/>
        </w:rPr>
        <w:t>. 2002, с.8-17</w:t>
      </w:r>
    </w:p>
    <w:p w:rsidR="00E50B73" w:rsidRPr="00940340" w:rsidRDefault="00E50B73" w:rsidP="00E50B73">
      <w:pPr>
        <w:numPr>
          <w:ilvl w:val="0"/>
          <w:numId w:val="10"/>
        </w:numPr>
        <w:tabs>
          <w:tab w:val="left" w:pos="426"/>
        </w:tabs>
        <w:spacing w:line="276" w:lineRule="auto"/>
        <w:ind w:left="0"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Сокольникова Н.М. Изобразительное искусство и методика его преподавания в начальной школе. – М.: </w:t>
      </w:r>
      <w:proofErr w:type="spellStart"/>
      <w:r w:rsidRPr="00940340">
        <w:rPr>
          <w:sz w:val="20"/>
          <w:szCs w:val="20"/>
        </w:rPr>
        <w:t>Издат</w:t>
      </w:r>
      <w:proofErr w:type="spellEnd"/>
      <w:r w:rsidRPr="00940340">
        <w:rPr>
          <w:sz w:val="20"/>
          <w:szCs w:val="20"/>
        </w:rPr>
        <w:t>. центр «Академия», 1999, с. 246-250</w:t>
      </w:r>
    </w:p>
    <w:p w:rsidR="00E50B73" w:rsidRPr="00940340" w:rsidRDefault="00E50B73" w:rsidP="00E50B73">
      <w:pPr>
        <w:numPr>
          <w:ilvl w:val="0"/>
          <w:numId w:val="10"/>
        </w:numPr>
        <w:tabs>
          <w:tab w:val="left" w:pos="426"/>
        </w:tabs>
        <w:spacing w:line="276" w:lineRule="auto"/>
        <w:ind w:left="0"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Федотов Г.Я. Русская печь. – М.: Изд-во </w:t>
      </w:r>
      <w:proofErr w:type="spellStart"/>
      <w:r w:rsidRPr="00940340">
        <w:rPr>
          <w:sz w:val="20"/>
          <w:szCs w:val="20"/>
        </w:rPr>
        <w:t>Эксмо</w:t>
      </w:r>
      <w:proofErr w:type="spellEnd"/>
      <w:r w:rsidRPr="00940340">
        <w:rPr>
          <w:sz w:val="20"/>
          <w:szCs w:val="20"/>
        </w:rPr>
        <w:t>, 2003, с. 140-144</w:t>
      </w:r>
    </w:p>
    <w:p w:rsidR="00E50B73" w:rsidRPr="00940340" w:rsidRDefault="00E50B73" w:rsidP="00E50B73">
      <w:pPr>
        <w:numPr>
          <w:ilvl w:val="0"/>
          <w:numId w:val="10"/>
        </w:numPr>
        <w:tabs>
          <w:tab w:val="left" w:pos="426"/>
        </w:tabs>
        <w:spacing w:line="276" w:lineRule="auto"/>
        <w:ind w:left="0"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>Фокина Л.В. Орнамент. Учебное пособие. – Ростов-на-Дону. «Феникс», 2000 с.51-56</w:t>
      </w:r>
    </w:p>
    <w:p w:rsidR="00EB2A81" w:rsidRPr="00940340" w:rsidRDefault="00EB2A81" w:rsidP="00E50B73">
      <w:pPr>
        <w:tabs>
          <w:tab w:val="left" w:pos="0"/>
        </w:tabs>
        <w:spacing w:line="276" w:lineRule="auto"/>
        <w:jc w:val="center"/>
        <w:rPr>
          <w:b/>
          <w:i/>
          <w:sz w:val="20"/>
          <w:szCs w:val="20"/>
        </w:rPr>
      </w:pPr>
    </w:p>
    <w:p w:rsidR="00E50B73" w:rsidRPr="00940340" w:rsidRDefault="00E50B73" w:rsidP="00E50B73">
      <w:pPr>
        <w:tabs>
          <w:tab w:val="left" w:pos="0"/>
        </w:tabs>
        <w:spacing w:line="276" w:lineRule="auto"/>
        <w:jc w:val="center"/>
        <w:rPr>
          <w:b/>
          <w:i/>
          <w:sz w:val="20"/>
          <w:szCs w:val="20"/>
        </w:rPr>
      </w:pPr>
      <w:r w:rsidRPr="00940340">
        <w:rPr>
          <w:b/>
          <w:i/>
          <w:sz w:val="20"/>
          <w:szCs w:val="20"/>
        </w:rPr>
        <w:t>Список учебной литературы</w:t>
      </w:r>
    </w:p>
    <w:p w:rsidR="00E50B73" w:rsidRPr="00940340" w:rsidRDefault="00E50B73" w:rsidP="00E50B73">
      <w:pPr>
        <w:numPr>
          <w:ilvl w:val="0"/>
          <w:numId w:val="12"/>
        </w:numPr>
        <w:tabs>
          <w:tab w:val="clear" w:pos="720"/>
          <w:tab w:val="num" w:pos="0"/>
          <w:tab w:val="left" w:pos="426"/>
          <w:tab w:val="num" w:pos="567"/>
          <w:tab w:val="left" w:pos="851"/>
          <w:tab w:val="left" w:pos="1134"/>
        </w:tabs>
        <w:spacing w:line="276" w:lineRule="auto"/>
        <w:ind w:left="0" w:firstLine="709"/>
        <w:jc w:val="both"/>
        <w:rPr>
          <w:sz w:val="20"/>
          <w:szCs w:val="20"/>
        </w:rPr>
      </w:pPr>
      <w:proofErr w:type="spellStart"/>
      <w:r w:rsidRPr="00940340">
        <w:rPr>
          <w:sz w:val="20"/>
          <w:szCs w:val="20"/>
        </w:rPr>
        <w:t>Белашов</w:t>
      </w:r>
      <w:proofErr w:type="spellEnd"/>
      <w:r w:rsidRPr="00940340">
        <w:rPr>
          <w:sz w:val="20"/>
          <w:szCs w:val="20"/>
        </w:rPr>
        <w:t xml:space="preserve"> А.М. Как рисовать животных. – </w:t>
      </w:r>
      <w:proofErr w:type="spellStart"/>
      <w:r w:rsidRPr="00940340">
        <w:rPr>
          <w:sz w:val="20"/>
          <w:szCs w:val="20"/>
        </w:rPr>
        <w:t>М.:«Юный</w:t>
      </w:r>
      <w:proofErr w:type="spellEnd"/>
      <w:r w:rsidRPr="00940340">
        <w:rPr>
          <w:sz w:val="20"/>
          <w:szCs w:val="20"/>
        </w:rPr>
        <w:t xml:space="preserve"> художник», 2002, с. 3-15</w:t>
      </w:r>
    </w:p>
    <w:p w:rsidR="00E50B73" w:rsidRPr="00940340" w:rsidRDefault="00E50B73" w:rsidP="00E50B73">
      <w:pPr>
        <w:pStyle w:val="af"/>
        <w:numPr>
          <w:ilvl w:val="0"/>
          <w:numId w:val="12"/>
        </w:numPr>
        <w:tabs>
          <w:tab w:val="clear" w:pos="720"/>
          <w:tab w:val="num" w:pos="0"/>
          <w:tab w:val="left" w:pos="426"/>
          <w:tab w:val="num" w:pos="567"/>
          <w:tab w:val="left" w:pos="851"/>
          <w:tab w:val="left" w:pos="1134"/>
        </w:tabs>
        <w:spacing w:line="276" w:lineRule="auto"/>
        <w:ind w:left="0"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>Алексахин Н.Н. Волшебная глина. Методика преподавания лепки в детском кружке. – М.: Издательство «</w:t>
      </w:r>
      <w:proofErr w:type="spellStart"/>
      <w:r w:rsidRPr="00940340">
        <w:rPr>
          <w:sz w:val="20"/>
          <w:szCs w:val="20"/>
        </w:rPr>
        <w:t>Агар</w:t>
      </w:r>
      <w:proofErr w:type="spellEnd"/>
      <w:r w:rsidRPr="00940340">
        <w:rPr>
          <w:sz w:val="20"/>
          <w:szCs w:val="20"/>
        </w:rPr>
        <w:t>». 1998, с.26-28</w:t>
      </w:r>
    </w:p>
    <w:p w:rsidR="00E50B73" w:rsidRPr="00940340" w:rsidRDefault="00E50B73" w:rsidP="00E50B73">
      <w:pPr>
        <w:numPr>
          <w:ilvl w:val="0"/>
          <w:numId w:val="12"/>
        </w:numPr>
        <w:tabs>
          <w:tab w:val="clear" w:pos="720"/>
          <w:tab w:val="num" w:pos="0"/>
          <w:tab w:val="left" w:pos="426"/>
          <w:tab w:val="num" w:pos="567"/>
          <w:tab w:val="left" w:pos="851"/>
          <w:tab w:val="left" w:pos="1134"/>
        </w:tabs>
        <w:spacing w:line="276" w:lineRule="auto"/>
        <w:ind w:left="0"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>Боголюбов Н.С. Лепка на занятиях в школьном кружке. – М.: Просвещение, 1979</w:t>
      </w:r>
    </w:p>
    <w:p w:rsidR="00E50B73" w:rsidRPr="00940340" w:rsidRDefault="00E50B73" w:rsidP="00E50B73">
      <w:pPr>
        <w:numPr>
          <w:ilvl w:val="0"/>
          <w:numId w:val="12"/>
        </w:numPr>
        <w:tabs>
          <w:tab w:val="clear" w:pos="720"/>
          <w:tab w:val="num" w:pos="0"/>
          <w:tab w:val="left" w:pos="426"/>
          <w:tab w:val="num" w:pos="567"/>
          <w:tab w:val="left" w:pos="851"/>
          <w:tab w:val="left" w:pos="1134"/>
        </w:tabs>
        <w:spacing w:line="276" w:lineRule="auto"/>
        <w:ind w:left="0"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>Богуславская И. Русская глиняная игрушка. - Л.: Искусство, Ленинградское отделение, 1975</w:t>
      </w:r>
    </w:p>
    <w:p w:rsidR="00E50B73" w:rsidRPr="00940340" w:rsidRDefault="00E50B73" w:rsidP="00E50B73">
      <w:pPr>
        <w:numPr>
          <w:ilvl w:val="0"/>
          <w:numId w:val="12"/>
        </w:numPr>
        <w:tabs>
          <w:tab w:val="clear" w:pos="720"/>
          <w:tab w:val="num" w:pos="0"/>
          <w:tab w:val="left" w:pos="426"/>
          <w:tab w:val="num" w:pos="567"/>
          <w:tab w:val="left" w:pos="851"/>
          <w:tab w:val="left" w:pos="1134"/>
        </w:tabs>
        <w:spacing w:line="276" w:lineRule="auto"/>
        <w:ind w:left="0" w:firstLine="709"/>
        <w:jc w:val="both"/>
        <w:rPr>
          <w:sz w:val="20"/>
          <w:szCs w:val="20"/>
        </w:rPr>
      </w:pPr>
      <w:proofErr w:type="spellStart"/>
      <w:r w:rsidRPr="00940340">
        <w:rPr>
          <w:sz w:val="20"/>
          <w:szCs w:val="20"/>
        </w:rPr>
        <w:t>Ватагин</w:t>
      </w:r>
      <w:proofErr w:type="spellEnd"/>
      <w:r w:rsidRPr="00940340">
        <w:rPr>
          <w:sz w:val="20"/>
          <w:szCs w:val="20"/>
        </w:rPr>
        <w:t xml:space="preserve"> В.А. Изображение животного. Записки анималиста. – М.: «</w:t>
      </w:r>
      <w:proofErr w:type="spellStart"/>
      <w:r w:rsidRPr="00940340">
        <w:rPr>
          <w:sz w:val="20"/>
          <w:szCs w:val="20"/>
        </w:rPr>
        <w:t>Сварог</w:t>
      </w:r>
      <w:proofErr w:type="spellEnd"/>
      <w:r w:rsidRPr="00940340">
        <w:rPr>
          <w:sz w:val="20"/>
          <w:szCs w:val="20"/>
        </w:rPr>
        <w:t xml:space="preserve"> и К», 1999. с.129, 135, 150 </w:t>
      </w:r>
    </w:p>
    <w:p w:rsidR="00E50B73" w:rsidRPr="00940340" w:rsidRDefault="00E50B73" w:rsidP="00E50B73">
      <w:pPr>
        <w:numPr>
          <w:ilvl w:val="0"/>
          <w:numId w:val="12"/>
        </w:numPr>
        <w:tabs>
          <w:tab w:val="clear" w:pos="720"/>
          <w:tab w:val="num" w:pos="0"/>
          <w:tab w:val="left" w:pos="426"/>
          <w:tab w:val="num" w:pos="567"/>
          <w:tab w:val="left" w:pos="851"/>
          <w:tab w:val="left" w:pos="1134"/>
        </w:tabs>
        <w:spacing w:line="276" w:lineRule="auto"/>
        <w:ind w:left="0"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>Волков И.П. Учим творчеству. - М.: Педагогика, 1982</w:t>
      </w:r>
    </w:p>
    <w:p w:rsidR="00E50B73" w:rsidRPr="00940340" w:rsidRDefault="00E50B73" w:rsidP="00E50B73">
      <w:pPr>
        <w:numPr>
          <w:ilvl w:val="0"/>
          <w:numId w:val="12"/>
        </w:numPr>
        <w:tabs>
          <w:tab w:val="clear" w:pos="720"/>
          <w:tab w:val="num" w:pos="0"/>
          <w:tab w:val="left" w:pos="426"/>
          <w:tab w:val="num" w:pos="567"/>
          <w:tab w:val="left" w:pos="851"/>
          <w:tab w:val="left" w:pos="1134"/>
        </w:tabs>
        <w:spacing w:line="276" w:lineRule="auto"/>
        <w:ind w:left="0"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Конышева Н.М. Лепка в начальных классах. – М.: Просвещение, 1985 </w:t>
      </w:r>
    </w:p>
    <w:p w:rsidR="00E50B73" w:rsidRPr="00940340" w:rsidRDefault="00E50B73" w:rsidP="00E50B73">
      <w:pPr>
        <w:numPr>
          <w:ilvl w:val="0"/>
          <w:numId w:val="12"/>
        </w:numPr>
        <w:tabs>
          <w:tab w:val="clear" w:pos="720"/>
          <w:tab w:val="num" w:pos="0"/>
          <w:tab w:val="left" w:pos="426"/>
          <w:tab w:val="num" w:pos="567"/>
          <w:tab w:val="left" w:pos="851"/>
          <w:tab w:val="left" w:pos="1134"/>
        </w:tabs>
        <w:spacing w:line="276" w:lineRule="auto"/>
        <w:ind w:left="0"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>Лукич Г. Е. Конструирование художественных изделий из керамики. М.: Высшая школа, 1979</w:t>
      </w:r>
    </w:p>
    <w:p w:rsidR="00E50B73" w:rsidRPr="00940340" w:rsidRDefault="00E50B73" w:rsidP="00E50B73">
      <w:pPr>
        <w:numPr>
          <w:ilvl w:val="0"/>
          <w:numId w:val="12"/>
        </w:numPr>
        <w:tabs>
          <w:tab w:val="clear" w:pos="720"/>
          <w:tab w:val="num" w:pos="0"/>
          <w:tab w:val="left" w:pos="426"/>
          <w:tab w:val="num" w:pos="567"/>
          <w:tab w:val="left" w:pos="851"/>
          <w:tab w:val="left" w:pos="1134"/>
        </w:tabs>
        <w:spacing w:line="276" w:lineRule="auto"/>
        <w:ind w:left="0"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Федотов Г.Я. Послушная глина: Основы художественного ремесла. М.: АСТ-ПРЕСС, 1997 </w:t>
      </w:r>
    </w:p>
    <w:p w:rsidR="00E50B73" w:rsidRPr="00940340" w:rsidRDefault="00E50B73" w:rsidP="00E50B73">
      <w:pPr>
        <w:pStyle w:val="c0c23c4"/>
        <w:shd w:val="clear" w:color="auto" w:fill="FFFFFF"/>
        <w:tabs>
          <w:tab w:val="left" w:pos="4043"/>
        </w:tabs>
        <w:spacing w:before="0" w:after="0" w:line="276" w:lineRule="auto"/>
        <w:jc w:val="center"/>
        <w:rPr>
          <w:b/>
          <w:i/>
          <w:sz w:val="20"/>
          <w:szCs w:val="20"/>
        </w:rPr>
      </w:pPr>
      <w:r w:rsidRPr="00940340">
        <w:rPr>
          <w:b/>
          <w:i/>
          <w:sz w:val="20"/>
          <w:szCs w:val="20"/>
        </w:rPr>
        <w:t>Средства обучения</w:t>
      </w:r>
    </w:p>
    <w:p w:rsidR="00E50B73" w:rsidRPr="00940340" w:rsidRDefault="00E50B73" w:rsidP="00E50B73">
      <w:pPr>
        <w:pStyle w:val="c0c23c4"/>
        <w:shd w:val="clear" w:color="auto" w:fill="FFFFFF"/>
        <w:spacing w:before="0" w:after="0"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 xml:space="preserve">- </w:t>
      </w:r>
      <w:r w:rsidRPr="00940340">
        <w:rPr>
          <w:b/>
          <w:sz w:val="20"/>
          <w:szCs w:val="20"/>
        </w:rPr>
        <w:t>материальные</w:t>
      </w:r>
      <w:r w:rsidRPr="00940340">
        <w:rPr>
          <w:sz w:val="20"/>
          <w:szCs w:val="20"/>
        </w:rPr>
        <w:t>: учебные аудитории, специально оборудованные наглядными пособиями, мебелью, натюрмортным фондом;</w:t>
      </w:r>
    </w:p>
    <w:p w:rsidR="00E50B73" w:rsidRPr="00940340" w:rsidRDefault="00E50B73" w:rsidP="00E50B73">
      <w:pPr>
        <w:pStyle w:val="c0c23c4"/>
        <w:shd w:val="clear" w:color="auto" w:fill="FFFFFF"/>
        <w:spacing w:before="0" w:after="0"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>-</w:t>
      </w:r>
      <w:r w:rsidRPr="00940340">
        <w:rPr>
          <w:b/>
          <w:sz w:val="20"/>
          <w:szCs w:val="20"/>
        </w:rPr>
        <w:t xml:space="preserve"> наглядно – плоскостные: </w:t>
      </w:r>
      <w:r w:rsidRPr="00940340">
        <w:rPr>
          <w:sz w:val="20"/>
          <w:szCs w:val="20"/>
        </w:rPr>
        <w:t>наглядные методические пособия, карты, плакаты, фонд работ обучающихся, настенные иллюстрации;</w:t>
      </w:r>
    </w:p>
    <w:p w:rsidR="00E50B73" w:rsidRPr="00940340" w:rsidRDefault="00E50B73" w:rsidP="00E50B73">
      <w:pPr>
        <w:pStyle w:val="c0c23c4"/>
        <w:shd w:val="clear" w:color="auto" w:fill="FFFFFF"/>
        <w:spacing w:before="0" w:after="0"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>-</w:t>
      </w:r>
      <w:r w:rsidRPr="00940340">
        <w:rPr>
          <w:b/>
          <w:sz w:val="20"/>
          <w:szCs w:val="20"/>
        </w:rPr>
        <w:t xml:space="preserve"> демонстрационные: </w:t>
      </w:r>
      <w:r w:rsidRPr="00940340">
        <w:rPr>
          <w:sz w:val="20"/>
          <w:szCs w:val="20"/>
        </w:rPr>
        <w:t>муляжи, чучела птиц и животных, гербарии, демонстрационные модели, натюрмортный фонд;</w:t>
      </w:r>
    </w:p>
    <w:p w:rsidR="00E50B73" w:rsidRPr="00940340" w:rsidRDefault="00E50B73" w:rsidP="00E50B73">
      <w:pPr>
        <w:pStyle w:val="c0c23c4"/>
        <w:shd w:val="clear" w:color="auto" w:fill="FFFFFF"/>
        <w:spacing w:before="0" w:after="0" w:line="276" w:lineRule="auto"/>
        <w:ind w:firstLine="709"/>
        <w:jc w:val="both"/>
        <w:rPr>
          <w:sz w:val="20"/>
          <w:szCs w:val="20"/>
        </w:rPr>
      </w:pPr>
      <w:r w:rsidRPr="00940340">
        <w:rPr>
          <w:sz w:val="20"/>
          <w:szCs w:val="20"/>
        </w:rPr>
        <w:t>-</w:t>
      </w:r>
      <w:r w:rsidRPr="00940340">
        <w:rPr>
          <w:b/>
          <w:sz w:val="20"/>
          <w:szCs w:val="20"/>
        </w:rPr>
        <w:t xml:space="preserve"> аудиовизуальные: </w:t>
      </w:r>
      <w:proofErr w:type="gramStart"/>
      <w:r w:rsidRPr="00940340">
        <w:rPr>
          <w:sz w:val="20"/>
          <w:szCs w:val="20"/>
        </w:rPr>
        <w:t>слайд-фильмы</w:t>
      </w:r>
      <w:proofErr w:type="gramEnd"/>
      <w:r w:rsidRPr="00940340">
        <w:rPr>
          <w:sz w:val="20"/>
          <w:szCs w:val="20"/>
        </w:rPr>
        <w:t>, видеофильмы, учебные кинофильмы, аудио-записи.</w:t>
      </w:r>
    </w:p>
    <w:p w:rsidR="00AB365B" w:rsidRPr="00940340" w:rsidRDefault="00AB365B">
      <w:pPr>
        <w:rPr>
          <w:sz w:val="20"/>
          <w:szCs w:val="20"/>
        </w:rPr>
      </w:pPr>
    </w:p>
    <w:sectPr w:rsidR="00AB365B" w:rsidRPr="00940340" w:rsidSect="00C54E22">
      <w:footerReference w:type="default" r:id="rId8"/>
      <w:pgSz w:w="11906" w:h="16838"/>
      <w:pgMar w:top="709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84B" w:rsidRDefault="0037484B">
      <w:r>
        <w:separator/>
      </w:r>
    </w:p>
  </w:endnote>
  <w:endnote w:type="continuationSeparator" w:id="0">
    <w:p w:rsidR="0037484B" w:rsidRDefault="00374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CC"/>
    <w:family w:val="auto"/>
    <w:pitch w:val="variable"/>
  </w:font>
  <w:font w:name="Geeza Pro">
    <w:charset w:val="CC"/>
    <w:family w:val="auto"/>
    <w:pitch w:val="variable"/>
  </w:font>
  <w:font w:name="Lucida Grande CY">
    <w:altName w:val="Courier New"/>
    <w:charset w:val="CC"/>
    <w:family w:val="auto"/>
    <w:pitch w:val="default"/>
    <w:sig w:usb0="010200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1041355"/>
      <w:docPartObj>
        <w:docPartGallery w:val="Page Numbers (Bottom of Page)"/>
        <w:docPartUnique/>
      </w:docPartObj>
    </w:sdtPr>
    <w:sdtEndPr/>
    <w:sdtContent>
      <w:p w:rsidR="00540007" w:rsidRDefault="0054000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E22">
          <w:rPr>
            <w:noProof/>
          </w:rPr>
          <w:t>19</w:t>
        </w:r>
        <w:r>
          <w:fldChar w:fldCharType="end"/>
        </w:r>
      </w:p>
    </w:sdtContent>
  </w:sdt>
  <w:p w:rsidR="00540007" w:rsidRDefault="0054000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84B" w:rsidRDefault="0037484B">
      <w:r>
        <w:separator/>
      </w:r>
    </w:p>
  </w:footnote>
  <w:footnote w:type="continuationSeparator" w:id="0">
    <w:p w:rsidR="0037484B" w:rsidRDefault="003748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F5986F30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6"/>
    <w:multiLevelType w:val="multilevel"/>
    <w:tmpl w:val="17A80F36"/>
    <w:name w:val="WW8Num8"/>
    <w:lvl w:ilvl="0">
      <w:start w:val="1"/>
      <w:numFmt w:val="bullet"/>
      <w:lvlText w:val=""/>
      <w:lvlJc w:val="left"/>
      <w:pPr>
        <w:tabs>
          <w:tab w:val="num" w:pos="810"/>
        </w:tabs>
        <w:ind w:left="810" w:hanging="45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00000008"/>
    <w:multiLevelType w:val="multilevel"/>
    <w:tmpl w:val="8C24C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">
    <w:nsid w:val="00E331FB"/>
    <w:multiLevelType w:val="hybridMultilevel"/>
    <w:tmpl w:val="2A988150"/>
    <w:lvl w:ilvl="0" w:tplc="D222DB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42F2960"/>
    <w:multiLevelType w:val="hybridMultilevel"/>
    <w:tmpl w:val="13B8D1A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7420DAB"/>
    <w:multiLevelType w:val="multilevel"/>
    <w:tmpl w:val="09BCDF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0BF2066D"/>
    <w:multiLevelType w:val="hybridMultilevel"/>
    <w:tmpl w:val="8B42C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7B6D59"/>
    <w:multiLevelType w:val="hybridMultilevel"/>
    <w:tmpl w:val="03788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6A56F0"/>
    <w:multiLevelType w:val="multilevel"/>
    <w:tmpl w:val="1182091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>
    <w:nsid w:val="26E60829"/>
    <w:multiLevelType w:val="multilevel"/>
    <w:tmpl w:val="5ABEA9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27484120"/>
    <w:multiLevelType w:val="hybridMultilevel"/>
    <w:tmpl w:val="24042E0C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6905BC"/>
    <w:multiLevelType w:val="hybridMultilevel"/>
    <w:tmpl w:val="35F0C05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0D1C77"/>
    <w:multiLevelType w:val="hybridMultilevel"/>
    <w:tmpl w:val="45D68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5320E2"/>
    <w:multiLevelType w:val="hybridMultilevel"/>
    <w:tmpl w:val="94D4F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B00D33"/>
    <w:multiLevelType w:val="hybridMultilevel"/>
    <w:tmpl w:val="10B688B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44C332D"/>
    <w:multiLevelType w:val="hybridMultilevel"/>
    <w:tmpl w:val="C9C64004"/>
    <w:lvl w:ilvl="0" w:tplc="A10A63B0">
      <w:start w:val="6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57192A6B"/>
    <w:multiLevelType w:val="hybridMultilevel"/>
    <w:tmpl w:val="C638E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9D4118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2">
    <w:nsid w:val="627208D9"/>
    <w:multiLevelType w:val="hybridMultilevel"/>
    <w:tmpl w:val="15DA9BAA"/>
    <w:lvl w:ilvl="0" w:tplc="00000004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C1667F"/>
    <w:multiLevelType w:val="hybridMultilevel"/>
    <w:tmpl w:val="34D8BEE6"/>
    <w:lvl w:ilvl="0" w:tplc="FDF401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65E96096"/>
    <w:multiLevelType w:val="hybridMultilevel"/>
    <w:tmpl w:val="38EE6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0B13B5"/>
    <w:multiLevelType w:val="hybridMultilevel"/>
    <w:tmpl w:val="7540AF4C"/>
    <w:lvl w:ilvl="0" w:tplc="4DB81204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661D308A"/>
    <w:multiLevelType w:val="hybridMultilevel"/>
    <w:tmpl w:val="48902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002A3A"/>
    <w:multiLevelType w:val="hybridMultilevel"/>
    <w:tmpl w:val="69B6F2A4"/>
    <w:lvl w:ilvl="0" w:tplc="7A7A1D68">
      <w:start w:val="8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6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3"/>
    <w:lvlOverride w:ilvl="0">
      <w:startOverride w:val="1"/>
    </w:lvlOverride>
  </w:num>
  <w:num w:numId="6">
    <w:abstractNumId w:val="5"/>
  </w:num>
  <w:num w:numId="7">
    <w:abstractNumId w:val="14"/>
  </w:num>
  <w:num w:numId="8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  <w:lvlOverride w:ilvl="0">
      <w:startOverride w:val="1"/>
    </w:lvlOverride>
  </w:num>
  <w:num w:numId="13">
    <w:abstractNumId w:val="2"/>
  </w:num>
  <w:num w:numId="14">
    <w:abstractNumId w:val="4"/>
  </w:num>
  <w:num w:numId="15">
    <w:abstractNumId w:val="18"/>
  </w:num>
  <w:num w:numId="16">
    <w:abstractNumId w:val="21"/>
  </w:num>
  <w:num w:numId="17">
    <w:abstractNumId w:val="9"/>
  </w:num>
  <w:num w:numId="18">
    <w:abstractNumId w:val="12"/>
  </w:num>
  <w:num w:numId="19">
    <w:abstractNumId w:val="17"/>
  </w:num>
  <w:num w:numId="20">
    <w:abstractNumId w:val="10"/>
  </w:num>
  <w:num w:numId="21">
    <w:abstractNumId w:val="16"/>
  </w:num>
  <w:num w:numId="22">
    <w:abstractNumId w:val="13"/>
  </w:num>
  <w:num w:numId="23">
    <w:abstractNumId w:val="8"/>
  </w:num>
  <w:num w:numId="24">
    <w:abstractNumId w:val="11"/>
  </w:num>
  <w:num w:numId="25">
    <w:abstractNumId w:val="26"/>
  </w:num>
  <w:num w:numId="26">
    <w:abstractNumId w:val="23"/>
  </w:num>
  <w:num w:numId="27">
    <w:abstractNumId w:val="22"/>
  </w:num>
  <w:num w:numId="28">
    <w:abstractNumId w:val="20"/>
  </w:num>
  <w:num w:numId="29">
    <w:abstractNumId w:val="15"/>
  </w:num>
  <w:num w:numId="30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 w:numId="32">
    <w:abstractNumId w:val="27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B73"/>
    <w:rsid w:val="001C4AAF"/>
    <w:rsid w:val="0037484B"/>
    <w:rsid w:val="003D38D8"/>
    <w:rsid w:val="00445C4B"/>
    <w:rsid w:val="00540007"/>
    <w:rsid w:val="00640580"/>
    <w:rsid w:val="006C2A8C"/>
    <w:rsid w:val="00853290"/>
    <w:rsid w:val="008F6346"/>
    <w:rsid w:val="00940340"/>
    <w:rsid w:val="00A375F8"/>
    <w:rsid w:val="00AB365B"/>
    <w:rsid w:val="00C54E22"/>
    <w:rsid w:val="00CF13F0"/>
    <w:rsid w:val="00E50B73"/>
    <w:rsid w:val="00EB2A81"/>
    <w:rsid w:val="00F1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B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34"/>
    <w:unhideWhenUsed/>
    <w:qFormat/>
    <w:rsid w:val="00E50B73"/>
    <w:pPr>
      <w:spacing w:before="280" w:after="280"/>
    </w:pPr>
  </w:style>
  <w:style w:type="paragraph" w:styleId="a4">
    <w:name w:val="header"/>
    <w:basedOn w:val="a"/>
    <w:link w:val="a5"/>
    <w:uiPriority w:val="99"/>
    <w:unhideWhenUsed/>
    <w:rsid w:val="00E50B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50B7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E50B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50B7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ody Text"/>
    <w:basedOn w:val="a"/>
    <w:link w:val="a9"/>
    <w:semiHidden/>
    <w:unhideWhenUsed/>
    <w:rsid w:val="00E50B73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E50B7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"/>
    <w:basedOn w:val="a8"/>
    <w:semiHidden/>
    <w:unhideWhenUsed/>
    <w:rsid w:val="00E50B73"/>
    <w:rPr>
      <w:rFonts w:ascii="Arial" w:hAnsi="Arial" w:cs="Mangal"/>
    </w:rPr>
  </w:style>
  <w:style w:type="paragraph" w:styleId="ab">
    <w:name w:val="Subtitle"/>
    <w:basedOn w:val="a"/>
    <w:next w:val="a"/>
    <w:link w:val="ac"/>
    <w:qFormat/>
    <w:rsid w:val="00E50B7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c">
    <w:name w:val="Подзаголовок Знак"/>
    <w:basedOn w:val="a0"/>
    <w:link w:val="ab"/>
    <w:rsid w:val="00E50B7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d">
    <w:name w:val="Title"/>
    <w:basedOn w:val="a"/>
    <w:next w:val="ab"/>
    <w:link w:val="ae"/>
    <w:qFormat/>
    <w:rsid w:val="00E50B73"/>
    <w:pPr>
      <w:jc w:val="center"/>
    </w:pPr>
    <w:rPr>
      <w:b/>
      <w:bCs/>
      <w:sz w:val="36"/>
    </w:rPr>
  </w:style>
  <w:style w:type="character" w:customStyle="1" w:styleId="ae">
    <w:name w:val="Название Знак"/>
    <w:basedOn w:val="a0"/>
    <w:link w:val="ad"/>
    <w:rsid w:val="00E50B73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f">
    <w:name w:val="Body Text Indent"/>
    <w:basedOn w:val="a"/>
    <w:link w:val="af0"/>
    <w:semiHidden/>
    <w:unhideWhenUsed/>
    <w:rsid w:val="00E50B73"/>
    <w:pPr>
      <w:ind w:firstLine="360"/>
    </w:pPr>
    <w:rPr>
      <w:sz w:val="28"/>
    </w:rPr>
  </w:style>
  <w:style w:type="character" w:customStyle="1" w:styleId="af0">
    <w:name w:val="Основной текст с отступом Знак"/>
    <w:basedOn w:val="a0"/>
    <w:link w:val="af"/>
    <w:semiHidden/>
    <w:rsid w:val="00E50B73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f1">
    <w:name w:val="Balloon Text"/>
    <w:basedOn w:val="a"/>
    <w:link w:val="af2"/>
    <w:uiPriority w:val="99"/>
    <w:semiHidden/>
    <w:unhideWhenUsed/>
    <w:rsid w:val="00E50B7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50B73"/>
    <w:rPr>
      <w:rFonts w:ascii="Tahoma" w:eastAsia="Times New Roman" w:hAnsi="Tahoma" w:cs="Tahoma"/>
      <w:sz w:val="16"/>
      <w:szCs w:val="16"/>
      <w:lang w:eastAsia="ar-SA"/>
    </w:rPr>
  </w:style>
  <w:style w:type="paragraph" w:styleId="af3">
    <w:name w:val="List Paragraph"/>
    <w:basedOn w:val="a"/>
    <w:qFormat/>
    <w:rsid w:val="00E50B73"/>
    <w:pPr>
      <w:ind w:left="720"/>
    </w:pPr>
    <w:rPr>
      <w:lang w:val="en-US"/>
    </w:rPr>
  </w:style>
  <w:style w:type="paragraph" w:customStyle="1" w:styleId="af4">
    <w:name w:val="Заголовок"/>
    <w:basedOn w:val="a"/>
    <w:next w:val="a8"/>
    <w:rsid w:val="00E50B7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">
    <w:name w:val="Название1"/>
    <w:basedOn w:val="a"/>
    <w:rsid w:val="00E50B73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0">
    <w:name w:val="Указатель1"/>
    <w:basedOn w:val="a"/>
    <w:rsid w:val="00E50B73"/>
    <w:pPr>
      <w:suppressLineNumbers/>
    </w:pPr>
    <w:rPr>
      <w:rFonts w:ascii="Arial" w:hAnsi="Arial" w:cs="Mangal"/>
    </w:rPr>
  </w:style>
  <w:style w:type="paragraph" w:customStyle="1" w:styleId="c0c23c4">
    <w:name w:val="c0 c23 c4"/>
    <w:basedOn w:val="a"/>
    <w:rsid w:val="00E50B73"/>
    <w:pPr>
      <w:spacing w:before="90" w:after="90"/>
    </w:pPr>
  </w:style>
  <w:style w:type="paragraph" w:customStyle="1" w:styleId="c0c23c4c36">
    <w:name w:val="c0 c23 c4 c36"/>
    <w:basedOn w:val="a"/>
    <w:rsid w:val="00E50B73"/>
    <w:pPr>
      <w:spacing w:before="90" w:after="90"/>
    </w:pPr>
  </w:style>
  <w:style w:type="paragraph" w:customStyle="1" w:styleId="c0c25c4">
    <w:name w:val="c0 c25 c4"/>
    <w:basedOn w:val="a"/>
    <w:rsid w:val="00E50B73"/>
    <w:pPr>
      <w:spacing w:before="90" w:after="90"/>
    </w:pPr>
  </w:style>
  <w:style w:type="paragraph" w:customStyle="1" w:styleId="Body1">
    <w:name w:val="Body 1"/>
    <w:rsid w:val="00E50B73"/>
    <w:pPr>
      <w:suppressAutoHyphens/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 w:eastAsia="ar-SA"/>
    </w:rPr>
  </w:style>
  <w:style w:type="paragraph" w:customStyle="1" w:styleId="af5">
    <w:name w:val="Содержимое таблицы"/>
    <w:basedOn w:val="a"/>
    <w:rsid w:val="00E50B73"/>
    <w:pPr>
      <w:suppressLineNumbers/>
    </w:pPr>
  </w:style>
  <w:style w:type="paragraph" w:customStyle="1" w:styleId="af6">
    <w:name w:val="Заголовок таблицы"/>
    <w:basedOn w:val="af5"/>
    <w:rsid w:val="00E50B73"/>
    <w:pPr>
      <w:jc w:val="center"/>
    </w:pPr>
    <w:rPr>
      <w:b/>
      <w:bCs/>
    </w:rPr>
  </w:style>
  <w:style w:type="paragraph" w:customStyle="1" w:styleId="11">
    <w:name w:val="Без интервала1"/>
    <w:rsid w:val="00E50B73"/>
    <w:pPr>
      <w:widowControl w:val="0"/>
      <w:suppressAutoHyphens/>
      <w:spacing w:after="0" w:line="240" w:lineRule="auto"/>
    </w:pPr>
    <w:rPr>
      <w:rFonts w:ascii="Courier New" w:eastAsia="SimSun" w:hAnsi="Courier New" w:cs="Courier New"/>
      <w:color w:val="000000"/>
      <w:kern w:val="2"/>
      <w:sz w:val="24"/>
      <w:szCs w:val="24"/>
      <w:lang w:eastAsia="hi-IN" w:bidi="hi-IN"/>
    </w:rPr>
  </w:style>
  <w:style w:type="paragraph" w:customStyle="1" w:styleId="12">
    <w:name w:val="Абзац списка1"/>
    <w:basedOn w:val="a"/>
    <w:rsid w:val="00E50B73"/>
    <w:pPr>
      <w:ind w:left="720"/>
    </w:pPr>
    <w:rPr>
      <w:rFonts w:ascii="Arial" w:eastAsia="SimSun" w:hAnsi="Arial" w:cs="Mangal"/>
      <w:kern w:val="2"/>
      <w:lang w:val="en-US" w:eastAsia="hi-IN" w:bidi="hi-IN"/>
    </w:rPr>
  </w:style>
  <w:style w:type="character" w:customStyle="1" w:styleId="WW8Num2z0">
    <w:name w:val="WW8Num2z0"/>
    <w:rsid w:val="00E50B73"/>
    <w:rPr>
      <w:rFonts w:ascii="Times New Roman" w:eastAsia="Times New Roman" w:hAnsi="Times New Roman" w:cs="Times New Roman" w:hint="default"/>
    </w:rPr>
  </w:style>
  <w:style w:type="character" w:customStyle="1" w:styleId="13">
    <w:name w:val="Основной шрифт абзаца1"/>
    <w:rsid w:val="00E50B73"/>
  </w:style>
  <w:style w:type="character" w:customStyle="1" w:styleId="c5c1c19">
    <w:name w:val="c5 c1 c19"/>
    <w:basedOn w:val="13"/>
    <w:rsid w:val="00E50B73"/>
  </w:style>
  <w:style w:type="character" w:customStyle="1" w:styleId="c5c1">
    <w:name w:val="c5 c1"/>
    <w:basedOn w:val="13"/>
    <w:rsid w:val="00E50B73"/>
  </w:style>
  <w:style w:type="character" w:customStyle="1" w:styleId="c5c1c19c8">
    <w:name w:val="c5 c1 c19 c8"/>
    <w:basedOn w:val="13"/>
    <w:rsid w:val="00E50B73"/>
  </w:style>
  <w:style w:type="character" w:customStyle="1" w:styleId="af7">
    <w:name w:val="Маркеры списка"/>
    <w:rsid w:val="00E50B73"/>
    <w:rPr>
      <w:rFonts w:ascii="OpenSymbol" w:eastAsia="OpenSymbol" w:hAnsi="OpenSymbol" w:cs="OpenSymbol" w:hint="default"/>
    </w:rPr>
  </w:style>
  <w:style w:type="character" w:styleId="af8">
    <w:name w:val="Emphasis"/>
    <w:basedOn w:val="a0"/>
    <w:qFormat/>
    <w:rsid w:val="00E50B73"/>
    <w:rPr>
      <w:i/>
      <w:iCs/>
    </w:rPr>
  </w:style>
  <w:style w:type="paragraph" w:customStyle="1" w:styleId="c19">
    <w:name w:val="c19"/>
    <w:basedOn w:val="a"/>
    <w:rsid w:val="00E50B7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0">
    <w:name w:val="c0"/>
    <w:basedOn w:val="a"/>
    <w:rsid w:val="00E50B73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">
    <w:name w:val="c1"/>
    <w:rsid w:val="00E50B73"/>
  </w:style>
  <w:style w:type="paragraph" w:styleId="af9">
    <w:name w:val="No Spacing"/>
    <w:qFormat/>
    <w:rsid w:val="00E50B7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E50B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4">
    <w:name w:val="Основной текст Знак1"/>
    <w:uiPriority w:val="99"/>
    <w:rsid w:val="00E50B73"/>
    <w:rPr>
      <w:rFonts w:ascii="Calibri" w:hAnsi="Calibri" w:cs="Calibri"/>
      <w:sz w:val="31"/>
      <w:szCs w:val="3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B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34"/>
    <w:unhideWhenUsed/>
    <w:qFormat/>
    <w:rsid w:val="00E50B73"/>
    <w:pPr>
      <w:spacing w:before="280" w:after="280"/>
    </w:pPr>
  </w:style>
  <w:style w:type="paragraph" w:styleId="a4">
    <w:name w:val="header"/>
    <w:basedOn w:val="a"/>
    <w:link w:val="a5"/>
    <w:uiPriority w:val="99"/>
    <w:unhideWhenUsed/>
    <w:rsid w:val="00E50B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50B7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E50B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50B7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ody Text"/>
    <w:basedOn w:val="a"/>
    <w:link w:val="a9"/>
    <w:semiHidden/>
    <w:unhideWhenUsed/>
    <w:rsid w:val="00E50B73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E50B7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"/>
    <w:basedOn w:val="a8"/>
    <w:semiHidden/>
    <w:unhideWhenUsed/>
    <w:rsid w:val="00E50B73"/>
    <w:rPr>
      <w:rFonts w:ascii="Arial" w:hAnsi="Arial" w:cs="Mangal"/>
    </w:rPr>
  </w:style>
  <w:style w:type="paragraph" w:styleId="ab">
    <w:name w:val="Subtitle"/>
    <w:basedOn w:val="a"/>
    <w:next w:val="a"/>
    <w:link w:val="ac"/>
    <w:qFormat/>
    <w:rsid w:val="00E50B7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c">
    <w:name w:val="Подзаголовок Знак"/>
    <w:basedOn w:val="a0"/>
    <w:link w:val="ab"/>
    <w:rsid w:val="00E50B7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d">
    <w:name w:val="Title"/>
    <w:basedOn w:val="a"/>
    <w:next w:val="ab"/>
    <w:link w:val="ae"/>
    <w:qFormat/>
    <w:rsid w:val="00E50B73"/>
    <w:pPr>
      <w:jc w:val="center"/>
    </w:pPr>
    <w:rPr>
      <w:b/>
      <w:bCs/>
      <w:sz w:val="36"/>
    </w:rPr>
  </w:style>
  <w:style w:type="character" w:customStyle="1" w:styleId="ae">
    <w:name w:val="Название Знак"/>
    <w:basedOn w:val="a0"/>
    <w:link w:val="ad"/>
    <w:rsid w:val="00E50B73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f">
    <w:name w:val="Body Text Indent"/>
    <w:basedOn w:val="a"/>
    <w:link w:val="af0"/>
    <w:semiHidden/>
    <w:unhideWhenUsed/>
    <w:rsid w:val="00E50B73"/>
    <w:pPr>
      <w:ind w:firstLine="360"/>
    </w:pPr>
    <w:rPr>
      <w:sz w:val="28"/>
    </w:rPr>
  </w:style>
  <w:style w:type="character" w:customStyle="1" w:styleId="af0">
    <w:name w:val="Основной текст с отступом Знак"/>
    <w:basedOn w:val="a0"/>
    <w:link w:val="af"/>
    <w:semiHidden/>
    <w:rsid w:val="00E50B73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f1">
    <w:name w:val="Balloon Text"/>
    <w:basedOn w:val="a"/>
    <w:link w:val="af2"/>
    <w:uiPriority w:val="99"/>
    <w:semiHidden/>
    <w:unhideWhenUsed/>
    <w:rsid w:val="00E50B7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50B73"/>
    <w:rPr>
      <w:rFonts w:ascii="Tahoma" w:eastAsia="Times New Roman" w:hAnsi="Tahoma" w:cs="Tahoma"/>
      <w:sz w:val="16"/>
      <w:szCs w:val="16"/>
      <w:lang w:eastAsia="ar-SA"/>
    </w:rPr>
  </w:style>
  <w:style w:type="paragraph" w:styleId="af3">
    <w:name w:val="List Paragraph"/>
    <w:basedOn w:val="a"/>
    <w:qFormat/>
    <w:rsid w:val="00E50B73"/>
    <w:pPr>
      <w:ind w:left="720"/>
    </w:pPr>
    <w:rPr>
      <w:lang w:val="en-US"/>
    </w:rPr>
  </w:style>
  <w:style w:type="paragraph" w:customStyle="1" w:styleId="af4">
    <w:name w:val="Заголовок"/>
    <w:basedOn w:val="a"/>
    <w:next w:val="a8"/>
    <w:rsid w:val="00E50B7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">
    <w:name w:val="Название1"/>
    <w:basedOn w:val="a"/>
    <w:rsid w:val="00E50B73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0">
    <w:name w:val="Указатель1"/>
    <w:basedOn w:val="a"/>
    <w:rsid w:val="00E50B73"/>
    <w:pPr>
      <w:suppressLineNumbers/>
    </w:pPr>
    <w:rPr>
      <w:rFonts w:ascii="Arial" w:hAnsi="Arial" w:cs="Mangal"/>
    </w:rPr>
  </w:style>
  <w:style w:type="paragraph" w:customStyle="1" w:styleId="c0c23c4">
    <w:name w:val="c0 c23 c4"/>
    <w:basedOn w:val="a"/>
    <w:rsid w:val="00E50B73"/>
    <w:pPr>
      <w:spacing w:before="90" w:after="90"/>
    </w:pPr>
  </w:style>
  <w:style w:type="paragraph" w:customStyle="1" w:styleId="c0c23c4c36">
    <w:name w:val="c0 c23 c4 c36"/>
    <w:basedOn w:val="a"/>
    <w:rsid w:val="00E50B73"/>
    <w:pPr>
      <w:spacing w:before="90" w:after="90"/>
    </w:pPr>
  </w:style>
  <w:style w:type="paragraph" w:customStyle="1" w:styleId="c0c25c4">
    <w:name w:val="c0 c25 c4"/>
    <w:basedOn w:val="a"/>
    <w:rsid w:val="00E50B73"/>
    <w:pPr>
      <w:spacing w:before="90" w:after="90"/>
    </w:pPr>
  </w:style>
  <w:style w:type="paragraph" w:customStyle="1" w:styleId="Body1">
    <w:name w:val="Body 1"/>
    <w:rsid w:val="00E50B73"/>
    <w:pPr>
      <w:suppressAutoHyphens/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 w:eastAsia="ar-SA"/>
    </w:rPr>
  </w:style>
  <w:style w:type="paragraph" w:customStyle="1" w:styleId="af5">
    <w:name w:val="Содержимое таблицы"/>
    <w:basedOn w:val="a"/>
    <w:rsid w:val="00E50B73"/>
    <w:pPr>
      <w:suppressLineNumbers/>
    </w:pPr>
  </w:style>
  <w:style w:type="paragraph" w:customStyle="1" w:styleId="af6">
    <w:name w:val="Заголовок таблицы"/>
    <w:basedOn w:val="af5"/>
    <w:rsid w:val="00E50B73"/>
    <w:pPr>
      <w:jc w:val="center"/>
    </w:pPr>
    <w:rPr>
      <w:b/>
      <w:bCs/>
    </w:rPr>
  </w:style>
  <w:style w:type="paragraph" w:customStyle="1" w:styleId="11">
    <w:name w:val="Без интервала1"/>
    <w:rsid w:val="00E50B73"/>
    <w:pPr>
      <w:widowControl w:val="0"/>
      <w:suppressAutoHyphens/>
      <w:spacing w:after="0" w:line="240" w:lineRule="auto"/>
    </w:pPr>
    <w:rPr>
      <w:rFonts w:ascii="Courier New" w:eastAsia="SimSun" w:hAnsi="Courier New" w:cs="Courier New"/>
      <w:color w:val="000000"/>
      <w:kern w:val="2"/>
      <w:sz w:val="24"/>
      <w:szCs w:val="24"/>
      <w:lang w:eastAsia="hi-IN" w:bidi="hi-IN"/>
    </w:rPr>
  </w:style>
  <w:style w:type="paragraph" w:customStyle="1" w:styleId="12">
    <w:name w:val="Абзац списка1"/>
    <w:basedOn w:val="a"/>
    <w:rsid w:val="00E50B73"/>
    <w:pPr>
      <w:ind w:left="720"/>
    </w:pPr>
    <w:rPr>
      <w:rFonts w:ascii="Arial" w:eastAsia="SimSun" w:hAnsi="Arial" w:cs="Mangal"/>
      <w:kern w:val="2"/>
      <w:lang w:val="en-US" w:eastAsia="hi-IN" w:bidi="hi-IN"/>
    </w:rPr>
  </w:style>
  <w:style w:type="character" w:customStyle="1" w:styleId="WW8Num2z0">
    <w:name w:val="WW8Num2z0"/>
    <w:rsid w:val="00E50B73"/>
    <w:rPr>
      <w:rFonts w:ascii="Times New Roman" w:eastAsia="Times New Roman" w:hAnsi="Times New Roman" w:cs="Times New Roman" w:hint="default"/>
    </w:rPr>
  </w:style>
  <w:style w:type="character" w:customStyle="1" w:styleId="13">
    <w:name w:val="Основной шрифт абзаца1"/>
    <w:rsid w:val="00E50B73"/>
  </w:style>
  <w:style w:type="character" w:customStyle="1" w:styleId="c5c1c19">
    <w:name w:val="c5 c1 c19"/>
    <w:basedOn w:val="13"/>
    <w:rsid w:val="00E50B73"/>
  </w:style>
  <w:style w:type="character" w:customStyle="1" w:styleId="c5c1">
    <w:name w:val="c5 c1"/>
    <w:basedOn w:val="13"/>
    <w:rsid w:val="00E50B73"/>
  </w:style>
  <w:style w:type="character" w:customStyle="1" w:styleId="c5c1c19c8">
    <w:name w:val="c5 c1 c19 c8"/>
    <w:basedOn w:val="13"/>
    <w:rsid w:val="00E50B73"/>
  </w:style>
  <w:style w:type="character" w:customStyle="1" w:styleId="af7">
    <w:name w:val="Маркеры списка"/>
    <w:rsid w:val="00E50B73"/>
    <w:rPr>
      <w:rFonts w:ascii="OpenSymbol" w:eastAsia="OpenSymbol" w:hAnsi="OpenSymbol" w:cs="OpenSymbol" w:hint="default"/>
    </w:rPr>
  </w:style>
  <w:style w:type="character" w:styleId="af8">
    <w:name w:val="Emphasis"/>
    <w:basedOn w:val="a0"/>
    <w:qFormat/>
    <w:rsid w:val="00E50B73"/>
    <w:rPr>
      <w:i/>
      <w:iCs/>
    </w:rPr>
  </w:style>
  <w:style w:type="paragraph" w:customStyle="1" w:styleId="c19">
    <w:name w:val="c19"/>
    <w:basedOn w:val="a"/>
    <w:rsid w:val="00E50B7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0">
    <w:name w:val="c0"/>
    <w:basedOn w:val="a"/>
    <w:rsid w:val="00E50B73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">
    <w:name w:val="c1"/>
    <w:rsid w:val="00E50B73"/>
  </w:style>
  <w:style w:type="paragraph" w:styleId="af9">
    <w:name w:val="No Spacing"/>
    <w:qFormat/>
    <w:rsid w:val="00E50B7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E50B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4">
    <w:name w:val="Основной текст Знак1"/>
    <w:uiPriority w:val="99"/>
    <w:rsid w:val="00E50B73"/>
    <w:rPr>
      <w:rFonts w:ascii="Calibri" w:hAnsi="Calibri" w:cs="Calibri"/>
      <w:sz w:val="31"/>
      <w:szCs w:val="3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19</Pages>
  <Words>5794</Words>
  <Characters>33027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ВизДШИ</cp:lastModifiedBy>
  <cp:revision>10</cp:revision>
  <cp:lastPrinted>2024-10-07T14:03:00Z</cp:lastPrinted>
  <dcterms:created xsi:type="dcterms:W3CDTF">2021-09-17T18:26:00Z</dcterms:created>
  <dcterms:modified xsi:type="dcterms:W3CDTF">2024-12-01T07:45:00Z</dcterms:modified>
</cp:coreProperties>
</file>