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4E1" w:rsidRDefault="002533B4" w:rsidP="00BE74E1">
      <w:pPr>
        <w:jc w:val="center"/>
        <w:rPr>
          <w:b/>
          <w:sz w:val="28"/>
        </w:rPr>
      </w:pPr>
      <w:r>
        <w:rPr>
          <w:b/>
          <w:sz w:val="28"/>
        </w:rPr>
        <w:t xml:space="preserve">Открытый урок по математике во 2 </w:t>
      </w:r>
      <w:r w:rsidR="00BE74E1">
        <w:rPr>
          <w:b/>
          <w:sz w:val="28"/>
        </w:rPr>
        <w:t xml:space="preserve">б </w:t>
      </w:r>
      <w:r>
        <w:rPr>
          <w:b/>
          <w:sz w:val="28"/>
        </w:rPr>
        <w:t xml:space="preserve">классе </w:t>
      </w:r>
    </w:p>
    <w:p w:rsidR="002533B4" w:rsidRDefault="00BE74E1" w:rsidP="002533B4">
      <w:pPr>
        <w:jc w:val="center"/>
        <w:rPr>
          <w:b/>
          <w:sz w:val="28"/>
        </w:rPr>
      </w:pPr>
      <w:r>
        <w:rPr>
          <w:b/>
          <w:sz w:val="28"/>
        </w:rPr>
        <w:t>28.02.2015</w:t>
      </w:r>
      <w:r w:rsidR="002533B4">
        <w:rPr>
          <w:b/>
          <w:sz w:val="28"/>
        </w:rPr>
        <w:t xml:space="preserve"> год</w:t>
      </w:r>
    </w:p>
    <w:p w:rsidR="002533B4" w:rsidRDefault="002533B4" w:rsidP="002533B4">
      <w:pPr>
        <w:jc w:val="center"/>
        <w:rPr>
          <w:b/>
          <w:sz w:val="28"/>
        </w:rPr>
      </w:pPr>
    </w:p>
    <w:p w:rsidR="00BE74E1" w:rsidRDefault="00BE74E1" w:rsidP="00BE74E1">
      <w:pPr>
        <w:autoSpaceDE w:val="0"/>
        <w:autoSpaceDN w:val="0"/>
        <w:adjustRightInd w:val="0"/>
        <w:rPr>
          <w:rFonts w:cs="Times New Roman"/>
          <w:b/>
          <w:bCs/>
          <w:caps/>
          <w:sz w:val="28"/>
          <w:szCs w:val="28"/>
          <w:lang w:val="x-none"/>
        </w:rPr>
      </w:pPr>
      <w:r>
        <w:rPr>
          <w:rFonts w:cs="Times New Roman"/>
          <w:b/>
          <w:bCs/>
          <w:spacing w:val="45"/>
          <w:sz w:val="28"/>
          <w:szCs w:val="28"/>
          <w:lang w:val="x-none"/>
        </w:rPr>
        <w:t>Тема</w:t>
      </w:r>
      <w:r>
        <w:rPr>
          <w:rFonts w:cs="Times New Roman"/>
          <w:b/>
          <w:bCs/>
          <w:caps/>
          <w:sz w:val="28"/>
          <w:szCs w:val="28"/>
          <w:lang w:val="x-none"/>
        </w:rPr>
        <w:t>: ОСОБЫЕ СЛУЧАИ УМНОЖЕНИЯ</w:t>
      </w:r>
    </w:p>
    <w:p w:rsidR="00BE74E1" w:rsidRDefault="00BE74E1" w:rsidP="00BE74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Педагогические задачи: </w:t>
      </w:r>
      <w:r>
        <w:rPr>
          <w:rFonts w:ascii="Times New Roman" w:hAnsi="Times New Roman" w:cs="Times New Roman"/>
          <w:sz w:val="28"/>
          <w:szCs w:val="28"/>
        </w:rPr>
        <w:t xml:space="preserve">познакомить с особыми случаями умножения – единицы на число и нуля на число; развивать умение читать примеры на умножение и решать их посредством замены действия умножения действием сложения; продолжать формировать умение заменять сложение одинаковых слагаемых действием умножения; формировать умение решать задачи умножением. </w:t>
      </w:r>
    </w:p>
    <w:p w:rsidR="00BE74E1" w:rsidRDefault="00BE74E1" w:rsidP="00BE74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образовательные результаты:</w:t>
      </w:r>
    </w:p>
    <w:p w:rsidR="00BE74E1" w:rsidRDefault="00BE74E1" w:rsidP="00BE74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принимают и осваивают социальную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 обучающегося; имеют мотивацию к учебной деятельности; стремятся развивать внимание, память, логическое мышление, навыки сотрудничества со сверстниками и со взрослыми, умение доказывать свою точку зрения; проявляют самостоятельность, личную ответственность.</w:t>
      </w:r>
    </w:p>
    <w:p w:rsidR="00BE74E1" w:rsidRDefault="00BE74E1" w:rsidP="00BE74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понимают </w:t>
      </w:r>
      <w:r>
        <w:rPr>
          <w:rFonts w:ascii="Times New Roman" w:hAnsi="Times New Roman" w:cs="Times New Roman"/>
          <w:sz w:val="28"/>
          <w:szCs w:val="28"/>
        </w:rPr>
        <w:t xml:space="preserve">суть действия умножения; </w:t>
      </w:r>
      <w:r>
        <w:rPr>
          <w:rFonts w:ascii="Times New Roman" w:hAnsi="Times New Roman" w:cs="Times New Roman"/>
          <w:i/>
          <w:iCs/>
          <w:sz w:val="28"/>
          <w:szCs w:val="28"/>
        </w:rPr>
        <w:t>знают:</w:t>
      </w:r>
      <w:r>
        <w:rPr>
          <w:rFonts w:ascii="Times New Roman" w:hAnsi="Times New Roman" w:cs="Times New Roman"/>
          <w:sz w:val="28"/>
          <w:szCs w:val="28"/>
        </w:rPr>
        <w:t xml:space="preserve"> особые случаи умножения, устную и письменную нумерацию чисел в пределах 100; в каких случаях действие сложения можно заменить умножением; отличительные особенности задачи; геометрические фигуры;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умеют: </w:t>
      </w:r>
      <w:r>
        <w:rPr>
          <w:rFonts w:ascii="Times New Roman" w:hAnsi="Times New Roman" w:cs="Times New Roman"/>
          <w:sz w:val="28"/>
          <w:szCs w:val="28"/>
        </w:rPr>
        <w:t xml:space="preserve">читать примеры на умножение и решать их, заменяя умножение сложением, заменять суммы, состоящие из одинаковых слагаемых, произведениями; умножать единицу и нуль на число; решать задачи и выражения изученных видов; составлять задачи по их кратким записям; достраивать различные фигуры до квадрата. </w:t>
      </w:r>
    </w:p>
    <w:p w:rsidR="00BE74E1" w:rsidRDefault="00BE74E1" w:rsidP="00BE74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/оценки компонентов УУД):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 xml:space="preserve">формулируют учебную задачу урока на основе соотнесения того, что уже известно и усвоено, и того, что еще неизвестно; планируют собственную деятельность и прогнозируют результат; контролируют в форме сличения способа действия и с опорой на образец; оценивают свою деятельность и деятельность партнеров, при необходимости вносят корректировки; способны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формулируют познавательную цель; создают алгоритм деятельности; анализируют, сравнивают, делают выводы; контролируют и оценивают процесс и результаты деятельности; </w:t>
      </w: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слушать, слышать и понимать партнеров; планируют учебное сотрудничество с учителем и со сверстниками; правильно выражают свои мысли в речи, при необходимости задают вопросы уточняющего характера; уважают в общении всех участников образовательного процесса. </w:t>
      </w:r>
    </w:p>
    <w:p w:rsidR="00BE74E1" w:rsidRDefault="00BE74E1" w:rsidP="00BE74E1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етоды и формы обучения: </w:t>
      </w:r>
      <w:r>
        <w:rPr>
          <w:rFonts w:ascii="Times New Roman" w:hAnsi="Times New Roman" w:cs="Times New Roman"/>
          <w:sz w:val="28"/>
          <w:szCs w:val="28"/>
        </w:rPr>
        <w:t>частично-поисковый; индивидуальная, фронтальная, групповая.</w:t>
      </w:r>
    </w:p>
    <w:p w:rsidR="00BE74E1" w:rsidRDefault="00BE74E1" w:rsidP="00BE74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магнитная доска (наборная полотно; проектор).</w:t>
      </w:r>
    </w:p>
    <w:p w:rsidR="00BE74E1" w:rsidRPr="00BE74E1" w:rsidRDefault="00BE74E1" w:rsidP="001925F8">
      <w:pPr>
        <w:rPr>
          <w:b/>
          <w:sz w:val="28"/>
          <w:lang w:val="x-none"/>
        </w:rPr>
      </w:pPr>
      <w:r>
        <w:rPr>
          <w:rFonts w:cs="Times New Roman"/>
          <w:b/>
          <w:bCs/>
          <w:sz w:val="28"/>
          <w:szCs w:val="28"/>
        </w:rPr>
        <w:t>Наглядно-демонстрационный материал:</w:t>
      </w:r>
    </w:p>
    <w:p w:rsidR="006D7B21" w:rsidRPr="001925F8" w:rsidRDefault="001925F8" w:rsidP="001925F8">
      <w:pPr>
        <w:numPr>
          <w:ilvl w:val="0"/>
          <w:numId w:val="4"/>
        </w:numPr>
        <w:suppressAutoHyphens w:val="0"/>
        <w:spacing w:before="100" w:beforeAutospacing="1"/>
        <w:rPr>
          <w:sz w:val="28"/>
          <w:szCs w:val="28"/>
        </w:rPr>
      </w:pPr>
      <w:r>
        <w:rPr>
          <w:sz w:val="28"/>
          <w:szCs w:val="28"/>
        </w:rPr>
        <w:lastRenderedPageBreak/>
        <w:t>Маршрутный лист-карта “Море</w:t>
      </w:r>
      <w:r w:rsidR="006D7B21" w:rsidRPr="001925F8">
        <w:rPr>
          <w:sz w:val="28"/>
          <w:szCs w:val="28"/>
        </w:rPr>
        <w:t xml:space="preserve"> Математических Знаний”. </w:t>
      </w:r>
    </w:p>
    <w:p w:rsidR="00195436" w:rsidRPr="001925F8" w:rsidRDefault="006D7B21" w:rsidP="00195436">
      <w:pPr>
        <w:numPr>
          <w:ilvl w:val="0"/>
          <w:numId w:val="4"/>
        </w:numPr>
        <w:suppressAutoHyphens w:val="0"/>
        <w:spacing w:before="100" w:beforeAutospacing="1" w:after="100" w:afterAutospacing="1"/>
        <w:rPr>
          <w:sz w:val="28"/>
          <w:szCs w:val="28"/>
        </w:rPr>
      </w:pPr>
      <w:r w:rsidRPr="001925F8">
        <w:rPr>
          <w:sz w:val="28"/>
          <w:szCs w:val="28"/>
        </w:rPr>
        <w:t xml:space="preserve">Макет корабля “Отважный”. </w:t>
      </w:r>
    </w:p>
    <w:p w:rsidR="006D7B21" w:rsidRPr="001925F8" w:rsidRDefault="00195436" w:rsidP="00195436">
      <w:pPr>
        <w:numPr>
          <w:ilvl w:val="0"/>
          <w:numId w:val="4"/>
        </w:numPr>
        <w:suppressAutoHyphens w:val="0"/>
        <w:spacing w:before="100" w:beforeAutospacing="1" w:after="100" w:afterAutospacing="1"/>
        <w:rPr>
          <w:sz w:val="28"/>
          <w:szCs w:val="28"/>
        </w:rPr>
      </w:pPr>
      <w:r w:rsidRPr="001925F8">
        <w:rPr>
          <w:sz w:val="28"/>
          <w:szCs w:val="28"/>
        </w:rPr>
        <w:t xml:space="preserve"> </w:t>
      </w:r>
      <w:proofErr w:type="spellStart"/>
      <w:r w:rsidRPr="001925F8">
        <w:rPr>
          <w:sz w:val="28"/>
          <w:szCs w:val="28"/>
        </w:rPr>
        <w:t>Ф</w:t>
      </w:r>
      <w:r w:rsidR="006D7B21" w:rsidRPr="001925F8">
        <w:rPr>
          <w:sz w:val="28"/>
          <w:szCs w:val="28"/>
        </w:rPr>
        <w:t>изминутка</w:t>
      </w:r>
      <w:proofErr w:type="spellEnd"/>
      <w:r w:rsidR="006D7B21" w:rsidRPr="001925F8">
        <w:rPr>
          <w:sz w:val="28"/>
          <w:szCs w:val="28"/>
        </w:rPr>
        <w:t xml:space="preserve"> «На море»</w:t>
      </w:r>
    </w:p>
    <w:p w:rsidR="006D7B21" w:rsidRDefault="006D7B21" w:rsidP="006D7B21">
      <w:pPr>
        <w:numPr>
          <w:ilvl w:val="0"/>
          <w:numId w:val="4"/>
        </w:numPr>
        <w:suppressAutoHyphens w:val="0"/>
        <w:spacing w:before="100" w:beforeAutospacing="1" w:after="100" w:afterAutospacing="1"/>
        <w:rPr>
          <w:sz w:val="28"/>
          <w:szCs w:val="28"/>
        </w:rPr>
      </w:pPr>
      <w:r w:rsidRPr="001925F8">
        <w:rPr>
          <w:sz w:val="28"/>
          <w:szCs w:val="28"/>
        </w:rPr>
        <w:t xml:space="preserve">Карточка для словарной работы с понятием “экспедиция”. </w:t>
      </w:r>
    </w:p>
    <w:p w:rsidR="00BE74E1" w:rsidRDefault="00BE74E1" w:rsidP="006D7B21">
      <w:pPr>
        <w:numPr>
          <w:ilvl w:val="0"/>
          <w:numId w:val="4"/>
        </w:numPr>
        <w:suppressAutoHyphens w:val="0"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Кораблики, с записанными на них примерами</w:t>
      </w:r>
    </w:p>
    <w:p w:rsidR="001925F8" w:rsidRDefault="001925F8" w:rsidP="006D7B21">
      <w:pPr>
        <w:numPr>
          <w:ilvl w:val="0"/>
          <w:numId w:val="4"/>
        </w:numPr>
        <w:suppressAutoHyphens w:val="0"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Презентация</w:t>
      </w:r>
    </w:p>
    <w:p w:rsidR="00BE74E1" w:rsidRDefault="00BE74E1" w:rsidP="00BE74E1">
      <w:pPr>
        <w:pStyle w:val="ParagraphStyle"/>
        <w:spacing w:line="264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</w:rPr>
        <w:t>умножение,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особые случаи умножения, сложить, вычесть, слагаемое, сумма, значение суммы, уменьшаемое, вычитаемое, разность, значение разности, сравнить, задача, краткая запись, геометрические фигуры, треугольник, четырехугольник, квадрат.</w:t>
      </w:r>
    </w:p>
    <w:p w:rsidR="00BE74E1" w:rsidRPr="00BE74E1" w:rsidRDefault="00BE74E1" w:rsidP="00BE74E1">
      <w:pPr>
        <w:suppressAutoHyphens w:val="0"/>
        <w:spacing w:before="100" w:beforeAutospacing="1" w:after="100" w:afterAutospacing="1"/>
        <w:ind w:left="720"/>
        <w:rPr>
          <w:sz w:val="28"/>
          <w:szCs w:val="28"/>
          <w:lang w:val="x-none"/>
        </w:rPr>
      </w:pPr>
    </w:p>
    <w:p w:rsidR="006D7B21" w:rsidRDefault="006D7B21" w:rsidP="006D7B21">
      <w:pPr>
        <w:jc w:val="center"/>
        <w:rPr>
          <w:b/>
        </w:rPr>
      </w:pPr>
      <w:r>
        <w:rPr>
          <w:b/>
        </w:rPr>
        <w:t>ХОД УРОКА</w:t>
      </w:r>
    </w:p>
    <w:p w:rsidR="006D7B21" w:rsidRPr="00BE74E1" w:rsidRDefault="006D7B21" w:rsidP="00BE74E1">
      <w:pPr>
        <w:jc w:val="both"/>
        <w:rPr>
          <w:rFonts w:cs="Times New Roman"/>
          <w:b/>
          <w:sz w:val="28"/>
        </w:rPr>
      </w:pPr>
      <w:r w:rsidRPr="00BE74E1">
        <w:rPr>
          <w:rFonts w:cs="Times New Roman"/>
          <w:b/>
          <w:sz w:val="28"/>
        </w:rPr>
        <w:t>Орг. момент</w:t>
      </w:r>
    </w:p>
    <w:p w:rsidR="006D7B21" w:rsidRDefault="006D7B21" w:rsidP="006D7B21">
      <w:pPr>
        <w:snapToGrid w:val="0"/>
        <w:ind w:left="360" w:right="-1952"/>
        <w:rPr>
          <w:sz w:val="28"/>
          <w:szCs w:val="28"/>
        </w:rPr>
      </w:pPr>
      <w:r w:rsidRPr="006D7B21">
        <w:rPr>
          <w:sz w:val="28"/>
          <w:szCs w:val="28"/>
        </w:rPr>
        <w:t>Сегодня математика у нас.</w:t>
      </w:r>
      <w:r w:rsidRPr="006D7B21">
        <w:rPr>
          <w:sz w:val="28"/>
          <w:szCs w:val="28"/>
        </w:rPr>
        <w:br/>
        <w:t xml:space="preserve">Должны мы хорошенько поработать, </w:t>
      </w:r>
      <w:r w:rsidRPr="006D7B21">
        <w:rPr>
          <w:sz w:val="28"/>
          <w:szCs w:val="28"/>
        </w:rPr>
        <w:br/>
        <w:t>Чтоб гости, посмотрев на нас,</w:t>
      </w:r>
      <w:r w:rsidRPr="006D7B21">
        <w:rPr>
          <w:sz w:val="28"/>
          <w:szCs w:val="28"/>
        </w:rPr>
        <w:br/>
        <w:t>Все удивились: «Что за класс!»</w:t>
      </w:r>
    </w:p>
    <w:p w:rsidR="00BE74E1" w:rsidRPr="008B3F67" w:rsidRDefault="00BE74E1" w:rsidP="00BE74E1">
      <w:pPr>
        <w:pStyle w:val="ParagraphStyle"/>
        <w:keepNext/>
        <w:spacing w:after="60" w:line="264" w:lineRule="auto"/>
        <w:ind w:firstLine="360"/>
        <w:jc w:val="both"/>
        <w:outlineLvl w:val="1"/>
        <w:rPr>
          <w:rFonts w:ascii="Times New Roman" w:hAnsi="Times New Roman" w:cs="Times New Roman"/>
          <w:b/>
          <w:bCs/>
          <w:color w:val="C0504D" w:themeColor="accent2"/>
          <w:sz w:val="28"/>
          <w:szCs w:val="28"/>
        </w:rPr>
      </w:pPr>
      <w:r w:rsidRPr="008B3F67">
        <w:rPr>
          <w:rFonts w:ascii="Times New Roman" w:hAnsi="Times New Roman" w:cs="Times New Roman"/>
          <w:b/>
          <w:bCs/>
          <w:color w:val="C0504D" w:themeColor="accent2"/>
          <w:sz w:val="28"/>
          <w:szCs w:val="28"/>
        </w:rPr>
        <w:t>I. Каллиграфическая минутка.</w:t>
      </w:r>
    </w:p>
    <w:p w:rsidR="00BE74E1" w:rsidRDefault="00BE74E1" w:rsidP="00BE74E1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 1 1 1 1 1…                       0 0 0 0 0 0…</w:t>
      </w:r>
    </w:p>
    <w:p w:rsidR="00195436" w:rsidRPr="006D7B21" w:rsidRDefault="00195436" w:rsidP="006D7B21">
      <w:pPr>
        <w:snapToGrid w:val="0"/>
        <w:ind w:left="360" w:right="-1952"/>
      </w:pPr>
    </w:p>
    <w:p w:rsidR="006D7B21" w:rsidRPr="0035165E" w:rsidRDefault="006D7B21" w:rsidP="0019543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165E">
        <w:rPr>
          <w:sz w:val="28"/>
          <w:szCs w:val="28"/>
        </w:rPr>
        <w:t>Начинаем работу. Откройте тетради, пропишите образцы ци</w:t>
      </w:r>
      <w:r>
        <w:rPr>
          <w:sz w:val="28"/>
          <w:szCs w:val="28"/>
        </w:rPr>
        <w:t xml:space="preserve">фр и запишите число </w:t>
      </w:r>
    </w:p>
    <w:p w:rsidR="00BE74E1" w:rsidRDefault="006D7B21" w:rsidP="00195436">
      <w:pPr>
        <w:pStyle w:val="a4"/>
        <w:tabs>
          <w:tab w:val="left" w:pos="720"/>
        </w:tabs>
        <w:spacing w:before="0" w:beforeAutospacing="0" w:after="0" w:afterAutospacing="0" w:line="360" w:lineRule="auto"/>
        <w:jc w:val="both"/>
        <w:rPr>
          <w:sz w:val="28"/>
        </w:rPr>
      </w:pPr>
      <w:r w:rsidRPr="00BE74E1">
        <w:rPr>
          <w:i/>
          <w:sz w:val="28"/>
        </w:rPr>
        <w:t>Ребята, сегодня у нас необычный урок.</w:t>
      </w:r>
    </w:p>
    <w:p w:rsidR="0021601F" w:rsidRDefault="006D7B21" w:rsidP="00195436">
      <w:pPr>
        <w:pStyle w:val="a4"/>
        <w:tabs>
          <w:tab w:val="left" w:pos="720"/>
        </w:tabs>
        <w:spacing w:before="0" w:beforeAutospacing="0" w:after="0" w:afterAutospacing="0" w:line="360" w:lineRule="auto"/>
        <w:jc w:val="both"/>
        <w:rPr>
          <w:sz w:val="28"/>
        </w:rPr>
      </w:pPr>
      <w:r w:rsidRPr="006D7B21">
        <w:rPr>
          <w:sz w:val="28"/>
        </w:rPr>
        <w:t xml:space="preserve"> Мы  отправимся бороздить Море Математических Знаний на непотопляемом корабле “Отважный”</w:t>
      </w:r>
      <w:r>
        <w:rPr>
          <w:sz w:val="28"/>
        </w:rPr>
        <w:t xml:space="preserve"> </w:t>
      </w:r>
      <w:r w:rsidRPr="006D7B21">
        <w:rPr>
          <w:b/>
          <w:sz w:val="28"/>
        </w:rPr>
        <w:t>(показать макет корабля)</w:t>
      </w:r>
      <w:r w:rsidRPr="006D7B21">
        <w:rPr>
          <w:sz w:val="28"/>
        </w:rPr>
        <w:t xml:space="preserve">. </w:t>
      </w:r>
    </w:p>
    <w:p w:rsidR="0021601F" w:rsidRDefault="006D7B21" w:rsidP="00195436">
      <w:pPr>
        <w:pStyle w:val="a4"/>
        <w:tabs>
          <w:tab w:val="left" w:pos="720"/>
        </w:tabs>
        <w:spacing w:before="0" w:beforeAutospacing="0" w:after="0" w:afterAutospacing="0" w:line="360" w:lineRule="auto"/>
        <w:jc w:val="both"/>
        <w:rPr>
          <w:sz w:val="28"/>
        </w:rPr>
      </w:pPr>
      <w:r w:rsidRPr="006D7B21">
        <w:rPr>
          <w:sz w:val="28"/>
        </w:rPr>
        <w:t xml:space="preserve">Море – это бездна проблем, тайн, непонятных вещей, неясных вопросов и увлекательных загадок. </w:t>
      </w:r>
    </w:p>
    <w:p w:rsidR="00404AE5" w:rsidRPr="00A613D5" w:rsidRDefault="006D7B21" w:rsidP="00195436">
      <w:pPr>
        <w:pStyle w:val="a4"/>
        <w:tabs>
          <w:tab w:val="left" w:pos="720"/>
        </w:tabs>
        <w:spacing w:before="0" w:beforeAutospacing="0" w:after="0" w:afterAutospacing="0" w:line="360" w:lineRule="auto"/>
        <w:jc w:val="both"/>
        <w:rPr>
          <w:sz w:val="28"/>
        </w:rPr>
      </w:pPr>
      <w:proofErr w:type="gramStart"/>
      <w:r w:rsidRPr="006D7B21">
        <w:rPr>
          <w:sz w:val="28"/>
        </w:rPr>
        <w:t>Наша экспедиция побывает</w:t>
      </w:r>
      <w:r>
        <w:rPr>
          <w:sz w:val="28"/>
        </w:rPr>
        <w:t xml:space="preserve"> </w:t>
      </w:r>
      <w:r w:rsidRPr="006D7B21">
        <w:rPr>
          <w:b/>
          <w:sz w:val="28"/>
        </w:rPr>
        <w:t>(открыть карту)</w:t>
      </w:r>
      <w:r w:rsidR="00A613D5">
        <w:rPr>
          <w:b/>
          <w:sz w:val="28"/>
        </w:rPr>
        <w:t xml:space="preserve">  </w:t>
      </w:r>
      <w:r w:rsidRPr="006D7B21">
        <w:rPr>
          <w:sz w:val="28"/>
        </w:rPr>
        <w:t xml:space="preserve">в бухте “Копилка знаний”, остановится на “Острове сокровищ”, где отыщет новые знания в области математики, бросит якорь на </w:t>
      </w:r>
      <w:r w:rsidR="001925F8">
        <w:rPr>
          <w:sz w:val="28"/>
        </w:rPr>
        <w:t>пристань</w:t>
      </w:r>
      <w:r w:rsidRPr="006D7B21">
        <w:rPr>
          <w:sz w:val="28"/>
        </w:rPr>
        <w:t xml:space="preserve"> “Проверь себя”</w:t>
      </w:r>
      <w:r w:rsidR="00CB3879">
        <w:rPr>
          <w:sz w:val="28"/>
        </w:rPr>
        <w:t>, посетит порт “Вопрос – ответ”</w:t>
      </w:r>
      <w:r w:rsidR="001925F8">
        <w:rPr>
          <w:sz w:val="28"/>
        </w:rPr>
        <w:t xml:space="preserve">,  узнает тайну </w:t>
      </w:r>
      <w:r w:rsidR="00195436">
        <w:rPr>
          <w:sz w:val="28"/>
        </w:rPr>
        <w:t xml:space="preserve"> «Чуд</w:t>
      </w:r>
      <w:r w:rsidR="001925F8">
        <w:rPr>
          <w:sz w:val="28"/>
        </w:rPr>
        <w:t>о – острова</w:t>
      </w:r>
      <w:r w:rsidR="00195436">
        <w:rPr>
          <w:sz w:val="28"/>
        </w:rPr>
        <w:t>»</w:t>
      </w:r>
      <w:r w:rsidR="001925F8">
        <w:rPr>
          <w:sz w:val="28"/>
        </w:rPr>
        <w:t xml:space="preserve">. </w:t>
      </w:r>
      <w:proofErr w:type="gramEnd"/>
    </w:p>
    <w:p w:rsidR="00404AE5" w:rsidRPr="00404AE5" w:rsidRDefault="00404AE5" w:rsidP="00404AE5">
      <w:pPr>
        <w:rPr>
          <w:b/>
        </w:rPr>
      </w:pPr>
      <w:r w:rsidRPr="00404AE5">
        <w:rPr>
          <w:b/>
        </w:rPr>
        <w:t>Словарная работа</w:t>
      </w:r>
    </w:p>
    <w:p w:rsidR="00404AE5" w:rsidRPr="00404AE5" w:rsidRDefault="00404AE5" w:rsidP="00404AE5">
      <w:pPr>
        <w:pStyle w:val="a4"/>
        <w:jc w:val="both"/>
        <w:rPr>
          <w:sz w:val="28"/>
          <w:szCs w:val="28"/>
        </w:rPr>
      </w:pPr>
      <w:r w:rsidRPr="00404AE5">
        <w:rPr>
          <w:sz w:val="28"/>
          <w:szCs w:val="28"/>
        </w:rPr>
        <w:t xml:space="preserve">- Я сказала, что мы отправляемся в экспедицию. А кто знает, что обозначает слово </w:t>
      </w:r>
      <w:r w:rsidRPr="00404AE5">
        <w:rPr>
          <w:sz w:val="28"/>
          <w:szCs w:val="28"/>
          <w:u w:val="single"/>
        </w:rPr>
        <w:t>“экспедиция”</w:t>
      </w:r>
      <w:r w:rsidRPr="00404AE5">
        <w:rPr>
          <w:sz w:val="28"/>
          <w:szCs w:val="28"/>
        </w:rPr>
        <w:t xml:space="preserve">? </w:t>
      </w:r>
      <w:r w:rsidRPr="00716E41">
        <w:rPr>
          <w:b/>
          <w:sz w:val="28"/>
          <w:szCs w:val="28"/>
        </w:rPr>
        <w:t>(карточка со словом появляется на доске)</w:t>
      </w:r>
      <w:r w:rsidR="003D41A7">
        <w:rPr>
          <w:b/>
          <w:sz w:val="28"/>
          <w:szCs w:val="28"/>
        </w:rPr>
        <w:t xml:space="preserve"> СЛАЙД</w:t>
      </w:r>
      <w:r w:rsidR="009127F9">
        <w:rPr>
          <w:b/>
          <w:sz w:val="28"/>
          <w:szCs w:val="28"/>
        </w:rPr>
        <w:t xml:space="preserve"> 1</w:t>
      </w:r>
    </w:p>
    <w:p w:rsidR="00404AE5" w:rsidRPr="00404AE5" w:rsidRDefault="00404AE5" w:rsidP="00404AE5">
      <w:pPr>
        <w:pStyle w:val="a4"/>
        <w:jc w:val="both"/>
        <w:rPr>
          <w:sz w:val="28"/>
          <w:szCs w:val="28"/>
        </w:rPr>
      </w:pPr>
      <w:r w:rsidRPr="00404AE5">
        <w:rPr>
          <w:sz w:val="28"/>
          <w:szCs w:val="28"/>
        </w:rPr>
        <w:t xml:space="preserve">- </w:t>
      </w:r>
      <w:r w:rsidRPr="00404AE5">
        <w:rPr>
          <w:b/>
          <w:sz w:val="28"/>
          <w:szCs w:val="28"/>
          <w:u w:val="single"/>
        </w:rPr>
        <w:t>Экспедиция</w:t>
      </w:r>
      <w:r w:rsidR="00195436">
        <w:rPr>
          <w:sz w:val="28"/>
          <w:szCs w:val="28"/>
        </w:rPr>
        <w:t xml:space="preserve"> – </w:t>
      </w:r>
      <w:r w:rsidRPr="00404AE5">
        <w:rPr>
          <w:sz w:val="28"/>
          <w:szCs w:val="28"/>
        </w:rPr>
        <w:t xml:space="preserve"> это отправка вдаль, сама поездка с целью исследований и получения новых сведе</w:t>
      </w:r>
      <w:r w:rsidR="00195436">
        <w:rPr>
          <w:sz w:val="28"/>
          <w:szCs w:val="28"/>
        </w:rPr>
        <w:t>ний.</w:t>
      </w:r>
    </w:p>
    <w:p w:rsidR="00404AE5" w:rsidRPr="00404AE5" w:rsidRDefault="00404AE5" w:rsidP="00195436">
      <w:pPr>
        <w:jc w:val="both"/>
      </w:pPr>
      <w:r w:rsidRPr="00404AE5">
        <w:rPr>
          <w:sz w:val="28"/>
          <w:szCs w:val="28"/>
        </w:rPr>
        <w:lastRenderedPageBreak/>
        <w:t>Но для начала необходимо проверить все ли готовы стать участниками экспедиции.</w:t>
      </w:r>
    </w:p>
    <w:p w:rsidR="00904D70" w:rsidRDefault="00904D70" w:rsidP="00195436">
      <w:pPr>
        <w:pStyle w:val="a4"/>
        <w:spacing w:after="0" w:afterAutospacing="0"/>
        <w:jc w:val="both"/>
        <w:rPr>
          <w:sz w:val="28"/>
          <w:szCs w:val="28"/>
        </w:rPr>
      </w:pPr>
      <w:r w:rsidRPr="00904D70">
        <w:rPr>
          <w:sz w:val="28"/>
          <w:szCs w:val="28"/>
        </w:rPr>
        <w:t>Итак, мы отправляемся в экспедицию, что нам нужно с собой взять в этот нелёгкий путь? Какие качества нам понадобятся?</w:t>
      </w:r>
      <w:r>
        <w:rPr>
          <w:sz w:val="28"/>
          <w:szCs w:val="28"/>
        </w:rPr>
        <w:t xml:space="preserve"> </w:t>
      </w:r>
      <w:r w:rsidRPr="00C43F14">
        <w:rPr>
          <w:b/>
          <w:sz w:val="28"/>
          <w:szCs w:val="28"/>
        </w:rPr>
        <w:t xml:space="preserve">(Смекалка, ум, сила, ловкость, сообразительность, храбрость, находчивость...) </w:t>
      </w:r>
      <w:r w:rsidRPr="00904D70">
        <w:rPr>
          <w:sz w:val="28"/>
          <w:szCs w:val="28"/>
        </w:rPr>
        <w:t xml:space="preserve">Молодцы! </w:t>
      </w:r>
      <w:r w:rsidR="003D41A7" w:rsidRPr="003D41A7">
        <w:rPr>
          <w:b/>
          <w:sz w:val="28"/>
          <w:szCs w:val="28"/>
        </w:rPr>
        <w:t>СЛАЙД</w:t>
      </w:r>
      <w:r w:rsidR="009127F9">
        <w:rPr>
          <w:b/>
          <w:sz w:val="28"/>
          <w:szCs w:val="28"/>
        </w:rPr>
        <w:t xml:space="preserve"> 2</w:t>
      </w:r>
      <w:r w:rsidRPr="00904D70">
        <w:rPr>
          <w:sz w:val="28"/>
          <w:szCs w:val="28"/>
        </w:rPr>
        <w:tab/>
      </w:r>
    </w:p>
    <w:p w:rsidR="00BE74E1" w:rsidRPr="008B3F67" w:rsidRDefault="00904D70" w:rsidP="00BE74E1">
      <w:pPr>
        <w:pStyle w:val="ParagraphStyle"/>
        <w:keepNext/>
        <w:spacing w:before="120" w:after="60" w:line="264" w:lineRule="auto"/>
        <w:ind w:firstLine="360"/>
        <w:jc w:val="both"/>
        <w:outlineLvl w:val="1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904D70">
        <w:rPr>
          <w:sz w:val="28"/>
          <w:szCs w:val="28"/>
        </w:rPr>
        <w:tab/>
      </w:r>
      <w:r w:rsidR="00BE74E1" w:rsidRPr="008B3F67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II. Устный счет. </w:t>
      </w:r>
    </w:p>
    <w:p w:rsidR="00BE74E1" w:rsidRDefault="00904D70" w:rsidP="00904D70">
      <w:pPr>
        <w:pStyle w:val="a4"/>
        <w:jc w:val="both"/>
        <w:rPr>
          <w:sz w:val="28"/>
          <w:szCs w:val="28"/>
        </w:rPr>
      </w:pPr>
      <w:r w:rsidRPr="00904D70">
        <w:rPr>
          <w:sz w:val="28"/>
          <w:szCs w:val="28"/>
        </w:rPr>
        <w:t>А сейчас вы узнаете, что ещё очень нужно каждому человеку в любом деле! Посмотрите на доску.</w:t>
      </w:r>
      <w:r w:rsidR="00BE74E1">
        <w:rPr>
          <w:sz w:val="28"/>
          <w:szCs w:val="28"/>
        </w:rPr>
        <w:t xml:space="preserve"> Вс</w:t>
      </w:r>
      <w:r w:rsidR="0021601F">
        <w:rPr>
          <w:sz w:val="28"/>
          <w:szCs w:val="28"/>
        </w:rPr>
        <w:t>л</w:t>
      </w:r>
      <w:r w:rsidR="00BE74E1">
        <w:rPr>
          <w:sz w:val="28"/>
          <w:szCs w:val="28"/>
        </w:rPr>
        <w:t>ед за нашим кораблём «Отважный отправляются кораблики с примерами, целый караван!</w:t>
      </w:r>
    </w:p>
    <w:p w:rsidR="00904D70" w:rsidRPr="00904D70" w:rsidRDefault="00904D70" w:rsidP="00904D70">
      <w:pPr>
        <w:pStyle w:val="a4"/>
        <w:jc w:val="both"/>
        <w:rPr>
          <w:sz w:val="28"/>
          <w:szCs w:val="28"/>
        </w:rPr>
      </w:pPr>
      <w:r w:rsidRPr="00904D70">
        <w:rPr>
          <w:sz w:val="28"/>
          <w:szCs w:val="28"/>
        </w:rPr>
        <w:t xml:space="preserve"> Здесь вы видите математические выражения. Давайте найдём значение каждого из них.</w:t>
      </w:r>
    </w:p>
    <w:p w:rsidR="00904D70" w:rsidRPr="003D41A7" w:rsidRDefault="00904D70" w:rsidP="00904D70">
      <w:pPr>
        <w:pStyle w:val="a4"/>
        <w:rPr>
          <w:sz w:val="28"/>
          <w:szCs w:val="28"/>
        </w:rPr>
        <w:sectPr w:rsidR="00904D70" w:rsidRPr="003D41A7" w:rsidSect="002533B4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  <w:r w:rsidRPr="00904D70">
        <w:rPr>
          <w:sz w:val="28"/>
          <w:szCs w:val="28"/>
        </w:rPr>
        <w:t>На доске:</w:t>
      </w:r>
      <w:r w:rsidR="003D41A7">
        <w:rPr>
          <w:sz w:val="28"/>
          <w:szCs w:val="28"/>
        </w:rPr>
        <w:t xml:space="preserve">      </w:t>
      </w:r>
      <w:r w:rsidR="003D41A7" w:rsidRPr="003D41A7">
        <w:rPr>
          <w:b/>
          <w:sz w:val="28"/>
          <w:szCs w:val="28"/>
        </w:rPr>
        <w:t>СЛАЙД</w:t>
      </w:r>
      <w:r w:rsidR="009127F9">
        <w:rPr>
          <w:b/>
          <w:sz w:val="28"/>
          <w:szCs w:val="28"/>
        </w:rPr>
        <w:t xml:space="preserve"> 3</w:t>
      </w:r>
    </w:p>
    <w:p w:rsidR="00716E41" w:rsidRDefault="00716E41" w:rsidP="00716E41">
      <w:pPr>
        <w:pStyle w:val="a4"/>
        <w:rPr>
          <w:sz w:val="28"/>
          <w:szCs w:val="28"/>
        </w:rPr>
        <w:sectPr w:rsidR="00716E41" w:rsidSect="00804726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>
        <w:rPr>
          <w:sz w:val="28"/>
          <w:szCs w:val="28"/>
        </w:rPr>
        <w:lastRenderedPageBreak/>
        <w:t>50 + 28  ь</w:t>
      </w:r>
      <w:r w:rsidR="00904D70" w:rsidRPr="00904D70">
        <w:rPr>
          <w:sz w:val="28"/>
          <w:szCs w:val="28"/>
        </w:rPr>
        <w:br/>
        <w:t>78 + 8</w:t>
      </w:r>
      <w:r>
        <w:rPr>
          <w:sz w:val="28"/>
          <w:szCs w:val="28"/>
        </w:rPr>
        <w:t xml:space="preserve">  е</w:t>
      </w:r>
      <w:r w:rsidR="00904D70" w:rsidRPr="00904D70">
        <w:rPr>
          <w:sz w:val="28"/>
          <w:szCs w:val="28"/>
        </w:rPr>
        <w:br/>
        <w:t>53 – 9</w:t>
      </w:r>
      <w:r>
        <w:rPr>
          <w:sz w:val="28"/>
          <w:szCs w:val="28"/>
        </w:rPr>
        <w:t xml:space="preserve">   о</w:t>
      </w:r>
      <w:r w:rsidR="00904D70" w:rsidRPr="00904D70">
        <w:rPr>
          <w:sz w:val="28"/>
          <w:szCs w:val="28"/>
        </w:rPr>
        <w:br/>
        <w:t xml:space="preserve">7 + 7 + </w:t>
      </w:r>
      <w:r w:rsidR="00904D70">
        <w:rPr>
          <w:sz w:val="28"/>
          <w:szCs w:val="28"/>
        </w:rPr>
        <w:t>7</w:t>
      </w:r>
      <w:r>
        <w:rPr>
          <w:sz w:val="28"/>
          <w:szCs w:val="28"/>
        </w:rPr>
        <w:t xml:space="preserve">  з</w:t>
      </w:r>
      <w:r w:rsidR="00904D70">
        <w:rPr>
          <w:sz w:val="28"/>
          <w:szCs w:val="28"/>
        </w:rPr>
        <w:br/>
      </w:r>
      <w:r w:rsidR="00904D70">
        <w:rPr>
          <w:sz w:val="28"/>
          <w:szCs w:val="28"/>
        </w:rPr>
        <w:lastRenderedPageBreak/>
        <w:t>35 + 5</w:t>
      </w:r>
      <w:r>
        <w:rPr>
          <w:sz w:val="28"/>
          <w:szCs w:val="28"/>
        </w:rPr>
        <w:t xml:space="preserve">  д</w:t>
      </w:r>
      <w:r>
        <w:rPr>
          <w:sz w:val="28"/>
          <w:szCs w:val="28"/>
        </w:rPr>
        <w:br/>
        <w:t>75 – 20  о</w:t>
      </w:r>
      <w:r w:rsidR="00904D70">
        <w:rPr>
          <w:sz w:val="28"/>
          <w:szCs w:val="28"/>
        </w:rPr>
        <w:br/>
        <w:t>24 + 24</w:t>
      </w: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br/>
        <w:t>45 + 24   в</w:t>
      </w:r>
    </w:p>
    <w:p w:rsidR="00716E41" w:rsidRDefault="00716E41" w:rsidP="00716E4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</w:t>
      </w:r>
      <w:r w:rsidRPr="00904D70">
        <w:rPr>
          <w:sz w:val="28"/>
          <w:szCs w:val="28"/>
        </w:rPr>
        <w:t>ти говорят ответы, и</w:t>
      </w:r>
      <w:r w:rsidR="009127F9">
        <w:rPr>
          <w:sz w:val="28"/>
          <w:szCs w:val="28"/>
        </w:rPr>
        <w:t>щут</w:t>
      </w:r>
      <w:r w:rsidRPr="00904D70">
        <w:rPr>
          <w:sz w:val="28"/>
          <w:szCs w:val="28"/>
        </w:rPr>
        <w:t xml:space="preserve"> на доске </w:t>
      </w:r>
      <w:r w:rsidR="009127F9">
        <w:rPr>
          <w:sz w:val="28"/>
          <w:szCs w:val="28"/>
        </w:rPr>
        <w:t xml:space="preserve">карточку с ответом, </w:t>
      </w:r>
      <w:r w:rsidRPr="00904D70">
        <w:rPr>
          <w:sz w:val="28"/>
          <w:szCs w:val="28"/>
        </w:rPr>
        <w:t>получается ряд чисел:</w:t>
      </w:r>
    </w:p>
    <w:tbl>
      <w:tblPr>
        <w:tblpPr w:leftFromText="180" w:rightFromText="180" w:vertAnchor="text" w:horzAnchor="margin" w:tblpXSpec="center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"/>
        <w:gridCol w:w="876"/>
        <w:gridCol w:w="876"/>
        <w:gridCol w:w="876"/>
        <w:gridCol w:w="876"/>
        <w:gridCol w:w="875"/>
        <w:gridCol w:w="876"/>
        <w:gridCol w:w="922"/>
      </w:tblGrid>
      <w:tr w:rsidR="00195436" w:rsidRPr="00904D70" w:rsidTr="00195436">
        <w:trPr>
          <w:trHeight w:val="277"/>
        </w:trPr>
        <w:tc>
          <w:tcPr>
            <w:tcW w:w="875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876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86</w:t>
            </w:r>
          </w:p>
        </w:tc>
        <w:tc>
          <w:tcPr>
            <w:tcW w:w="876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876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76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875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876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922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69</w:t>
            </w:r>
          </w:p>
        </w:tc>
      </w:tr>
      <w:tr w:rsidR="00195436" w:rsidRPr="00904D70" w:rsidTr="00195436">
        <w:trPr>
          <w:trHeight w:val="277"/>
        </w:trPr>
        <w:tc>
          <w:tcPr>
            <w:tcW w:w="875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Ь</w:t>
            </w:r>
          </w:p>
        </w:tc>
        <w:tc>
          <w:tcPr>
            <w:tcW w:w="876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876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876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904D70">
              <w:rPr>
                <w:b/>
                <w:bCs/>
                <w:sz w:val="28"/>
                <w:szCs w:val="28"/>
              </w:rPr>
              <w:t>З</w:t>
            </w:r>
            <w:proofErr w:type="gramEnd"/>
          </w:p>
        </w:tc>
        <w:tc>
          <w:tcPr>
            <w:tcW w:w="876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875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О</w:t>
            </w:r>
          </w:p>
        </w:tc>
        <w:tc>
          <w:tcPr>
            <w:tcW w:w="876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904D70">
              <w:rPr>
                <w:b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22" w:type="dxa"/>
          </w:tcPr>
          <w:p w:rsidR="00195436" w:rsidRPr="00904D70" w:rsidRDefault="00195436" w:rsidP="00195436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904D70">
              <w:rPr>
                <w:b/>
                <w:bCs/>
                <w:sz w:val="28"/>
                <w:szCs w:val="28"/>
              </w:rPr>
              <w:t>В</w:t>
            </w:r>
          </w:p>
        </w:tc>
      </w:tr>
    </w:tbl>
    <w:p w:rsidR="00716E41" w:rsidRDefault="00716E41" w:rsidP="00716E41">
      <w:pPr>
        <w:rPr>
          <w:lang w:eastAsia="ru-RU"/>
        </w:rPr>
      </w:pPr>
    </w:p>
    <w:p w:rsidR="00195436" w:rsidRDefault="00195436" w:rsidP="00716E41">
      <w:pPr>
        <w:pStyle w:val="a4"/>
        <w:jc w:val="both"/>
        <w:rPr>
          <w:sz w:val="28"/>
          <w:szCs w:val="28"/>
        </w:rPr>
      </w:pPr>
    </w:p>
    <w:p w:rsidR="00716E41" w:rsidRPr="00716E41" w:rsidRDefault="00716E41" w:rsidP="00716E41">
      <w:pPr>
        <w:pStyle w:val="a4"/>
        <w:jc w:val="both"/>
        <w:rPr>
          <w:sz w:val="28"/>
          <w:szCs w:val="28"/>
        </w:rPr>
      </w:pPr>
      <w:r w:rsidRPr="00904D70">
        <w:rPr>
          <w:sz w:val="28"/>
          <w:szCs w:val="28"/>
        </w:rPr>
        <w:t>- Вы заметили, что внизу каждого числа есть буква. Расставьте числа в порядке возрастания, и мы узнаем, что  всегда нужно каждому человеку</w:t>
      </w:r>
      <w:r>
        <w:rPr>
          <w:sz w:val="28"/>
          <w:szCs w:val="28"/>
        </w:rPr>
        <w:t xml:space="preserve"> </w:t>
      </w:r>
      <w:r w:rsidRPr="00C43F14">
        <w:rPr>
          <w:b/>
          <w:sz w:val="28"/>
          <w:szCs w:val="28"/>
        </w:rPr>
        <w:t>(Здоровье)</w:t>
      </w:r>
    </w:p>
    <w:p w:rsidR="00195436" w:rsidRDefault="00716E41" w:rsidP="003D41A7">
      <w:pPr>
        <w:spacing w:before="100" w:beforeAutospacing="1" w:after="100" w:afterAutospacing="1"/>
        <w:jc w:val="both"/>
        <w:rPr>
          <w:rFonts w:cs="Times New Roman"/>
          <w:b/>
          <w:sz w:val="28"/>
          <w:szCs w:val="28"/>
        </w:rPr>
      </w:pPr>
      <w:r w:rsidRPr="00904D70">
        <w:rPr>
          <w:sz w:val="28"/>
          <w:szCs w:val="28"/>
        </w:rPr>
        <w:t xml:space="preserve">- Почему человеку нужно здоровье? Как </w:t>
      </w:r>
      <w:r>
        <w:rPr>
          <w:sz w:val="28"/>
          <w:szCs w:val="28"/>
        </w:rPr>
        <w:t>вы понимаете рус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ар. поговорку</w:t>
      </w:r>
      <w:r w:rsidRPr="00904D70">
        <w:rPr>
          <w:sz w:val="28"/>
          <w:szCs w:val="28"/>
        </w:rPr>
        <w:t xml:space="preserve">: </w:t>
      </w:r>
      <w:proofErr w:type="gramStart"/>
      <w:r w:rsidRPr="00904D70">
        <w:rPr>
          <w:b/>
          <w:bCs/>
          <w:sz w:val="28"/>
          <w:szCs w:val="28"/>
        </w:rPr>
        <w:t>“Береги здоровье смолоду”</w:t>
      </w:r>
      <w:r>
        <w:rPr>
          <w:b/>
          <w:bCs/>
          <w:sz w:val="28"/>
          <w:szCs w:val="28"/>
        </w:rPr>
        <w:t xml:space="preserve"> </w:t>
      </w:r>
      <w:r w:rsidR="003D41A7">
        <w:rPr>
          <w:b/>
          <w:bCs/>
          <w:sz w:val="28"/>
          <w:szCs w:val="28"/>
        </w:rPr>
        <w:t>СЛАЙД</w:t>
      </w:r>
      <w:r w:rsidR="00533ED0">
        <w:rPr>
          <w:b/>
          <w:bCs/>
          <w:sz w:val="28"/>
          <w:szCs w:val="28"/>
        </w:rPr>
        <w:t xml:space="preserve"> 4</w:t>
      </w:r>
      <w:r w:rsidR="003D41A7">
        <w:rPr>
          <w:b/>
          <w:bCs/>
          <w:sz w:val="28"/>
          <w:szCs w:val="28"/>
        </w:rPr>
        <w:t xml:space="preserve"> </w:t>
      </w:r>
      <w:r w:rsidRPr="00716E41">
        <w:rPr>
          <w:rFonts w:cs="Times New Roman"/>
          <w:b/>
          <w:bCs/>
          <w:sz w:val="28"/>
          <w:szCs w:val="28"/>
        </w:rPr>
        <w:t>(</w:t>
      </w:r>
      <w:r w:rsidRPr="00716E41">
        <w:rPr>
          <w:rFonts w:cs="Times New Roman"/>
          <w:color w:val="000000"/>
          <w:sz w:val="28"/>
          <w:szCs w:val="28"/>
        </w:rPr>
        <w:t>Здоровье человека – это главная ценность в жизни.</w:t>
      </w:r>
      <w:proofErr w:type="gramEnd"/>
      <w:r w:rsidRPr="00716E41">
        <w:rPr>
          <w:rFonts w:cs="Times New Roman"/>
          <w:color w:val="000000"/>
          <w:sz w:val="28"/>
          <w:szCs w:val="28"/>
        </w:rPr>
        <w:t xml:space="preserve"> </w:t>
      </w:r>
      <w:proofErr w:type="gramStart"/>
      <w:r w:rsidRPr="00716E41">
        <w:rPr>
          <w:rFonts w:cs="Times New Roman"/>
          <w:color w:val="000000"/>
          <w:sz w:val="28"/>
          <w:szCs w:val="28"/>
        </w:rPr>
        <w:t>Здоровье не купишь ни за какие деньги)</w:t>
      </w:r>
      <w:r w:rsidRPr="00716E41">
        <w:rPr>
          <w:rStyle w:val="apple-converted-space"/>
          <w:rFonts w:cs="Times New Roman"/>
          <w:color w:val="000000"/>
          <w:sz w:val="28"/>
          <w:szCs w:val="28"/>
        </w:rPr>
        <w:t> </w:t>
      </w:r>
      <w:r w:rsidRPr="00716E41">
        <w:rPr>
          <w:rFonts w:cs="Times New Roman"/>
          <w:b/>
          <w:sz w:val="28"/>
          <w:szCs w:val="28"/>
        </w:rPr>
        <w:t xml:space="preserve"> </w:t>
      </w:r>
      <w:proofErr w:type="gramEnd"/>
    </w:p>
    <w:p w:rsidR="00195436" w:rsidRDefault="00195436" w:rsidP="003D41A7">
      <w:pPr>
        <w:spacing w:before="100" w:beforeAutospacing="1" w:after="100" w:afterAutospacing="1"/>
        <w:jc w:val="both"/>
        <w:rPr>
          <w:sz w:val="28"/>
          <w:szCs w:val="28"/>
          <w:u w:val="single"/>
        </w:rPr>
      </w:pPr>
      <w:r w:rsidRPr="00904D70">
        <w:rPr>
          <w:sz w:val="28"/>
          <w:szCs w:val="28"/>
          <w:u w:val="single"/>
        </w:rPr>
        <w:t xml:space="preserve">Какие ещё вы поговорки помните? </w:t>
      </w:r>
    </w:p>
    <w:p w:rsidR="00716E41" w:rsidRPr="003D41A7" w:rsidRDefault="00716E41" w:rsidP="002533B4">
      <w:pPr>
        <w:spacing w:before="100" w:beforeAutospacing="1" w:after="100" w:afterAutospacing="1"/>
        <w:jc w:val="both"/>
        <w:rPr>
          <w:b/>
          <w:sz w:val="28"/>
          <w:szCs w:val="28"/>
        </w:rPr>
        <w:sectPr w:rsidR="00716E41" w:rsidRPr="003D41A7" w:rsidSect="00716E4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95436">
        <w:rPr>
          <w:sz w:val="28"/>
          <w:szCs w:val="28"/>
        </w:rPr>
        <w:t>«Здоровье – путь к успеху!»</w:t>
      </w:r>
      <w:r w:rsidR="00195436" w:rsidRPr="00195436">
        <w:rPr>
          <w:sz w:val="28"/>
          <w:szCs w:val="28"/>
        </w:rPr>
        <w:t>,</w:t>
      </w:r>
      <w:r w:rsidR="00195436">
        <w:rPr>
          <w:b/>
          <w:sz w:val="28"/>
          <w:szCs w:val="28"/>
        </w:rPr>
        <w:t xml:space="preserve"> </w:t>
      </w:r>
      <w:r w:rsidRPr="00904D70">
        <w:rPr>
          <w:b/>
          <w:sz w:val="28"/>
          <w:szCs w:val="28"/>
        </w:rPr>
        <w:t xml:space="preserve"> </w:t>
      </w:r>
      <w:r w:rsidR="00195436" w:rsidRPr="00195436">
        <w:rPr>
          <w:sz w:val="28"/>
          <w:szCs w:val="28"/>
        </w:rPr>
        <w:t>«</w:t>
      </w:r>
      <w:r w:rsidRPr="00195436">
        <w:rPr>
          <w:sz w:val="28"/>
          <w:szCs w:val="28"/>
        </w:rPr>
        <w:t>В</w:t>
      </w:r>
      <w:r w:rsidRPr="00904D70">
        <w:rPr>
          <w:sz w:val="28"/>
          <w:szCs w:val="28"/>
        </w:rPr>
        <w:t xml:space="preserve"> здоровом т</w:t>
      </w:r>
      <w:r>
        <w:rPr>
          <w:sz w:val="28"/>
          <w:szCs w:val="28"/>
        </w:rPr>
        <w:t>еле – здоровый дух!</w:t>
      </w:r>
      <w:r w:rsidR="00A613D5">
        <w:rPr>
          <w:b/>
          <w:sz w:val="28"/>
          <w:szCs w:val="28"/>
        </w:rPr>
        <w:t xml:space="preserve">            </w:t>
      </w:r>
    </w:p>
    <w:p w:rsidR="00BE74E1" w:rsidRPr="008B3F67" w:rsidRDefault="00BE74E1" w:rsidP="00BE74E1">
      <w:pPr>
        <w:pStyle w:val="ParagraphStyle"/>
        <w:keepNext/>
        <w:spacing w:before="120" w:after="60" w:line="264" w:lineRule="auto"/>
        <w:ind w:firstLine="360"/>
        <w:jc w:val="both"/>
        <w:outlineLvl w:val="1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8B3F67">
        <w:rPr>
          <w:rFonts w:ascii="Times New Roman" w:hAnsi="Times New Roman" w:cs="Times New Roman"/>
          <w:b/>
          <w:bCs/>
          <w:color w:val="C00000"/>
          <w:sz w:val="28"/>
          <w:szCs w:val="28"/>
        </w:rPr>
        <w:lastRenderedPageBreak/>
        <w:t xml:space="preserve">III. Подготовка к восприятию нового материала. Открытие новых знаний. </w:t>
      </w:r>
    </w:p>
    <w:p w:rsidR="00BE74E1" w:rsidRDefault="00904D70" w:rsidP="00904D7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165E">
        <w:rPr>
          <w:sz w:val="28"/>
          <w:szCs w:val="28"/>
        </w:rPr>
        <w:t xml:space="preserve">- Ну что ж, все готовы, и мы отправляемся в великое плавание за новыми открытиями. </w:t>
      </w:r>
      <w:r>
        <w:rPr>
          <w:sz w:val="28"/>
          <w:szCs w:val="28"/>
        </w:rPr>
        <w:t xml:space="preserve">Наш класс отчаливает от средней школы </w:t>
      </w:r>
      <w:r w:rsidR="00BE74E1">
        <w:rPr>
          <w:sz w:val="28"/>
          <w:szCs w:val="28"/>
        </w:rPr>
        <w:t>№ 62</w:t>
      </w:r>
      <w:r w:rsidR="00C42E68">
        <w:rPr>
          <w:sz w:val="28"/>
          <w:szCs w:val="28"/>
        </w:rPr>
        <w:t xml:space="preserve"> </w:t>
      </w:r>
      <w:r w:rsidR="00C42E68">
        <w:rPr>
          <w:b/>
          <w:sz w:val="28"/>
          <w:szCs w:val="28"/>
        </w:rPr>
        <w:t>(включаю фонограмму шум моря</w:t>
      </w:r>
      <w:r w:rsidR="00C42E68" w:rsidRPr="00C42E68">
        <w:rPr>
          <w:b/>
          <w:sz w:val="28"/>
          <w:szCs w:val="28"/>
        </w:rPr>
        <w:t>)</w:t>
      </w:r>
      <w:r w:rsidR="00C43F14" w:rsidRPr="00C42E68">
        <w:rPr>
          <w:b/>
          <w:sz w:val="28"/>
          <w:szCs w:val="28"/>
        </w:rPr>
        <w:t>.</w:t>
      </w:r>
      <w:r w:rsidR="00C43F14">
        <w:rPr>
          <w:sz w:val="28"/>
          <w:szCs w:val="28"/>
        </w:rPr>
        <w:t xml:space="preserve"> </w:t>
      </w:r>
    </w:p>
    <w:p w:rsidR="00BE74E1" w:rsidRDefault="00904D70" w:rsidP="00904D70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t xml:space="preserve">Нам необходимо посетить </w:t>
      </w:r>
      <w:r w:rsidRPr="00A20601">
        <w:rPr>
          <w:b/>
          <w:sz w:val="28"/>
          <w:szCs w:val="28"/>
          <w:u w:val="single"/>
        </w:rPr>
        <w:t>бухту “Копилка знаний”.</w:t>
      </w:r>
      <w:r w:rsidRPr="0035165E">
        <w:rPr>
          <w:sz w:val="28"/>
          <w:szCs w:val="28"/>
        </w:rPr>
        <w:t xml:space="preserve"> </w:t>
      </w:r>
    </w:p>
    <w:p w:rsidR="00904D70" w:rsidRPr="00FC7503" w:rsidRDefault="00904D70" w:rsidP="00904D70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t>Здесь мы должны захватить те знания, без которых мы не сможем проводить исследования</w:t>
      </w:r>
      <w:r>
        <w:rPr>
          <w:sz w:val="28"/>
          <w:szCs w:val="28"/>
        </w:rPr>
        <w:t xml:space="preserve"> </w:t>
      </w:r>
      <w:r w:rsidR="00C42E68">
        <w:rPr>
          <w:sz w:val="28"/>
          <w:szCs w:val="28"/>
        </w:rPr>
        <w:t>(</w:t>
      </w:r>
      <w:r>
        <w:rPr>
          <w:b/>
          <w:sz w:val="28"/>
          <w:szCs w:val="28"/>
        </w:rPr>
        <w:t>прибываем к бухте</w:t>
      </w:r>
      <w:r w:rsidR="00BE74E1">
        <w:rPr>
          <w:b/>
          <w:sz w:val="28"/>
          <w:szCs w:val="28"/>
        </w:rPr>
        <w:t>, прикрепляем кораблик</w:t>
      </w:r>
      <w:r w:rsidR="00C42E68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.</w:t>
      </w:r>
    </w:p>
    <w:p w:rsidR="00904D70" w:rsidRPr="00A20601" w:rsidRDefault="00904D70" w:rsidP="00904D70">
      <w:pPr>
        <w:pStyle w:val="a4"/>
        <w:rPr>
          <w:b/>
          <w:i/>
          <w:sz w:val="28"/>
          <w:szCs w:val="28"/>
        </w:rPr>
      </w:pPr>
      <w:r w:rsidRPr="00A20601">
        <w:rPr>
          <w:b/>
          <w:i/>
          <w:sz w:val="28"/>
          <w:szCs w:val="28"/>
          <w:u w:val="single"/>
        </w:rPr>
        <w:t>- Найдите лишнее выражение в каждом столбике:</w:t>
      </w:r>
      <w:r w:rsidR="00C42E68">
        <w:rPr>
          <w:b/>
          <w:i/>
          <w:sz w:val="28"/>
          <w:szCs w:val="28"/>
          <w:u w:val="single"/>
        </w:rPr>
        <w:t xml:space="preserve">  СЛАЙД</w:t>
      </w:r>
      <w:r w:rsidR="00533ED0">
        <w:rPr>
          <w:b/>
          <w:i/>
          <w:sz w:val="28"/>
          <w:szCs w:val="28"/>
          <w:u w:val="single"/>
        </w:rPr>
        <w:t xml:space="preserve"> 5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30"/>
        <w:gridCol w:w="3827"/>
      </w:tblGrid>
      <w:tr w:rsidR="00904D70" w:rsidRPr="0035165E" w:rsidTr="00003ECE">
        <w:trPr>
          <w:tblCellSpacing w:w="7" w:type="dxa"/>
        </w:trPr>
        <w:tc>
          <w:tcPr>
            <w:tcW w:w="4209" w:type="dxa"/>
          </w:tcPr>
          <w:p w:rsidR="00904D70" w:rsidRPr="0035165E" w:rsidRDefault="004F10D8" w:rsidP="008578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+ 5 + 5 + 5</w:t>
            </w:r>
          </w:p>
        </w:tc>
        <w:tc>
          <w:tcPr>
            <w:tcW w:w="3806" w:type="dxa"/>
          </w:tcPr>
          <w:p w:rsidR="00904D70" w:rsidRPr="0035165E" w:rsidRDefault="004F10D8" w:rsidP="004F10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7 -  7 - 7</w:t>
            </w:r>
          </w:p>
        </w:tc>
      </w:tr>
      <w:tr w:rsidR="00904D70" w:rsidRPr="0035165E" w:rsidTr="00003ECE">
        <w:trPr>
          <w:tblCellSpacing w:w="7" w:type="dxa"/>
        </w:trPr>
        <w:tc>
          <w:tcPr>
            <w:tcW w:w="4209" w:type="dxa"/>
          </w:tcPr>
          <w:p w:rsidR="00904D70" w:rsidRPr="0035165E" w:rsidRDefault="00904D70" w:rsidP="008578BB">
            <w:pPr>
              <w:rPr>
                <w:sz w:val="28"/>
                <w:szCs w:val="28"/>
              </w:rPr>
            </w:pPr>
            <w:r w:rsidRPr="0035165E">
              <w:rPr>
                <w:sz w:val="28"/>
                <w:szCs w:val="28"/>
              </w:rPr>
              <w:t xml:space="preserve">42 + 42 + 24 + 42 </w:t>
            </w:r>
          </w:p>
        </w:tc>
        <w:tc>
          <w:tcPr>
            <w:tcW w:w="3806" w:type="dxa"/>
          </w:tcPr>
          <w:p w:rsidR="00904D70" w:rsidRPr="0035165E" w:rsidRDefault="004F10D8" w:rsidP="008578BB">
            <w:pPr>
              <w:rPr>
                <w:sz w:val="28"/>
                <w:szCs w:val="28"/>
              </w:rPr>
            </w:pPr>
            <w:r w:rsidRPr="0035165E">
              <w:rPr>
                <w:sz w:val="28"/>
                <w:szCs w:val="28"/>
              </w:rPr>
              <w:t>30 + 30 + 30</w:t>
            </w:r>
          </w:p>
        </w:tc>
      </w:tr>
      <w:tr w:rsidR="00904D70" w:rsidRPr="0035165E" w:rsidTr="00003ECE">
        <w:trPr>
          <w:tblCellSpacing w:w="7" w:type="dxa"/>
        </w:trPr>
        <w:tc>
          <w:tcPr>
            <w:tcW w:w="4209" w:type="dxa"/>
          </w:tcPr>
          <w:p w:rsidR="00904D70" w:rsidRPr="0035165E" w:rsidRDefault="00904D70" w:rsidP="008578BB">
            <w:pPr>
              <w:rPr>
                <w:sz w:val="28"/>
                <w:szCs w:val="28"/>
              </w:rPr>
            </w:pPr>
            <w:r w:rsidRPr="0035165E">
              <w:rPr>
                <w:sz w:val="28"/>
                <w:szCs w:val="28"/>
              </w:rPr>
              <w:t>15 + 15 + 15</w:t>
            </w:r>
          </w:p>
        </w:tc>
        <w:tc>
          <w:tcPr>
            <w:tcW w:w="3806" w:type="dxa"/>
          </w:tcPr>
          <w:p w:rsidR="00904D70" w:rsidRPr="0035165E" w:rsidRDefault="004F10D8" w:rsidP="008578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+ 46 + 86</w:t>
            </w:r>
          </w:p>
        </w:tc>
      </w:tr>
    </w:tbl>
    <w:p w:rsidR="00904D70" w:rsidRPr="0035165E" w:rsidRDefault="00904D70" w:rsidP="00C43F14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t>Что можно сказать про выражения с одинаковыми слагаемыми? (</w:t>
      </w:r>
      <w:r w:rsidRPr="00A20601">
        <w:rPr>
          <w:sz w:val="28"/>
          <w:szCs w:val="28"/>
          <w:u w:val="single"/>
        </w:rPr>
        <w:t>Их можно заменить умножением.</w:t>
      </w:r>
      <w:r w:rsidRPr="0035165E">
        <w:rPr>
          <w:sz w:val="28"/>
          <w:szCs w:val="28"/>
        </w:rPr>
        <w:t>)</w:t>
      </w:r>
    </w:p>
    <w:p w:rsidR="00904D70" w:rsidRPr="0035165E" w:rsidRDefault="00904D70" w:rsidP="00904D70">
      <w:pPr>
        <w:pStyle w:val="a4"/>
        <w:rPr>
          <w:sz w:val="28"/>
          <w:szCs w:val="28"/>
        </w:rPr>
      </w:pPr>
      <w:r w:rsidRPr="0035165E">
        <w:rPr>
          <w:sz w:val="28"/>
          <w:szCs w:val="28"/>
        </w:rPr>
        <w:t>Что такое “умножение”?</w:t>
      </w:r>
      <w:r w:rsidR="00C43F14">
        <w:rPr>
          <w:sz w:val="28"/>
          <w:szCs w:val="28"/>
        </w:rPr>
        <w:t xml:space="preserve"> (</w:t>
      </w:r>
      <w:r w:rsidRPr="0035165E">
        <w:rPr>
          <w:sz w:val="28"/>
          <w:szCs w:val="28"/>
        </w:rPr>
        <w:t>сложение одинаковых слагаемых)</w:t>
      </w:r>
    </w:p>
    <w:p w:rsidR="00904D70" w:rsidRPr="00C42E68" w:rsidRDefault="00904D70" w:rsidP="00BE44EF">
      <w:pPr>
        <w:pStyle w:val="a4"/>
        <w:jc w:val="both"/>
        <w:rPr>
          <w:sz w:val="28"/>
          <w:szCs w:val="28"/>
        </w:rPr>
      </w:pPr>
      <w:r w:rsidRPr="00C42E68">
        <w:rPr>
          <w:sz w:val="28"/>
          <w:szCs w:val="28"/>
        </w:rPr>
        <w:t>Заменим, где можно, сложение умножением. Найде</w:t>
      </w:r>
      <w:r w:rsidR="002533B4">
        <w:rPr>
          <w:sz w:val="28"/>
          <w:szCs w:val="28"/>
        </w:rPr>
        <w:t>м значение выражений. Записываем решение в тетрадь</w:t>
      </w:r>
      <w:r w:rsidRPr="00C42E68">
        <w:rPr>
          <w:sz w:val="28"/>
          <w:szCs w:val="28"/>
        </w:rPr>
        <w:t xml:space="preserve">. 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5"/>
        <w:gridCol w:w="230"/>
        <w:gridCol w:w="1509"/>
      </w:tblGrid>
      <w:tr w:rsidR="004F10D8" w:rsidRPr="00893890" w:rsidTr="00E35B44">
        <w:trPr>
          <w:tblCellSpacing w:w="7" w:type="dxa"/>
        </w:trPr>
        <w:tc>
          <w:tcPr>
            <w:tcW w:w="0" w:type="auto"/>
          </w:tcPr>
          <w:p w:rsidR="004F10D8" w:rsidRPr="0035165E" w:rsidRDefault="004F10D8" w:rsidP="004B7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+ 5 + 5 + 5</w:t>
            </w:r>
          </w:p>
        </w:tc>
        <w:tc>
          <w:tcPr>
            <w:tcW w:w="0" w:type="auto"/>
          </w:tcPr>
          <w:p w:rsidR="004F10D8" w:rsidRPr="00893890" w:rsidRDefault="004F10D8" w:rsidP="008578B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4F10D8" w:rsidRPr="00893890" w:rsidRDefault="004F10D8" w:rsidP="008578B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 х 4 = 20</w:t>
            </w:r>
            <w:r w:rsidRPr="00893890">
              <w:rPr>
                <w:color w:val="C00000"/>
                <w:sz w:val="28"/>
                <w:szCs w:val="28"/>
              </w:rPr>
              <w:t xml:space="preserve">  </w:t>
            </w:r>
          </w:p>
        </w:tc>
      </w:tr>
      <w:tr w:rsidR="004F10D8" w:rsidRPr="00893890" w:rsidTr="00E35B44">
        <w:trPr>
          <w:tblCellSpacing w:w="7" w:type="dxa"/>
        </w:trPr>
        <w:tc>
          <w:tcPr>
            <w:tcW w:w="0" w:type="auto"/>
          </w:tcPr>
          <w:p w:rsidR="004F10D8" w:rsidRPr="0035165E" w:rsidRDefault="004F10D8" w:rsidP="004B7545">
            <w:pPr>
              <w:rPr>
                <w:sz w:val="28"/>
                <w:szCs w:val="28"/>
              </w:rPr>
            </w:pPr>
            <w:r w:rsidRPr="0035165E">
              <w:rPr>
                <w:sz w:val="28"/>
                <w:szCs w:val="28"/>
              </w:rPr>
              <w:t>15 + 15 + 15</w:t>
            </w:r>
          </w:p>
        </w:tc>
        <w:tc>
          <w:tcPr>
            <w:tcW w:w="0" w:type="auto"/>
          </w:tcPr>
          <w:p w:rsidR="004F10D8" w:rsidRPr="00893890" w:rsidRDefault="004F10D8" w:rsidP="008578B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4F10D8" w:rsidRPr="00893890" w:rsidRDefault="004F10D8" w:rsidP="008578B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15 х 3 = 45</w:t>
            </w:r>
          </w:p>
        </w:tc>
      </w:tr>
      <w:tr w:rsidR="004F10D8" w:rsidRPr="00893890" w:rsidTr="00E35B44">
        <w:trPr>
          <w:tblCellSpacing w:w="7" w:type="dxa"/>
        </w:trPr>
        <w:tc>
          <w:tcPr>
            <w:tcW w:w="0" w:type="auto"/>
          </w:tcPr>
          <w:p w:rsidR="004F10D8" w:rsidRPr="0035165E" w:rsidRDefault="004F10D8" w:rsidP="004B7545">
            <w:pPr>
              <w:rPr>
                <w:sz w:val="28"/>
                <w:szCs w:val="28"/>
              </w:rPr>
            </w:pPr>
            <w:r w:rsidRPr="0035165E">
              <w:rPr>
                <w:sz w:val="28"/>
                <w:szCs w:val="28"/>
              </w:rPr>
              <w:t>30 + 30 + 30</w:t>
            </w:r>
          </w:p>
        </w:tc>
        <w:tc>
          <w:tcPr>
            <w:tcW w:w="0" w:type="auto"/>
          </w:tcPr>
          <w:p w:rsidR="004F10D8" w:rsidRPr="00893890" w:rsidRDefault="004F10D8" w:rsidP="008578B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4F10D8" w:rsidRPr="00893890" w:rsidRDefault="004F10D8" w:rsidP="008578B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30 х 3 = 90</w:t>
            </w:r>
            <w:r w:rsidRPr="00893890">
              <w:rPr>
                <w:color w:val="C00000"/>
                <w:sz w:val="28"/>
                <w:szCs w:val="28"/>
              </w:rPr>
              <w:t xml:space="preserve">  </w:t>
            </w:r>
          </w:p>
        </w:tc>
      </w:tr>
    </w:tbl>
    <w:p w:rsidR="00904D70" w:rsidRPr="0035165E" w:rsidRDefault="00893890" w:rsidP="00904D70">
      <w:pPr>
        <w:pStyle w:val="a4"/>
        <w:rPr>
          <w:sz w:val="28"/>
          <w:szCs w:val="28"/>
        </w:rPr>
      </w:pPr>
      <w:r>
        <w:rPr>
          <w:b/>
          <w:bCs/>
          <w:sz w:val="28"/>
          <w:szCs w:val="28"/>
        </w:rPr>
        <w:t>Самоопределение к деятельности</w:t>
      </w:r>
    </w:p>
    <w:p w:rsidR="00BE74E1" w:rsidRDefault="00904D70" w:rsidP="00C43F14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t>-</w:t>
      </w:r>
      <w:r w:rsidR="00C42E68">
        <w:rPr>
          <w:sz w:val="28"/>
          <w:szCs w:val="28"/>
        </w:rPr>
        <w:t xml:space="preserve"> </w:t>
      </w:r>
      <w:r w:rsidR="00C42E68">
        <w:rPr>
          <w:b/>
          <w:sz w:val="28"/>
          <w:szCs w:val="28"/>
        </w:rPr>
        <w:t>(включаю фонограмму шум моря</w:t>
      </w:r>
      <w:r w:rsidR="00C42E68" w:rsidRPr="00C42E68">
        <w:rPr>
          <w:b/>
          <w:sz w:val="28"/>
          <w:szCs w:val="28"/>
        </w:rPr>
        <w:t>).</w:t>
      </w:r>
      <w:r w:rsidR="00C42E68">
        <w:rPr>
          <w:sz w:val="28"/>
          <w:szCs w:val="28"/>
        </w:rPr>
        <w:t xml:space="preserve">  </w:t>
      </w:r>
      <w:r w:rsidRPr="0035165E">
        <w:rPr>
          <w:sz w:val="28"/>
          <w:szCs w:val="28"/>
        </w:rPr>
        <w:t xml:space="preserve"> </w:t>
      </w:r>
    </w:p>
    <w:p w:rsidR="00BE74E1" w:rsidRDefault="00904D70" w:rsidP="00C43F14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t xml:space="preserve">Мы незаметно подплыли к </w:t>
      </w:r>
      <w:r w:rsidRPr="00C42E68">
        <w:rPr>
          <w:b/>
          <w:sz w:val="28"/>
          <w:szCs w:val="28"/>
        </w:rPr>
        <w:t>“Острову Сокровищ”.</w:t>
      </w:r>
      <w:r w:rsidRPr="0035165E">
        <w:rPr>
          <w:sz w:val="28"/>
          <w:szCs w:val="28"/>
        </w:rPr>
        <w:t xml:space="preserve"> </w:t>
      </w:r>
    </w:p>
    <w:p w:rsidR="00BE74E1" w:rsidRDefault="00893890" w:rsidP="00C43F1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Сей</w:t>
      </w:r>
      <w:r w:rsidR="00C42E68">
        <w:rPr>
          <w:sz w:val="28"/>
          <w:szCs w:val="28"/>
        </w:rPr>
        <w:t>час вы будете работать в группах</w:t>
      </w:r>
      <w:r>
        <w:rPr>
          <w:sz w:val="28"/>
          <w:szCs w:val="28"/>
        </w:rPr>
        <w:t xml:space="preserve">. </w:t>
      </w:r>
    </w:p>
    <w:p w:rsidR="00893890" w:rsidRDefault="00893890" w:rsidP="00C43F1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У вас на столах лежит карточка с примером.</w:t>
      </w:r>
    </w:p>
    <w:p w:rsidR="00893890" w:rsidRDefault="004F10D8" w:rsidP="00C43F1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х 3         </w:t>
      </w:r>
      <w:r w:rsidR="00893890">
        <w:rPr>
          <w:sz w:val="28"/>
          <w:szCs w:val="28"/>
        </w:rPr>
        <w:t xml:space="preserve">    0 х 7       1 х 9         0 х 10</w:t>
      </w:r>
    </w:p>
    <w:p w:rsidR="00893890" w:rsidRPr="00C42E68" w:rsidRDefault="00893890" w:rsidP="00C43F1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Решите примеры, заменив умножение сложением. </w:t>
      </w:r>
      <w:r>
        <w:rPr>
          <w:color w:val="C00000"/>
          <w:sz w:val="28"/>
          <w:szCs w:val="28"/>
        </w:rPr>
        <w:t xml:space="preserve"> </w:t>
      </w:r>
      <w:r w:rsidRPr="00C42E68">
        <w:rPr>
          <w:sz w:val="28"/>
          <w:szCs w:val="28"/>
        </w:rPr>
        <w:t>К доске выходят по</w:t>
      </w:r>
      <w:r w:rsidR="00C42E68" w:rsidRPr="00C42E68">
        <w:rPr>
          <w:sz w:val="28"/>
          <w:szCs w:val="28"/>
        </w:rPr>
        <w:t xml:space="preserve"> одному представителю от группы.</w:t>
      </w:r>
    </w:p>
    <w:p w:rsidR="00893890" w:rsidRDefault="00893890" w:rsidP="00C43F1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Что интересного вы заметили при умножении единицы на число? (получилось то число, на которое умножили)</w:t>
      </w:r>
    </w:p>
    <w:p w:rsidR="00893890" w:rsidRDefault="00893890" w:rsidP="00C43F1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А при умножении нуля на число? (получился нуль)</w:t>
      </w:r>
    </w:p>
    <w:p w:rsidR="00BE74E1" w:rsidRDefault="003D41A7" w:rsidP="00C42E68">
      <w:pPr>
        <w:pStyle w:val="a4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Сформулируйте тему урока</w:t>
      </w:r>
      <w:r w:rsidR="00904D70" w:rsidRPr="0035165E">
        <w:rPr>
          <w:sz w:val="28"/>
          <w:szCs w:val="28"/>
        </w:rPr>
        <w:t>?</w:t>
      </w:r>
    </w:p>
    <w:p w:rsidR="00BE74E1" w:rsidRPr="008B3F67" w:rsidRDefault="00BE74E1" w:rsidP="00BE74E1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8B3F67">
        <w:rPr>
          <w:rFonts w:ascii="Times New Roman" w:hAnsi="Times New Roman" w:cs="Times New Roman"/>
          <w:b/>
          <w:bCs/>
          <w:color w:val="C00000"/>
          <w:sz w:val="28"/>
          <w:szCs w:val="28"/>
        </w:rPr>
        <w:t>IV. Сообщение темы и целей учебной деятельности.</w:t>
      </w:r>
    </w:p>
    <w:p w:rsidR="00BE74E1" w:rsidRPr="00BE74E1" w:rsidRDefault="00BE74E1" w:rsidP="00C42E68">
      <w:pPr>
        <w:pStyle w:val="a4"/>
        <w:jc w:val="both"/>
        <w:rPr>
          <w:sz w:val="28"/>
          <w:szCs w:val="28"/>
          <w:lang w:val="x-none"/>
        </w:rPr>
      </w:pPr>
    </w:p>
    <w:p w:rsidR="003D41A7" w:rsidRDefault="00904D70" w:rsidP="00C42E68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t xml:space="preserve"> </w:t>
      </w:r>
      <w:r w:rsidRPr="00BE74E1">
        <w:rPr>
          <w:b/>
          <w:sz w:val="28"/>
          <w:szCs w:val="28"/>
        </w:rPr>
        <w:t>Какой вопрос будем исследовать?</w:t>
      </w:r>
      <w:r w:rsidR="00C42E68">
        <w:rPr>
          <w:sz w:val="28"/>
          <w:szCs w:val="28"/>
        </w:rPr>
        <w:t xml:space="preserve"> (</w:t>
      </w:r>
      <w:r w:rsidRPr="0035165E">
        <w:rPr>
          <w:sz w:val="28"/>
          <w:szCs w:val="28"/>
        </w:rPr>
        <w:t>Будем выяснять, как умножить 1 на число и 0 на число</w:t>
      </w:r>
      <w:r w:rsidR="00C42E68">
        <w:rPr>
          <w:sz w:val="28"/>
          <w:szCs w:val="28"/>
        </w:rPr>
        <w:t>)</w:t>
      </w:r>
      <w:r w:rsidRPr="0035165E">
        <w:rPr>
          <w:sz w:val="28"/>
          <w:szCs w:val="28"/>
        </w:rPr>
        <w:t>.</w:t>
      </w:r>
    </w:p>
    <w:p w:rsidR="00904D70" w:rsidRDefault="00904D70" w:rsidP="00904D70">
      <w:pPr>
        <w:pStyle w:val="a4"/>
        <w:rPr>
          <w:b/>
          <w:sz w:val="28"/>
          <w:szCs w:val="28"/>
        </w:rPr>
      </w:pPr>
      <w:proofErr w:type="gramStart"/>
      <w:r w:rsidRPr="00BE74E1">
        <w:rPr>
          <w:b/>
          <w:sz w:val="32"/>
          <w:szCs w:val="32"/>
        </w:rPr>
        <w:t>(</w:t>
      </w:r>
      <w:r w:rsidR="003A5835" w:rsidRPr="00BE74E1">
        <w:rPr>
          <w:b/>
          <w:sz w:val="32"/>
          <w:szCs w:val="32"/>
        </w:rPr>
        <w:t xml:space="preserve"> Тема</w:t>
      </w:r>
      <w:r w:rsidRPr="00BE74E1">
        <w:rPr>
          <w:b/>
          <w:sz w:val="32"/>
          <w:szCs w:val="32"/>
        </w:rPr>
        <w:t xml:space="preserve"> урока:</w:t>
      </w:r>
      <w:proofErr w:type="gramEnd"/>
      <w:r w:rsidR="00C43F14" w:rsidRPr="00BE74E1">
        <w:rPr>
          <w:b/>
          <w:sz w:val="32"/>
          <w:szCs w:val="32"/>
        </w:rPr>
        <w:t xml:space="preserve"> </w:t>
      </w:r>
      <w:r w:rsidR="002533B4" w:rsidRPr="00BE74E1">
        <w:rPr>
          <w:b/>
          <w:sz w:val="32"/>
          <w:szCs w:val="32"/>
        </w:rPr>
        <w:t xml:space="preserve"> </w:t>
      </w:r>
      <w:proofErr w:type="gramStart"/>
      <w:r w:rsidRPr="00BE74E1">
        <w:rPr>
          <w:b/>
          <w:sz w:val="32"/>
          <w:szCs w:val="32"/>
          <w:u w:val="single"/>
        </w:rPr>
        <w:t>Приёмы умножения единицы и нуля.)</w:t>
      </w:r>
      <w:proofErr w:type="gramEnd"/>
      <w:r w:rsidR="003D41A7">
        <w:rPr>
          <w:sz w:val="28"/>
          <w:szCs w:val="28"/>
          <w:u w:val="single"/>
        </w:rPr>
        <w:t xml:space="preserve"> </w:t>
      </w:r>
      <w:r w:rsidR="003D41A7" w:rsidRPr="002533B4">
        <w:rPr>
          <w:b/>
          <w:sz w:val="28"/>
          <w:szCs w:val="28"/>
        </w:rPr>
        <w:t>СЛАЙД</w:t>
      </w:r>
      <w:r w:rsidR="00533ED0" w:rsidRPr="002533B4">
        <w:rPr>
          <w:b/>
          <w:sz w:val="28"/>
          <w:szCs w:val="28"/>
        </w:rPr>
        <w:t xml:space="preserve"> 6</w:t>
      </w:r>
    </w:p>
    <w:p w:rsidR="00BE74E1" w:rsidRPr="00BE74E1" w:rsidRDefault="00BE74E1" w:rsidP="00904D70">
      <w:pPr>
        <w:pStyle w:val="a4"/>
        <w:rPr>
          <w:sz w:val="28"/>
          <w:szCs w:val="28"/>
          <w:lang w:val="x-none"/>
        </w:rPr>
      </w:pPr>
    </w:p>
    <w:p w:rsidR="00904D70" w:rsidRDefault="003D41A7" w:rsidP="00904D70">
      <w:pPr>
        <w:pStyle w:val="a4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Работа по теме урока</w:t>
      </w:r>
    </w:p>
    <w:p w:rsidR="003D41A7" w:rsidRPr="003A5835" w:rsidRDefault="003D41A7" w:rsidP="00F521A3">
      <w:pPr>
        <w:pStyle w:val="a4"/>
        <w:rPr>
          <w:b/>
          <w:bCs/>
          <w:sz w:val="28"/>
          <w:szCs w:val="28"/>
        </w:rPr>
      </w:pPr>
      <w:r w:rsidRPr="003A5835">
        <w:rPr>
          <w:b/>
          <w:bCs/>
          <w:sz w:val="28"/>
          <w:szCs w:val="28"/>
        </w:rPr>
        <w:t>Работа по учебнику</w:t>
      </w:r>
    </w:p>
    <w:p w:rsidR="003D41A7" w:rsidRDefault="003A5835" w:rsidP="00BE44EF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3D41A7" w:rsidRPr="003D41A7">
        <w:rPr>
          <w:bCs/>
          <w:sz w:val="28"/>
          <w:szCs w:val="28"/>
        </w:rPr>
        <w:t>ткройте учебник на стр. 53</w:t>
      </w:r>
      <w:r w:rsidR="003D41A7">
        <w:rPr>
          <w:bCs/>
          <w:sz w:val="28"/>
          <w:szCs w:val="28"/>
        </w:rPr>
        <w:t>, прочитайте текст  рядом с красной чертой</w:t>
      </w:r>
    </w:p>
    <w:p w:rsidR="003A5835" w:rsidRDefault="003D41A7" w:rsidP="003A5835">
      <w:pPr>
        <w:jc w:val="both"/>
        <w:rPr>
          <w:sz w:val="48"/>
        </w:rPr>
      </w:pPr>
      <w:proofErr w:type="gramStart"/>
      <w:r>
        <w:rPr>
          <w:bCs/>
          <w:sz w:val="28"/>
          <w:szCs w:val="28"/>
        </w:rPr>
        <w:t xml:space="preserve">совпадают ли эти рассуждения с теми выводами, которые вы сделали, работая в группах? </w:t>
      </w:r>
      <w:r w:rsidR="003A5835">
        <w:rPr>
          <w:bCs/>
          <w:sz w:val="28"/>
          <w:szCs w:val="28"/>
        </w:rPr>
        <w:t xml:space="preserve"> (</w:t>
      </w:r>
      <w:r w:rsidR="003A5835">
        <w:rPr>
          <w:rFonts w:cs="Times New Roman"/>
          <w:iCs/>
          <w:color w:val="000000"/>
          <w:sz w:val="28"/>
          <w:lang w:eastAsia="ru-RU"/>
        </w:rPr>
        <w:t>при умножении любого числа на единицу  получается то</w:t>
      </w:r>
      <w:r w:rsidR="003A5835" w:rsidRPr="003A5835">
        <w:rPr>
          <w:rFonts w:cs="Times New Roman"/>
          <w:iCs/>
          <w:color w:val="000000"/>
          <w:sz w:val="28"/>
          <w:lang w:eastAsia="ru-RU"/>
        </w:rPr>
        <w:t xml:space="preserve"> число</w:t>
      </w:r>
      <w:r w:rsidR="003A5835">
        <w:rPr>
          <w:rFonts w:cs="Times New Roman"/>
          <w:iCs/>
          <w:color w:val="000000"/>
          <w:sz w:val="28"/>
          <w:lang w:eastAsia="ru-RU"/>
        </w:rPr>
        <w:t>, которое умножали.</w:t>
      </w:r>
      <w:proofErr w:type="gramEnd"/>
      <w:r w:rsidR="003A5835">
        <w:rPr>
          <w:rFonts w:cs="Times New Roman"/>
          <w:iCs/>
          <w:color w:val="000000"/>
          <w:sz w:val="28"/>
          <w:lang w:eastAsia="ru-RU"/>
        </w:rPr>
        <w:t xml:space="preserve"> </w:t>
      </w:r>
      <w:proofErr w:type="gramStart"/>
      <w:r w:rsidR="003A5835">
        <w:rPr>
          <w:rFonts w:cs="Times New Roman"/>
          <w:iCs/>
          <w:color w:val="000000"/>
          <w:sz w:val="28"/>
          <w:lang w:eastAsia="ru-RU"/>
        </w:rPr>
        <w:t>При умножении любого числа на нуль</w:t>
      </w:r>
      <w:r w:rsidR="00F521A3">
        <w:rPr>
          <w:rFonts w:cs="Times New Roman"/>
          <w:iCs/>
          <w:color w:val="000000"/>
          <w:sz w:val="28"/>
          <w:lang w:eastAsia="ru-RU"/>
        </w:rPr>
        <w:t xml:space="preserve"> получается нуль</w:t>
      </w:r>
      <w:r w:rsidR="003A5835">
        <w:rPr>
          <w:rFonts w:cs="Times New Roman"/>
          <w:iCs/>
          <w:color w:val="000000"/>
          <w:sz w:val="28"/>
          <w:lang w:eastAsia="ru-RU"/>
        </w:rPr>
        <w:t>)</w:t>
      </w:r>
      <w:r w:rsidR="003A5835" w:rsidRPr="003A5835">
        <w:rPr>
          <w:rFonts w:cs="Times New Roman"/>
          <w:iCs/>
          <w:color w:val="000000"/>
          <w:sz w:val="28"/>
          <w:lang w:eastAsia="ru-RU"/>
        </w:rPr>
        <w:t>.</w:t>
      </w:r>
      <w:proofErr w:type="gramEnd"/>
    </w:p>
    <w:p w:rsidR="003A5835" w:rsidRPr="0035165E" w:rsidRDefault="003A5835" w:rsidP="003A583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Запишите вывод </w:t>
      </w:r>
      <w:r w:rsidRPr="0035165E">
        <w:rPr>
          <w:sz w:val="28"/>
          <w:szCs w:val="28"/>
        </w:rPr>
        <w:t xml:space="preserve"> в т</w:t>
      </w:r>
      <w:r>
        <w:rPr>
          <w:sz w:val="28"/>
          <w:szCs w:val="28"/>
        </w:rPr>
        <w:t>етрадь, используя буквенные выражения (на доске плакат)</w:t>
      </w:r>
      <w:r w:rsidRPr="0035165E">
        <w:rPr>
          <w:sz w:val="28"/>
          <w:szCs w:val="28"/>
        </w:rPr>
        <w:t>.</w:t>
      </w:r>
      <w:r w:rsidR="00DF4FE7" w:rsidRPr="00DF4FE7">
        <w:rPr>
          <w:rFonts w:eastAsia="Calibri"/>
          <w:noProof/>
          <w:sz w:val="28"/>
          <w:szCs w:val="28"/>
        </w:rPr>
        <w:t xml:space="preserve"> </w:t>
      </w:r>
    </w:p>
    <w:p w:rsidR="00DF4FE7" w:rsidRDefault="00DF4FE7" w:rsidP="00BE44EF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DF4FE7">
        <w:rPr>
          <w:rFonts w:eastAsia="Calibri"/>
          <w:noProof/>
          <w:sz w:val="28"/>
          <w:szCs w:val="28"/>
        </w:rPr>
        <w:drawing>
          <wp:inline distT="0" distB="0" distL="0" distR="0" wp14:anchorId="00565F23" wp14:editId="0C8C732C">
            <wp:extent cx="13906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1A7" w:rsidRDefault="003A5835" w:rsidP="00BE44EF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(а – любое число)</w:t>
      </w:r>
    </w:p>
    <w:p w:rsidR="00DF4FE7" w:rsidRDefault="00DF4FE7" w:rsidP="00DF4FE7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После этой работы ученики решают с объяснением выражения из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задания 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(с. 53). </w:t>
      </w:r>
    </w:p>
    <w:p w:rsidR="00F521A3" w:rsidRDefault="00F521A3" w:rsidP="00904D70">
      <w:pPr>
        <w:pStyle w:val="a4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х 3 = </w:t>
      </w:r>
      <w:r>
        <w:rPr>
          <w:bCs/>
          <w:sz w:val="28"/>
          <w:szCs w:val="28"/>
        </w:rPr>
        <w:t>1 + 1 +  1 = 3</w:t>
      </w:r>
    </w:p>
    <w:p w:rsidR="00F521A3" w:rsidRPr="00F521A3" w:rsidRDefault="00F521A3" w:rsidP="00904D70">
      <w:pPr>
        <w:pStyle w:val="a4"/>
        <w:rPr>
          <w:b/>
          <w:bCs/>
          <w:sz w:val="28"/>
          <w:szCs w:val="28"/>
        </w:rPr>
      </w:pPr>
      <w:r w:rsidRPr="00F521A3">
        <w:rPr>
          <w:b/>
          <w:bCs/>
          <w:sz w:val="28"/>
          <w:szCs w:val="28"/>
        </w:rPr>
        <w:t xml:space="preserve">0 х 5 = </w:t>
      </w:r>
      <w:r w:rsidRPr="00F521A3">
        <w:rPr>
          <w:bCs/>
          <w:sz w:val="28"/>
          <w:szCs w:val="28"/>
        </w:rPr>
        <w:t>0 + 0+ 0+ 0+ 0 = 5</w:t>
      </w:r>
    </w:p>
    <w:p w:rsidR="00F521A3" w:rsidRDefault="00F521A3" w:rsidP="00904D70">
      <w:pPr>
        <w:pStyle w:val="a4"/>
        <w:rPr>
          <w:bCs/>
          <w:sz w:val="28"/>
          <w:szCs w:val="28"/>
        </w:rPr>
      </w:pPr>
      <w:r w:rsidRPr="00F521A3">
        <w:rPr>
          <w:b/>
          <w:bCs/>
          <w:sz w:val="28"/>
          <w:szCs w:val="28"/>
        </w:rPr>
        <w:t>1х 4</w:t>
      </w:r>
      <w:r>
        <w:rPr>
          <w:b/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>1 + 1 + 1 + 1 = 4</w:t>
      </w:r>
    </w:p>
    <w:p w:rsidR="00F521A3" w:rsidRPr="00F521A3" w:rsidRDefault="00F521A3" w:rsidP="00904D70">
      <w:pPr>
        <w:pStyle w:val="a4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0 х 6 = </w:t>
      </w:r>
      <w:r>
        <w:rPr>
          <w:bCs/>
          <w:sz w:val="28"/>
          <w:szCs w:val="28"/>
        </w:rPr>
        <w:t>0 + 0 + 0 + 0 + 0 + 0 = 0</w:t>
      </w:r>
    </w:p>
    <w:p w:rsidR="00DF4FE7" w:rsidRDefault="00DF4FE7" w:rsidP="00F521A3">
      <w:pPr>
        <w:pStyle w:val="a4"/>
        <w:jc w:val="both"/>
        <w:rPr>
          <w:sz w:val="28"/>
          <w:szCs w:val="28"/>
        </w:rPr>
      </w:pPr>
    </w:p>
    <w:p w:rsidR="00DF4FE7" w:rsidRDefault="00F521A3" w:rsidP="00F521A3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(включаю фонограмму шум моря</w:t>
      </w:r>
      <w:r w:rsidRPr="00C42E68">
        <w:rPr>
          <w:b/>
          <w:sz w:val="28"/>
          <w:szCs w:val="28"/>
        </w:rPr>
        <w:t>).</w:t>
      </w:r>
      <w:r>
        <w:rPr>
          <w:sz w:val="28"/>
          <w:szCs w:val="28"/>
        </w:rPr>
        <w:t xml:space="preserve">  </w:t>
      </w:r>
    </w:p>
    <w:p w:rsidR="00362D25" w:rsidRDefault="00F521A3" w:rsidP="00F521A3">
      <w:pPr>
        <w:pStyle w:val="a4"/>
        <w:jc w:val="both"/>
        <w:rPr>
          <w:b/>
          <w:bCs/>
          <w:sz w:val="28"/>
          <w:szCs w:val="28"/>
        </w:rPr>
      </w:pPr>
      <w:r w:rsidRPr="003516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Наш корабль подплыл к </w:t>
      </w:r>
      <w:r w:rsidRPr="0043687A">
        <w:rPr>
          <w:b/>
          <w:sz w:val="28"/>
          <w:szCs w:val="28"/>
        </w:rPr>
        <w:t xml:space="preserve">гавани отдых </w:t>
      </w:r>
      <w:r>
        <w:rPr>
          <w:sz w:val="28"/>
          <w:szCs w:val="28"/>
        </w:rPr>
        <w:t>(</w:t>
      </w:r>
      <w:proofErr w:type="spellStart"/>
      <w:r>
        <w:rPr>
          <w:b/>
          <w:bCs/>
          <w:sz w:val="28"/>
          <w:szCs w:val="28"/>
        </w:rPr>
        <w:t>ф</w:t>
      </w:r>
      <w:r w:rsidR="00362D25">
        <w:rPr>
          <w:b/>
          <w:bCs/>
          <w:sz w:val="28"/>
          <w:szCs w:val="28"/>
        </w:rPr>
        <w:t>изминутка</w:t>
      </w:r>
      <w:proofErr w:type="spellEnd"/>
      <w:r w:rsidR="003A5835">
        <w:rPr>
          <w:b/>
          <w:bCs/>
          <w:sz w:val="28"/>
          <w:szCs w:val="28"/>
        </w:rPr>
        <w:t xml:space="preserve"> про море</w:t>
      </w:r>
      <w:r>
        <w:rPr>
          <w:b/>
          <w:bCs/>
          <w:sz w:val="28"/>
          <w:szCs w:val="28"/>
        </w:rPr>
        <w:t>)</w:t>
      </w:r>
      <w:r w:rsidR="003A5835">
        <w:rPr>
          <w:b/>
          <w:bCs/>
          <w:sz w:val="28"/>
          <w:szCs w:val="28"/>
        </w:rPr>
        <w:t xml:space="preserve"> 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2"/>
          <w:b/>
          <w:color w:val="444444"/>
          <w:sz w:val="32"/>
          <w:szCs w:val="32"/>
        </w:rPr>
        <w:t>А над морем — мы с тобою!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Над волнами чайки кружат,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Полетим за ними дружно.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Брызги пены, шум прибоя,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А над морем - мы с тобою! (Дети машут руками, словно крыльями.)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Мы теперь плывём по морю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И резвимся на просторе.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Веселее загребай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И дельфинов догоняй. (Дети делают плавательные движения руками.)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Поглядите: чайки важно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Ходят по морскому пляжу. (Ходьба на месте.)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Сядьте, дети на песок,</w:t>
      </w:r>
    </w:p>
    <w:p w:rsidR="000935A0" w:rsidRPr="00DF4FE7" w:rsidRDefault="000935A0" w:rsidP="000935A0">
      <w:pPr>
        <w:pStyle w:val="c1"/>
        <w:shd w:val="clear" w:color="auto" w:fill="FFFFFF"/>
        <w:spacing w:line="360" w:lineRule="auto"/>
        <w:rPr>
          <w:b/>
          <w:color w:val="444444"/>
          <w:sz w:val="32"/>
          <w:szCs w:val="32"/>
        </w:rPr>
      </w:pPr>
      <w:r w:rsidRPr="00DF4FE7">
        <w:rPr>
          <w:rStyle w:val="c0"/>
          <w:b/>
          <w:color w:val="444444"/>
          <w:sz w:val="32"/>
          <w:szCs w:val="32"/>
        </w:rPr>
        <w:t>Продолжаем наш урок. (Дети садятся за парты.)</w:t>
      </w:r>
    </w:p>
    <w:p w:rsidR="000935A0" w:rsidRDefault="000935A0" w:rsidP="00F521A3">
      <w:pPr>
        <w:pStyle w:val="a4"/>
        <w:jc w:val="both"/>
        <w:rPr>
          <w:b/>
          <w:bCs/>
          <w:sz w:val="28"/>
          <w:szCs w:val="28"/>
        </w:rPr>
      </w:pPr>
    </w:p>
    <w:p w:rsidR="00904D70" w:rsidRPr="008B3F67" w:rsidRDefault="008B3F67" w:rsidP="00F521A3">
      <w:pPr>
        <w:pStyle w:val="a4"/>
        <w:spacing w:before="0" w:beforeAutospacing="0" w:after="0" w:afterAutospacing="0"/>
        <w:rPr>
          <w:b/>
          <w:bCs/>
          <w:color w:val="C00000"/>
          <w:sz w:val="28"/>
          <w:szCs w:val="28"/>
        </w:rPr>
      </w:pPr>
      <w:r w:rsidRPr="008B3F67">
        <w:rPr>
          <w:b/>
          <w:bCs/>
          <w:color w:val="C00000"/>
          <w:sz w:val="28"/>
          <w:szCs w:val="28"/>
          <w:lang w:val="en-US"/>
        </w:rPr>
        <w:t>VI</w:t>
      </w:r>
      <w:r w:rsidRPr="008B3F67">
        <w:rPr>
          <w:b/>
          <w:bCs/>
          <w:color w:val="C00000"/>
          <w:sz w:val="28"/>
          <w:szCs w:val="28"/>
        </w:rPr>
        <w:t xml:space="preserve">. </w:t>
      </w:r>
      <w:r w:rsidR="00904D70" w:rsidRPr="008B3F67">
        <w:rPr>
          <w:b/>
          <w:bCs/>
          <w:color w:val="C00000"/>
          <w:sz w:val="28"/>
          <w:szCs w:val="28"/>
        </w:rPr>
        <w:t xml:space="preserve">Закрепление </w:t>
      </w:r>
      <w:proofErr w:type="gramStart"/>
      <w:r w:rsidR="00362D25" w:rsidRPr="008B3F67">
        <w:rPr>
          <w:b/>
          <w:bCs/>
          <w:color w:val="C00000"/>
          <w:sz w:val="28"/>
          <w:szCs w:val="28"/>
        </w:rPr>
        <w:t xml:space="preserve">изученного </w:t>
      </w:r>
      <w:r w:rsidR="00904D70" w:rsidRPr="008B3F67">
        <w:rPr>
          <w:b/>
          <w:bCs/>
          <w:color w:val="C00000"/>
          <w:sz w:val="28"/>
          <w:szCs w:val="28"/>
        </w:rPr>
        <w:t xml:space="preserve"> материала</w:t>
      </w:r>
      <w:proofErr w:type="gramEnd"/>
      <w:r w:rsidR="00904D70" w:rsidRPr="008B3F67">
        <w:rPr>
          <w:b/>
          <w:bCs/>
          <w:color w:val="C00000"/>
          <w:sz w:val="28"/>
          <w:szCs w:val="28"/>
        </w:rPr>
        <w:t>.</w:t>
      </w:r>
    </w:p>
    <w:p w:rsidR="00904D70" w:rsidRPr="0043687A" w:rsidRDefault="00904D70" w:rsidP="0043687A">
      <w:pPr>
        <w:pStyle w:val="a4"/>
        <w:jc w:val="both"/>
        <w:rPr>
          <w:b/>
          <w:sz w:val="28"/>
          <w:szCs w:val="28"/>
        </w:rPr>
      </w:pPr>
      <w:r w:rsidRPr="0035165E">
        <w:rPr>
          <w:b/>
          <w:bCs/>
          <w:sz w:val="28"/>
          <w:szCs w:val="28"/>
        </w:rPr>
        <w:t xml:space="preserve">- </w:t>
      </w:r>
      <w:r w:rsidR="0043687A">
        <w:rPr>
          <w:b/>
          <w:sz w:val="28"/>
          <w:szCs w:val="28"/>
        </w:rPr>
        <w:t>(включаю фонограмму шум моря</w:t>
      </w:r>
      <w:r w:rsidR="0043687A" w:rsidRPr="00C42E68">
        <w:rPr>
          <w:b/>
          <w:sz w:val="28"/>
          <w:szCs w:val="28"/>
        </w:rPr>
        <w:t>).</w:t>
      </w:r>
      <w:r w:rsidR="0043687A">
        <w:rPr>
          <w:sz w:val="28"/>
          <w:szCs w:val="28"/>
        </w:rPr>
        <w:t xml:space="preserve">  </w:t>
      </w:r>
      <w:r w:rsidR="0043687A" w:rsidRPr="0035165E">
        <w:rPr>
          <w:sz w:val="28"/>
          <w:szCs w:val="28"/>
        </w:rPr>
        <w:t xml:space="preserve"> </w:t>
      </w:r>
      <w:r w:rsidRPr="00F02E03">
        <w:rPr>
          <w:bCs/>
          <w:sz w:val="28"/>
          <w:szCs w:val="28"/>
        </w:rPr>
        <w:t xml:space="preserve">Мы добрались </w:t>
      </w:r>
      <w:r w:rsidRPr="0043687A">
        <w:rPr>
          <w:b/>
          <w:bCs/>
          <w:sz w:val="28"/>
          <w:szCs w:val="28"/>
        </w:rPr>
        <w:t xml:space="preserve">до </w:t>
      </w:r>
      <w:r w:rsidRPr="0043687A">
        <w:rPr>
          <w:b/>
          <w:bCs/>
          <w:sz w:val="28"/>
          <w:szCs w:val="28"/>
          <w:u w:val="single"/>
        </w:rPr>
        <w:t xml:space="preserve">пристани </w:t>
      </w:r>
      <w:r w:rsidRPr="0043687A">
        <w:rPr>
          <w:b/>
          <w:sz w:val="28"/>
          <w:szCs w:val="28"/>
          <w:u w:val="single"/>
        </w:rPr>
        <w:t>“Проверь себя”.</w:t>
      </w:r>
    </w:p>
    <w:p w:rsidR="00904D70" w:rsidRPr="00F02E03" w:rsidRDefault="00904D70" w:rsidP="00904D70">
      <w:pPr>
        <w:pStyle w:val="a4"/>
        <w:rPr>
          <w:b/>
          <w:i/>
          <w:sz w:val="28"/>
          <w:szCs w:val="28"/>
        </w:rPr>
      </w:pPr>
      <w:r w:rsidRPr="00F02E03">
        <w:rPr>
          <w:b/>
          <w:i/>
          <w:sz w:val="28"/>
          <w:szCs w:val="28"/>
          <w:u w:val="single"/>
        </w:rPr>
        <w:t>1. Самостоятельная работа.</w:t>
      </w:r>
      <w:r w:rsidR="00362D25">
        <w:rPr>
          <w:b/>
          <w:i/>
          <w:sz w:val="28"/>
          <w:szCs w:val="28"/>
          <w:u w:val="single"/>
        </w:rPr>
        <w:t xml:space="preserve">  СЛАЙД</w:t>
      </w:r>
      <w:r w:rsidR="00533ED0">
        <w:rPr>
          <w:b/>
          <w:i/>
          <w:sz w:val="28"/>
          <w:szCs w:val="28"/>
          <w:u w:val="single"/>
        </w:rPr>
        <w:t xml:space="preserve"> 7</w:t>
      </w:r>
    </w:p>
    <w:p w:rsidR="00904D70" w:rsidRPr="0035165E" w:rsidRDefault="004F10D8" w:rsidP="00362D2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687A">
        <w:rPr>
          <w:sz w:val="28"/>
          <w:szCs w:val="28"/>
        </w:rPr>
        <w:t xml:space="preserve">Работаем в парах. </w:t>
      </w:r>
      <w:r>
        <w:rPr>
          <w:sz w:val="28"/>
          <w:szCs w:val="28"/>
        </w:rPr>
        <w:t xml:space="preserve">Составьте 4  выражения </w:t>
      </w:r>
      <w:r w:rsidR="0043687A">
        <w:rPr>
          <w:sz w:val="28"/>
          <w:szCs w:val="28"/>
        </w:rPr>
        <w:t xml:space="preserve"> на ново</w:t>
      </w:r>
      <w:r w:rsidR="00904D70" w:rsidRPr="0035165E">
        <w:rPr>
          <w:sz w:val="28"/>
          <w:szCs w:val="28"/>
        </w:rPr>
        <w:t>е пр</w:t>
      </w:r>
      <w:r w:rsidR="0043687A">
        <w:rPr>
          <w:sz w:val="28"/>
          <w:szCs w:val="28"/>
        </w:rPr>
        <w:t>авило</w:t>
      </w:r>
      <w:r>
        <w:rPr>
          <w:sz w:val="28"/>
          <w:szCs w:val="28"/>
        </w:rPr>
        <w:t>, по два</w:t>
      </w:r>
      <w:r w:rsidR="00003ECE">
        <w:rPr>
          <w:sz w:val="28"/>
          <w:szCs w:val="28"/>
        </w:rPr>
        <w:t xml:space="preserve"> на</w:t>
      </w:r>
      <w:r w:rsidR="0043687A">
        <w:rPr>
          <w:sz w:val="28"/>
          <w:szCs w:val="28"/>
        </w:rPr>
        <w:t xml:space="preserve"> каждый случай. </w:t>
      </w:r>
      <w:r>
        <w:rPr>
          <w:sz w:val="28"/>
          <w:szCs w:val="28"/>
        </w:rPr>
        <w:t xml:space="preserve">   </w:t>
      </w:r>
      <w:r w:rsidR="0043687A">
        <w:rPr>
          <w:sz w:val="28"/>
          <w:szCs w:val="28"/>
        </w:rPr>
        <w:t>(</w:t>
      </w:r>
      <w:r w:rsidR="00904D70">
        <w:rPr>
          <w:sz w:val="28"/>
          <w:szCs w:val="28"/>
        </w:rPr>
        <w:t>Для слабы</w:t>
      </w:r>
      <w:r>
        <w:rPr>
          <w:sz w:val="28"/>
          <w:szCs w:val="28"/>
        </w:rPr>
        <w:t>х детей памятка.)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Проверим</w:t>
      </w:r>
      <w:r w:rsidR="00904D70">
        <w:rPr>
          <w:sz w:val="28"/>
          <w:szCs w:val="28"/>
        </w:rPr>
        <w:t>, какие выражения записал</w:t>
      </w:r>
      <w:r>
        <w:rPr>
          <w:sz w:val="28"/>
          <w:szCs w:val="28"/>
        </w:rPr>
        <w:t>и</w:t>
      </w:r>
      <w:r w:rsidR="00904D70">
        <w:rPr>
          <w:sz w:val="28"/>
          <w:szCs w:val="28"/>
        </w:rPr>
        <w:t>? Почем</w:t>
      </w:r>
      <w:r>
        <w:rPr>
          <w:sz w:val="28"/>
          <w:szCs w:val="28"/>
        </w:rPr>
        <w:t xml:space="preserve">у такие ответы? Какое правило </w:t>
      </w:r>
      <w:r w:rsidR="00904D70">
        <w:rPr>
          <w:sz w:val="28"/>
          <w:szCs w:val="28"/>
        </w:rPr>
        <w:t xml:space="preserve"> запомнил</w:t>
      </w:r>
      <w:r>
        <w:rPr>
          <w:sz w:val="28"/>
          <w:szCs w:val="28"/>
        </w:rPr>
        <w:t>и</w:t>
      </w:r>
      <w:r w:rsidR="00904D70">
        <w:rPr>
          <w:sz w:val="28"/>
          <w:szCs w:val="28"/>
        </w:rPr>
        <w:t xml:space="preserve">? </w:t>
      </w:r>
      <w:r>
        <w:rPr>
          <w:sz w:val="28"/>
          <w:szCs w:val="28"/>
        </w:rPr>
        <w:t xml:space="preserve"> </w:t>
      </w:r>
      <w:r w:rsidR="00904D70">
        <w:rPr>
          <w:sz w:val="28"/>
          <w:szCs w:val="28"/>
        </w:rPr>
        <w:t xml:space="preserve">Ребята, а у вас есть другие выражения? Прочитайте. </w:t>
      </w:r>
    </w:p>
    <w:p w:rsidR="00904D70" w:rsidRDefault="00904D70" w:rsidP="0043687A">
      <w:pPr>
        <w:pStyle w:val="a4"/>
        <w:numPr>
          <w:ilvl w:val="0"/>
          <w:numId w:val="5"/>
        </w:numPr>
        <w:ind w:left="0" w:firstLine="0"/>
        <w:rPr>
          <w:b/>
          <w:i/>
          <w:sz w:val="28"/>
          <w:szCs w:val="28"/>
          <w:u w:val="single"/>
        </w:rPr>
      </w:pPr>
      <w:r w:rsidRPr="00F02E03">
        <w:rPr>
          <w:b/>
          <w:i/>
          <w:sz w:val="28"/>
          <w:szCs w:val="28"/>
          <w:u w:val="single"/>
        </w:rPr>
        <w:lastRenderedPageBreak/>
        <w:t xml:space="preserve">Работа  </w:t>
      </w:r>
      <w:r w:rsidR="00362D25">
        <w:rPr>
          <w:b/>
          <w:i/>
          <w:sz w:val="28"/>
          <w:szCs w:val="28"/>
          <w:u w:val="single"/>
        </w:rPr>
        <w:t>по учебнику</w:t>
      </w:r>
    </w:p>
    <w:p w:rsidR="00362D25" w:rsidRDefault="00904D70" w:rsidP="00904D70">
      <w:pPr>
        <w:spacing w:after="120"/>
        <w:jc w:val="both"/>
        <w:rPr>
          <w:b/>
          <w:bCs/>
          <w:i/>
          <w:sz w:val="28"/>
          <w:szCs w:val="28"/>
          <w:u w:val="single"/>
        </w:rPr>
      </w:pPr>
      <w:r w:rsidRPr="00FC7503">
        <w:rPr>
          <w:b/>
          <w:bCs/>
          <w:i/>
          <w:sz w:val="28"/>
          <w:szCs w:val="28"/>
          <w:u w:val="single"/>
        </w:rPr>
        <w:t>Решение задачи.</w:t>
      </w:r>
      <w:r w:rsidR="0043687A">
        <w:rPr>
          <w:b/>
          <w:bCs/>
          <w:i/>
          <w:sz w:val="28"/>
          <w:szCs w:val="28"/>
          <w:u w:val="single"/>
        </w:rPr>
        <w:t xml:space="preserve">   </w:t>
      </w:r>
      <w:r w:rsidR="00362D25">
        <w:rPr>
          <w:b/>
          <w:bCs/>
          <w:i/>
          <w:sz w:val="28"/>
          <w:szCs w:val="28"/>
          <w:u w:val="single"/>
        </w:rPr>
        <w:t>№ 5</w:t>
      </w:r>
    </w:p>
    <w:p w:rsidR="00362D25" w:rsidRPr="0043687A" w:rsidRDefault="00362D25" w:rsidP="00904D70">
      <w:pPr>
        <w:spacing w:after="120"/>
        <w:jc w:val="both"/>
        <w:rPr>
          <w:rFonts w:cs="Times New Roman"/>
          <w:sz w:val="28"/>
          <w:szCs w:val="28"/>
        </w:rPr>
      </w:pPr>
      <w:r w:rsidRPr="0043687A">
        <w:rPr>
          <w:rFonts w:cs="Times New Roman"/>
          <w:bCs/>
          <w:sz w:val="28"/>
          <w:szCs w:val="28"/>
        </w:rPr>
        <w:t>Прочитайте</w:t>
      </w:r>
      <w:r w:rsidR="000E622B" w:rsidRPr="0043687A">
        <w:rPr>
          <w:rFonts w:cs="Times New Roman"/>
          <w:bCs/>
          <w:sz w:val="28"/>
          <w:szCs w:val="28"/>
        </w:rPr>
        <w:t xml:space="preserve"> внимательно </w:t>
      </w:r>
      <w:r w:rsidRPr="0043687A">
        <w:rPr>
          <w:rFonts w:cs="Times New Roman"/>
          <w:bCs/>
          <w:sz w:val="28"/>
          <w:szCs w:val="28"/>
        </w:rPr>
        <w:t xml:space="preserve"> задачу</w:t>
      </w:r>
      <w:r w:rsidR="000E622B" w:rsidRPr="0043687A">
        <w:rPr>
          <w:rFonts w:cs="Times New Roman"/>
          <w:bCs/>
          <w:sz w:val="28"/>
          <w:szCs w:val="28"/>
        </w:rPr>
        <w:t xml:space="preserve"> про себя</w:t>
      </w:r>
      <w:r w:rsidRPr="0043687A">
        <w:rPr>
          <w:rFonts w:cs="Times New Roman"/>
          <w:bCs/>
          <w:sz w:val="28"/>
          <w:szCs w:val="28"/>
        </w:rPr>
        <w:t>.</w:t>
      </w:r>
      <w:r w:rsidR="000E622B" w:rsidRPr="0043687A">
        <w:rPr>
          <w:rFonts w:cs="Times New Roman"/>
          <w:color w:val="000000"/>
          <w:sz w:val="28"/>
          <w:szCs w:val="28"/>
          <w:lang w:eastAsia="ru-RU"/>
        </w:rPr>
        <w:t xml:space="preserve"> А теперь прочитаем её вслух.</w:t>
      </w:r>
    </w:p>
    <w:p w:rsidR="000E622B" w:rsidRPr="0043687A" w:rsidRDefault="000E622B" w:rsidP="000E622B">
      <w:pPr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43687A">
        <w:rPr>
          <w:rFonts w:cs="Times New Roman"/>
          <w:color w:val="000000"/>
          <w:sz w:val="28"/>
          <w:szCs w:val="28"/>
          <w:lang w:eastAsia="ru-RU"/>
        </w:rPr>
        <w:t>Ответьте:</w:t>
      </w:r>
    </w:p>
    <w:p w:rsidR="00362D25" w:rsidRPr="0043687A" w:rsidRDefault="000E622B" w:rsidP="000E622B">
      <w:pPr>
        <w:pStyle w:val="a4"/>
        <w:rPr>
          <w:color w:val="000000"/>
          <w:sz w:val="28"/>
          <w:szCs w:val="28"/>
        </w:rPr>
      </w:pPr>
      <w:r w:rsidRPr="0043687A">
        <w:rPr>
          <w:color w:val="000000"/>
          <w:sz w:val="28"/>
          <w:szCs w:val="28"/>
        </w:rPr>
        <w:t>О чём говорится в задаче? (о карандашах)</w:t>
      </w:r>
    </w:p>
    <w:p w:rsidR="000E622B" w:rsidRPr="0043687A" w:rsidRDefault="004F10D8" w:rsidP="0043687A">
      <w:pPr>
        <w:pStyle w:val="a4"/>
        <w:jc w:val="both"/>
        <w:rPr>
          <w:sz w:val="28"/>
          <w:szCs w:val="28"/>
        </w:rPr>
      </w:pPr>
      <w:r w:rsidRPr="0043687A">
        <w:rPr>
          <w:color w:val="000000"/>
          <w:sz w:val="28"/>
          <w:szCs w:val="28"/>
        </w:rPr>
        <w:t>С</w:t>
      </w:r>
      <w:r w:rsidR="000E622B" w:rsidRPr="0043687A">
        <w:rPr>
          <w:color w:val="000000"/>
          <w:sz w:val="28"/>
          <w:szCs w:val="28"/>
        </w:rPr>
        <w:t xml:space="preserve">колько карандашей купила Оля? </w:t>
      </w:r>
      <w:r w:rsidR="0030710E" w:rsidRPr="0043687A">
        <w:rPr>
          <w:color w:val="000000"/>
          <w:sz w:val="28"/>
          <w:szCs w:val="28"/>
        </w:rPr>
        <w:t xml:space="preserve"> По какой цене? Что значит каждый?</w:t>
      </w:r>
    </w:p>
    <w:p w:rsidR="00362D25" w:rsidRPr="0043687A" w:rsidRDefault="000E622B" w:rsidP="0043687A">
      <w:pPr>
        <w:pStyle w:val="a4"/>
        <w:jc w:val="both"/>
        <w:rPr>
          <w:color w:val="000000"/>
          <w:sz w:val="28"/>
          <w:szCs w:val="28"/>
        </w:rPr>
      </w:pPr>
      <w:r w:rsidRPr="0043687A">
        <w:rPr>
          <w:color w:val="000000"/>
          <w:sz w:val="28"/>
          <w:szCs w:val="28"/>
        </w:rPr>
        <w:t>Что требуется узнать? </w:t>
      </w:r>
    </w:p>
    <w:p w:rsidR="000E622B" w:rsidRDefault="000E622B" w:rsidP="00904D70">
      <w:pPr>
        <w:pStyle w:val="a4"/>
        <w:rPr>
          <w:b/>
          <w:color w:val="000000"/>
          <w:sz w:val="28"/>
          <w:szCs w:val="28"/>
        </w:rPr>
      </w:pPr>
      <w:r w:rsidRPr="0043687A">
        <w:rPr>
          <w:color w:val="000000"/>
          <w:sz w:val="28"/>
          <w:szCs w:val="28"/>
        </w:rPr>
        <w:t xml:space="preserve">Рассмотрите краткую запись </w:t>
      </w:r>
      <w:r w:rsidRPr="0043687A">
        <w:rPr>
          <w:b/>
          <w:color w:val="000000"/>
          <w:sz w:val="28"/>
          <w:szCs w:val="28"/>
        </w:rPr>
        <w:t xml:space="preserve">(слайд) </w:t>
      </w:r>
      <w:r w:rsidR="0043687A">
        <w:rPr>
          <w:b/>
          <w:color w:val="000000"/>
          <w:sz w:val="28"/>
          <w:szCs w:val="28"/>
        </w:rPr>
        <w:t xml:space="preserve"> </w:t>
      </w:r>
      <w:r w:rsidRPr="0043687A">
        <w:rPr>
          <w:b/>
          <w:color w:val="000000"/>
          <w:sz w:val="28"/>
          <w:szCs w:val="28"/>
        </w:rPr>
        <w:t xml:space="preserve">и схематический чертеж </w:t>
      </w:r>
    </w:p>
    <w:p w:rsidR="004920FD" w:rsidRPr="004920FD" w:rsidRDefault="004920FD" w:rsidP="00904D70">
      <w:pPr>
        <w:pStyle w:val="a4"/>
        <w:rPr>
          <w:sz w:val="28"/>
          <w:szCs w:val="28"/>
        </w:rPr>
      </w:pPr>
      <w:r>
        <w:rPr>
          <w:sz w:val="28"/>
          <w:szCs w:val="28"/>
        </w:rPr>
        <w:t>По краткой записи рассказываем условие. Ч</w:t>
      </w:r>
      <w:r w:rsidRPr="0043687A">
        <w:rPr>
          <w:sz w:val="28"/>
          <w:szCs w:val="28"/>
        </w:rPr>
        <w:t>то обозначает фигурная скобка? (сколько стоила вся покупка)</w:t>
      </w:r>
    </w:p>
    <w:p w:rsidR="004920FD" w:rsidRPr="0043687A" w:rsidRDefault="004920FD" w:rsidP="004920FD">
      <w:pPr>
        <w:pStyle w:val="a4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 данной задаче есть и чертеж? Чем  они  отличаются? (с помощью отрезков)</w:t>
      </w:r>
    </w:p>
    <w:p w:rsidR="00362D25" w:rsidRPr="0043687A" w:rsidRDefault="0043687A" w:rsidP="00904D70">
      <w:pPr>
        <w:pStyle w:val="a4"/>
        <w:rPr>
          <w:sz w:val="28"/>
          <w:szCs w:val="28"/>
        </w:rPr>
      </w:pPr>
      <w:r>
        <w:rPr>
          <w:sz w:val="28"/>
          <w:szCs w:val="28"/>
        </w:rPr>
        <w:t>К</w:t>
      </w:r>
      <w:r w:rsidR="0030710E" w:rsidRPr="0043687A">
        <w:rPr>
          <w:sz w:val="28"/>
          <w:szCs w:val="28"/>
        </w:rPr>
        <w:t xml:space="preserve">акое число </w:t>
      </w:r>
      <w:r w:rsidR="004920FD">
        <w:rPr>
          <w:sz w:val="28"/>
          <w:szCs w:val="28"/>
        </w:rPr>
        <w:t xml:space="preserve">возьмем слагаемым? </w:t>
      </w:r>
      <w:r w:rsidR="0030710E" w:rsidRPr="0043687A">
        <w:rPr>
          <w:sz w:val="28"/>
          <w:szCs w:val="28"/>
        </w:rPr>
        <w:t xml:space="preserve"> </w:t>
      </w:r>
      <w:r w:rsidR="004920FD">
        <w:rPr>
          <w:sz w:val="28"/>
          <w:szCs w:val="28"/>
        </w:rPr>
        <w:t>(4)</w:t>
      </w:r>
    </w:p>
    <w:p w:rsidR="0030710E" w:rsidRDefault="0030710E" w:rsidP="00904D70">
      <w:pPr>
        <w:pStyle w:val="a4"/>
        <w:rPr>
          <w:sz w:val="28"/>
          <w:szCs w:val="28"/>
        </w:rPr>
      </w:pPr>
      <w:r w:rsidRPr="0043687A">
        <w:rPr>
          <w:sz w:val="28"/>
          <w:szCs w:val="28"/>
        </w:rPr>
        <w:t xml:space="preserve">Как записать решение задачи </w:t>
      </w:r>
      <w:r w:rsidRPr="004920FD">
        <w:rPr>
          <w:sz w:val="28"/>
          <w:szCs w:val="28"/>
        </w:rPr>
        <w:t>сложением?</w:t>
      </w:r>
      <w:r w:rsidRPr="0043687A">
        <w:rPr>
          <w:sz w:val="28"/>
          <w:szCs w:val="28"/>
        </w:rPr>
        <w:t xml:space="preserve"> (4 +4 + 4=12)</w:t>
      </w:r>
    </w:p>
    <w:p w:rsidR="004920FD" w:rsidRPr="0043687A" w:rsidRDefault="004920FD" w:rsidP="00904D70">
      <w:pPr>
        <w:pStyle w:val="a4"/>
        <w:rPr>
          <w:sz w:val="28"/>
          <w:szCs w:val="28"/>
        </w:rPr>
      </w:pPr>
      <w:r>
        <w:rPr>
          <w:sz w:val="28"/>
          <w:szCs w:val="28"/>
        </w:rPr>
        <w:t>Сколько раз взяли по 4? (3)</w:t>
      </w:r>
    </w:p>
    <w:p w:rsidR="00362D25" w:rsidRPr="004920FD" w:rsidRDefault="0030710E" w:rsidP="004920FD">
      <w:pPr>
        <w:pStyle w:val="a4"/>
        <w:jc w:val="both"/>
        <w:rPr>
          <w:b/>
          <w:sz w:val="28"/>
          <w:szCs w:val="28"/>
        </w:rPr>
      </w:pPr>
      <w:r w:rsidRPr="0043687A">
        <w:rPr>
          <w:sz w:val="28"/>
          <w:szCs w:val="28"/>
        </w:rPr>
        <w:t>Как еще можно записать решение? 4</w:t>
      </w:r>
      <w:r w:rsidR="00B704C1" w:rsidRPr="0043687A">
        <w:rPr>
          <w:sz w:val="28"/>
          <w:szCs w:val="28"/>
        </w:rPr>
        <w:t xml:space="preserve"> </w:t>
      </w:r>
      <w:r w:rsidRPr="0043687A">
        <w:rPr>
          <w:sz w:val="28"/>
          <w:szCs w:val="28"/>
        </w:rPr>
        <w:t>х</w:t>
      </w:r>
      <w:r w:rsidR="00B704C1" w:rsidRPr="0043687A">
        <w:rPr>
          <w:sz w:val="28"/>
          <w:szCs w:val="28"/>
        </w:rPr>
        <w:t xml:space="preserve"> </w:t>
      </w:r>
      <w:r w:rsidRPr="0043687A">
        <w:rPr>
          <w:sz w:val="28"/>
          <w:szCs w:val="28"/>
        </w:rPr>
        <w:t>3 = 1</w:t>
      </w:r>
      <w:r w:rsidR="00B704C1" w:rsidRPr="0043687A">
        <w:rPr>
          <w:sz w:val="28"/>
          <w:szCs w:val="28"/>
        </w:rPr>
        <w:t>2</w:t>
      </w:r>
      <w:r w:rsidR="004920FD">
        <w:rPr>
          <w:sz w:val="28"/>
          <w:szCs w:val="28"/>
        </w:rPr>
        <w:t xml:space="preserve"> </w:t>
      </w:r>
      <w:r w:rsidR="004920FD" w:rsidRPr="004920FD">
        <w:rPr>
          <w:b/>
          <w:sz w:val="28"/>
          <w:szCs w:val="28"/>
        </w:rPr>
        <w:t>(1 ученик у доски – записываем решение и ответ)</w:t>
      </w:r>
    </w:p>
    <w:p w:rsidR="004920FD" w:rsidRDefault="004920FD" w:rsidP="00904D70">
      <w:pPr>
        <w:pStyle w:val="a4"/>
        <w:rPr>
          <w:sz w:val="28"/>
          <w:szCs w:val="28"/>
        </w:rPr>
      </w:pPr>
      <w:r>
        <w:rPr>
          <w:sz w:val="28"/>
          <w:szCs w:val="28"/>
        </w:rPr>
        <w:t>Что обозначает число 4? (стоимость каждого карандаша, слагаемое, которое взяли)</w:t>
      </w:r>
    </w:p>
    <w:p w:rsidR="004920FD" w:rsidRDefault="004920FD" w:rsidP="00904D70">
      <w:pPr>
        <w:pStyle w:val="a4"/>
        <w:rPr>
          <w:sz w:val="28"/>
          <w:szCs w:val="28"/>
        </w:rPr>
      </w:pPr>
      <w:r>
        <w:rPr>
          <w:sz w:val="28"/>
          <w:szCs w:val="28"/>
        </w:rPr>
        <w:t>Что обозначает число 3? (количество карандашей, которые купила Оля, сколько раз мы взяли)</w:t>
      </w:r>
    </w:p>
    <w:p w:rsidR="00954F8A" w:rsidRDefault="00954F8A" w:rsidP="00904D70">
      <w:pPr>
        <w:pStyle w:val="a4"/>
        <w:rPr>
          <w:sz w:val="28"/>
          <w:szCs w:val="28"/>
        </w:rPr>
      </w:pPr>
      <w:r>
        <w:rPr>
          <w:sz w:val="28"/>
          <w:szCs w:val="28"/>
        </w:rPr>
        <w:t>Ответили на вопрос задачи?</w:t>
      </w:r>
      <w:r w:rsidR="004920FD">
        <w:rPr>
          <w:sz w:val="28"/>
          <w:szCs w:val="28"/>
        </w:rPr>
        <w:t xml:space="preserve">  Запишем ответ.</w:t>
      </w:r>
    </w:p>
    <w:p w:rsidR="00954F8A" w:rsidRDefault="00954F8A" w:rsidP="00904D70">
      <w:pPr>
        <w:pStyle w:val="a4"/>
        <w:rPr>
          <w:b/>
          <w:sz w:val="28"/>
          <w:szCs w:val="28"/>
        </w:rPr>
      </w:pPr>
      <w:r w:rsidRPr="00954F8A">
        <w:rPr>
          <w:b/>
          <w:sz w:val="28"/>
          <w:szCs w:val="28"/>
        </w:rPr>
        <w:t>№ 3</w:t>
      </w:r>
      <w:r>
        <w:rPr>
          <w:b/>
          <w:sz w:val="28"/>
          <w:szCs w:val="28"/>
        </w:rPr>
        <w:t xml:space="preserve"> (</w:t>
      </w:r>
      <w:r w:rsidR="00DF4FE7">
        <w:rPr>
          <w:b/>
          <w:sz w:val="28"/>
          <w:szCs w:val="28"/>
        </w:rPr>
        <w:t>с комментированием с места</w:t>
      </w:r>
      <w:r>
        <w:rPr>
          <w:b/>
          <w:sz w:val="28"/>
          <w:szCs w:val="28"/>
        </w:rPr>
        <w:t>)</w:t>
      </w:r>
    </w:p>
    <w:p w:rsidR="00954F8A" w:rsidRDefault="00954F8A" w:rsidP="00904D70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0 х 15 = 0               1 х (30 – 23) = 7              40 – 39 + 18 = 19</w:t>
      </w:r>
    </w:p>
    <w:p w:rsidR="009127F9" w:rsidRPr="00954F8A" w:rsidRDefault="009127F9" w:rsidP="00904D70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№ 4</w:t>
      </w:r>
    </w:p>
    <w:p w:rsidR="0021601F" w:rsidRPr="0021601F" w:rsidRDefault="008B3F67" w:rsidP="0021601F">
      <w:pPr>
        <w:keepNext/>
        <w:suppressAutoHyphens w:val="0"/>
        <w:autoSpaceDE w:val="0"/>
        <w:autoSpaceDN w:val="0"/>
        <w:adjustRightInd w:val="0"/>
        <w:spacing w:before="120" w:after="60" w:line="264" w:lineRule="auto"/>
        <w:ind w:firstLine="360"/>
        <w:jc w:val="both"/>
        <w:outlineLvl w:val="1"/>
        <w:rPr>
          <w:rFonts w:eastAsia="Calibri" w:cs="Times New Roman"/>
          <w:b/>
          <w:bCs/>
          <w:color w:val="C00000"/>
          <w:sz w:val="28"/>
          <w:szCs w:val="28"/>
          <w:lang w:val="x-none" w:eastAsia="en-US"/>
        </w:rPr>
      </w:pPr>
      <w:r w:rsidRPr="008B3F67">
        <w:rPr>
          <w:rFonts w:eastAsia="Calibri" w:cs="Times New Roman"/>
          <w:b/>
          <w:bCs/>
          <w:color w:val="C00000"/>
          <w:sz w:val="28"/>
          <w:szCs w:val="28"/>
          <w:lang w:val="x-none" w:eastAsia="en-US"/>
        </w:rPr>
        <w:t>VII</w:t>
      </w:r>
      <w:r w:rsidR="0021601F" w:rsidRPr="0021601F">
        <w:rPr>
          <w:rFonts w:eastAsia="Calibri" w:cs="Times New Roman"/>
          <w:b/>
          <w:bCs/>
          <w:color w:val="C00000"/>
          <w:sz w:val="28"/>
          <w:szCs w:val="28"/>
          <w:lang w:val="x-none" w:eastAsia="en-US"/>
        </w:rPr>
        <w:t xml:space="preserve">. Рефлексия учебной деятельности. </w:t>
      </w:r>
    </w:p>
    <w:p w:rsidR="00DF4FE7" w:rsidRDefault="00904D70" w:rsidP="00954F8A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t xml:space="preserve">- </w:t>
      </w:r>
      <w:r w:rsidR="00954F8A">
        <w:rPr>
          <w:b/>
          <w:sz w:val="28"/>
          <w:szCs w:val="28"/>
        </w:rPr>
        <w:t>(включаю фонограмму шум моря</w:t>
      </w:r>
      <w:r w:rsidR="00954F8A" w:rsidRPr="00C42E68">
        <w:rPr>
          <w:b/>
          <w:sz w:val="28"/>
          <w:szCs w:val="28"/>
        </w:rPr>
        <w:t>).</w:t>
      </w:r>
      <w:r w:rsidR="00954F8A">
        <w:rPr>
          <w:sz w:val="28"/>
          <w:szCs w:val="28"/>
        </w:rPr>
        <w:t xml:space="preserve">  </w:t>
      </w:r>
    </w:p>
    <w:p w:rsidR="00954F8A" w:rsidRDefault="00954F8A" w:rsidP="00954F8A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t xml:space="preserve"> </w:t>
      </w:r>
      <w:r w:rsidR="00904D70" w:rsidRPr="0035165E">
        <w:rPr>
          <w:sz w:val="28"/>
          <w:szCs w:val="28"/>
        </w:rPr>
        <w:t xml:space="preserve">Пришло время посетить </w:t>
      </w:r>
      <w:r w:rsidR="00904D70" w:rsidRPr="00BC1A42">
        <w:rPr>
          <w:sz w:val="28"/>
          <w:szCs w:val="28"/>
          <w:u w:val="single"/>
        </w:rPr>
        <w:t xml:space="preserve">порт </w:t>
      </w:r>
      <w:r w:rsidR="00904D70" w:rsidRPr="000E622B">
        <w:rPr>
          <w:b/>
          <w:sz w:val="28"/>
          <w:szCs w:val="28"/>
          <w:u w:val="single"/>
        </w:rPr>
        <w:t>“Вопрос – ответ”.</w:t>
      </w:r>
      <w:r w:rsidR="00904D70" w:rsidRPr="0035165E">
        <w:rPr>
          <w:sz w:val="28"/>
          <w:szCs w:val="28"/>
        </w:rPr>
        <w:t xml:space="preserve"> </w:t>
      </w:r>
      <w:r w:rsidR="00B704C1">
        <w:rPr>
          <w:sz w:val="28"/>
          <w:szCs w:val="28"/>
        </w:rPr>
        <w:t xml:space="preserve">    </w:t>
      </w:r>
    </w:p>
    <w:p w:rsidR="0030710E" w:rsidRDefault="00954F8A" w:rsidP="00954F8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="0030710E">
        <w:rPr>
          <w:sz w:val="28"/>
          <w:szCs w:val="28"/>
        </w:rPr>
        <w:t>акое открытие вы сделали сегодня на уроке?</w:t>
      </w:r>
      <w:r>
        <w:rPr>
          <w:sz w:val="28"/>
          <w:szCs w:val="28"/>
        </w:rPr>
        <w:t xml:space="preserve"> </w:t>
      </w:r>
      <w:r w:rsidR="0030710E">
        <w:rPr>
          <w:sz w:val="28"/>
          <w:szCs w:val="28"/>
        </w:rPr>
        <w:t>Совпал ли ваш вывод с выводом в учебнике?</w:t>
      </w:r>
      <w:r>
        <w:rPr>
          <w:sz w:val="28"/>
          <w:szCs w:val="28"/>
        </w:rPr>
        <w:t xml:space="preserve">  </w:t>
      </w:r>
      <w:r w:rsidR="0030710E">
        <w:rPr>
          <w:sz w:val="28"/>
          <w:szCs w:val="28"/>
        </w:rPr>
        <w:t>Какие чувства вы испытали при этом?</w:t>
      </w:r>
    </w:p>
    <w:p w:rsidR="000E622B" w:rsidRDefault="0030710E" w:rsidP="00904D70">
      <w:pPr>
        <w:pStyle w:val="a4"/>
        <w:rPr>
          <w:sz w:val="28"/>
          <w:szCs w:val="28"/>
        </w:rPr>
      </w:pPr>
      <w:r>
        <w:rPr>
          <w:sz w:val="28"/>
          <w:szCs w:val="28"/>
        </w:rPr>
        <w:t>Все ли вам было понятно?</w:t>
      </w:r>
      <w:r w:rsidR="008E66CF" w:rsidRPr="008E66CF">
        <w:rPr>
          <w:sz w:val="28"/>
          <w:szCs w:val="28"/>
        </w:rPr>
        <w:t xml:space="preserve"> </w:t>
      </w:r>
      <w:r w:rsidR="008E66CF" w:rsidRPr="0035165E">
        <w:rPr>
          <w:sz w:val="28"/>
          <w:szCs w:val="28"/>
        </w:rPr>
        <w:t xml:space="preserve">Достигли вы той цели, которую поставили перед собой на уроке? </w:t>
      </w:r>
    </w:p>
    <w:p w:rsidR="008E66CF" w:rsidRDefault="00904D70" w:rsidP="00904D70">
      <w:pPr>
        <w:pStyle w:val="a4"/>
        <w:rPr>
          <w:iCs/>
          <w:sz w:val="28"/>
          <w:szCs w:val="28"/>
        </w:rPr>
      </w:pPr>
      <w:r w:rsidRPr="0035165E">
        <w:rPr>
          <w:sz w:val="28"/>
          <w:szCs w:val="28"/>
        </w:rPr>
        <w:t xml:space="preserve">В каких же случаях можно </w:t>
      </w:r>
      <w:proofErr w:type="gramStart"/>
      <w:r w:rsidRPr="0035165E">
        <w:rPr>
          <w:sz w:val="28"/>
          <w:szCs w:val="28"/>
        </w:rPr>
        <w:t>заменить выражение на сложение</w:t>
      </w:r>
      <w:proofErr w:type="gramEnd"/>
      <w:r w:rsidR="004920FD">
        <w:rPr>
          <w:sz w:val="28"/>
          <w:szCs w:val="28"/>
        </w:rPr>
        <w:t xml:space="preserve">, </w:t>
      </w:r>
      <w:r w:rsidRPr="0035165E">
        <w:rPr>
          <w:sz w:val="28"/>
          <w:szCs w:val="28"/>
        </w:rPr>
        <w:t xml:space="preserve">  умножением? </w:t>
      </w:r>
      <w:r w:rsidRPr="0035165E">
        <w:rPr>
          <w:i/>
          <w:iCs/>
          <w:sz w:val="28"/>
          <w:szCs w:val="28"/>
        </w:rPr>
        <w:t>(когда слагаемые одинаковы)</w:t>
      </w:r>
      <w:r w:rsidRPr="0035165E">
        <w:rPr>
          <w:iCs/>
          <w:sz w:val="28"/>
          <w:szCs w:val="28"/>
        </w:rPr>
        <w:t xml:space="preserve"> </w:t>
      </w:r>
    </w:p>
    <w:p w:rsidR="008E66CF" w:rsidRDefault="00904D70" w:rsidP="00904D70">
      <w:pPr>
        <w:pStyle w:val="a4"/>
        <w:rPr>
          <w:iCs/>
          <w:sz w:val="28"/>
          <w:szCs w:val="28"/>
        </w:rPr>
      </w:pPr>
      <w:r w:rsidRPr="0035165E">
        <w:rPr>
          <w:iCs/>
          <w:sz w:val="28"/>
          <w:szCs w:val="28"/>
        </w:rPr>
        <w:t xml:space="preserve">При умножении 1 на любое число получается... </w:t>
      </w:r>
    </w:p>
    <w:p w:rsidR="00904D70" w:rsidRPr="0035165E" w:rsidRDefault="00904D70" w:rsidP="00904D70">
      <w:pPr>
        <w:pStyle w:val="a4"/>
        <w:rPr>
          <w:sz w:val="28"/>
          <w:szCs w:val="28"/>
        </w:rPr>
      </w:pPr>
      <w:r w:rsidRPr="0035165E">
        <w:rPr>
          <w:iCs/>
          <w:sz w:val="28"/>
          <w:szCs w:val="28"/>
        </w:rPr>
        <w:t>При умножении 0 на любое число получается...</w:t>
      </w:r>
    </w:p>
    <w:p w:rsidR="00904D70" w:rsidRPr="0035165E" w:rsidRDefault="00904D70" w:rsidP="00BE44EF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t>С каким</w:t>
      </w:r>
      <w:r w:rsidR="00954F8A">
        <w:rPr>
          <w:sz w:val="28"/>
          <w:szCs w:val="28"/>
        </w:rPr>
        <w:t>и</w:t>
      </w:r>
      <w:r w:rsidRPr="0035165E">
        <w:rPr>
          <w:sz w:val="28"/>
          <w:szCs w:val="28"/>
        </w:rPr>
        <w:t xml:space="preserve"> новым</w:t>
      </w:r>
      <w:r w:rsidR="00954F8A">
        <w:rPr>
          <w:sz w:val="28"/>
          <w:szCs w:val="28"/>
        </w:rPr>
        <w:t>и словами</w:t>
      </w:r>
      <w:r w:rsidRPr="0035165E">
        <w:rPr>
          <w:sz w:val="28"/>
          <w:szCs w:val="28"/>
        </w:rPr>
        <w:t xml:space="preserve"> </w:t>
      </w:r>
      <w:r w:rsidR="00954F8A">
        <w:rPr>
          <w:sz w:val="28"/>
          <w:szCs w:val="28"/>
        </w:rPr>
        <w:t xml:space="preserve"> мы </w:t>
      </w:r>
      <w:r w:rsidRPr="0035165E">
        <w:rPr>
          <w:sz w:val="28"/>
          <w:szCs w:val="28"/>
        </w:rPr>
        <w:t xml:space="preserve">познакомились? </w:t>
      </w:r>
      <w:r w:rsidR="00954F8A">
        <w:rPr>
          <w:sz w:val="28"/>
          <w:szCs w:val="28"/>
        </w:rPr>
        <w:t xml:space="preserve">Что обозначает </w:t>
      </w:r>
      <w:r w:rsidRPr="0035165E">
        <w:rPr>
          <w:sz w:val="28"/>
          <w:szCs w:val="28"/>
        </w:rPr>
        <w:t xml:space="preserve"> слов</w:t>
      </w:r>
      <w:r w:rsidR="00954F8A">
        <w:rPr>
          <w:sz w:val="28"/>
          <w:szCs w:val="28"/>
        </w:rPr>
        <w:t>о</w:t>
      </w:r>
      <w:r w:rsidRPr="0035165E">
        <w:rPr>
          <w:sz w:val="28"/>
          <w:szCs w:val="28"/>
        </w:rPr>
        <w:t xml:space="preserve"> “бухта”, “гавань”, “порт”</w:t>
      </w:r>
      <w:r w:rsidR="004920FD">
        <w:rPr>
          <w:sz w:val="28"/>
          <w:szCs w:val="28"/>
        </w:rPr>
        <w:t>, “пристань</w:t>
      </w:r>
      <w:r w:rsidRPr="0035165E">
        <w:rPr>
          <w:sz w:val="28"/>
          <w:szCs w:val="28"/>
        </w:rPr>
        <w:t>”</w:t>
      </w:r>
    </w:p>
    <w:p w:rsidR="004555DD" w:rsidRPr="004555DD" w:rsidRDefault="00954F8A" w:rsidP="00954F8A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color w:val="000000"/>
          <w:lang w:eastAsia="ru-RU"/>
        </w:rPr>
      </w:pPr>
      <w:r w:rsidRPr="0035165E"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(включаю фонограмму шум моря</w:t>
      </w:r>
      <w:r w:rsidRPr="00C42E68">
        <w:rPr>
          <w:b/>
          <w:sz w:val="28"/>
          <w:szCs w:val="28"/>
        </w:rPr>
        <w:t>).</w:t>
      </w:r>
      <w:r>
        <w:rPr>
          <w:sz w:val="28"/>
          <w:szCs w:val="28"/>
        </w:rPr>
        <w:t xml:space="preserve">  </w:t>
      </w:r>
      <w:r w:rsidRPr="0035165E">
        <w:rPr>
          <w:sz w:val="28"/>
          <w:szCs w:val="28"/>
        </w:rPr>
        <w:t xml:space="preserve"> </w:t>
      </w:r>
      <w:r w:rsidR="008E66CF" w:rsidRPr="0035165E">
        <w:rPr>
          <w:sz w:val="28"/>
          <w:szCs w:val="28"/>
        </w:rPr>
        <w:t xml:space="preserve">Мы </w:t>
      </w:r>
      <w:r w:rsidR="008E66CF">
        <w:rPr>
          <w:sz w:val="28"/>
          <w:szCs w:val="28"/>
        </w:rPr>
        <w:t xml:space="preserve">с вами приплыли к чудо – острову. </w:t>
      </w:r>
      <w:r w:rsidR="00003ECE">
        <w:rPr>
          <w:sz w:val="28"/>
          <w:szCs w:val="28"/>
        </w:rPr>
        <w:t>Перед вами чудо</w:t>
      </w:r>
      <w:r>
        <w:rPr>
          <w:sz w:val="28"/>
          <w:szCs w:val="28"/>
        </w:rPr>
        <w:t xml:space="preserve"> - </w:t>
      </w:r>
      <w:r w:rsidR="00003ECE">
        <w:rPr>
          <w:sz w:val="28"/>
          <w:szCs w:val="28"/>
        </w:rPr>
        <w:t xml:space="preserve"> дерево</w:t>
      </w:r>
      <w:r w:rsidR="00C55BBA">
        <w:rPr>
          <w:sz w:val="28"/>
          <w:szCs w:val="28"/>
        </w:rPr>
        <w:t xml:space="preserve">. На этом чудо – дереве растут чудо </w:t>
      </w:r>
      <w:r w:rsidR="0021601F">
        <w:rPr>
          <w:sz w:val="28"/>
          <w:szCs w:val="28"/>
        </w:rPr>
        <w:t>яблоки</w:t>
      </w:r>
      <w:r w:rsidR="00C55BBA">
        <w:rPr>
          <w:sz w:val="28"/>
          <w:szCs w:val="28"/>
        </w:rPr>
        <w:t xml:space="preserve">. У вас на столах лежат </w:t>
      </w:r>
      <w:r w:rsidR="0021601F">
        <w:rPr>
          <w:sz w:val="28"/>
          <w:szCs w:val="28"/>
        </w:rPr>
        <w:t>яблоки</w:t>
      </w:r>
      <w:r w:rsidR="00C55BBA">
        <w:rPr>
          <w:sz w:val="28"/>
          <w:szCs w:val="28"/>
        </w:rPr>
        <w:t xml:space="preserve"> трех цветов (желтые, красные, зеленые). Вы должн</w:t>
      </w:r>
      <w:r w:rsidR="0021601F">
        <w:rPr>
          <w:sz w:val="28"/>
          <w:szCs w:val="28"/>
        </w:rPr>
        <w:t>ы повесить на чудо – дерево одно</w:t>
      </w:r>
      <w:r w:rsidR="00C55BBA">
        <w:rPr>
          <w:sz w:val="28"/>
          <w:szCs w:val="28"/>
        </w:rPr>
        <w:t xml:space="preserve"> из  ваших</w:t>
      </w:r>
      <w:r w:rsidR="0021601F">
        <w:rPr>
          <w:sz w:val="28"/>
          <w:szCs w:val="28"/>
        </w:rPr>
        <w:t xml:space="preserve"> яблок</w:t>
      </w:r>
      <w:r w:rsidR="00C55BBA">
        <w:rPr>
          <w:sz w:val="28"/>
          <w:szCs w:val="28"/>
        </w:rPr>
        <w:t xml:space="preserve">. </w:t>
      </w:r>
      <w:r w:rsidR="004555DD" w:rsidRPr="00954F8A">
        <w:rPr>
          <w:rFonts w:cs="Times New Roman"/>
          <w:color w:val="000000"/>
          <w:sz w:val="28"/>
          <w:lang w:eastAsia="ru-RU"/>
        </w:rPr>
        <w:t>А теперь себя оцените.</w:t>
      </w:r>
    </w:p>
    <w:p w:rsidR="008E66CF" w:rsidRPr="00954F8A" w:rsidRDefault="004555DD" w:rsidP="00954F8A">
      <w:pPr>
        <w:suppressAutoHyphens w:val="0"/>
        <w:spacing w:before="100" w:beforeAutospacing="1" w:after="100" w:afterAutospacing="1"/>
        <w:jc w:val="both"/>
        <w:rPr>
          <w:rFonts w:cs="Times New Roman"/>
          <w:b/>
          <w:color w:val="000000"/>
          <w:sz w:val="28"/>
          <w:lang w:eastAsia="ru-RU"/>
        </w:rPr>
      </w:pPr>
      <w:r w:rsidRPr="00954F8A">
        <w:rPr>
          <w:rFonts w:cs="Times New Roman"/>
          <w:b/>
          <w:color w:val="000000"/>
          <w:sz w:val="28"/>
          <w:lang w:eastAsia="ru-RU"/>
        </w:rPr>
        <w:t xml:space="preserve">Как оцениваем? </w:t>
      </w:r>
      <w:proofErr w:type="gramStart"/>
      <w:r w:rsidRPr="00954F8A">
        <w:rPr>
          <w:rFonts w:cs="Times New Roman"/>
          <w:b/>
          <w:color w:val="000000"/>
          <w:sz w:val="28"/>
          <w:lang w:eastAsia="ru-RU"/>
        </w:rPr>
        <w:t>(</w:t>
      </w:r>
      <w:r w:rsidR="00533ED0" w:rsidRPr="00954F8A">
        <w:rPr>
          <w:rFonts w:cs="Times New Roman"/>
          <w:b/>
          <w:i/>
          <w:iCs/>
          <w:color w:val="000000"/>
          <w:sz w:val="28"/>
          <w:lang w:eastAsia="ru-RU"/>
        </w:rPr>
        <w:t>Если</w:t>
      </w:r>
      <w:r w:rsidRPr="00954F8A">
        <w:rPr>
          <w:rFonts w:cs="Times New Roman"/>
          <w:b/>
          <w:i/>
          <w:iCs/>
          <w:color w:val="000000"/>
          <w:sz w:val="28"/>
          <w:lang w:eastAsia="ru-RU"/>
        </w:rPr>
        <w:t xml:space="preserve"> всё получилось,</w:t>
      </w:r>
      <w:r w:rsidR="004920FD">
        <w:rPr>
          <w:rFonts w:cs="Times New Roman"/>
          <w:b/>
          <w:i/>
          <w:iCs/>
          <w:color w:val="000000"/>
          <w:sz w:val="28"/>
          <w:lang w:eastAsia="ru-RU"/>
        </w:rPr>
        <w:t xml:space="preserve"> все на уроке поняли - </w:t>
      </w:r>
      <w:r w:rsidR="0021601F">
        <w:rPr>
          <w:rFonts w:cs="Times New Roman"/>
          <w:b/>
          <w:i/>
          <w:iCs/>
          <w:color w:val="000000"/>
          <w:sz w:val="28"/>
          <w:lang w:eastAsia="ru-RU"/>
        </w:rPr>
        <w:t xml:space="preserve"> зеленое</w:t>
      </w:r>
      <w:r w:rsidRPr="00954F8A">
        <w:rPr>
          <w:rFonts w:cs="Times New Roman"/>
          <w:b/>
          <w:i/>
          <w:iCs/>
          <w:color w:val="000000"/>
          <w:sz w:val="28"/>
          <w:lang w:eastAsia="ru-RU"/>
        </w:rPr>
        <w:t xml:space="preserve"> </w:t>
      </w:r>
      <w:r w:rsidR="0021601F">
        <w:rPr>
          <w:rFonts w:cs="Times New Roman"/>
          <w:b/>
          <w:i/>
          <w:iCs/>
          <w:color w:val="000000"/>
          <w:sz w:val="28"/>
          <w:lang w:eastAsia="ru-RU"/>
        </w:rPr>
        <w:t>яблоко</w:t>
      </w:r>
      <w:r w:rsidRPr="00954F8A">
        <w:rPr>
          <w:rFonts w:cs="Times New Roman"/>
          <w:b/>
          <w:i/>
          <w:iCs/>
          <w:color w:val="000000"/>
          <w:sz w:val="28"/>
          <w:lang w:eastAsia="ru-RU"/>
        </w:rPr>
        <w:t xml:space="preserve">; если, я, старался, но </w:t>
      </w:r>
      <w:r w:rsidR="0021601F">
        <w:rPr>
          <w:rFonts w:cs="Times New Roman"/>
          <w:b/>
          <w:i/>
          <w:iCs/>
          <w:color w:val="000000"/>
          <w:sz w:val="28"/>
          <w:lang w:eastAsia="ru-RU"/>
        </w:rPr>
        <w:t>у меня не всё получилось, жёлтое; мне нужна помощь – красное</w:t>
      </w:r>
      <w:r w:rsidRPr="00954F8A">
        <w:rPr>
          <w:rFonts w:cs="Times New Roman"/>
          <w:b/>
          <w:color w:val="000000"/>
          <w:sz w:val="28"/>
          <w:lang w:eastAsia="ru-RU"/>
        </w:rPr>
        <w:t>.)</w:t>
      </w:r>
      <w:proofErr w:type="gramEnd"/>
    </w:p>
    <w:p w:rsidR="00904D70" w:rsidRPr="0035165E" w:rsidRDefault="00904D70" w:rsidP="00BE44EF">
      <w:pPr>
        <w:pStyle w:val="a4"/>
        <w:jc w:val="both"/>
        <w:rPr>
          <w:sz w:val="28"/>
          <w:szCs w:val="28"/>
        </w:rPr>
      </w:pPr>
      <w:r w:rsidRPr="0035165E">
        <w:rPr>
          <w:sz w:val="28"/>
          <w:szCs w:val="28"/>
        </w:rPr>
        <w:t xml:space="preserve">Вот и закончилась наша экспедиция по морю. </w:t>
      </w:r>
      <w:r w:rsidR="0030710E">
        <w:rPr>
          <w:sz w:val="28"/>
          <w:szCs w:val="28"/>
        </w:rPr>
        <w:t>В</w:t>
      </w:r>
      <w:r w:rsidR="0030710E" w:rsidRPr="0035165E">
        <w:rPr>
          <w:sz w:val="28"/>
          <w:szCs w:val="28"/>
        </w:rPr>
        <w:t xml:space="preserve">ернулись </w:t>
      </w:r>
      <w:r w:rsidR="0030710E">
        <w:rPr>
          <w:sz w:val="28"/>
          <w:szCs w:val="28"/>
        </w:rPr>
        <w:t xml:space="preserve">мы </w:t>
      </w:r>
      <w:r w:rsidR="0030710E" w:rsidRPr="0035165E">
        <w:rPr>
          <w:sz w:val="28"/>
          <w:szCs w:val="28"/>
        </w:rPr>
        <w:t xml:space="preserve">в свою гавань не с пустыми руками, а с новым багажом знаний. </w:t>
      </w:r>
      <w:r w:rsidR="0030710E">
        <w:rPr>
          <w:sz w:val="28"/>
          <w:szCs w:val="28"/>
        </w:rPr>
        <w:t>Надеюсь, что наше путешествие было для вас познавательным</w:t>
      </w:r>
      <w:r w:rsidRPr="0035165E">
        <w:rPr>
          <w:sz w:val="28"/>
          <w:szCs w:val="28"/>
        </w:rPr>
        <w:t xml:space="preserve">. </w:t>
      </w:r>
    </w:p>
    <w:p w:rsidR="00904D70" w:rsidRPr="0035165E" w:rsidRDefault="00904D70" w:rsidP="00904D70">
      <w:pPr>
        <w:rPr>
          <w:sz w:val="28"/>
          <w:szCs w:val="28"/>
        </w:rPr>
      </w:pPr>
      <w:r w:rsidRPr="0035165E">
        <w:rPr>
          <w:sz w:val="28"/>
          <w:szCs w:val="28"/>
        </w:rPr>
        <w:t xml:space="preserve">- Спасибо, урок окончен. </w:t>
      </w:r>
      <w:r w:rsidR="00954F8A">
        <w:rPr>
          <w:sz w:val="28"/>
          <w:szCs w:val="28"/>
        </w:rPr>
        <w:t>Вы все молодцы!</w:t>
      </w:r>
    </w:p>
    <w:p w:rsidR="0030710E" w:rsidRPr="00FC7503" w:rsidRDefault="0030710E" w:rsidP="0030710E">
      <w:pPr>
        <w:pStyle w:val="a4"/>
        <w:rPr>
          <w:b/>
          <w:bCs/>
          <w:sz w:val="28"/>
          <w:szCs w:val="28"/>
          <w:u w:val="single"/>
        </w:rPr>
      </w:pPr>
      <w:r w:rsidRPr="00FC7503">
        <w:rPr>
          <w:b/>
          <w:bCs/>
          <w:sz w:val="28"/>
          <w:szCs w:val="28"/>
          <w:u w:val="single"/>
        </w:rPr>
        <w:t xml:space="preserve">Домашнее задание. </w:t>
      </w:r>
    </w:p>
    <w:p w:rsidR="000E622B" w:rsidRDefault="0021601F" w:rsidP="000E622B">
      <w:pPr>
        <w:rPr>
          <w:sz w:val="48"/>
        </w:rPr>
      </w:pPr>
      <w:r>
        <w:rPr>
          <w:sz w:val="48"/>
        </w:rPr>
        <w:t>Стр. 50 № 7,8</w:t>
      </w:r>
    </w:p>
    <w:p w:rsidR="00FF330A" w:rsidRDefault="00FF330A" w:rsidP="000E622B">
      <w:pPr>
        <w:rPr>
          <w:sz w:val="48"/>
        </w:rPr>
      </w:pPr>
    </w:p>
    <w:p w:rsidR="00E2114D" w:rsidRDefault="00E2114D" w:rsidP="00A613D5">
      <w:pPr>
        <w:jc w:val="center"/>
        <w:rPr>
          <w:sz w:val="48"/>
        </w:rPr>
      </w:pPr>
    </w:p>
    <w:p w:rsidR="00E2114D" w:rsidRDefault="00E2114D" w:rsidP="00A613D5">
      <w:pPr>
        <w:jc w:val="center"/>
        <w:rPr>
          <w:sz w:val="48"/>
        </w:rPr>
      </w:pPr>
    </w:p>
    <w:p w:rsidR="00E2114D" w:rsidRDefault="00E2114D" w:rsidP="00A613D5">
      <w:pPr>
        <w:jc w:val="center"/>
        <w:rPr>
          <w:sz w:val="48"/>
        </w:rPr>
      </w:pPr>
    </w:p>
    <w:p w:rsidR="00E2114D" w:rsidRDefault="00E2114D" w:rsidP="00A613D5">
      <w:pPr>
        <w:jc w:val="center"/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  <w:bookmarkStart w:id="0" w:name="_GoBack"/>
      <w:bookmarkEnd w:id="0"/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  <w:r>
        <w:rPr>
          <w:sz w:val="48"/>
        </w:rPr>
        <w:t xml:space="preserve">      </w:t>
      </w: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Pr="00A613D5" w:rsidRDefault="00A613D5" w:rsidP="00A613D5">
      <w:pPr>
        <w:rPr>
          <w:sz w:val="48"/>
        </w:rPr>
      </w:pPr>
    </w:p>
    <w:p w:rsidR="00A613D5" w:rsidRDefault="00A613D5" w:rsidP="00A613D5">
      <w:pPr>
        <w:rPr>
          <w:sz w:val="48"/>
        </w:rPr>
      </w:pPr>
    </w:p>
    <w:p w:rsidR="009127F9" w:rsidRPr="00A613D5" w:rsidRDefault="009127F9" w:rsidP="00A613D5">
      <w:pPr>
        <w:jc w:val="center"/>
        <w:rPr>
          <w:sz w:val="48"/>
        </w:rPr>
      </w:pPr>
    </w:p>
    <w:sectPr w:rsidR="009127F9" w:rsidRPr="00A613D5" w:rsidSect="00A613D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18B752E7"/>
    <w:multiLevelType w:val="multilevel"/>
    <w:tmpl w:val="7868A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C47CDB"/>
    <w:multiLevelType w:val="hybridMultilevel"/>
    <w:tmpl w:val="7E223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A2F89"/>
    <w:multiLevelType w:val="hybridMultilevel"/>
    <w:tmpl w:val="7AE0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C580D"/>
    <w:multiLevelType w:val="hybridMultilevel"/>
    <w:tmpl w:val="7AE070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3548C1"/>
    <w:multiLevelType w:val="multilevel"/>
    <w:tmpl w:val="A7B42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B21"/>
    <w:rsid w:val="00003ECE"/>
    <w:rsid w:val="000935A0"/>
    <w:rsid w:val="000D45DB"/>
    <w:rsid w:val="000D465D"/>
    <w:rsid w:val="000E622B"/>
    <w:rsid w:val="000F6689"/>
    <w:rsid w:val="001925F8"/>
    <w:rsid w:val="00195436"/>
    <w:rsid w:val="001A6F80"/>
    <w:rsid w:val="0021601F"/>
    <w:rsid w:val="002533B4"/>
    <w:rsid w:val="0030710E"/>
    <w:rsid w:val="00362D25"/>
    <w:rsid w:val="003A5835"/>
    <w:rsid w:val="003B3B89"/>
    <w:rsid w:val="003D41A7"/>
    <w:rsid w:val="00404AE5"/>
    <w:rsid w:val="004175BC"/>
    <w:rsid w:val="0043687A"/>
    <w:rsid w:val="004555DD"/>
    <w:rsid w:val="00471842"/>
    <w:rsid w:val="004920FD"/>
    <w:rsid w:val="0049605D"/>
    <w:rsid w:val="004F10D8"/>
    <w:rsid w:val="004F3FE9"/>
    <w:rsid w:val="00533ED0"/>
    <w:rsid w:val="005F2E91"/>
    <w:rsid w:val="006D7B21"/>
    <w:rsid w:val="00716E41"/>
    <w:rsid w:val="007F1A2E"/>
    <w:rsid w:val="00893890"/>
    <w:rsid w:val="008B3F67"/>
    <w:rsid w:val="008E66CF"/>
    <w:rsid w:val="00904D70"/>
    <w:rsid w:val="009127F9"/>
    <w:rsid w:val="00954F8A"/>
    <w:rsid w:val="00A613D5"/>
    <w:rsid w:val="00A75D68"/>
    <w:rsid w:val="00A83B2A"/>
    <w:rsid w:val="00B704C1"/>
    <w:rsid w:val="00BE44EF"/>
    <w:rsid w:val="00BE74E1"/>
    <w:rsid w:val="00BE7E28"/>
    <w:rsid w:val="00C42E68"/>
    <w:rsid w:val="00C43F14"/>
    <w:rsid w:val="00C55BBA"/>
    <w:rsid w:val="00CB3879"/>
    <w:rsid w:val="00D02F2D"/>
    <w:rsid w:val="00DA4EC5"/>
    <w:rsid w:val="00DF4FE7"/>
    <w:rsid w:val="00E2114D"/>
    <w:rsid w:val="00F26125"/>
    <w:rsid w:val="00F44307"/>
    <w:rsid w:val="00F521A3"/>
    <w:rsid w:val="00F72BC4"/>
    <w:rsid w:val="00FB78DA"/>
    <w:rsid w:val="00F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2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7B2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4">
    <w:name w:val="Normal (Web)"/>
    <w:basedOn w:val="a"/>
    <w:rsid w:val="006D7B2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5">
    <w:name w:val="Hyperlink"/>
    <w:basedOn w:val="a0"/>
    <w:rsid w:val="00904D70"/>
    <w:rPr>
      <w:color w:val="000000"/>
      <w:u w:val="single"/>
    </w:rPr>
  </w:style>
  <w:style w:type="character" w:styleId="a6">
    <w:name w:val="Strong"/>
    <w:basedOn w:val="a0"/>
    <w:qFormat/>
    <w:rsid w:val="00904D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04D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4D7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C43F14"/>
  </w:style>
  <w:style w:type="character" w:styleId="a9">
    <w:name w:val="Emphasis"/>
    <w:basedOn w:val="a0"/>
    <w:uiPriority w:val="20"/>
    <w:qFormat/>
    <w:rsid w:val="004555DD"/>
    <w:rPr>
      <w:i/>
      <w:iCs/>
    </w:rPr>
  </w:style>
  <w:style w:type="paragraph" w:customStyle="1" w:styleId="c1">
    <w:name w:val="c1"/>
    <w:basedOn w:val="a"/>
    <w:rsid w:val="000935A0"/>
    <w:pPr>
      <w:suppressAutoHyphens w:val="0"/>
      <w:spacing w:before="90" w:after="90"/>
    </w:pPr>
    <w:rPr>
      <w:rFonts w:cs="Times New Roman"/>
      <w:lang w:eastAsia="ru-RU"/>
    </w:rPr>
  </w:style>
  <w:style w:type="character" w:customStyle="1" w:styleId="c2">
    <w:name w:val="c2"/>
    <w:basedOn w:val="a0"/>
    <w:rsid w:val="000935A0"/>
  </w:style>
  <w:style w:type="character" w:customStyle="1" w:styleId="c0">
    <w:name w:val="c0"/>
    <w:basedOn w:val="a0"/>
    <w:rsid w:val="000935A0"/>
  </w:style>
  <w:style w:type="paragraph" w:customStyle="1" w:styleId="ParagraphStyle">
    <w:name w:val="Paragraph Style"/>
    <w:rsid w:val="00BE74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4266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9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2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23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93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01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269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20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44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200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03821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609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406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20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245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893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5598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612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6416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542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577CE-910B-47D7-A2C0-7ABB3044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9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25</cp:revision>
  <cp:lastPrinted>2015-06-22T16:20:00Z</cp:lastPrinted>
  <dcterms:created xsi:type="dcterms:W3CDTF">2013-02-17T11:34:00Z</dcterms:created>
  <dcterms:modified xsi:type="dcterms:W3CDTF">2015-06-22T16:21:00Z</dcterms:modified>
</cp:coreProperties>
</file>