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932" w:rsidRPr="00B61DE8" w:rsidRDefault="00C60932" w:rsidP="00C60932">
      <w:pPr>
        <w:keepNext/>
        <w:keepLine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  <w:bookmarkStart w:id="0" w:name="bookmark01"/>
    </w:p>
    <w:p w:rsidR="00C60932" w:rsidRPr="00B61DE8" w:rsidRDefault="00B61DE8" w:rsidP="00C60932">
      <w:pPr>
        <w:keepNext/>
        <w:keepLine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  <w:r>
        <w:rPr>
          <w:rFonts w:ascii="Times New Roman" w:eastAsia="Arial" w:hAnsi="Times New Roman" w:cs="Times New Roman"/>
          <w:b/>
          <w:bCs/>
          <w:sz w:val="26"/>
          <w:szCs w:val="26"/>
        </w:rPr>
        <w:t>Итоговая к</w:t>
      </w:r>
      <w:r w:rsidR="0012551E" w:rsidRPr="00B61DE8">
        <w:rPr>
          <w:rFonts w:ascii="Times New Roman" w:eastAsia="Arial" w:hAnsi="Times New Roman" w:cs="Times New Roman"/>
          <w:b/>
          <w:bCs/>
          <w:sz w:val="26"/>
          <w:szCs w:val="26"/>
        </w:rPr>
        <w:t>онтрольная работа</w:t>
      </w:r>
      <w:r w:rsidR="00C60932" w:rsidRPr="00B61DE8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Arial" w:hAnsi="Times New Roman" w:cs="Times New Roman"/>
          <w:b/>
          <w:bCs/>
          <w:sz w:val="26"/>
          <w:szCs w:val="26"/>
        </w:rPr>
        <w:t>(техника чтения)</w:t>
      </w:r>
    </w:p>
    <w:p w:rsidR="00C60932" w:rsidRPr="00B61DE8" w:rsidRDefault="00B61DE8" w:rsidP="00B61DE8">
      <w:pPr>
        <w:keepNext/>
        <w:keepLine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  <w:r w:rsidRPr="00B61DE8">
        <w:rPr>
          <w:rFonts w:ascii="Times New Roman" w:eastAsia="Arial" w:hAnsi="Times New Roman" w:cs="Times New Roman"/>
          <w:bCs/>
          <w:sz w:val="26"/>
          <w:szCs w:val="26"/>
        </w:rPr>
        <w:t>Цель: проверить умения читать выразительно (выражать настроение, делать логические паузы и ударения), выполнять задания по тексту, знание произведений; умения характеризовать героя произведения, сравнивать сюжеты, героев, осуществлять поиск необходимой информации в соответствии с заданием; определение основной мысли.</w:t>
      </w:r>
    </w:p>
    <w:p w:rsidR="00C60932" w:rsidRPr="00B61DE8" w:rsidRDefault="00C60932" w:rsidP="00B61DE8">
      <w:pPr>
        <w:keepNext/>
        <w:keepLine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B61DE8">
        <w:rPr>
          <w:rFonts w:ascii="Times New Roman" w:eastAsia="Arial" w:hAnsi="Times New Roman" w:cs="Times New Roman"/>
          <w:b/>
          <w:bCs/>
          <w:sz w:val="26"/>
          <w:szCs w:val="26"/>
        </w:rPr>
        <w:t>Вариант 1</w:t>
      </w:r>
    </w:p>
    <w:bookmarkEnd w:id="0"/>
    <w:p w:rsidR="0012551E" w:rsidRPr="00B61DE8" w:rsidRDefault="00827FD6" w:rsidP="00C60932">
      <w:pPr>
        <w:autoSpaceDE w:val="0"/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Прочитай текст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, ответь на вопросы, выполни за</w:t>
      </w:r>
      <w:r w:rsidRPr="00B61DE8">
        <w:rPr>
          <w:rFonts w:ascii="Times New Roman" w:eastAsia="Arial" w:hAnsi="Times New Roman" w:cs="Times New Roman"/>
          <w:sz w:val="26"/>
          <w:szCs w:val="26"/>
        </w:rPr>
        <w:t>дания.</w:t>
      </w:r>
    </w:p>
    <w:p w:rsidR="0012551E" w:rsidRPr="00B61DE8" w:rsidRDefault="00C60932" w:rsidP="00B61DE8">
      <w:pPr>
        <w:keepNext/>
        <w:keepLine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  <w:bookmarkStart w:id="1" w:name="bookmark21"/>
      <w:proofErr w:type="spellStart"/>
      <w:r w:rsidRPr="00B61DE8">
        <w:rPr>
          <w:rFonts w:ascii="Times New Roman" w:eastAsia="Arial" w:hAnsi="Times New Roman" w:cs="Times New Roman"/>
          <w:b/>
          <w:bCs/>
          <w:sz w:val="26"/>
          <w:szCs w:val="26"/>
        </w:rPr>
        <w:t>Маньк</w:t>
      </w:r>
      <w:r w:rsidR="00827FD6" w:rsidRPr="00B61DE8">
        <w:rPr>
          <w:rFonts w:ascii="Times New Roman" w:eastAsia="Arial" w:hAnsi="Times New Roman" w:cs="Times New Roman"/>
          <w:b/>
          <w:bCs/>
          <w:sz w:val="26"/>
          <w:szCs w:val="26"/>
        </w:rPr>
        <w:t>а</w:t>
      </w:r>
      <w:bookmarkEnd w:id="1"/>
      <w:proofErr w:type="spellEnd"/>
      <w:r w:rsidR="00B61DE8" w:rsidRPr="00B61DE8">
        <w:rPr>
          <w:rFonts w:ascii="Times New Roman" w:eastAsia="Arial" w:hAnsi="Times New Roman" w:cs="Times New Roman"/>
          <w:b/>
          <w:bCs/>
          <w:sz w:val="26"/>
          <w:szCs w:val="26"/>
        </w:rPr>
        <w:t>.</w:t>
      </w:r>
    </w:p>
    <w:p w:rsidR="00827FD6" w:rsidRPr="00B61DE8" w:rsidRDefault="00827FD6" w:rsidP="00C60932">
      <w:pPr>
        <w:autoSpaceDE w:val="0"/>
        <w:spacing w:after="0" w:line="240" w:lineRule="auto"/>
        <w:ind w:firstLine="40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В начале зимы, когда подули северные ветры и по</w:t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  <w:t>сыпал колкий снежок, я решил сделать на даче кор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м</w:t>
      </w:r>
      <w:r w:rsidRPr="00B61DE8">
        <w:rPr>
          <w:rFonts w:ascii="Times New Roman" w:eastAsia="Arial" w:hAnsi="Times New Roman" w:cs="Times New Roman"/>
          <w:bCs/>
          <w:sz w:val="26"/>
          <w:szCs w:val="26"/>
        </w:rPr>
        <w:t>ушку для птиц. На светлой веранде прямо за окном</w:t>
      </w:r>
      <w:r w:rsidR="00C60932" w:rsidRPr="00B61DE8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r w:rsidRPr="00B61DE8">
        <w:rPr>
          <w:rFonts w:ascii="Times New Roman" w:eastAsia="Arial" w:hAnsi="Times New Roman" w:cs="Times New Roman"/>
          <w:sz w:val="26"/>
          <w:szCs w:val="26"/>
        </w:rPr>
        <w:t>деревянной полочке, где в тёплые дни мы выстав</w:t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  <w:t>ки комнатные цветы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, я и организовал «птичью столо</w:t>
      </w:r>
      <w:r w:rsidRPr="00B61DE8">
        <w:rPr>
          <w:rFonts w:ascii="Times New Roman" w:eastAsia="Arial" w:hAnsi="Times New Roman" w:cs="Times New Roman"/>
          <w:sz w:val="26"/>
          <w:szCs w:val="26"/>
        </w:rPr>
        <w:t>вую». Насыпал се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мян, зёрнышек подсолнуха, тыкве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нных семечек, даже веточку алой рябины положил...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О</w:t>
      </w:r>
      <w:r w:rsidRPr="00B61DE8">
        <w:rPr>
          <w:rFonts w:ascii="Times New Roman" w:eastAsia="Arial" w:hAnsi="Times New Roman" w:cs="Times New Roman"/>
          <w:sz w:val="26"/>
          <w:szCs w:val="26"/>
        </w:rPr>
        <w:t>тличное «меню» п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олучилось. Должны же прилететь пе</w:t>
      </w:r>
      <w:r w:rsidRPr="00B61DE8">
        <w:rPr>
          <w:rFonts w:ascii="Times New Roman" w:eastAsia="Arial" w:hAnsi="Times New Roman" w:cs="Times New Roman"/>
          <w:sz w:val="26"/>
          <w:szCs w:val="26"/>
        </w:rPr>
        <w:t>рнатые гости. Юркие синицы, степенные снегири, умные свиристели, бе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гуны-поползни... И другие обитате</w:t>
      </w:r>
      <w:r w:rsidRPr="00B61DE8">
        <w:rPr>
          <w:rFonts w:ascii="Times New Roman" w:eastAsia="Arial" w:hAnsi="Times New Roman" w:cs="Times New Roman"/>
          <w:sz w:val="26"/>
          <w:szCs w:val="26"/>
        </w:rPr>
        <w:t>ли сада, которы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х я не запомнил. В общем, стал жд</w:t>
      </w:r>
      <w:r w:rsidRPr="00B61DE8">
        <w:rPr>
          <w:rFonts w:ascii="Times New Roman" w:eastAsia="Arial" w:hAnsi="Times New Roman" w:cs="Times New Roman"/>
          <w:sz w:val="26"/>
          <w:szCs w:val="26"/>
        </w:rPr>
        <w:t>ать. И день прохо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дит, и два... Что-то не показываются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 мои гости. Откочевали в другой сад, что ли? Где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 xml:space="preserve"> хо</w:t>
      </w:r>
      <w:r w:rsidRPr="00B61DE8">
        <w:rPr>
          <w:rFonts w:ascii="Times New Roman" w:eastAsia="Arial" w:hAnsi="Times New Roman" w:cs="Times New Roman"/>
          <w:sz w:val="26"/>
          <w:szCs w:val="26"/>
        </w:rPr>
        <w:t>зяин гостеприимней, приветливей, наверно. Груст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но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 мне стало смотреть на замёрзшие свои гостинцы,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вр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оде как зря старался... А тут вдруг морозы ударили,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п</w:t>
      </w:r>
      <w:r w:rsidRPr="00B61DE8">
        <w:rPr>
          <w:rFonts w:ascii="Times New Roman" w:eastAsia="Arial" w:hAnsi="Times New Roman" w:cs="Times New Roman"/>
          <w:sz w:val="26"/>
          <w:szCs w:val="26"/>
        </w:rPr>
        <w:t>рямо-таки крещенские. Слышно, как деревья потрес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к</w:t>
      </w:r>
      <w:r w:rsidRPr="00B61DE8">
        <w:rPr>
          <w:rFonts w:ascii="Times New Roman" w:eastAsia="Arial" w:hAnsi="Times New Roman" w:cs="Times New Roman"/>
          <w:sz w:val="26"/>
          <w:szCs w:val="26"/>
        </w:rPr>
        <w:t>ивают в саду среди ночи.</w:t>
      </w:r>
    </w:p>
    <w:p w:rsidR="00827FD6" w:rsidRPr="00B61DE8" w:rsidRDefault="00827FD6" w:rsidP="000A66CF">
      <w:pPr>
        <w:autoSpaceDE w:val="0"/>
        <w:spacing w:after="0" w:line="240" w:lineRule="auto"/>
        <w:ind w:firstLine="18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Просыпаюсь как-то утром. Выхожу на веранду. Гля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ж</w:t>
      </w:r>
      <w:r w:rsidRPr="00B61DE8">
        <w:rPr>
          <w:rFonts w:ascii="Times New Roman" w:eastAsia="Arial" w:hAnsi="Times New Roman" w:cs="Times New Roman"/>
          <w:sz w:val="26"/>
          <w:szCs w:val="26"/>
        </w:rPr>
        <w:t>у, а за мутноватым инистым стеклом огонёк мельк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ну</w:t>
      </w:r>
      <w:r w:rsidRPr="00B61DE8">
        <w:rPr>
          <w:rFonts w:ascii="Times New Roman" w:eastAsia="Arial" w:hAnsi="Times New Roman" w:cs="Times New Roman"/>
          <w:sz w:val="26"/>
          <w:szCs w:val="26"/>
        </w:rPr>
        <w:t>л. Дымчато-рыжий.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 xml:space="preserve"> Будто свеча на новогодней ёлке.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О</w:t>
      </w:r>
      <w:r w:rsidRPr="00B61DE8">
        <w:rPr>
          <w:rFonts w:ascii="Times New Roman" w:eastAsia="Arial" w:hAnsi="Times New Roman" w:cs="Times New Roman"/>
          <w:sz w:val="26"/>
          <w:szCs w:val="26"/>
        </w:rPr>
        <w:t>сторожно так подкрался к окну. Приподнялся на цы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по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чках, глянул боковым зрением и... обомлел. Белочка!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П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рибежала, видимо,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 xml:space="preserve">из соседней рощицы. Поднялась  по </w:t>
      </w:r>
      <w:r w:rsidRPr="00B61DE8">
        <w:rPr>
          <w:rFonts w:ascii="Times New Roman" w:eastAsia="Arial" w:hAnsi="Times New Roman" w:cs="Times New Roman"/>
          <w:sz w:val="26"/>
          <w:szCs w:val="26"/>
        </w:rPr>
        <w:t>стволу берёзки, а она рядом, рукой подать до ве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ран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ды, - и прыг в кормушку. Голод не тётка. Мигом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оп</w:t>
      </w:r>
      <w:r w:rsidRPr="00B61DE8">
        <w:rPr>
          <w:rFonts w:ascii="Times New Roman" w:eastAsia="Arial" w:hAnsi="Times New Roman" w:cs="Times New Roman"/>
          <w:sz w:val="26"/>
          <w:szCs w:val="26"/>
        </w:rPr>
        <w:t>устошила «скатёрку». И смотрит смородинками глаз окно. Ждёт, наверно, не подложит ли чего ещё сер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до</w:t>
      </w:r>
      <w:r w:rsidRPr="00B61DE8">
        <w:rPr>
          <w:rFonts w:ascii="Times New Roman" w:eastAsia="Arial" w:hAnsi="Times New Roman" w:cs="Times New Roman"/>
          <w:sz w:val="26"/>
          <w:szCs w:val="26"/>
        </w:rPr>
        <w:t>больный хозяин. Пришлось раскошелиться. Напол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нить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 кормушку «беличьими гостинцами»: орешками,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нар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езанным яблоком, сухими грибочками - хорошо,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 xml:space="preserve"> с </w:t>
      </w:r>
      <w:r w:rsidRPr="00B61DE8">
        <w:rPr>
          <w:rFonts w:ascii="Times New Roman" w:eastAsia="Arial" w:hAnsi="Times New Roman" w:cs="Times New Roman"/>
          <w:sz w:val="26"/>
          <w:szCs w:val="26"/>
        </w:rPr>
        <w:t>осени осталась связка.</w:t>
      </w:r>
    </w:p>
    <w:p w:rsidR="00827FD6" w:rsidRPr="00B61DE8" w:rsidRDefault="00827FD6" w:rsidP="000A66CF">
      <w:pPr>
        <w:autoSpaceDE w:val="0"/>
        <w:spacing w:after="0" w:line="240" w:lineRule="auto"/>
        <w:ind w:firstLine="180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 xml:space="preserve">Теперь белка каждое утро - хоть сверяй по часам -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по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джидала меня возле кормушки. Я даже имечко ей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пр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идумал. </w:t>
      </w:r>
      <w:proofErr w:type="spellStart"/>
      <w:r w:rsidRPr="00B61DE8">
        <w:rPr>
          <w:rFonts w:ascii="Times New Roman" w:eastAsia="Arial" w:hAnsi="Times New Roman" w:cs="Times New Roman"/>
          <w:sz w:val="26"/>
          <w:szCs w:val="26"/>
        </w:rPr>
        <w:t>Манькой</w:t>
      </w:r>
      <w:proofErr w:type="spellEnd"/>
      <w:r w:rsidRPr="00B61DE8">
        <w:rPr>
          <w:rFonts w:ascii="Times New Roman" w:eastAsia="Arial" w:hAnsi="Times New Roman" w:cs="Times New Roman"/>
          <w:sz w:val="26"/>
          <w:szCs w:val="26"/>
        </w:rPr>
        <w:t xml:space="preserve"> назвал. И она охотно реагировала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 xml:space="preserve"> на 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 него. Брала угощение прямо с ладони.</w:t>
      </w:r>
    </w:p>
    <w:p w:rsidR="00827FD6" w:rsidRPr="00B61DE8" w:rsidRDefault="00827FD6" w:rsidP="000A66CF">
      <w:pPr>
        <w:autoSpaceDE w:val="0"/>
        <w:spacing w:after="0" w:line="240" w:lineRule="auto"/>
        <w:ind w:firstLine="40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bCs/>
          <w:sz w:val="26"/>
          <w:szCs w:val="26"/>
        </w:rPr>
        <w:t xml:space="preserve">Так и пролетела моя долгая зима в дружбе с лесной красавицей. А весной, когда сосульки стали длинными и «плаксивыми» и солнце слепило глаза, </w:t>
      </w:r>
      <w:proofErr w:type="gramStart"/>
      <w:r w:rsidRPr="00B61DE8">
        <w:rPr>
          <w:rFonts w:ascii="Times New Roman" w:eastAsia="Arial" w:hAnsi="Times New Roman" w:cs="Times New Roman"/>
          <w:bCs/>
          <w:sz w:val="26"/>
          <w:szCs w:val="26"/>
        </w:rPr>
        <w:t>растекаясь по синим</w:t>
      </w:r>
      <w:proofErr w:type="gramEnd"/>
      <w:r w:rsidRPr="00B61DE8">
        <w:rPr>
          <w:rFonts w:ascii="Times New Roman" w:eastAsia="Arial" w:hAnsi="Times New Roman" w:cs="Times New Roman"/>
          <w:bCs/>
          <w:sz w:val="26"/>
          <w:szCs w:val="26"/>
        </w:rPr>
        <w:t xml:space="preserve"> сугробам, жена как-то тепло, но с твёрдо</w:t>
      </w:r>
      <w:r w:rsidRPr="00B61DE8">
        <w:rPr>
          <w:rFonts w:ascii="Times New Roman" w:eastAsia="Arial" w:hAnsi="Times New Roman" w:cs="Times New Roman"/>
          <w:bCs/>
          <w:sz w:val="26"/>
          <w:szCs w:val="26"/>
        </w:rPr>
        <w:softHyphen/>
        <w:t>стью в голосе сказала:</w:t>
      </w:r>
    </w:p>
    <w:p w:rsidR="00827FD6" w:rsidRPr="00B61DE8" w:rsidRDefault="00827FD6" w:rsidP="000A66CF">
      <w:pPr>
        <w:autoSpaceDE w:val="0"/>
        <w:spacing w:after="0" w:line="240" w:lineRule="auto"/>
        <w:ind w:firstLine="38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 xml:space="preserve">- Не надо больше приучать белку. Она разучится добывать сама пищу, станет </w:t>
      </w:r>
      <w:proofErr w:type="gramStart"/>
      <w:r w:rsidRPr="00B61DE8">
        <w:rPr>
          <w:rFonts w:ascii="Times New Roman" w:eastAsia="Arial" w:hAnsi="Times New Roman" w:cs="Times New Roman"/>
          <w:sz w:val="26"/>
          <w:szCs w:val="26"/>
        </w:rPr>
        <w:t>попрошайкой</w:t>
      </w:r>
      <w:proofErr w:type="gramEnd"/>
      <w:r w:rsidRPr="00B61DE8">
        <w:rPr>
          <w:rFonts w:ascii="Times New Roman" w:eastAsia="Arial" w:hAnsi="Times New Roman" w:cs="Times New Roman"/>
          <w:sz w:val="26"/>
          <w:szCs w:val="26"/>
        </w:rPr>
        <w:t xml:space="preserve"> и может погибнуть...</w:t>
      </w:r>
    </w:p>
    <w:p w:rsidR="00827FD6" w:rsidRPr="00B61DE8" w:rsidRDefault="00827FD6" w:rsidP="000A66CF">
      <w:pPr>
        <w:autoSpaceDE w:val="0"/>
        <w:spacing w:after="0" w:line="240" w:lineRule="auto"/>
        <w:ind w:firstLine="380"/>
        <w:jc w:val="both"/>
        <w:rPr>
          <w:rFonts w:ascii="Times New Roman" w:eastAsia="Arial" w:hAnsi="Times New Roman" w:cs="Times New Roman"/>
          <w:i/>
          <w:iCs/>
          <w:spacing w:val="30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 xml:space="preserve">Хотя мне и было жалко </w:t>
      </w:r>
      <w:proofErr w:type="spellStart"/>
      <w:r w:rsidRPr="00B61DE8">
        <w:rPr>
          <w:rFonts w:ascii="Times New Roman" w:eastAsia="Arial" w:hAnsi="Times New Roman" w:cs="Times New Roman"/>
          <w:sz w:val="26"/>
          <w:szCs w:val="26"/>
        </w:rPr>
        <w:t>Маньку</w:t>
      </w:r>
      <w:proofErr w:type="spellEnd"/>
      <w:r w:rsidRPr="00B61DE8">
        <w:rPr>
          <w:rFonts w:ascii="Times New Roman" w:eastAsia="Arial" w:hAnsi="Times New Roman" w:cs="Times New Roman"/>
          <w:sz w:val="26"/>
          <w:szCs w:val="26"/>
        </w:rPr>
        <w:t xml:space="preserve">, но я </w:t>
      </w:r>
      <w:proofErr w:type="gramStart"/>
      <w:r w:rsidRPr="00B61DE8">
        <w:rPr>
          <w:rFonts w:ascii="Times New Roman" w:eastAsia="Arial" w:hAnsi="Times New Roman" w:cs="Times New Roman"/>
          <w:sz w:val="26"/>
          <w:szCs w:val="26"/>
        </w:rPr>
        <w:t>всё</w:t>
      </w:r>
      <w:proofErr w:type="gramEnd"/>
      <w:r w:rsidRPr="00B61DE8">
        <w:rPr>
          <w:rFonts w:ascii="Times New Roman" w:eastAsia="Arial" w:hAnsi="Times New Roman" w:cs="Times New Roman"/>
          <w:sz w:val="26"/>
          <w:szCs w:val="26"/>
        </w:rPr>
        <w:t xml:space="preserve"> же послушал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с</w:t>
      </w:r>
      <w:r w:rsidRPr="00B61DE8">
        <w:rPr>
          <w:rFonts w:ascii="Times New Roman" w:eastAsia="Arial" w:hAnsi="Times New Roman" w:cs="Times New Roman"/>
          <w:sz w:val="26"/>
          <w:szCs w:val="26"/>
        </w:rPr>
        <w:t>я жену. Она была биологом. И знала то</w:t>
      </w:r>
      <w:proofErr w:type="gramStart"/>
      <w:r w:rsidRPr="00B61DE8">
        <w:rPr>
          <w:rFonts w:ascii="Times New Roman" w:eastAsia="Arial" w:hAnsi="Times New Roman" w:cs="Times New Roman"/>
          <w:sz w:val="26"/>
          <w:szCs w:val="26"/>
        </w:rPr>
        <w:t>лк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 в св</w:t>
      </w:r>
      <w:proofErr w:type="gramEnd"/>
      <w:r w:rsidRPr="00B61DE8">
        <w:rPr>
          <w:rFonts w:ascii="Times New Roman" w:eastAsia="Arial" w:hAnsi="Times New Roman" w:cs="Times New Roman"/>
          <w:sz w:val="26"/>
          <w:szCs w:val="26"/>
        </w:rPr>
        <w:t>о</w:t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  <w:t>ей науке.</w:t>
      </w:r>
    </w:p>
    <w:p w:rsidR="00827FD6" w:rsidRPr="00B61DE8" w:rsidRDefault="00827FD6" w:rsidP="00C60932">
      <w:pPr>
        <w:autoSpaceDE w:val="0"/>
        <w:spacing w:after="0" w:line="240" w:lineRule="auto"/>
        <w:jc w:val="right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B61DE8">
        <w:rPr>
          <w:rFonts w:ascii="Times New Roman" w:eastAsia="Arial" w:hAnsi="Times New Roman" w:cs="Times New Roman"/>
          <w:i/>
          <w:iCs/>
          <w:spacing w:val="30"/>
          <w:sz w:val="26"/>
          <w:szCs w:val="26"/>
        </w:rPr>
        <w:t>(Н.</w:t>
      </w:r>
      <w:r w:rsidRPr="00B61DE8">
        <w:rPr>
          <w:rFonts w:ascii="Times New Roman" w:eastAsia="Arial" w:hAnsi="Times New Roman" w:cs="Times New Roman"/>
          <w:i/>
          <w:iCs/>
          <w:sz w:val="26"/>
          <w:szCs w:val="26"/>
        </w:rPr>
        <w:t xml:space="preserve"> Красильников)</w:t>
      </w:r>
    </w:p>
    <w:p w:rsidR="00C60932" w:rsidRPr="00B61DE8" w:rsidRDefault="00C60932" w:rsidP="000A66CF">
      <w:pPr>
        <w:autoSpaceDE w:val="0"/>
        <w:spacing w:after="0" w:line="240" w:lineRule="auto"/>
        <w:ind w:firstLine="380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C60932" w:rsidRPr="00B61DE8" w:rsidRDefault="00C60932" w:rsidP="00C60932">
      <w:pPr>
        <w:autoSpaceDE w:val="0"/>
        <w:spacing w:after="0" w:line="240" w:lineRule="auto"/>
        <w:ind w:firstLine="380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827FD6" w:rsidRPr="00B61DE8" w:rsidRDefault="00827FD6" w:rsidP="00C60932">
      <w:pPr>
        <w:autoSpaceDE w:val="0"/>
        <w:spacing w:after="0" w:line="240" w:lineRule="auto"/>
        <w:ind w:firstLine="380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B61DE8">
        <w:rPr>
          <w:rFonts w:ascii="Times New Roman" w:eastAsia="Arial" w:hAnsi="Times New Roman" w:cs="Times New Roman"/>
          <w:b/>
          <w:bCs/>
          <w:sz w:val="26"/>
          <w:szCs w:val="26"/>
        </w:rPr>
        <w:t>Вопросы и задания:</w:t>
      </w:r>
    </w:p>
    <w:p w:rsidR="00C60932" w:rsidRPr="00B61DE8" w:rsidRDefault="00C60932" w:rsidP="00C60932">
      <w:pPr>
        <w:autoSpaceDE w:val="0"/>
        <w:spacing w:after="0" w:line="240" w:lineRule="auto"/>
        <w:ind w:firstLine="380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C60932" w:rsidRPr="00B61DE8" w:rsidRDefault="00C60932" w:rsidP="00C60932">
      <w:pPr>
        <w:autoSpaceDE w:val="0"/>
        <w:spacing w:after="0" w:line="240" w:lineRule="auto"/>
        <w:ind w:firstLine="380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827FD6" w:rsidRPr="00B61DE8" w:rsidRDefault="00827FD6" w:rsidP="00C60932">
      <w:pPr>
        <w:pStyle w:val="a3"/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Определи тему текста.</w:t>
      </w:r>
    </w:p>
    <w:p w:rsidR="00C60932" w:rsidRPr="00B61DE8" w:rsidRDefault="00C60932" w:rsidP="00C60932">
      <w:pPr>
        <w:pStyle w:val="a3"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___________________________________________________________________</w:t>
      </w:r>
    </w:p>
    <w:p w:rsidR="00C60932" w:rsidRPr="00B61DE8" w:rsidRDefault="00C60932" w:rsidP="00C60932">
      <w:pPr>
        <w:pStyle w:val="a3"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27FD6" w:rsidRPr="00B61DE8" w:rsidRDefault="00827FD6" w:rsidP="00C60932">
      <w:pPr>
        <w:pStyle w:val="a3"/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Где рассказчик устроил кормушку? Постарайся точнее ответить на этот вопрос.</w:t>
      </w:r>
    </w:p>
    <w:p w:rsidR="00C60932" w:rsidRPr="00B61DE8" w:rsidRDefault="00C60932" w:rsidP="00C60932">
      <w:p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0932" w:rsidRPr="00B61DE8" w:rsidRDefault="00C60932" w:rsidP="00C60932">
      <w:pPr>
        <w:pStyle w:val="a3"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27FD6" w:rsidRPr="00B61DE8" w:rsidRDefault="00827FD6" w:rsidP="00C60932">
      <w:pPr>
        <w:pStyle w:val="a3"/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lastRenderedPageBreak/>
        <w:t xml:space="preserve">Почему закончилась дружба с </w:t>
      </w:r>
      <w:proofErr w:type="spellStart"/>
      <w:r w:rsidRPr="00B61DE8">
        <w:rPr>
          <w:rFonts w:ascii="Times New Roman" w:eastAsia="Arial" w:hAnsi="Times New Roman" w:cs="Times New Roman"/>
          <w:sz w:val="26"/>
          <w:szCs w:val="26"/>
        </w:rPr>
        <w:t>Манькой</w:t>
      </w:r>
      <w:proofErr w:type="spellEnd"/>
      <w:r w:rsidRPr="00B61DE8">
        <w:rPr>
          <w:rFonts w:ascii="Times New Roman" w:eastAsia="Arial" w:hAnsi="Times New Roman" w:cs="Times New Roman"/>
          <w:sz w:val="26"/>
          <w:szCs w:val="26"/>
        </w:rPr>
        <w:t>?</w:t>
      </w:r>
    </w:p>
    <w:p w:rsidR="00C60932" w:rsidRPr="00B61DE8" w:rsidRDefault="00C60932" w:rsidP="00C60932">
      <w:p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7FD6" w:rsidRPr="00B61DE8" w:rsidRDefault="00C60932" w:rsidP="00C60932">
      <w:p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</w:p>
    <w:p w:rsidR="00827FD6" w:rsidRPr="00B61DE8" w:rsidRDefault="00827FD6" w:rsidP="00C60932">
      <w:pPr>
        <w:pStyle w:val="a3"/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 xml:space="preserve">Как ты понимаешь значение слов и выражений </w:t>
      </w:r>
      <w:r w:rsidRPr="00B61DE8">
        <w:rPr>
          <w:rFonts w:ascii="Times New Roman" w:eastAsia="Arial" w:hAnsi="Times New Roman" w:cs="Times New Roman"/>
          <w:b/>
          <w:bCs/>
          <w:sz w:val="26"/>
          <w:szCs w:val="26"/>
        </w:rPr>
        <w:t>рукой подать, реагировать, смородинки глаз?</w:t>
      </w:r>
    </w:p>
    <w:p w:rsidR="00C60932" w:rsidRPr="00B61DE8" w:rsidRDefault="00C60932" w:rsidP="00C60932">
      <w:pPr>
        <w:pStyle w:val="a3"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0932" w:rsidRPr="00B61DE8" w:rsidRDefault="00C60932" w:rsidP="00C60932">
      <w:pPr>
        <w:pStyle w:val="a3"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12551E" w:rsidRPr="00B61DE8" w:rsidRDefault="0012551E" w:rsidP="00B61DE8">
      <w:pPr>
        <w:keepNext/>
        <w:keepLine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  <w:bookmarkStart w:id="2" w:name="bookmark02"/>
    </w:p>
    <w:p w:rsidR="0012551E" w:rsidRPr="00B61DE8" w:rsidRDefault="0012551E" w:rsidP="00C60932">
      <w:pPr>
        <w:keepNext/>
        <w:keepLines/>
        <w:autoSpaceDE w:val="0"/>
        <w:spacing w:after="0" w:line="240" w:lineRule="auto"/>
        <w:jc w:val="right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12551E" w:rsidRPr="00B61DE8" w:rsidRDefault="0012551E" w:rsidP="00C60932">
      <w:pPr>
        <w:keepNext/>
        <w:keepLines/>
        <w:autoSpaceDE w:val="0"/>
        <w:spacing w:after="0" w:line="240" w:lineRule="auto"/>
        <w:jc w:val="right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827FD6" w:rsidRPr="00B61DE8" w:rsidRDefault="00827FD6" w:rsidP="00C60932">
      <w:pPr>
        <w:autoSpaceDE w:val="0"/>
        <w:spacing w:after="0" w:line="240" w:lineRule="auto"/>
        <w:ind w:firstLine="400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B61DE8">
        <w:rPr>
          <w:rFonts w:ascii="Times New Roman" w:eastAsia="Arial" w:hAnsi="Times New Roman" w:cs="Times New Roman"/>
          <w:b/>
          <w:bCs/>
          <w:sz w:val="26"/>
          <w:szCs w:val="26"/>
        </w:rPr>
        <w:t>Вариант 2</w:t>
      </w:r>
      <w:bookmarkEnd w:id="2"/>
    </w:p>
    <w:p w:rsidR="00C60932" w:rsidRPr="00B61DE8" w:rsidRDefault="00C60932" w:rsidP="00C60932">
      <w:pPr>
        <w:autoSpaceDE w:val="0"/>
        <w:spacing w:after="0" w:line="240" w:lineRule="auto"/>
        <w:ind w:firstLine="400"/>
        <w:jc w:val="center"/>
        <w:rPr>
          <w:rFonts w:ascii="Times New Roman" w:eastAsia="Arial" w:hAnsi="Times New Roman" w:cs="Times New Roman"/>
          <w:sz w:val="26"/>
          <w:szCs w:val="26"/>
        </w:rPr>
      </w:pPr>
    </w:p>
    <w:p w:rsidR="00827FD6" w:rsidRPr="00B61DE8" w:rsidRDefault="00827FD6" w:rsidP="000A66CF">
      <w:pPr>
        <w:autoSpaceDE w:val="0"/>
        <w:spacing w:after="0" w:line="240" w:lineRule="auto"/>
        <w:ind w:firstLine="34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Прочитай текст, ответь на вопросы, выполни за</w:t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  <w:t>дания.</w:t>
      </w:r>
    </w:p>
    <w:p w:rsidR="00C60932" w:rsidRPr="00B61DE8" w:rsidRDefault="00C60932" w:rsidP="000A66CF">
      <w:pPr>
        <w:autoSpaceDE w:val="0"/>
        <w:spacing w:after="0" w:line="240" w:lineRule="auto"/>
        <w:ind w:firstLine="340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827FD6" w:rsidRPr="00B61DE8" w:rsidRDefault="00827FD6" w:rsidP="00C60932">
      <w:pPr>
        <w:keepNext/>
        <w:keepLine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  <w:bookmarkStart w:id="3" w:name="bookmark12"/>
      <w:r w:rsidRPr="00B61DE8">
        <w:rPr>
          <w:rFonts w:ascii="Times New Roman" w:eastAsia="Arial" w:hAnsi="Times New Roman" w:cs="Times New Roman"/>
          <w:b/>
          <w:bCs/>
          <w:sz w:val="26"/>
          <w:szCs w:val="26"/>
        </w:rPr>
        <w:t>Подкидыш</w:t>
      </w:r>
      <w:bookmarkEnd w:id="3"/>
    </w:p>
    <w:p w:rsidR="00C60932" w:rsidRPr="00B61DE8" w:rsidRDefault="00C60932" w:rsidP="00C60932">
      <w:pPr>
        <w:keepNext/>
        <w:keepLine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</w:rPr>
      </w:pPr>
    </w:p>
    <w:p w:rsidR="00827FD6" w:rsidRPr="00B61DE8" w:rsidRDefault="00827FD6" w:rsidP="000A66CF">
      <w:pPr>
        <w:autoSpaceDE w:val="0"/>
        <w:spacing w:after="0" w:line="240" w:lineRule="auto"/>
        <w:ind w:firstLine="34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Мальчишки разор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или гнездо каменки, разбили её я</w:t>
      </w:r>
      <w:r w:rsidRPr="00B61DE8">
        <w:rPr>
          <w:rFonts w:ascii="Times New Roman" w:eastAsia="Arial" w:hAnsi="Times New Roman" w:cs="Times New Roman"/>
          <w:sz w:val="26"/>
          <w:szCs w:val="26"/>
        </w:rPr>
        <w:t>ички. Из разбитых скорлупок выпали голые, слепень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к</w:t>
      </w:r>
      <w:r w:rsidRPr="00B61DE8">
        <w:rPr>
          <w:rFonts w:ascii="Times New Roman" w:eastAsia="Arial" w:hAnsi="Times New Roman" w:cs="Times New Roman"/>
          <w:sz w:val="26"/>
          <w:szCs w:val="26"/>
        </w:rPr>
        <w:t>ие птенчики. Только одно из шести яичек мне уда</w:t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  <w:t>юсь отобрать у мальчишек целым.</w:t>
      </w:r>
    </w:p>
    <w:p w:rsidR="00827FD6" w:rsidRPr="00B61DE8" w:rsidRDefault="00827FD6" w:rsidP="000A66CF">
      <w:pPr>
        <w:autoSpaceDE w:val="0"/>
        <w:spacing w:after="0" w:line="240" w:lineRule="auto"/>
        <w:ind w:firstLine="34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Я решил спасти спрятанного в нём птенчика.</w:t>
      </w:r>
    </w:p>
    <w:p w:rsidR="00827FD6" w:rsidRPr="00B61DE8" w:rsidRDefault="00827FD6" w:rsidP="000A66CF">
      <w:pPr>
        <w:autoSpaceDE w:val="0"/>
        <w:spacing w:after="0" w:line="240" w:lineRule="auto"/>
        <w:ind w:firstLine="34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Но как это сделать?</w:t>
      </w:r>
    </w:p>
    <w:p w:rsidR="00827FD6" w:rsidRPr="00B61DE8" w:rsidRDefault="00827FD6" w:rsidP="000A66CF">
      <w:pPr>
        <w:autoSpaceDE w:val="0"/>
        <w:spacing w:after="0" w:line="240" w:lineRule="auto"/>
        <w:ind w:firstLine="34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Кто выведет его из яйца?</w:t>
      </w:r>
    </w:p>
    <w:p w:rsidR="00827FD6" w:rsidRPr="00B61DE8" w:rsidRDefault="00827FD6" w:rsidP="000A66CF">
      <w:pPr>
        <w:autoSpaceDE w:val="0"/>
        <w:spacing w:after="0" w:line="240" w:lineRule="auto"/>
        <w:ind w:firstLine="34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Кто вскормит?</w:t>
      </w:r>
    </w:p>
    <w:p w:rsidR="00827FD6" w:rsidRPr="00B61DE8" w:rsidRDefault="00827FD6" w:rsidP="000A66CF">
      <w:pPr>
        <w:autoSpaceDE w:val="0"/>
        <w:spacing w:after="0" w:line="240" w:lineRule="auto"/>
        <w:ind w:firstLine="34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 xml:space="preserve">Я знал неподалёку гнездо другой птички - пеночки- пересмешки. Она только что отложила своё четвёртое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я</w:t>
      </w:r>
      <w:r w:rsidRPr="00B61DE8">
        <w:rPr>
          <w:rFonts w:ascii="Times New Roman" w:eastAsia="Arial" w:hAnsi="Times New Roman" w:cs="Times New Roman"/>
          <w:sz w:val="26"/>
          <w:szCs w:val="26"/>
        </w:rPr>
        <w:t>ичко.</w:t>
      </w:r>
    </w:p>
    <w:p w:rsidR="00827FD6" w:rsidRPr="00B61DE8" w:rsidRDefault="00827FD6" w:rsidP="000A66CF">
      <w:pPr>
        <w:autoSpaceDE w:val="0"/>
        <w:spacing w:after="0" w:line="240" w:lineRule="auto"/>
        <w:ind w:firstLine="34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Но примет ли пересмешка подкидыша? Яйцо камен</w:t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ки –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 чисто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B61DE8">
        <w:rPr>
          <w:rFonts w:ascii="Times New Roman" w:eastAsia="Arial" w:hAnsi="Times New Roman" w:cs="Times New Roman"/>
          <w:sz w:val="26"/>
          <w:szCs w:val="26"/>
        </w:rPr>
        <w:t>-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Pr="00B61DE8">
        <w:rPr>
          <w:rFonts w:ascii="Times New Roman" w:eastAsia="Arial" w:hAnsi="Times New Roman" w:cs="Times New Roman"/>
          <w:sz w:val="26"/>
          <w:szCs w:val="26"/>
        </w:rPr>
        <w:t>голубое</w:t>
      </w:r>
      <w:proofErr w:type="spellEnd"/>
      <w:r w:rsidRPr="00B61DE8">
        <w:rPr>
          <w:rFonts w:ascii="Times New Roman" w:eastAsia="Arial" w:hAnsi="Times New Roman" w:cs="Times New Roman"/>
          <w:sz w:val="26"/>
          <w:szCs w:val="26"/>
        </w:rPr>
        <w:t xml:space="preserve">. Оно больше и совсем не похоже на яички пересмешки: те - </w:t>
      </w:r>
      <w:proofErr w:type="spellStart"/>
      <w:r w:rsidRPr="00B61DE8">
        <w:rPr>
          <w:rFonts w:ascii="Times New Roman" w:eastAsia="Arial" w:hAnsi="Times New Roman" w:cs="Times New Roman"/>
          <w:sz w:val="26"/>
          <w:szCs w:val="26"/>
        </w:rPr>
        <w:t>розовые</w:t>
      </w:r>
      <w:proofErr w:type="spellEnd"/>
      <w:r w:rsidRPr="00B61DE8">
        <w:rPr>
          <w:rFonts w:ascii="Times New Roman" w:eastAsia="Arial" w:hAnsi="Times New Roman" w:cs="Times New Roman"/>
          <w:sz w:val="26"/>
          <w:szCs w:val="26"/>
        </w:rPr>
        <w:t xml:space="preserve"> с чёрными </w:t>
      </w:r>
      <w:proofErr w:type="spellStart"/>
      <w:r w:rsidRPr="00B61DE8">
        <w:rPr>
          <w:rFonts w:ascii="Times New Roman" w:eastAsia="Arial" w:hAnsi="Times New Roman" w:cs="Times New Roman"/>
          <w:sz w:val="26"/>
          <w:szCs w:val="26"/>
        </w:rPr>
        <w:t>точе</w:t>
      </w:r>
      <w:proofErr w:type="gramStart"/>
      <w:r w:rsidRPr="00B61DE8">
        <w:rPr>
          <w:rFonts w:ascii="Times New Roman" w:eastAsia="Arial" w:hAnsi="Times New Roman" w:cs="Times New Roman"/>
          <w:sz w:val="26"/>
          <w:szCs w:val="26"/>
        </w:rPr>
        <w:t>ч</w:t>
      </w:r>
      <w:proofErr w:type="spellEnd"/>
      <w:r w:rsidRPr="00B61DE8">
        <w:rPr>
          <w:rFonts w:ascii="Times New Roman" w:eastAsia="Arial" w:hAnsi="Times New Roman" w:cs="Times New Roman"/>
          <w:sz w:val="26"/>
          <w:szCs w:val="26"/>
        </w:rPr>
        <w:t>-</w:t>
      </w:r>
      <w:proofErr w:type="gramEnd"/>
      <w:r w:rsidRPr="00B61DE8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="00C60932" w:rsidRPr="00B61DE8">
        <w:rPr>
          <w:rFonts w:ascii="Times New Roman" w:eastAsia="Arial" w:hAnsi="Times New Roman" w:cs="Times New Roman"/>
          <w:sz w:val="26"/>
          <w:szCs w:val="26"/>
        </w:rPr>
        <w:t>к</w:t>
      </w:r>
      <w:r w:rsidRPr="00B61DE8">
        <w:rPr>
          <w:rFonts w:ascii="Times New Roman" w:eastAsia="Arial" w:hAnsi="Times New Roman" w:cs="Times New Roman"/>
          <w:sz w:val="26"/>
          <w:szCs w:val="26"/>
        </w:rPr>
        <w:t>ами</w:t>
      </w:r>
      <w:proofErr w:type="spellEnd"/>
      <w:r w:rsidRPr="00B61DE8">
        <w:rPr>
          <w:rFonts w:ascii="Times New Roman" w:eastAsia="Arial" w:hAnsi="Times New Roman" w:cs="Times New Roman"/>
          <w:sz w:val="26"/>
          <w:szCs w:val="26"/>
        </w:rPr>
        <w:t>. И что будет с птенцом каменки? Ведь он вот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-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во</w:t>
      </w:r>
      <w:r w:rsidRPr="00B61DE8">
        <w:rPr>
          <w:rFonts w:ascii="Times New Roman" w:eastAsia="Arial" w:hAnsi="Times New Roman" w:cs="Times New Roman"/>
          <w:sz w:val="26"/>
          <w:szCs w:val="26"/>
        </w:rPr>
        <w:t>т должен выйти и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з яйца, а маленькие пересмешки в</w:t>
      </w:r>
      <w:r w:rsidRPr="00B61DE8">
        <w:rPr>
          <w:rFonts w:ascii="Times New Roman" w:eastAsia="Arial" w:hAnsi="Times New Roman" w:cs="Times New Roman"/>
          <w:sz w:val="26"/>
          <w:szCs w:val="26"/>
        </w:rPr>
        <w:t>ыклюнутся только ещё дней через двенадцать.</w:t>
      </w:r>
    </w:p>
    <w:p w:rsidR="00827FD6" w:rsidRPr="00B61DE8" w:rsidRDefault="00827FD6" w:rsidP="000A66CF">
      <w:pPr>
        <w:autoSpaceDE w:val="0"/>
        <w:spacing w:after="0" w:line="240" w:lineRule="auto"/>
        <w:ind w:firstLine="34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Станет ли пересмешка выкармливать подкидыша?</w:t>
      </w:r>
    </w:p>
    <w:p w:rsidR="00827FD6" w:rsidRPr="00B61DE8" w:rsidRDefault="00827FD6" w:rsidP="000A66CF">
      <w:pPr>
        <w:autoSpaceDE w:val="0"/>
        <w:spacing w:after="0" w:line="240" w:lineRule="auto"/>
        <w:ind w:firstLine="34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Гнездо пересмешки помещалось на берёзе так не</w:t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  <w:t>высоко, что я мог достать его рукой.</w:t>
      </w:r>
    </w:p>
    <w:p w:rsidR="00827FD6" w:rsidRPr="00B61DE8" w:rsidRDefault="00827FD6" w:rsidP="000A66CF">
      <w:pPr>
        <w:autoSpaceDE w:val="0"/>
        <w:spacing w:after="0" w:line="240" w:lineRule="auto"/>
        <w:ind w:firstLine="34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Когда я подошёл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 xml:space="preserve"> к берёзе, пересмешка слетела  с </w:t>
      </w:r>
      <w:r w:rsidRPr="00B61DE8">
        <w:rPr>
          <w:rFonts w:ascii="Times New Roman" w:eastAsia="Arial" w:hAnsi="Times New Roman" w:cs="Times New Roman"/>
          <w:sz w:val="26"/>
          <w:szCs w:val="26"/>
        </w:rPr>
        <w:t>гнезда.</w:t>
      </w:r>
    </w:p>
    <w:p w:rsidR="00827FD6" w:rsidRPr="00B61DE8" w:rsidRDefault="00827FD6" w:rsidP="000A66CF">
      <w:pPr>
        <w:autoSpaceDE w:val="0"/>
        <w:spacing w:after="0" w:line="240" w:lineRule="auto"/>
        <w:ind w:firstLine="340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Она порхала по ветвям соседних деревьев и жа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ло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бно посвистывала, словно умоляла не трогать её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 xml:space="preserve"> г</w:t>
      </w:r>
      <w:r w:rsidRPr="00B61DE8">
        <w:rPr>
          <w:rFonts w:ascii="Times New Roman" w:eastAsia="Arial" w:hAnsi="Times New Roman" w:cs="Times New Roman"/>
          <w:sz w:val="26"/>
          <w:szCs w:val="26"/>
        </w:rPr>
        <w:t>незда.</w:t>
      </w:r>
    </w:p>
    <w:p w:rsidR="00827FD6" w:rsidRPr="00B61DE8" w:rsidRDefault="00827FD6" w:rsidP="000A66CF">
      <w:pPr>
        <w:autoSpaceDE w:val="0"/>
        <w:spacing w:after="0" w:line="240" w:lineRule="auto"/>
        <w:ind w:firstLine="40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bCs/>
          <w:sz w:val="26"/>
          <w:szCs w:val="26"/>
        </w:rPr>
        <w:t xml:space="preserve">Я положил </w:t>
      </w:r>
      <w:proofErr w:type="spellStart"/>
      <w:r w:rsidRPr="00B61DE8">
        <w:rPr>
          <w:rFonts w:ascii="Times New Roman" w:eastAsia="Arial" w:hAnsi="Times New Roman" w:cs="Times New Roman"/>
          <w:bCs/>
          <w:sz w:val="26"/>
          <w:szCs w:val="26"/>
        </w:rPr>
        <w:t>голубое</w:t>
      </w:r>
      <w:proofErr w:type="spellEnd"/>
      <w:r w:rsidRPr="00B61DE8">
        <w:rPr>
          <w:rFonts w:ascii="Times New Roman" w:eastAsia="Arial" w:hAnsi="Times New Roman" w:cs="Times New Roman"/>
          <w:bCs/>
          <w:sz w:val="26"/>
          <w:szCs w:val="26"/>
        </w:rPr>
        <w:t xml:space="preserve"> яичко </w:t>
      </w:r>
      <w:proofErr w:type="gramStart"/>
      <w:r w:rsidRPr="00B61DE8">
        <w:rPr>
          <w:rFonts w:ascii="Times New Roman" w:eastAsia="Arial" w:hAnsi="Times New Roman" w:cs="Times New Roman"/>
          <w:bCs/>
          <w:sz w:val="26"/>
          <w:szCs w:val="26"/>
        </w:rPr>
        <w:t>к</w:t>
      </w:r>
      <w:proofErr w:type="gramEnd"/>
      <w:r w:rsidRPr="00B61DE8">
        <w:rPr>
          <w:rFonts w:ascii="Times New Roman" w:eastAsia="Arial" w:hAnsi="Times New Roman" w:cs="Times New Roman"/>
          <w:bCs/>
          <w:sz w:val="26"/>
          <w:szCs w:val="26"/>
        </w:rPr>
        <w:t xml:space="preserve"> её малиновым, отошёл и спрятался за куст. Пересмешка долго не возвраща</w:t>
      </w:r>
      <w:r w:rsidRPr="00B61DE8">
        <w:rPr>
          <w:rFonts w:ascii="Times New Roman" w:eastAsia="Arial" w:hAnsi="Times New Roman" w:cs="Times New Roman"/>
          <w:bCs/>
          <w:sz w:val="26"/>
          <w:szCs w:val="26"/>
        </w:rPr>
        <w:softHyphen/>
        <w:t xml:space="preserve">лась к гнезду. А </w:t>
      </w:r>
      <w:proofErr w:type="gramStart"/>
      <w:r w:rsidRPr="00B61DE8">
        <w:rPr>
          <w:rFonts w:ascii="Times New Roman" w:eastAsia="Arial" w:hAnsi="Times New Roman" w:cs="Times New Roman"/>
          <w:bCs/>
          <w:sz w:val="26"/>
          <w:szCs w:val="26"/>
        </w:rPr>
        <w:t>когда</w:t>
      </w:r>
      <w:proofErr w:type="gramEnd"/>
      <w:r w:rsidRPr="00B61DE8">
        <w:rPr>
          <w:rFonts w:ascii="Times New Roman" w:eastAsia="Arial" w:hAnsi="Times New Roman" w:cs="Times New Roman"/>
          <w:bCs/>
          <w:sz w:val="26"/>
          <w:szCs w:val="26"/>
        </w:rPr>
        <w:t xml:space="preserve"> наконец подлетела, не сразу уселась в него: видно было, что она с недоверием разглядывает чужое </w:t>
      </w:r>
      <w:proofErr w:type="spellStart"/>
      <w:r w:rsidRPr="00B61DE8">
        <w:rPr>
          <w:rFonts w:ascii="Times New Roman" w:eastAsia="Arial" w:hAnsi="Times New Roman" w:cs="Times New Roman"/>
          <w:bCs/>
          <w:sz w:val="26"/>
          <w:szCs w:val="26"/>
        </w:rPr>
        <w:t>голубое</w:t>
      </w:r>
      <w:proofErr w:type="spellEnd"/>
      <w:r w:rsidRPr="00B61DE8">
        <w:rPr>
          <w:rFonts w:ascii="Times New Roman" w:eastAsia="Arial" w:hAnsi="Times New Roman" w:cs="Times New Roman"/>
          <w:bCs/>
          <w:sz w:val="26"/>
          <w:szCs w:val="26"/>
        </w:rPr>
        <w:t xml:space="preserve"> яйцо.</w:t>
      </w:r>
    </w:p>
    <w:p w:rsidR="00827FD6" w:rsidRPr="00B61DE8" w:rsidRDefault="00827FD6" w:rsidP="000A66CF">
      <w:pPr>
        <w:autoSpaceDE w:val="0"/>
        <w:spacing w:after="0" w:line="240" w:lineRule="auto"/>
        <w:ind w:firstLine="40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Но всё-таки она села в гнездо. Значит, приняла чужое яйцо. Подкидыш стал приёмышем.</w:t>
      </w:r>
    </w:p>
    <w:p w:rsidR="00827FD6" w:rsidRPr="00B61DE8" w:rsidRDefault="00827FD6" w:rsidP="000A66CF">
      <w:pPr>
        <w:autoSpaceDE w:val="0"/>
        <w:spacing w:after="0" w:line="240" w:lineRule="auto"/>
        <w:ind w:firstLine="40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Но что будет завтра, когда маленькая каменка вы</w:t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  <w:t>клюнется из яйца? Когда утром на следующий день я подошёл к берёзе, с одной стороны гнезда торчал носик, с другой - хвост пересмешки.</w:t>
      </w:r>
    </w:p>
    <w:p w:rsidR="00827FD6" w:rsidRPr="00B61DE8" w:rsidRDefault="00827FD6" w:rsidP="000A66CF">
      <w:pPr>
        <w:autoSpaceDE w:val="0"/>
        <w:spacing w:after="0" w:line="240" w:lineRule="auto"/>
        <w:ind w:firstLine="40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Сидит!</w:t>
      </w:r>
    </w:p>
    <w:p w:rsidR="00827FD6" w:rsidRPr="00B61DE8" w:rsidRDefault="00827FD6" w:rsidP="000A66CF">
      <w:pPr>
        <w:autoSpaceDE w:val="0"/>
        <w:spacing w:after="0" w:line="240" w:lineRule="auto"/>
        <w:ind w:firstLine="40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 xml:space="preserve">Когда она слетела, я заглянул в гнездо. Там было четыре </w:t>
      </w:r>
      <w:proofErr w:type="spellStart"/>
      <w:r w:rsidRPr="00B61DE8">
        <w:rPr>
          <w:rFonts w:ascii="Times New Roman" w:eastAsia="Arial" w:hAnsi="Times New Roman" w:cs="Times New Roman"/>
          <w:sz w:val="26"/>
          <w:szCs w:val="26"/>
        </w:rPr>
        <w:t>розовых</w:t>
      </w:r>
      <w:proofErr w:type="spellEnd"/>
      <w:r w:rsidRPr="00B61DE8">
        <w:rPr>
          <w:rFonts w:ascii="Times New Roman" w:eastAsia="Arial" w:hAnsi="Times New Roman" w:cs="Times New Roman"/>
          <w:sz w:val="26"/>
          <w:szCs w:val="26"/>
        </w:rPr>
        <w:t xml:space="preserve"> яичка и рядом с ними - голый сле</w:t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  <w:t>пенький птенчик каменки.</w:t>
      </w:r>
    </w:p>
    <w:p w:rsidR="00827FD6" w:rsidRPr="00B61DE8" w:rsidRDefault="00827FD6" w:rsidP="000A66CF">
      <w:pPr>
        <w:autoSpaceDE w:val="0"/>
        <w:spacing w:after="0" w:line="240" w:lineRule="auto"/>
        <w:ind w:firstLine="40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Я спрятался и скоро увидел, как прилетела пере</w:t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  <w:t xml:space="preserve">смешка с </w:t>
      </w:r>
      <w:proofErr w:type="spellStart"/>
      <w:r w:rsidRPr="00B61DE8">
        <w:rPr>
          <w:rFonts w:ascii="Times New Roman" w:eastAsia="Arial" w:hAnsi="Times New Roman" w:cs="Times New Roman"/>
          <w:sz w:val="26"/>
          <w:szCs w:val="26"/>
        </w:rPr>
        <w:t>гусеничкой</w:t>
      </w:r>
      <w:proofErr w:type="spellEnd"/>
      <w:r w:rsidRPr="00B61DE8">
        <w:rPr>
          <w:rFonts w:ascii="Times New Roman" w:eastAsia="Arial" w:hAnsi="Times New Roman" w:cs="Times New Roman"/>
          <w:sz w:val="26"/>
          <w:szCs w:val="26"/>
        </w:rPr>
        <w:t xml:space="preserve"> в клюве и сунула её в рот маленькой каменке.</w:t>
      </w:r>
    </w:p>
    <w:p w:rsidR="00827FD6" w:rsidRPr="00B61DE8" w:rsidRDefault="00827FD6" w:rsidP="000A66CF">
      <w:pPr>
        <w:autoSpaceDE w:val="0"/>
        <w:spacing w:after="0" w:line="240" w:lineRule="auto"/>
        <w:ind w:firstLine="40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Теперь я был уже почти уверен, что пересмешка выкормит моего подкидыша.</w:t>
      </w:r>
    </w:p>
    <w:p w:rsidR="00827FD6" w:rsidRPr="00B61DE8" w:rsidRDefault="00827FD6" w:rsidP="000A66CF">
      <w:pPr>
        <w:autoSpaceDE w:val="0"/>
        <w:spacing w:after="0" w:line="240" w:lineRule="auto"/>
        <w:ind w:firstLine="40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lastRenderedPageBreak/>
        <w:t xml:space="preserve">Прошло шесть дней. Я каждый день подходил к </w:t>
      </w:r>
      <w:proofErr w:type="gramStart"/>
      <w:r w:rsidRPr="00B61DE8">
        <w:rPr>
          <w:rFonts w:ascii="Times New Roman" w:eastAsia="Arial" w:hAnsi="Times New Roman" w:cs="Times New Roman"/>
          <w:sz w:val="26"/>
          <w:szCs w:val="26"/>
        </w:rPr>
        <w:t>гнезду</w:t>
      </w:r>
      <w:proofErr w:type="gramEnd"/>
      <w:r w:rsidRPr="00B61DE8">
        <w:rPr>
          <w:rFonts w:ascii="Times New Roman" w:eastAsia="Arial" w:hAnsi="Times New Roman" w:cs="Times New Roman"/>
          <w:sz w:val="26"/>
          <w:szCs w:val="26"/>
        </w:rPr>
        <w:t xml:space="preserve"> и каждый раз видел торчащие из гнезда клювик и хвост пересмешки. Очень меня удивляло, как она поспевае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т и каменку кормить, и высиживать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 свои яйца.</w:t>
      </w:r>
    </w:p>
    <w:p w:rsidR="00827FD6" w:rsidRPr="00B61DE8" w:rsidRDefault="00827FD6" w:rsidP="000A66CF">
      <w:pPr>
        <w:autoSpaceDE w:val="0"/>
        <w:spacing w:after="0" w:line="240" w:lineRule="auto"/>
        <w:ind w:firstLine="40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Я скорей отходил прочь, чтобы не помешать ей в этом важном деле.</w:t>
      </w:r>
    </w:p>
    <w:p w:rsidR="00827FD6" w:rsidRPr="00B61DE8" w:rsidRDefault="00827FD6" w:rsidP="00C60932">
      <w:pPr>
        <w:autoSpaceDE w:val="0"/>
        <w:spacing w:after="0" w:line="240" w:lineRule="auto"/>
        <w:ind w:firstLine="400"/>
        <w:jc w:val="both"/>
        <w:rPr>
          <w:rFonts w:ascii="Times New Roman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На седьмой день не торчали над гн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ездом ни клю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softHyphen/>
        <w:t>вик, ни хвост. Я подумал: «</w:t>
      </w:r>
      <w:r w:rsidRPr="00B61DE8">
        <w:rPr>
          <w:rFonts w:ascii="Times New Roman" w:eastAsia="Arial" w:hAnsi="Times New Roman" w:cs="Times New Roman"/>
          <w:sz w:val="26"/>
          <w:szCs w:val="26"/>
        </w:rPr>
        <w:t>Всё кончено! Пересмешка покинула гнездо. Маленькая каменка умерла с голо</w:t>
      </w:r>
      <w:r w:rsidRPr="00B61DE8">
        <w:rPr>
          <w:rFonts w:ascii="Times New Roman" w:eastAsia="Arial" w:hAnsi="Times New Roman" w:cs="Times New Roman"/>
          <w:sz w:val="26"/>
          <w:szCs w:val="26"/>
        </w:rPr>
        <w:softHyphen/>
        <w:t xml:space="preserve">ду». Но нет - в гнезде лежала живая каменка! Она спала и даже не тянула вверх головку, не </w:t>
      </w:r>
      <w:proofErr w:type="gramStart"/>
      <w:r w:rsidRPr="00B61DE8">
        <w:rPr>
          <w:rFonts w:ascii="Times New Roman" w:eastAsia="Arial" w:hAnsi="Times New Roman" w:cs="Times New Roman"/>
          <w:sz w:val="26"/>
          <w:szCs w:val="26"/>
        </w:rPr>
        <w:t>разевала</w:t>
      </w:r>
      <w:proofErr w:type="gramEnd"/>
      <w:r w:rsidR="00C60932" w:rsidRPr="00B61DE8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 рта: значит, была сыта. Она так выросла за эти дни,</w:t>
      </w:r>
      <w:r w:rsidR="00C60932" w:rsidRPr="00B61DE8">
        <w:rPr>
          <w:rFonts w:ascii="Times New Roman" w:hAnsi="Times New Roman" w:cs="Times New Roman"/>
          <w:sz w:val="26"/>
          <w:szCs w:val="26"/>
        </w:rPr>
        <w:t xml:space="preserve"> </w:t>
      </w:r>
      <w:r w:rsidRPr="00B61DE8">
        <w:rPr>
          <w:rFonts w:ascii="Times New Roman" w:eastAsia="Arial" w:hAnsi="Times New Roman" w:cs="Times New Roman"/>
          <w:bCs/>
          <w:sz w:val="26"/>
          <w:szCs w:val="26"/>
        </w:rPr>
        <w:t xml:space="preserve">то покрывала своим </w:t>
      </w:r>
      <w:r w:rsidR="00C60932" w:rsidRPr="00B61DE8">
        <w:rPr>
          <w:rFonts w:ascii="Times New Roman" w:eastAsia="Arial" w:hAnsi="Times New Roman" w:cs="Times New Roman"/>
          <w:bCs/>
          <w:sz w:val="26"/>
          <w:szCs w:val="26"/>
        </w:rPr>
        <w:t xml:space="preserve">тельцем чуть видные из-под нее </w:t>
      </w:r>
      <w:proofErr w:type="spellStart"/>
      <w:r w:rsidR="00C60932" w:rsidRPr="00B61DE8">
        <w:rPr>
          <w:rFonts w:ascii="Times New Roman" w:eastAsia="Arial" w:hAnsi="Times New Roman" w:cs="Times New Roman"/>
          <w:bCs/>
          <w:sz w:val="26"/>
          <w:szCs w:val="26"/>
        </w:rPr>
        <w:t>ро</w:t>
      </w:r>
      <w:r w:rsidRPr="00B61DE8">
        <w:rPr>
          <w:rFonts w:ascii="Times New Roman" w:eastAsia="Arial" w:hAnsi="Times New Roman" w:cs="Times New Roman"/>
          <w:bCs/>
          <w:sz w:val="26"/>
          <w:szCs w:val="26"/>
        </w:rPr>
        <w:t>зовые</w:t>
      </w:r>
      <w:proofErr w:type="spellEnd"/>
      <w:r w:rsidRPr="00B61DE8">
        <w:rPr>
          <w:rFonts w:ascii="Times New Roman" w:eastAsia="Arial" w:hAnsi="Times New Roman" w:cs="Times New Roman"/>
          <w:bCs/>
          <w:sz w:val="26"/>
          <w:szCs w:val="26"/>
        </w:rPr>
        <w:t xml:space="preserve"> яички.</w:t>
      </w:r>
    </w:p>
    <w:p w:rsidR="00827FD6" w:rsidRPr="00B61DE8" w:rsidRDefault="00827FD6" w:rsidP="000A66CF">
      <w:pPr>
        <w:autoSpaceDE w:val="0"/>
        <w:spacing w:after="0" w:line="240" w:lineRule="auto"/>
        <w:ind w:firstLine="24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 xml:space="preserve">Тогда я догадался, что приёмыш отблагодарил свою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н</w:t>
      </w:r>
      <w:r w:rsidRPr="00B61DE8">
        <w:rPr>
          <w:rFonts w:ascii="Times New Roman" w:eastAsia="Arial" w:hAnsi="Times New Roman" w:cs="Times New Roman"/>
          <w:sz w:val="26"/>
          <w:szCs w:val="26"/>
        </w:rPr>
        <w:t>овую мать: теплотой своего тельца он грел её яич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к</w:t>
      </w:r>
      <w:r w:rsidRPr="00B61DE8">
        <w:rPr>
          <w:rFonts w:ascii="Times New Roman" w:eastAsia="Arial" w:hAnsi="Times New Roman" w:cs="Times New Roman"/>
          <w:sz w:val="26"/>
          <w:szCs w:val="26"/>
        </w:rPr>
        <w:t>и - высиживал её птенцов.</w:t>
      </w:r>
    </w:p>
    <w:p w:rsidR="00827FD6" w:rsidRPr="00B61DE8" w:rsidRDefault="00827FD6" w:rsidP="00C60932">
      <w:pPr>
        <w:autoSpaceDE w:val="0"/>
        <w:spacing w:after="0" w:line="240" w:lineRule="auto"/>
        <w:ind w:firstLine="24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 xml:space="preserve">Так оно и было. Пересмешка кормила приёмыша,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п</w:t>
      </w:r>
      <w:r w:rsidRPr="00B61DE8">
        <w:rPr>
          <w:rFonts w:ascii="Times New Roman" w:eastAsia="Arial" w:hAnsi="Times New Roman" w:cs="Times New Roman"/>
          <w:sz w:val="26"/>
          <w:szCs w:val="26"/>
        </w:rPr>
        <w:t>риёмыш высиживал её птенцов.</w:t>
      </w:r>
    </w:p>
    <w:p w:rsidR="00827FD6" w:rsidRPr="00B61DE8" w:rsidRDefault="00827FD6" w:rsidP="00C60932">
      <w:pPr>
        <w:autoSpaceDE w:val="0"/>
        <w:spacing w:after="0" w:line="240" w:lineRule="auto"/>
        <w:ind w:firstLine="24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Он вырос и вылетел из гнезда у меня на глазах.</w:t>
      </w:r>
    </w:p>
    <w:p w:rsidR="00827FD6" w:rsidRPr="00B61DE8" w:rsidRDefault="00827FD6" w:rsidP="00C60932">
      <w:pPr>
        <w:autoSpaceDE w:val="0"/>
        <w:spacing w:after="0" w:line="240" w:lineRule="auto"/>
        <w:ind w:firstLine="24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 xml:space="preserve">И как раз к этому времени выклюнулись птенчики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и</w:t>
      </w:r>
      <w:r w:rsidRPr="00B61DE8">
        <w:rPr>
          <w:rFonts w:ascii="Times New Roman" w:eastAsia="Arial" w:hAnsi="Times New Roman" w:cs="Times New Roman"/>
          <w:sz w:val="26"/>
          <w:szCs w:val="26"/>
        </w:rPr>
        <w:t xml:space="preserve">з </w:t>
      </w:r>
      <w:proofErr w:type="spellStart"/>
      <w:r w:rsidRPr="00B61DE8">
        <w:rPr>
          <w:rFonts w:ascii="Times New Roman" w:eastAsia="Arial" w:hAnsi="Times New Roman" w:cs="Times New Roman"/>
          <w:sz w:val="26"/>
          <w:szCs w:val="26"/>
        </w:rPr>
        <w:t>розовых</w:t>
      </w:r>
      <w:proofErr w:type="spellEnd"/>
      <w:r w:rsidRPr="00B61DE8">
        <w:rPr>
          <w:rFonts w:ascii="Times New Roman" w:eastAsia="Arial" w:hAnsi="Times New Roman" w:cs="Times New Roman"/>
          <w:sz w:val="26"/>
          <w:szCs w:val="26"/>
        </w:rPr>
        <w:t xml:space="preserve"> яичек. Пересмешка принялась выкармливать 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св</w:t>
      </w:r>
      <w:r w:rsidRPr="00B61DE8">
        <w:rPr>
          <w:rFonts w:ascii="Times New Roman" w:eastAsia="Arial" w:hAnsi="Times New Roman" w:cs="Times New Roman"/>
          <w:sz w:val="26"/>
          <w:szCs w:val="26"/>
        </w:rPr>
        <w:t>оих родных птенцов - и выкормила их на славу.</w:t>
      </w:r>
    </w:p>
    <w:p w:rsidR="00C60932" w:rsidRPr="00B61DE8" w:rsidRDefault="00827FD6" w:rsidP="00C60932">
      <w:pPr>
        <w:autoSpaceDE w:val="0"/>
        <w:spacing w:after="0" w:line="240" w:lineRule="auto"/>
        <w:jc w:val="right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(Б.</w:t>
      </w:r>
      <w:r w:rsidRPr="00B61DE8">
        <w:rPr>
          <w:rFonts w:ascii="Times New Roman" w:eastAsia="Arial" w:hAnsi="Times New Roman" w:cs="Times New Roman"/>
          <w:i/>
          <w:iCs/>
          <w:sz w:val="26"/>
          <w:szCs w:val="26"/>
        </w:rPr>
        <w:t xml:space="preserve"> Бианки)</w:t>
      </w:r>
      <w:bookmarkStart w:id="4" w:name="bookmark03"/>
    </w:p>
    <w:p w:rsidR="00827FD6" w:rsidRPr="00B61DE8" w:rsidRDefault="00827FD6" w:rsidP="00C60932">
      <w:pPr>
        <w:keepNext/>
        <w:keepLine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B61DE8">
        <w:rPr>
          <w:rFonts w:ascii="Times New Roman" w:eastAsia="Arial" w:hAnsi="Times New Roman" w:cs="Times New Roman"/>
          <w:b/>
          <w:bCs/>
          <w:sz w:val="26"/>
          <w:szCs w:val="26"/>
        </w:rPr>
        <w:t>Вопросы и задания:</w:t>
      </w:r>
      <w:bookmarkEnd w:id="4"/>
    </w:p>
    <w:p w:rsidR="00C60932" w:rsidRPr="00B61DE8" w:rsidRDefault="00C60932" w:rsidP="00C60932">
      <w:pPr>
        <w:keepNext/>
        <w:keepLine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</w:rPr>
      </w:pPr>
    </w:p>
    <w:p w:rsidR="00827FD6" w:rsidRPr="00B61DE8" w:rsidRDefault="00827FD6" w:rsidP="00C60932">
      <w:pPr>
        <w:pStyle w:val="a3"/>
        <w:numPr>
          <w:ilvl w:val="0"/>
          <w:numId w:val="13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Определи жанр произведения.</w:t>
      </w:r>
    </w:p>
    <w:p w:rsidR="00C60932" w:rsidRPr="00B61DE8" w:rsidRDefault="00C60932" w:rsidP="00C60932">
      <w:pPr>
        <w:pStyle w:val="a3"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___________________________________________________________________</w:t>
      </w:r>
    </w:p>
    <w:p w:rsidR="00C60932" w:rsidRPr="00B61DE8" w:rsidRDefault="00C60932" w:rsidP="00C60932">
      <w:pPr>
        <w:pStyle w:val="a3"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27FD6" w:rsidRPr="00B61DE8" w:rsidRDefault="00827FD6" w:rsidP="00C60932">
      <w:pPr>
        <w:pStyle w:val="a3"/>
        <w:numPr>
          <w:ilvl w:val="0"/>
          <w:numId w:val="13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С какого события началась эта история?</w:t>
      </w:r>
    </w:p>
    <w:p w:rsidR="00C60932" w:rsidRPr="00B61DE8" w:rsidRDefault="00C60932" w:rsidP="00C60932">
      <w:pPr>
        <w:pStyle w:val="a3"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0932" w:rsidRPr="00B61DE8" w:rsidRDefault="00C60932" w:rsidP="00C60932">
      <w:pPr>
        <w:pStyle w:val="a3"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27FD6" w:rsidRPr="00B61DE8" w:rsidRDefault="00827FD6" w:rsidP="00C60932">
      <w:pPr>
        <w:pStyle w:val="a3"/>
        <w:numPr>
          <w:ilvl w:val="0"/>
          <w:numId w:val="13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Как ты понимаешь название рассказа?</w:t>
      </w:r>
    </w:p>
    <w:p w:rsidR="00C60932" w:rsidRPr="00B61DE8" w:rsidRDefault="00C60932" w:rsidP="00C60932">
      <w:p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0932" w:rsidRPr="00B61DE8" w:rsidRDefault="00C60932" w:rsidP="00C60932">
      <w:pPr>
        <w:pStyle w:val="a3"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C60932" w:rsidRPr="00B61DE8" w:rsidRDefault="00827FD6" w:rsidP="00C60932">
      <w:pPr>
        <w:pStyle w:val="a3"/>
        <w:numPr>
          <w:ilvl w:val="0"/>
          <w:numId w:val="13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Что испугало В. Бианки на седьмой день</w:t>
      </w:r>
      <w:r w:rsidR="00C60932" w:rsidRPr="00B61DE8">
        <w:rPr>
          <w:rFonts w:ascii="Times New Roman" w:eastAsia="Arial" w:hAnsi="Times New Roman" w:cs="Times New Roman"/>
          <w:sz w:val="26"/>
          <w:szCs w:val="26"/>
        </w:rPr>
        <w:t>?</w:t>
      </w:r>
    </w:p>
    <w:p w:rsidR="00C60932" w:rsidRPr="00B61DE8" w:rsidRDefault="00C60932" w:rsidP="00C60932">
      <w:pPr>
        <w:pStyle w:val="a3"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______________________________________________________________________________________________________________________________________</w:t>
      </w:r>
    </w:p>
    <w:p w:rsidR="00C60932" w:rsidRPr="00B61DE8" w:rsidRDefault="00C60932" w:rsidP="00C60932">
      <w:pPr>
        <w:pStyle w:val="a3"/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27FD6" w:rsidRPr="00B61DE8" w:rsidRDefault="00827FD6" w:rsidP="00C60932">
      <w:pPr>
        <w:pStyle w:val="a3"/>
        <w:numPr>
          <w:ilvl w:val="0"/>
          <w:numId w:val="13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  <w:r w:rsidRPr="00B61DE8">
        <w:rPr>
          <w:rFonts w:ascii="Times New Roman" w:eastAsia="Arial" w:hAnsi="Times New Roman" w:cs="Times New Roman"/>
          <w:bCs/>
          <w:sz w:val="26"/>
          <w:szCs w:val="26"/>
        </w:rPr>
        <w:t>Как подкидыш отблагодарил свою новую мать?</w:t>
      </w:r>
    </w:p>
    <w:p w:rsidR="00C60932" w:rsidRPr="00B61DE8" w:rsidRDefault="00C60932" w:rsidP="00C60932">
      <w:pPr>
        <w:pStyle w:val="a3"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827FD6" w:rsidRPr="00B61DE8" w:rsidRDefault="00827FD6" w:rsidP="00C60932">
      <w:pPr>
        <w:pStyle w:val="a3"/>
        <w:numPr>
          <w:ilvl w:val="0"/>
          <w:numId w:val="13"/>
        </w:numPr>
        <w:autoSpaceDE w:val="0"/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  <w:r w:rsidRPr="00B61DE8">
        <w:rPr>
          <w:rFonts w:ascii="Times New Roman" w:eastAsia="Arial" w:hAnsi="Times New Roman" w:cs="Times New Roman"/>
          <w:sz w:val="26"/>
          <w:szCs w:val="26"/>
        </w:rPr>
        <w:t>Что удивило тебя в этом произведении?</w:t>
      </w:r>
    </w:p>
    <w:p w:rsidR="00C60932" w:rsidRPr="00B61DE8" w:rsidRDefault="00C60932" w:rsidP="00C60932">
      <w:pPr>
        <w:pStyle w:val="a3"/>
        <w:autoSpaceDE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1DE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60932" w:rsidRPr="00B61DE8" w:rsidSect="0012551E">
      <w:pgSz w:w="11906" w:h="16838"/>
      <w:pgMar w:top="426" w:right="851" w:bottom="0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B91878AA"/>
    <w:name w:val="RTF_Num 3"/>
    <w:lvl w:ilvl="0">
      <w:start w:val="7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8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2">
      <w:start w:val="8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3">
      <w:start w:val="8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4">
      <w:start w:val="8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5">
      <w:start w:val="8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6">
      <w:start w:val="8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7">
      <w:start w:val="8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8">
      <w:start w:val="8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</w:abstractNum>
  <w:abstractNum w:abstractNumId="3">
    <w:nsid w:val="00000004"/>
    <w:multiLevelType w:val="multilevel"/>
    <w:tmpl w:val="00000004"/>
    <w:name w:val="RTF_Num 4"/>
    <w:lvl w:ilvl="0">
      <w:start w:val="1"/>
      <w:numFmt w:val="bullet"/>
      <w:suff w:val="nothing"/>
      <w:lvlText w:val="-"/>
      <w:lvlJc w:val="left"/>
      <w:pPr>
        <w:tabs>
          <w:tab w:val="num" w:pos="330"/>
        </w:tabs>
        <w:ind w:left="33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bullet"/>
      <w:suff w:val="nothing"/>
      <w:lvlText w:val="-"/>
      <w:lvlJc w:val="left"/>
      <w:pPr>
        <w:tabs>
          <w:tab w:val="num" w:pos="330"/>
        </w:tabs>
        <w:ind w:left="33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2">
      <w:start w:val="1"/>
      <w:numFmt w:val="bullet"/>
      <w:suff w:val="nothing"/>
      <w:lvlText w:val="-"/>
      <w:lvlJc w:val="left"/>
      <w:pPr>
        <w:tabs>
          <w:tab w:val="num" w:pos="330"/>
        </w:tabs>
        <w:ind w:left="33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3">
      <w:start w:val="1"/>
      <w:numFmt w:val="bullet"/>
      <w:suff w:val="nothing"/>
      <w:lvlText w:val="-"/>
      <w:lvlJc w:val="left"/>
      <w:pPr>
        <w:tabs>
          <w:tab w:val="num" w:pos="330"/>
        </w:tabs>
        <w:ind w:left="33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4">
      <w:start w:val="1"/>
      <w:numFmt w:val="bullet"/>
      <w:suff w:val="nothing"/>
      <w:lvlText w:val="-"/>
      <w:lvlJc w:val="left"/>
      <w:pPr>
        <w:tabs>
          <w:tab w:val="num" w:pos="330"/>
        </w:tabs>
        <w:ind w:left="33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5">
      <w:start w:val="1"/>
      <w:numFmt w:val="bullet"/>
      <w:suff w:val="nothing"/>
      <w:lvlText w:val="-"/>
      <w:lvlJc w:val="left"/>
      <w:pPr>
        <w:tabs>
          <w:tab w:val="num" w:pos="330"/>
        </w:tabs>
        <w:ind w:left="33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6">
      <w:start w:val="1"/>
      <w:numFmt w:val="bullet"/>
      <w:suff w:val="nothing"/>
      <w:lvlText w:val="-"/>
      <w:lvlJc w:val="left"/>
      <w:pPr>
        <w:tabs>
          <w:tab w:val="num" w:pos="330"/>
        </w:tabs>
        <w:ind w:left="33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7">
      <w:start w:val="1"/>
      <w:numFmt w:val="bullet"/>
      <w:suff w:val="nothing"/>
      <w:lvlText w:val="-"/>
      <w:lvlJc w:val="left"/>
      <w:pPr>
        <w:tabs>
          <w:tab w:val="num" w:pos="330"/>
        </w:tabs>
        <w:ind w:left="33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8">
      <w:start w:val="1"/>
      <w:numFmt w:val="bullet"/>
      <w:suff w:val="nothing"/>
      <w:lvlText w:val="-"/>
      <w:lvlJc w:val="left"/>
      <w:pPr>
        <w:tabs>
          <w:tab w:val="num" w:pos="330"/>
        </w:tabs>
        <w:ind w:left="33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</w:abstractNum>
  <w:abstractNum w:abstractNumId="4">
    <w:nsid w:val="00000005"/>
    <w:multiLevelType w:val="multilevel"/>
    <w:tmpl w:val="00000005"/>
    <w:name w:val="RTF_Num 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2">
      <w:start w:val="2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3">
      <w:start w:val="2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4">
      <w:start w:val="2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5">
      <w:start w:val="2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6">
      <w:start w:val="2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7">
      <w:start w:val="2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8">
      <w:start w:val="2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</w:abstractNum>
  <w:abstractNum w:abstractNumId="5">
    <w:nsid w:val="00000006"/>
    <w:multiLevelType w:val="multilevel"/>
    <w:tmpl w:val="00000006"/>
    <w:name w:val="RTF_Num 6"/>
    <w:lvl w:ilvl="0">
      <w:start w:val="1"/>
      <w:numFmt w:val="bullet"/>
      <w:suff w:val="nothing"/>
      <w:lvlText w:val="□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3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2">
      <w:start w:val="3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3">
      <w:start w:val="3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4">
      <w:start w:val="3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5">
      <w:start w:val="3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6">
      <w:start w:val="3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7">
      <w:start w:val="3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8">
      <w:start w:val="3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</w:abstractNum>
  <w:abstractNum w:abstractNumId="6">
    <w:nsid w:val="00000007"/>
    <w:multiLevelType w:val="multilevel"/>
    <w:tmpl w:val="00000007"/>
    <w:name w:val="RTF_Num 7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8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8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8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8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8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8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8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8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name w:val="RTF_Num 8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8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2">
      <w:start w:val="8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3">
      <w:start w:val="8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4">
      <w:start w:val="8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5">
      <w:start w:val="8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6">
      <w:start w:val="8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7">
      <w:start w:val="8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8">
      <w:start w:val="8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</w:abstractNum>
  <w:abstractNum w:abstractNumId="8">
    <w:nsid w:val="00000009"/>
    <w:multiLevelType w:val="multilevel"/>
    <w:tmpl w:val="00000009"/>
    <w:name w:val="RTF_Num 9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en-US"/>
      </w:rPr>
    </w:lvl>
    <w:lvl w:ilvl="1">
      <w:start w:val="1"/>
      <w:numFmt w:val="decimal"/>
      <w:suff w:val="nothing"/>
      <w:lvlText w:val="%2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en-US"/>
      </w:rPr>
    </w:lvl>
    <w:lvl w:ilvl="2">
      <w:start w:val="1"/>
      <w:numFmt w:val="decimal"/>
      <w:suff w:val="nothing"/>
      <w:lvlText w:val="%3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en-US"/>
      </w:rPr>
    </w:lvl>
    <w:lvl w:ilvl="3">
      <w:start w:val="1"/>
      <w:numFmt w:val="decimal"/>
      <w:suff w:val="nothing"/>
      <w:lvlText w:val="%4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en-US"/>
      </w:rPr>
    </w:lvl>
    <w:lvl w:ilvl="4">
      <w:start w:val="1"/>
      <w:numFmt w:val="decimal"/>
      <w:suff w:val="nothing"/>
      <w:lvlText w:val="%5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en-US"/>
      </w:rPr>
    </w:lvl>
    <w:lvl w:ilvl="5">
      <w:start w:val="1"/>
      <w:numFmt w:val="decimal"/>
      <w:suff w:val="nothing"/>
      <w:lvlText w:val="%6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en-US"/>
      </w:rPr>
    </w:lvl>
    <w:lvl w:ilvl="6">
      <w:start w:val="1"/>
      <w:numFmt w:val="decimal"/>
      <w:suff w:val="nothing"/>
      <w:lvlText w:val="%7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en-US"/>
      </w:rPr>
    </w:lvl>
    <w:lvl w:ilvl="7">
      <w:start w:val="1"/>
      <w:numFmt w:val="decimal"/>
      <w:suff w:val="nothing"/>
      <w:lvlText w:val="%8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en-US"/>
      </w:rPr>
    </w:lvl>
    <w:lvl w:ilvl="8">
      <w:start w:val="1"/>
      <w:numFmt w:val="decimal"/>
      <w:suff w:val="nothing"/>
      <w:lvlText w:val="%9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en-US"/>
      </w:rPr>
    </w:lvl>
  </w:abstractNum>
  <w:abstractNum w:abstractNumId="9">
    <w:nsid w:val="0BE34336"/>
    <w:multiLevelType w:val="hybridMultilevel"/>
    <w:tmpl w:val="C5DE7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61E869E6">
      <w:start w:val="1"/>
      <w:numFmt w:val="decimal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D04AF"/>
    <w:multiLevelType w:val="hybridMultilevel"/>
    <w:tmpl w:val="F04EA75A"/>
    <w:lvl w:ilvl="0" w:tplc="476084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D01DB1"/>
    <w:multiLevelType w:val="hybridMultilevel"/>
    <w:tmpl w:val="94F6172C"/>
    <w:lvl w:ilvl="0" w:tplc="C1A425A6">
      <w:start w:val="2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>
      <w:start w:val="1"/>
      <w:numFmt w:val="lowerRoman"/>
      <w:lvlText w:val="%3."/>
      <w:lvlJc w:val="right"/>
      <w:pPr>
        <w:ind w:left="1900" w:hanging="180"/>
      </w:pPr>
    </w:lvl>
    <w:lvl w:ilvl="3" w:tplc="0419000F">
      <w:start w:val="1"/>
      <w:numFmt w:val="decimal"/>
      <w:lvlText w:val="%4."/>
      <w:lvlJc w:val="left"/>
      <w:pPr>
        <w:ind w:left="2620" w:hanging="360"/>
      </w:pPr>
    </w:lvl>
    <w:lvl w:ilvl="4" w:tplc="04190019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2">
    <w:nsid w:val="55E755A5"/>
    <w:multiLevelType w:val="hybridMultilevel"/>
    <w:tmpl w:val="2C8C818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255E9"/>
    <w:multiLevelType w:val="hybridMultilevel"/>
    <w:tmpl w:val="60424CF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12"/>
  </w:num>
  <w:num w:numId="12">
    <w:abstractNumId w:val="10"/>
  </w:num>
  <w:num w:numId="13">
    <w:abstractNumId w:val="9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7FD6"/>
    <w:rsid w:val="000A66CF"/>
    <w:rsid w:val="0012551E"/>
    <w:rsid w:val="002E4FF4"/>
    <w:rsid w:val="00777F46"/>
    <w:rsid w:val="007C34B6"/>
    <w:rsid w:val="00827FD6"/>
    <w:rsid w:val="00B5730B"/>
    <w:rsid w:val="00B61DE8"/>
    <w:rsid w:val="00C60932"/>
    <w:rsid w:val="00E16A20"/>
    <w:rsid w:val="00FA2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6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2014-11-06T04:25:00Z</dcterms:created>
  <dcterms:modified xsi:type="dcterms:W3CDTF">2020-02-29T04:09:00Z</dcterms:modified>
</cp:coreProperties>
</file>