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145" w:rsidRPr="001F3847" w:rsidRDefault="00665145">
      <w:pPr>
        <w:pStyle w:val="Standard"/>
        <w:spacing w:line="360" w:lineRule="auto"/>
        <w:jc w:val="center"/>
        <w:rPr>
          <w:rFonts w:ascii="Times New Roman CYR" w:hAnsi="Times New Roman CYR"/>
          <w:b/>
          <w:sz w:val="32"/>
          <w:lang w:val="ru-RU"/>
        </w:rPr>
      </w:pPr>
    </w:p>
    <w:p w:rsidR="00665145" w:rsidRDefault="006F6D56">
      <w:pPr>
        <w:pStyle w:val="Standard"/>
        <w:spacing w:line="360" w:lineRule="auto"/>
        <w:jc w:val="center"/>
        <w:rPr>
          <w:rFonts w:ascii="Times New Roman CYR" w:hAnsi="Times New Roman CYR"/>
          <w:b/>
          <w:sz w:val="32"/>
          <w:lang w:val="ru-RU"/>
        </w:rPr>
      </w:pPr>
      <w:r>
        <w:rPr>
          <w:rFonts w:ascii="Times New Roman CYR" w:hAnsi="Times New Roman CYR"/>
          <w:b/>
          <w:sz w:val="32"/>
          <w:lang w:val="ru-RU"/>
        </w:rPr>
        <w:t>Утверждено</w:t>
      </w:r>
      <w:r w:rsidR="00175279">
        <w:rPr>
          <w:rFonts w:ascii="Times New Roman CYR" w:hAnsi="Times New Roman CYR"/>
          <w:b/>
          <w:sz w:val="32"/>
          <w:lang w:val="ru-RU"/>
        </w:rPr>
        <w:t>_________________________________________________</w:t>
      </w:r>
    </w:p>
    <w:p w:rsidR="006F6D56" w:rsidRPr="001F3847" w:rsidRDefault="006F6D56">
      <w:pPr>
        <w:pStyle w:val="Standard"/>
        <w:spacing w:line="360" w:lineRule="auto"/>
        <w:jc w:val="center"/>
        <w:rPr>
          <w:rFonts w:ascii="Times New Roman CYR" w:hAnsi="Times New Roman CYR"/>
          <w:b/>
          <w:sz w:val="32"/>
          <w:lang w:val="ru-RU"/>
        </w:rPr>
      </w:pPr>
      <w:r>
        <w:rPr>
          <w:rFonts w:ascii="Times New Roman CYR" w:hAnsi="Times New Roman CYR"/>
          <w:b/>
          <w:sz w:val="32"/>
          <w:lang w:val="ru-RU"/>
        </w:rPr>
        <w:t>___________________________________________________________</w:t>
      </w:r>
    </w:p>
    <w:p w:rsidR="00665145" w:rsidRPr="001F3847" w:rsidRDefault="00665145">
      <w:pPr>
        <w:pStyle w:val="Standard"/>
        <w:spacing w:line="360" w:lineRule="auto"/>
        <w:jc w:val="center"/>
        <w:rPr>
          <w:rFonts w:ascii="Times New Roman CYR" w:hAnsi="Times New Roman CYR"/>
          <w:b/>
          <w:sz w:val="32"/>
          <w:lang w:val="ru-RU"/>
        </w:rPr>
      </w:pPr>
    </w:p>
    <w:p w:rsidR="00665145" w:rsidRPr="001F3847" w:rsidRDefault="00665145">
      <w:pPr>
        <w:pStyle w:val="Standard"/>
        <w:spacing w:line="360" w:lineRule="auto"/>
        <w:jc w:val="center"/>
        <w:rPr>
          <w:rFonts w:ascii="Times New Roman CYR" w:hAnsi="Times New Roman CYR"/>
          <w:b/>
          <w:sz w:val="32"/>
          <w:lang w:val="ru-RU"/>
        </w:rPr>
      </w:pPr>
    </w:p>
    <w:p w:rsidR="00665145" w:rsidRPr="001F3847" w:rsidRDefault="00665145">
      <w:pPr>
        <w:pStyle w:val="Standard"/>
        <w:spacing w:line="360" w:lineRule="auto"/>
        <w:jc w:val="center"/>
        <w:rPr>
          <w:rFonts w:ascii="Times New Roman CYR" w:hAnsi="Times New Roman CYR"/>
          <w:b/>
          <w:sz w:val="32"/>
          <w:lang w:val="ru-RU"/>
        </w:rPr>
      </w:pPr>
    </w:p>
    <w:p w:rsidR="00665145" w:rsidRPr="001F3847" w:rsidRDefault="00665145">
      <w:pPr>
        <w:pStyle w:val="Standard"/>
        <w:spacing w:line="360" w:lineRule="auto"/>
        <w:jc w:val="center"/>
        <w:rPr>
          <w:rFonts w:ascii="Times New Roman CYR" w:hAnsi="Times New Roman CYR"/>
          <w:b/>
          <w:sz w:val="32"/>
          <w:lang w:val="ru-RU"/>
        </w:rPr>
      </w:pPr>
    </w:p>
    <w:p w:rsidR="00665145" w:rsidRPr="001F3847" w:rsidRDefault="00665145">
      <w:pPr>
        <w:pStyle w:val="Standard"/>
        <w:spacing w:line="360" w:lineRule="auto"/>
        <w:jc w:val="center"/>
        <w:rPr>
          <w:rFonts w:ascii="Times New Roman CYR" w:hAnsi="Times New Roman CYR"/>
          <w:b/>
          <w:sz w:val="32"/>
          <w:lang w:val="ru-RU"/>
        </w:rPr>
      </w:pPr>
    </w:p>
    <w:p w:rsidR="00CF21D6" w:rsidRPr="001F3847" w:rsidRDefault="00CF21D6" w:rsidP="00CF21D6">
      <w:pPr>
        <w:pStyle w:val="1fc"/>
        <w:rPr>
          <w:rFonts w:ascii="Times New Roman" w:hAnsi="Times New Roman"/>
          <w:i w:val="0"/>
        </w:rPr>
      </w:pPr>
      <w:r w:rsidRPr="001F3847">
        <w:rPr>
          <w:rFonts w:ascii="Times New Roman" w:hAnsi="Times New Roman"/>
          <w:i w:val="0"/>
        </w:rPr>
        <w:t>ПРОГРАММА</w:t>
      </w:r>
    </w:p>
    <w:p w:rsidR="0002326E" w:rsidRPr="001F3847" w:rsidRDefault="0002326E" w:rsidP="00CF21D6">
      <w:pPr>
        <w:pStyle w:val="1fc"/>
        <w:rPr>
          <w:rFonts w:ascii="Times New Roman" w:hAnsi="Times New Roman"/>
          <w:i w:val="0"/>
        </w:rPr>
      </w:pPr>
    </w:p>
    <w:p w:rsidR="00CF21D6" w:rsidRPr="001F3847" w:rsidRDefault="00CF21D6" w:rsidP="00CF21D6">
      <w:pPr>
        <w:pStyle w:val="1fc"/>
        <w:rPr>
          <w:rFonts w:ascii="Times New Roman" w:hAnsi="Times New Roman"/>
          <w:i w:val="0"/>
          <w:sz w:val="28"/>
        </w:rPr>
      </w:pPr>
      <w:r w:rsidRPr="001F3847">
        <w:rPr>
          <w:rFonts w:ascii="Times New Roman" w:hAnsi="Times New Roman"/>
          <w:i w:val="0"/>
        </w:rPr>
        <w:t>комплексного</w:t>
      </w:r>
      <w:r w:rsidR="00973E83">
        <w:rPr>
          <w:rFonts w:ascii="Times New Roman" w:hAnsi="Times New Roman"/>
          <w:i w:val="0"/>
        </w:rPr>
        <w:t xml:space="preserve"> </w:t>
      </w:r>
      <w:r w:rsidRPr="001F3847">
        <w:rPr>
          <w:rFonts w:ascii="Times New Roman" w:hAnsi="Times New Roman"/>
          <w:i w:val="0"/>
        </w:rPr>
        <w:t>развития</w:t>
      </w:r>
      <w:r w:rsidR="00973E83">
        <w:rPr>
          <w:rFonts w:ascii="Times New Roman" w:hAnsi="Times New Roman"/>
          <w:i w:val="0"/>
        </w:rPr>
        <w:t xml:space="preserve"> </w:t>
      </w:r>
      <w:r w:rsidRPr="001F3847">
        <w:rPr>
          <w:rFonts w:ascii="Times New Roman" w:hAnsi="Times New Roman"/>
          <w:i w:val="0"/>
        </w:rPr>
        <w:t>социальной</w:t>
      </w:r>
      <w:r w:rsidR="00973E83">
        <w:rPr>
          <w:rFonts w:ascii="Times New Roman" w:hAnsi="Times New Roman"/>
          <w:i w:val="0"/>
        </w:rPr>
        <w:t xml:space="preserve"> </w:t>
      </w:r>
      <w:r w:rsidRPr="001F3847">
        <w:rPr>
          <w:rFonts w:ascii="Times New Roman" w:hAnsi="Times New Roman"/>
          <w:i w:val="0"/>
        </w:rPr>
        <w:t>инфраструктуры</w:t>
      </w:r>
    </w:p>
    <w:p w:rsidR="00CF21D6" w:rsidRPr="001F3847" w:rsidRDefault="00175279" w:rsidP="00CF21D6">
      <w:pPr>
        <w:pStyle w:val="1fc"/>
        <w:rPr>
          <w:rFonts w:ascii="Times New Roman" w:hAnsi="Times New Roman"/>
          <w:i w:val="0"/>
        </w:rPr>
      </w:pPr>
      <w:r>
        <w:rPr>
          <w:rFonts w:ascii="Times New Roman" w:hAnsi="Times New Roman"/>
          <w:i w:val="0"/>
        </w:rPr>
        <w:t>ПОСЕЛКОВОГО СЕЛЬСКОГО</w:t>
      </w:r>
      <w:r w:rsidR="00973E83">
        <w:rPr>
          <w:rFonts w:ascii="Times New Roman" w:hAnsi="Times New Roman"/>
          <w:i w:val="0"/>
        </w:rPr>
        <w:t xml:space="preserve"> </w:t>
      </w:r>
      <w:r w:rsidR="00CF21D6" w:rsidRPr="001F3847">
        <w:rPr>
          <w:rFonts w:ascii="Times New Roman" w:hAnsi="Times New Roman"/>
          <w:i w:val="0"/>
        </w:rPr>
        <w:t>поселения</w:t>
      </w:r>
      <w:r w:rsidR="00973E83">
        <w:rPr>
          <w:rFonts w:ascii="Times New Roman" w:hAnsi="Times New Roman"/>
          <w:i w:val="0"/>
        </w:rPr>
        <w:t xml:space="preserve"> </w:t>
      </w:r>
    </w:p>
    <w:p w:rsidR="00CF21D6" w:rsidRPr="001F3847" w:rsidRDefault="0002326E" w:rsidP="00CF21D6">
      <w:pPr>
        <w:pStyle w:val="1fc"/>
        <w:rPr>
          <w:rFonts w:ascii="Times New Roman" w:hAnsi="Times New Roman"/>
          <w:i w:val="0"/>
        </w:rPr>
      </w:pPr>
      <w:r w:rsidRPr="001F3847">
        <w:rPr>
          <w:rFonts w:ascii="Times New Roman" w:hAnsi="Times New Roman"/>
          <w:i w:val="0"/>
        </w:rPr>
        <w:t>на</w:t>
      </w:r>
      <w:r w:rsidR="00973E83">
        <w:rPr>
          <w:rFonts w:ascii="Times New Roman" w:hAnsi="Times New Roman"/>
          <w:i w:val="0"/>
        </w:rPr>
        <w:t xml:space="preserve"> </w:t>
      </w:r>
      <w:r w:rsidRPr="001F3847">
        <w:rPr>
          <w:rFonts w:ascii="Times New Roman" w:hAnsi="Times New Roman"/>
          <w:i w:val="0"/>
        </w:rPr>
        <w:t>период</w:t>
      </w:r>
      <w:r w:rsidR="00973E83">
        <w:rPr>
          <w:rFonts w:ascii="Times New Roman" w:hAnsi="Times New Roman"/>
          <w:i w:val="0"/>
        </w:rPr>
        <w:t xml:space="preserve"> </w:t>
      </w:r>
      <w:r w:rsidRPr="001F3847">
        <w:rPr>
          <w:rFonts w:ascii="Times New Roman" w:hAnsi="Times New Roman"/>
          <w:i w:val="0"/>
        </w:rPr>
        <w:t>1</w:t>
      </w:r>
      <w:r w:rsidR="00175279">
        <w:rPr>
          <w:rFonts w:ascii="Times New Roman" w:hAnsi="Times New Roman"/>
          <w:i w:val="0"/>
        </w:rPr>
        <w:t>4</w:t>
      </w:r>
      <w:r w:rsidR="00973E83">
        <w:rPr>
          <w:rFonts w:ascii="Times New Roman" w:hAnsi="Times New Roman"/>
          <w:i w:val="0"/>
        </w:rPr>
        <w:t xml:space="preserve"> </w:t>
      </w:r>
      <w:r w:rsidRPr="001F3847">
        <w:rPr>
          <w:rFonts w:ascii="Times New Roman" w:hAnsi="Times New Roman"/>
          <w:i w:val="0"/>
        </w:rPr>
        <w:t>лет</w:t>
      </w:r>
      <w:r w:rsidR="00973E83">
        <w:rPr>
          <w:rFonts w:ascii="Times New Roman" w:hAnsi="Times New Roman"/>
          <w:i w:val="0"/>
        </w:rPr>
        <w:t xml:space="preserve"> </w:t>
      </w:r>
      <w:r w:rsidRPr="001F3847">
        <w:rPr>
          <w:rFonts w:ascii="Times New Roman" w:hAnsi="Times New Roman"/>
          <w:i w:val="0"/>
        </w:rPr>
        <w:t>(до</w:t>
      </w:r>
      <w:r w:rsidR="00973E83">
        <w:rPr>
          <w:rFonts w:ascii="Times New Roman" w:hAnsi="Times New Roman"/>
          <w:i w:val="0"/>
        </w:rPr>
        <w:t xml:space="preserve"> </w:t>
      </w:r>
      <w:r w:rsidRPr="001F3847">
        <w:rPr>
          <w:rFonts w:ascii="Times New Roman" w:hAnsi="Times New Roman"/>
          <w:i w:val="0"/>
        </w:rPr>
        <w:t>20</w:t>
      </w:r>
      <w:r w:rsidR="00175279">
        <w:rPr>
          <w:rFonts w:ascii="Times New Roman" w:hAnsi="Times New Roman"/>
          <w:i w:val="0"/>
        </w:rPr>
        <w:t>30</w:t>
      </w:r>
      <w:r w:rsidR="00973E83">
        <w:rPr>
          <w:rFonts w:ascii="Times New Roman" w:hAnsi="Times New Roman"/>
          <w:i w:val="0"/>
        </w:rPr>
        <w:t xml:space="preserve"> </w:t>
      </w:r>
      <w:r w:rsidRPr="001F3847">
        <w:rPr>
          <w:rFonts w:ascii="Times New Roman" w:hAnsi="Times New Roman"/>
          <w:i w:val="0"/>
        </w:rPr>
        <w:t>года)</w:t>
      </w:r>
    </w:p>
    <w:p w:rsidR="0007075D" w:rsidRDefault="0007075D" w:rsidP="0007075D">
      <w:pPr>
        <w:pStyle w:val="1fc"/>
        <w:rPr>
          <w:rFonts w:ascii="Times New Roman" w:hAnsi="Times New Roman"/>
          <w:i w:val="0"/>
          <w:caps w:val="0"/>
        </w:rPr>
      </w:pPr>
      <w:r w:rsidRPr="0007075D">
        <w:rPr>
          <w:rFonts w:ascii="Times New Roman" w:hAnsi="Times New Roman"/>
          <w:i w:val="0"/>
          <w:caps w:val="0"/>
        </w:rPr>
        <w:t>с выделением 1-ой очере</w:t>
      </w:r>
      <w:r w:rsidR="005F4196">
        <w:rPr>
          <w:rFonts w:ascii="Times New Roman" w:hAnsi="Times New Roman"/>
          <w:i w:val="0"/>
          <w:caps w:val="0"/>
        </w:rPr>
        <w:t>ди строительства – 5 лет с 2016</w:t>
      </w:r>
      <w:r w:rsidRPr="0007075D">
        <w:rPr>
          <w:rFonts w:ascii="Times New Roman" w:hAnsi="Times New Roman"/>
          <w:i w:val="0"/>
          <w:caps w:val="0"/>
        </w:rPr>
        <w:t xml:space="preserve"> г. до 202</w:t>
      </w:r>
      <w:r w:rsidR="005F7094">
        <w:rPr>
          <w:rFonts w:ascii="Times New Roman" w:hAnsi="Times New Roman"/>
          <w:i w:val="0"/>
          <w:caps w:val="0"/>
        </w:rPr>
        <w:t>0</w:t>
      </w:r>
      <w:r w:rsidRPr="0007075D">
        <w:rPr>
          <w:rFonts w:ascii="Times New Roman" w:hAnsi="Times New Roman"/>
          <w:i w:val="0"/>
          <w:caps w:val="0"/>
        </w:rPr>
        <w:t xml:space="preserve"> г.,</w:t>
      </w:r>
    </w:p>
    <w:p w:rsidR="0007075D" w:rsidRDefault="0007075D" w:rsidP="0007075D">
      <w:pPr>
        <w:pStyle w:val="1fc"/>
        <w:rPr>
          <w:rFonts w:ascii="Times New Roman" w:hAnsi="Times New Roman"/>
          <w:i w:val="0"/>
          <w:caps w:val="0"/>
        </w:rPr>
      </w:pPr>
      <w:r w:rsidRPr="0007075D">
        <w:rPr>
          <w:rFonts w:ascii="Times New Roman" w:hAnsi="Times New Roman"/>
          <w:i w:val="0"/>
          <w:caps w:val="0"/>
        </w:rPr>
        <w:t xml:space="preserve"> 2-ой очереди </w:t>
      </w:r>
      <w:r w:rsidR="00175279">
        <w:rPr>
          <w:rFonts w:ascii="Times New Roman" w:hAnsi="Times New Roman"/>
          <w:i w:val="0"/>
          <w:caps w:val="0"/>
        </w:rPr>
        <w:t>строительства – с 2021 г. до 2030</w:t>
      </w:r>
      <w:r w:rsidRPr="0007075D">
        <w:rPr>
          <w:rFonts w:ascii="Times New Roman" w:hAnsi="Times New Roman"/>
          <w:i w:val="0"/>
          <w:caps w:val="0"/>
        </w:rPr>
        <w:t xml:space="preserve"> г. </w:t>
      </w:r>
    </w:p>
    <w:p w:rsidR="00CF21D6" w:rsidRPr="001F3847" w:rsidRDefault="0002326E" w:rsidP="0007075D">
      <w:pPr>
        <w:pStyle w:val="1fc"/>
        <w:rPr>
          <w:rFonts w:ascii="Times New Roman" w:hAnsi="Times New Roman"/>
        </w:rPr>
      </w:pPr>
      <w:r w:rsidRPr="001F3847">
        <w:br w:type="page"/>
      </w: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02326E" w:rsidRPr="001F3847" w:rsidRDefault="0002326E" w:rsidP="0002326E">
      <w:pPr>
        <w:rPr>
          <w:lang w:val="ru-RU"/>
        </w:rPr>
      </w:pPr>
    </w:p>
    <w:p w:rsidR="00175279" w:rsidRPr="001F3847" w:rsidRDefault="00175279" w:rsidP="00175279">
      <w:pPr>
        <w:pStyle w:val="1fc"/>
        <w:rPr>
          <w:rFonts w:ascii="Times New Roman" w:hAnsi="Times New Roman"/>
          <w:i w:val="0"/>
        </w:rPr>
      </w:pPr>
      <w:r w:rsidRPr="001F3847">
        <w:rPr>
          <w:rFonts w:ascii="Times New Roman" w:hAnsi="Times New Roman"/>
          <w:i w:val="0"/>
        </w:rPr>
        <w:t>ПРОГРАММА</w:t>
      </w:r>
    </w:p>
    <w:p w:rsidR="00175279" w:rsidRPr="001F3847" w:rsidRDefault="00175279" w:rsidP="00175279">
      <w:pPr>
        <w:pStyle w:val="1fc"/>
        <w:rPr>
          <w:rFonts w:ascii="Times New Roman" w:hAnsi="Times New Roman"/>
          <w:i w:val="0"/>
        </w:rPr>
      </w:pPr>
    </w:p>
    <w:p w:rsidR="00175279" w:rsidRPr="001F3847" w:rsidRDefault="00175279" w:rsidP="00175279">
      <w:pPr>
        <w:pStyle w:val="1fc"/>
        <w:rPr>
          <w:rFonts w:ascii="Times New Roman" w:hAnsi="Times New Roman"/>
          <w:i w:val="0"/>
          <w:sz w:val="28"/>
        </w:rPr>
      </w:pPr>
      <w:r w:rsidRPr="001F3847">
        <w:rPr>
          <w:rFonts w:ascii="Times New Roman" w:hAnsi="Times New Roman"/>
          <w:i w:val="0"/>
        </w:rPr>
        <w:t>комплексного</w:t>
      </w:r>
      <w:r>
        <w:rPr>
          <w:rFonts w:ascii="Times New Roman" w:hAnsi="Times New Roman"/>
          <w:i w:val="0"/>
        </w:rPr>
        <w:t xml:space="preserve"> </w:t>
      </w:r>
      <w:r w:rsidRPr="001F3847">
        <w:rPr>
          <w:rFonts w:ascii="Times New Roman" w:hAnsi="Times New Roman"/>
          <w:i w:val="0"/>
        </w:rPr>
        <w:t>развития</w:t>
      </w:r>
      <w:r>
        <w:rPr>
          <w:rFonts w:ascii="Times New Roman" w:hAnsi="Times New Roman"/>
          <w:i w:val="0"/>
        </w:rPr>
        <w:t xml:space="preserve"> </w:t>
      </w:r>
      <w:r w:rsidRPr="001F3847">
        <w:rPr>
          <w:rFonts w:ascii="Times New Roman" w:hAnsi="Times New Roman"/>
          <w:i w:val="0"/>
        </w:rPr>
        <w:t>социальной</w:t>
      </w:r>
      <w:r>
        <w:rPr>
          <w:rFonts w:ascii="Times New Roman" w:hAnsi="Times New Roman"/>
          <w:i w:val="0"/>
        </w:rPr>
        <w:t xml:space="preserve"> </w:t>
      </w:r>
      <w:r w:rsidRPr="001F3847">
        <w:rPr>
          <w:rFonts w:ascii="Times New Roman" w:hAnsi="Times New Roman"/>
          <w:i w:val="0"/>
        </w:rPr>
        <w:t>инфраструктуры</w:t>
      </w:r>
    </w:p>
    <w:p w:rsidR="00175279" w:rsidRPr="001F3847" w:rsidRDefault="00175279" w:rsidP="00175279">
      <w:pPr>
        <w:pStyle w:val="1fc"/>
        <w:rPr>
          <w:rFonts w:ascii="Times New Roman" w:hAnsi="Times New Roman"/>
          <w:i w:val="0"/>
        </w:rPr>
      </w:pPr>
      <w:r>
        <w:rPr>
          <w:rFonts w:ascii="Times New Roman" w:hAnsi="Times New Roman"/>
          <w:i w:val="0"/>
        </w:rPr>
        <w:t xml:space="preserve">ПОСЕЛКОВОГО СЕЛЬСКОГО </w:t>
      </w:r>
      <w:r w:rsidRPr="001F3847">
        <w:rPr>
          <w:rFonts w:ascii="Times New Roman" w:hAnsi="Times New Roman"/>
          <w:i w:val="0"/>
        </w:rPr>
        <w:t>поселения</w:t>
      </w:r>
      <w:r>
        <w:rPr>
          <w:rFonts w:ascii="Times New Roman" w:hAnsi="Times New Roman"/>
          <w:i w:val="0"/>
        </w:rPr>
        <w:t xml:space="preserve"> </w:t>
      </w:r>
    </w:p>
    <w:p w:rsidR="00175279" w:rsidRPr="001F3847" w:rsidRDefault="00175279" w:rsidP="00175279">
      <w:pPr>
        <w:pStyle w:val="1fc"/>
        <w:rPr>
          <w:rFonts w:ascii="Times New Roman" w:hAnsi="Times New Roman"/>
          <w:i w:val="0"/>
        </w:rPr>
      </w:pPr>
      <w:r w:rsidRPr="001F3847">
        <w:rPr>
          <w:rFonts w:ascii="Times New Roman" w:hAnsi="Times New Roman"/>
          <w:i w:val="0"/>
        </w:rPr>
        <w:t>на</w:t>
      </w:r>
      <w:r>
        <w:rPr>
          <w:rFonts w:ascii="Times New Roman" w:hAnsi="Times New Roman"/>
          <w:i w:val="0"/>
        </w:rPr>
        <w:t xml:space="preserve"> </w:t>
      </w:r>
      <w:r w:rsidRPr="001F3847">
        <w:rPr>
          <w:rFonts w:ascii="Times New Roman" w:hAnsi="Times New Roman"/>
          <w:i w:val="0"/>
        </w:rPr>
        <w:t>период</w:t>
      </w:r>
      <w:r>
        <w:rPr>
          <w:rFonts w:ascii="Times New Roman" w:hAnsi="Times New Roman"/>
          <w:i w:val="0"/>
        </w:rPr>
        <w:t xml:space="preserve"> </w:t>
      </w:r>
      <w:r w:rsidRPr="001F3847">
        <w:rPr>
          <w:rFonts w:ascii="Times New Roman" w:hAnsi="Times New Roman"/>
          <w:i w:val="0"/>
        </w:rPr>
        <w:t>1</w:t>
      </w:r>
      <w:r>
        <w:rPr>
          <w:rFonts w:ascii="Times New Roman" w:hAnsi="Times New Roman"/>
          <w:i w:val="0"/>
        </w:rPr>
        <w:t xml:space="preserve">4 </w:t>
      </w:r>
      <w:r w:rsidRPr="001F3847">
        <w:rPr>
          <w:rFonts w:ascii="Times New Roman" w:hAnsi="Times New Roman"/>
          <w:i w:val="0"/>
        </w:rPr>
        <w:t>лет</w:t>
      </w:r>
      <w:r>
        <w:rPr>
          <w:rFonts w:ascii="Times New Roman" w:hAnsi="Times New Roman"/>
          <w:i w:val="0"/>
        </w:rPr>
        <w:t xml:space="preserve"> </w:t>
      </w:r>
      <w:r w:rsidRPr="001F3847">
        <w:rPr>
          <w:rFonts w:ascii="Times New Roman" w:hAnsi="Times New Roman"/>
          <w:i w:val="0"/>
        </w:rPr>
        <w:t>(до</w:t>
      </w:r>
      <w:r>
        <w:rPr>
          <w:rFonts w:ascii="Times New Roman" w:hAnsi="Times New Roman"/>
          <w:i w:val="0"/>
        </w:rPr>
        <w:t xml:space="preserve"> </w:t>
      </w:r>
      <w:r w:rsidRPr="001F3847">
        <w:rPr>
          <w:rFonts w:ascii="Times New Roman" w:hAnsi="Times New Roman"/>
          <w:i w:val="0"/>
        </w:rPr>
        <w:t>20</w:t>
      </w:r>
      <w:r>
        <w:rPr>
          <w:rFonts w:ascii="Times New Roman" w:hAnsi="Times New Roman"/>
          <w:i w:val="0"/>
        </w:rPr>
        <w:t xml:space="preserve">30 </w:t>
      </w:r>
      <w:r w:rsidRPr="001F3847">
        <w:rPr>
          <w:rFonts w:ascii="Times New Roman" w:hAnsi="Times New Roman"/>
          <w:i w:val="0"/>
        </w:rPr>
        <w:t>года)</w:t>
      </w:r>
    </w:p>
    <w:p w:rsidR="00175279" w:rsidRDefault="00175279" w:rsidP="00175279">
      <w:pPr>
        <w:pStyle w:val="1fc"/>
        <w:rPr>
          <w:rFonts w:ascii="Times New Roman" w:hAnsi="Times New Roman"/>
          <w:i w:val="0"/>
          <w:caps w:val="0"/>
        </w:rPr>
      </w:pPr>
      <w:r w:rsidRPr="0007075D">
        <w:rPr>
          <w:rFonts w:ascii="Times New Roman" w:hAnsi="Times New Roman"/>
          <w:i w:val="0"/>
          <w:caps w:val="0"/>
        </w:rPr>
        <w:t>с выделением 1-ой очере</w:t>
      </w:r>
      <w:r>
        <w:rPr>
          <w:rFonts w:ascii="Times New Roman" w:hAnsi="Times New Roman"/>
          <w:i w:val="0"/>
          <w:caps w:val="0"/>
        </w:rPr>
        <w:t>ди строительства – 5 лет с 2016</w:t>
      </w:r>
      <w:r w:rsidRPr="0007075D">
        <w:rPr>
          <w:rFonts w:ascii="Times New Roman" w:hAnsi="Times New Roman"/>
          <w:i w:val="0"/>
          <w:caps w:val="0"/>
        </w:rPr>
        <w:t xml:space="preserve"> г. до 202</w:t>
      </w:r>
      <w:r>
        <w:rPr>
          <w:rFonts w:ascii="Times New Roman" w:hAnsi="Times New Roman"/>
          <w:i w:val="0"/>
          <w:caps w:val="0"/>
        </w:rPr>
        <w:t>0</w:t>
      </w:r>
      <w:r w:rsidRPr="0007075D">
        <w:rPr>
          <w:rFonts w:ascii="Times New Roman" w:hAnsi="Times New Roman"/>
          <w:i w:val="0"/>
          <w:caps w:val="0"/>
        </w:rPr>
        <w:t xml:space="preserve"> г.,</w:t>
      </w:r>
    </w:p>
    <w:p w:rsidR="00175279" w:rsidRDefault="00175279" w:rsidP="00175279">
      <w:pPr>
        <w:pStyle w:val="1fc"/>
        <w:rPr>
          <w:rFonts w:ascii="Times New Roman" w:hAnsi="Times New Roman"/>
          <w:i w:val="0"/>
          <w:caps w:val="0"/>
        </w:rPr>
      </w:pPr>
      <w:r w:rsidRPr="0007075D">
        <w:rPr>
          <w:rFonts w:ascii="Times New Roman" w:hAnsi="Times New Roman"/>
          <w:i w:val="0"/>
          <w:caps w:val="0"/>
        </w:rPr>
        <w:t xml:space="preserve"> 2-ой очереди </w:t>
      </w:r>
      <w:r>
        <w:rPr>
          <w:rFonts w:ascii="Times New Roman" w:hAnsi="Times New Roman"/>
          <w:i w:val="0"/>
          <w:caps w:val="0"/>
        </w:rPr>
        <w:t>строительства – с 2021 г. до 2030</w:t>
      </w:r>
      <w:r w:rsidRPr="0007075D">
        <w:rPr>
          <w:rFonts w:ascii="Times New Roman" w:hAnsi="Times New Roman"/>
          <w:i w:val="0"/>
          <w:caps w:val="0"/>
        </w:rPr>
        <w:t xml:space="preserve"> г. </w:t>
      </w:r>
    </w:p>
    <w:p w:rsidR="009B12F2" w:rsidRPr="00663D53" w:rsidRDefault="009B12F2" w:rsidP="009B12F2">
      <w:pPr>
        <w:rPr>
          <w:sz w:val="28"/>
          <w:szCs w:val="28"/>
          <w:lang w:val="ru-RU"/>
        </w:rPr>
      </w:pPr>
    </w:p>
    <w:p w:rsidR="009B12F2" w:rsidRPr="00663D53" w:rsidRDefault="009B12F2" w:rsidP="009B12F2">
      <w:pPr>
        <w:rPr>
          <w:sz w:val="28"/>
          <w:szCs w:val="28"/>
          <w:lang w:val="ru-RU"/>
        </w:rPr>
      </w:pPr>
    </w:p>
    <w:p w:rsidR="009B12F2" w:rsidRPr="00663D53" w:rsidRDefault="009B12F2" w:rsidP="009B12F2">
      <w:pPr>
        <w:rPr>
          <w:sz w:val="28"/>
          <w:szCs w:val="28"/>
          <w:lang w:val="ru-RU"/>
        </w:rPr>
      </w:pPr>
    </w:p>
    <w:p w:rsidR="009B12F2" w:rsidRPr="00663D53" w:rsidRDefault="009B12F2" w:rsidP="009B12F2">
      <w:pPr>
        <w:rPr>
          <w:sz w:val="28"/>
          <w:szCs w:val="28"/>
          <w:lang w:val="ru-RU"/>
        </w:rPr>
      </w:pPr>
    </w:p>
    <w:p w:rsidR="009B12F2" w:rsidRPr="00663D53" w:rsidRDefault="009B12F2" w:rsidP="009B12F2">
      <w:pPr>
        <w:rPr>
          <w:sz w:val="28"/>
          <w:szCs w:val="28"/>
          <w:lang w:val="ru-RU"/>
        </w:rPr>
      </w:pPr>
    </w:p>
    <w:p w:rsidR="009B12F2" w:rsidRPr="00663D53" w:rsidRDefault="009B12F2" w:rsidP="009B12F2">
      <w:pPr>
        <w:rPr>
          <w:sz w:val="28"/>
          <w:szCs w:val="28"/>
          <w:lang w:val="ru-RU"/>
        </w:rPr>
      </w:pPr>
    </w:p>
    <w:p w:rsidR="009B12F2" w:rsidRPr="00663D53" w:rsidRDefault="009B12F2" w:rsidP="009B12F2">
      <w:pPr>
        <w:spacing w:line="360" w:lineRule="auto"/>
        <w:rPr>
          <w:sz w:val="28"/>
          <w:szCs w:val="28"/>
          <w:lang w:val="ru-RU"/>
        </w:rPr>
      </w:pPr>
    </w:p>
    <w:p w:rsidR="00A163E4" w:rsidRPr="00663D53" w:rsidRDefault="00A163E4" w:rsidP="009B12F2">
      <w:pPr>
        <w:spacing w:line="360" w:lineRule="auto"/>
        <w:rPr>
          <w:sz w:val="28"/>
          <w:szCs w:val="28"/>
          <w:lang w:val="ru-RU"/>
        </w:rPr>
      </w:pPr>
    </w:p>
    <w:p w:rsidR="00A163E4" w:rsidRPr="00663D53" w:rsidRDefault="00A163E4" w:rsidP="009B12F2">
      <w:pPr>
        <w:spacing w:line="360" w:lineRule="auto"/>
        <w:rPr>
          <w:sz w:val="28"/>
          <w:szCs w:val="28"/>
          <w:lang w:val="ru-RU"/>
        </w:rPr>
      </w:pPr>
    </w:p>
    <w:p w:rsidR="009B12F2" w:rsidRPr="00663D53" w:rsidRDefault="009B12F2" w:rsidP="0002326E">
      <w:pPr>
        <w:spacing w:line="360" w:lineRule="auto"/>
        <w:jc w:val="center"/>
        <w:rPr>
          <w:sz w:val="28"/>
          <w:szCs w:val="28"/>
          <w:lang w:val="ru-RU"/>
        </w:rPr>
      </w:pPr>
      <w:r w:rsidRPr="00663D53">
        <w:rPr>
          <w:sz w:val="28"/>
          <w:szCs w:val="28"/>
          <w:lang w:val="ru-RU"/>
        </w:rPr>
        <w:t>Индивидуальный</w:t>
      </w:r>
      <w:r w:rsidR="00973E83" w:rsidRPr="00663D53">
        <w:rPr>
          <w:sz w:val="28"/>
          <w:szCs w:val="28"/>
          <w:lang w:val="ru-RU"/>
        </w:rPr>
        <w:t xml:space="preserve"> </w:t>
      </w:r>
      <w:r w:rsidRPr="00663D53">
        <w:rPr>
          <w:sz w:val="28"/>
          <w:szCs w:val="28"/>
          <w:lang w:val="ru-RU"/>
        </w:rPr>
        <w:t>предприниматель</w:t>
      </w:r>
      <w:r w:rsidR="00973E83" w:rsidRPr="00663D53">
        <w:rPr>
          <w:sz w:val="28"/>
          <w:szCs w:val="28"/>
          <w:lang w:val="ru-RU"/>
        </w:rPr>
        <w:t xml:space="preserve">                                         </w:t>
      </w:r>
      <w:r w:rsidRPr="00663D53">
        <w:rPr>
          <w:sz w:val="28"/>
          <w:szCs w:val="28"/>
          <w:lang w:val="ru-RU"/>
        </w:rPr>
        <w:t>Т.В.</w:t>
      </w:r>
      <w:r w:rsidR="00973E83" w:rsidRPr="00663D53">
        <w:rPr>
          <w:sz w:val="28"/>
          <w:szCs w:val="28"/>
          <w:lang w:val="ru-RU"/>
        </w:rPr>
        <w:t xml:space="preserve"> </w:t>
      </w:r>
      <w:r w:rsidRPr="00663D53">
        <w:rPr>
          <w:sz w:val="28"/>
          <w:szCs w:val="28"/>
          <w:lang w:val="ru-RU"/>
        </w:rPr>
        <w:t>Родина</w:t>
      </w:r>
    </w:p>
    <w:p w:rsidR="009B12F2" w:rsidRPr="00663D53" w:rsidRDefault="009B12F2" w:rsidP="0002326E">
      <w:pPr>
        <w:pStyle w:val="1fc"/>
        <w:rPr>
          <w:rFonts w:ascii="Times New Roman" w:hAnsi="Times New Roman"/>
        </w:rPr>
      </w:pPr>
      <w:r w:rsidRPr="00663D53">
        <w:rPr>
          <w:rFonts w:eastAsia="Calibri"/>
          <w:szCs w:val="24"/>
        </w:rPr>
        <w:br w:type="page"/>
      </w:r>
      <w:bookmarkStart w:id="0" w:name="_Toc357410047"/>
      <w:bookmarkStart w:id="1" w:name="_Toc375168140"/>
      <w:bookmarkStart w:id="2" w:name="_Toc441595354"/>
      <w:r w:rsidRPr="00663D53">
        <w:rPr>
          <w:rFonts w:ascii="Times New Roman" w:hAnsi="Times New Roman"/>
          <w:i w:val="0"/>
        </w:rPr>
        <w:lastRenderedPageBreak/>
        <w:t>Содержание</w:t>
      </w:r>
      <w:bookmarkEnd w:id="0"/>
      <w:bookmarkEnd w:id="1"/>
      <w:bookmarkEnd w:id="2"/>
    </w:p>
    <w:sdt>
      <w:sdtPr>
        <w:rPr>
          <w:rFonts w:ascii="Times New Roman" w:eastAsia="Andale Sans UI" w:hAnsi="Times New Roman" w:cs="Tahoma"/>
          <w:b/>
          <w:bCs/>
          <w:kern w:val="3"/>
          <w:sz w:val="20"/>
          <w:szCs w:val="24"/>
          <w:lang w:val="de-DE" w:eastAsia="ja-JP" w:bidi="fa-IR"/>
        </w:rPr>
        <w:id w:val="17799980"/>
      </w:sdtPr>
      <w:sdtEndPr>
        <w:rPr>
          <w:rFonts w:eastAsia="Calibri" w:cs="Times New Roman"/>
          <w:b w:val="0"/>
          <w:bCs w:val="0"/>
          <w:kern w:val="0"/>
          <w:sz w:val="24"/>
          <w:lang w:val="ru-RU" w:eastAsia="en-US" w:bidi="ar-SA"/>
        </w:rPr>
      </w:sdtEndPr>
      <w:sdtContent>
        <w:p w:rsidR="00107E10" w:rsidRPr="00107E10" w:rsidRDefault="00795C0B">
          <w:pPr>
            <w:pStyle w:val="2f1"/>
            <w:rPr>
              <w:rFonts w:ascii="Times New Roman" w:eastAsiaTheme="minorEastAsia" w:hAnsi="Times New Roman"/>
              <w:noProof/>
              <w:sz w:val="24"/>
              <w:szCs w:val="24"/>
              <w:lang w:eastAsia="ru-RU"/>
            </w:rPr>
          </w:pPr>
          <w:r w:rsidRPr="00795C0B">
            <w:rPr>
              <w:rFonts w:ascii="Times New Roman" w:hAnsi="Times New Roman"/>
              <w:b/>
              <w:bCs/>
              <w:sz w:val="24"/>
              <w:szCs w:val="24"/>
            </w:rPr>
            <w:fldChar w:fldCharType="begin"/>
          </w:r>
          <w:r w:rsidR="0078075D" w:rsidRPr="00107E10">
            <w:rPr>
              <w:rFonts w:ascii="Times New Roman" w:hAnsi="Times New Roman"/>
              <w:sz w:val="24"/>
              <w:szCs w:val="24"/>
            </w:rPr>
            <w:instrText xml:space="preserve"> TOC \o "1-3" \h \z \u </w:instrText>
          </w:r>
          <w:r w:rsidRPr="00795C0B">
            <w:rPr>
              <w:rFonts w:ascii="Times New Roman" w:hAnsi="Times New Roman"/>
              <w:b/>
              <w:bCs/>
              <w:sz w:val="24"/>
              <w:szCs w:val="24"/>
            </w:rPr>
            <w:fldChar w:fldCharType="separate"/>
          </w:r>
          <w:hyperlink w:anchor="_Toc459310371" w:history="1">
            <w:r w:rsidR="00107E10" w:rsidRPr="00107E10">
              <w:rPr>
                <w:rStyle w:val="af7"/>
                <w:rFonts w:ascii="Times New Roman" w:hAnsi="Times New Roman"/>
                <w:iCs/>
                <w:noProof/>
                <w:sz w:val="24"/>
                <w:szCs w:val="24"/>
                <w:lang w:bidi="fa-IR"/>
              </w:rPr>
              <w:t>I.</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ПАСПОРТ ПРОГРАММЫ</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_Toc459310371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4</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72" w:history="1">
            <w:r w:rsidR="00107E10" w:rsidRPr="00107E10">
              <w:rPr>
                <w:rStyle w:val="af7"/>
                <w:rFonts w:ascii="Times New Roman" w:hAnsi="Times New Roman"/>
                <w:iCs/>
                <w:noProof/>
                <w:sz w:val="24"/>
                <w:szCs w:val="24"/>
                <w:lang w:bidi="fa-IR"/>
              </w:rPr>
              <w:t>ВВЕДЕНИЕ:</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_Toc459310372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7</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73" w:history="1">
            <w:r w:rsidR="00107E10" w:rsidRPr="00107E10">
              <w:rPr>
                <w:rStyle w:val="af7"/>
                <w:rFonts w:ascii="Times New Roman" w:hAnsi="Times New Roman"/>
                <w:iCs/>
                <w:noProof/>
                <w:sz w:val="24"/>
                <w:szCs w:val="24"/>
                <w:lang w:bidi="fa-IR"/>
              </w:rPr>
              <w:t>II.</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ХАРАКТЕРИСТИКА СУЩЕСТВУЮЩЕГО СОСТОЯНИЯ СОЦИАЛЬНОЙ ИНФРАСТРУКТУРЫ</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_Toc459310373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8</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74" w:history="1">
            <w:r w:rsidR="00107E10" w:rsidRPr="00107E10">
              <w:rPr>
                <w:rStyle w:val="af7"/>
                <w:rFonts w:ascii="Times New Roman" w:hAnsi="Times New Roman"/>
                <w:iCs/>
                <w:noProof/>
                <w:sz w:val="24"/>
                <w:szCs w:val="24"/>
                <w:lang w:bidi="fa-IR"/>
              </w:rPr>
              <w:t>2.1.</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СУЩЕСТВУЮЩЕЕ СОСТОЯНИЕ И ПРОГНОЗ ПЕРСПЕКТИВНОЙ ЧИСЛЕННОСТИ НАСЕЛЕНИЯ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_Toc459310374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8</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75" w:history="1">
            <w:r w:rsidR="00107E10" w:rsidRPr="00107E10">
              <w:rPr>
                <w:rStyle w:val="af7"/>
                <w:rFonts w:ascii="Times New Roman" w:hAnsi="Times New Roman"/>
                <w:iCs/>
                <w:noProof/>
                <w:sz w:val="24"/>
                <w:szCs w:val="24"/>
                <w:lang w:bidi="fa-IR"/>
              </w:rPr>
              <w:t>2.2.</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АДМИНИСТРАТИВНОЕ УСТРОЙСТВО</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_Toc459310375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11</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76" w:history="1">
            <w:r w:rsidR="00107E10" w:rsidRPr="00107E10">
              <w:rPr>
                <w:rStyle w:val="af7"/>
                <w:rFonts w:ascii="Times New Roman" w:hAnsi="Times New Roman"/>
                <w:iCs/>
                <w:noProof/>
                <w:sz w:val="24"/>
                <w:szCs w:val="24"/>
                <w:lang w:bidi="fa-IR"/>
              </w:rPr>
              <w:t>И  ТЕРРИТОРИАЛЬНО-ПЛАНИРОВОЧНАЯ ОРГАНИЗАЦИЯ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_Toc459310376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11</w:t>
            </w:r>
            <w:r w:rsidRPr="00107E10">
              <w:rPr>
                <w:rFonts w:ascii="Times New Roman" w:hAnsi="Times New Roman"/>
                <w:noProof/>
                <w:webHidden/>
                <w:sz w:val="24"/>
                <w:szCs w:val="24"/>
              </w:rPr>
              <w:fldChar w:fldCharType="end"/>
            </w:r>
          </w:hyperlink>
        </w:p>
        <w:p w:rsidR="00107E10" w:rsidRPr="00107E10" w:rsidRDefault="00795C0B">
          <w:pPr>
            <w:pStyle w:val="32"/>
            <w:tabs>
              <w:tab w:val="left" w:pos="1320"/>
            </w:tabs>
            <w:rPr>
              <w:rFonts w:eastAsiaTheme="minorEastAsia"/>
              <w:noProof/>
            </w:rPr>
          </w:pPr>
          <w:hyperlink w:anchor="_Toc459310377" w:history="1">
            <w:r w:rsidR="00B42D2C">
              <w:rPr>
                <w:rStyle w:val="af7"/>
                <w:noProof/>
              </w:rPr>
              <w:t>2.2</w:t>
            </w:r>
            <w:r w:rsidR="00107E10" w:rsidRPr="00107E10">
              <w:rPr>
                <w:rStyle w:val="af7"/>
                <w:noProof/>
              </w:rPr>
              <w:t>.1.</w:t>
            </w:r>
            <w:r w:rsidR="00107E10" w:rsidRPr="00107E10">
              <w:rPr>
                <w:rFonts w:eastAsiaTheme="minorEastAsia"/>
                <w:noProof/>
              </w:rPr>
              <w:tab/>
            </w:r>
            <w:r w:rsidR="00107E10" w:rsidRPr="00107E10">
              <w:rPr>
                <w:rStyle w:val="af7"/>
                <w:noProof/>
              </w:rPr>
              <w:t>Административное устройство</w:t>
            </w:r>
            <w:r w:rsidR="00107E10" w:rsidRPr="00107E10">
              <w:rPr>
                <w:noProof/>
                <w:webHidden/>
              </w:rPr>
              <w:tab/>
              <w:t>…….</w:t>
            </w:r>
            <w:r w:rsidR="00B42D2C">
              <w:rPr>
                <w:noProof/>
                <w:webHidden/>
              </w:rPr>
              <w:t>. ……….</w:t>
            </w:r>
            <w:r w:rsidRPr="00107E10">
              <w:rPr>
                <w:noProof/>
                <w:webHidden/>
              </w:rPr>
              <w:fldChar w:fldCharType="begin"/>
            </w:r>
            <w:r w:rsidR="00107E10" w:rsidRPr="00107E10">
              <w:rPr>
                <w:noProof/>
                <w:webHidden/>
              </w:rPr>
              <w:instrText xml:space="preserve"> PAGEREF _Toc459310377 \h </w:instrText>
            </w:r>
            <w:r w:rsidRPr="00107E10">
              <w:rPr>
                <w:noProof/>
                <w:webHidden/>
              </w:rPr>
            </w:r>
            <w:r w:rsidRPr="00107E10">
              <w:rPr>
                <w:noProof/>
                <w:webHidden/>
              </w:rPr>
              <w:fldChar w:fldCharType="separate"/>
            </w:r>
            <w:r w:rsidR="00B42D2C">
              <w:rPr>
                <w:noProof/>
                <w:webHidden/>
              </w:rPr>
              <w:t>11</w:t>
            </w:r>
            <w:r w:rsidRPr="00107E10">
              <w:rPr>
                <w:noProof/>
                <w:webHidden/>
              </w:rPr>
              <w:fldChar w:fldCharType="end"/>
            </w:r>
          </w:hyperlink>
        </w:p>
        <w:p w:rsidR="00107E10" w:rsidRPr="00107E10" w:rsidRDefault="00795C0B">
          <w:pPr>
            <w:pStyle w:val="32"/>
            <w:tabs>
              <w:tab w:val="left" w:pos="1320"/>
            </w:tabs>
            <w:rPr>
              <w:rFonts w:eastAsiaTheme="minorEastAsia"/>
              <w:noProof/>
            </w:rPr>
          </w:pPr>
          <w:hyperlink w:anchor="_Toc459310378" w:history="1">
            <w:r w:rsidR="00B42D2C">
              <w:rPr>
                <w:rStyle w:val="af7"/>
                <w:noProof/>
              </w:rPr>
              <w:t>2.2</w:t>
            </w:r>
            <w:r w:rsidR="00107E10" w:rsidRPr="00107E10">
              <w:rPr>
                <w:rStyle w:val="af7"/>
                <w:noProof/>
              </w:rPr>
              <w:t>.2.</w:t>
            </w:r>
            <w:r w:rsidR="00107E10" w:rsidRPr="00107E10">
              <w:rPr>
                <w:rFonts w:eastAsiaTheme="minorEastAsia"/>
                <w:noProof/>
              </w:rPr>
              <w:tab/>
            </w:r>
            <w:r w:rsidR="00107E10" w:rsidRPr="00107E10">
              <w:rPr>
                <w:rStyle w:val="af7"/>
                <w:noProof/>
              </w:rPr>
              <w:t>Баланс территории</w:t>
            </w:r>
            <w:r w:rsidR="00107E10" w:rsidRPr="00107E10">
              <w:rPr>
                <w:noProof/>
                <w:webHidden/>
              </w:rPr>
              <w:tab/>
            </w:r>
            <w:r w:rsidRPr="00107E10">
              <w:rPr>
                <w:noProof/>
                <w:webHidden/>
              </w:rPr>
              <w:fldChar w:fldCharType="begin"/>
            </w:r>
            <w:r w:rsidR="00107E10" w:rsidRPr="00107E10">
              <w:rPr>
                <w:noProof/>
                <w:webHidden/>
              </w:rPr>
              <w:instrText xml:space="preserve"> PAGEREF _Toc459310378 \h </w:instrText>
            </w:r>
            <w:r w:rsidRPr="00107E10">
              <w:rPr>
                <w:noProof/>
                <w:webHidden/>
              </w:rPr>
            </w:r>
            <w:r w:rsidRPr="00107E10">
              <w:rPr>
                <w:noProof/>
                <w:webHidden/>
              </w:rPr>
              <w:fldChar w:fldCharType="separate"/>
            </w:r>
            <w:r w:rsidR="00B42D2C">
              <w:rPr>
                <w:noProof/>
                <w:webHidden/>
              </w:rPr>
              <w:t>13</w:t>
            </w:r>
            <w:r w:rsidRPr="00107E10">
              <w:rPr>
                <w:noProof/>
                <w:webHidden/>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79" w:history="1">
            <w:r w:rsidR="00107E10" w:rsidRPr="00107E10">
              <w:rPr>
                <w:rStyle w:val="af7"/>
                <w:rFonts w:ascii="Times New Roman" w:hAnsi="Times New Roman"/>
                <w:iCs/>
                <w:noProof/>
                <w:sz w:val="24"/>
                <w:szCs w:val="24"/>
                <w:lang w:bidi="fa-IR"/>
              </w:rPr>
              <w:t>2.3.</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СОЦИАЛЬНО-ЭКОНОМИЧЕСКОЕ СОСТОЯНИЕ ПОСЕЛЕНИЯ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_Toc459310379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15</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80" w:history="1">
            <w:r w:rsidR="00107E10" w:rsidRPr="00107E10">
              <w:rPr>
                <w:rStyle w:val="af7"/>
                <w:rFonts w:ascii="Times New Roman" w:hAnsi="Times New Roman"/>
                <w:iCs/>
                <w:noProof/>
                <w:sz w:val="24"/>
                <w:szCs w:val="24"/>
                <w:lang w:bidi="fa-IR"/>
              </w:rPr>
              <w:t>2.4.</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ТЕХНИКО-ЭКОНОМИЧЕСКИЕ ПАРАМЕТРЫ СУЩЕСТВУЮЩИХ ОБЪЕКТОВ СОЦИАЛЬНОЙ ИНФРАСТРУКТУРЫ</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_Toc459310380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17</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81" w:history="1">
            <w:r w:rsidR="00107E10" w:rsidRPr="00107E10">
              <w:rPr>
                <w:rStyle w:val="af7"/>
                <w:rFonts w:ascii="Times New Roman" w:hAnsi="Times New Roman"/>
                <w:iCs/>
                <w:noProof/>
                <w:sz w:val="24"/>
                <w:szCs w:val="24"/>
                <w:lang w:bidi="fa-IR"/>
              </w:rPr>
              <w:t>2.5.</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ПРОГНОЗИРУЕМЫЙ СПРОС НА УСЛУГИ СОЦИАЛЬНОЙ ИНФРАСТРУКТУРЫ</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_Toc459310381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19</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83" w:history="1">
            <w:r w:rsidR="00107E10" w:rsidRPr="00107E10">
              <w:rPr>
                <w:rStyle w:val="af7"/>
                <w:rFonts w:ascii="Times New Roman" w:hAnsi="Times New Roman"/>
                <w:iCs/>
                <w:noProof/>
                <w:sz w:val="24"/>
                <w:szCs w:val="24"/>
                <w:lang w:bidi="fa-IR"/>
              </w:rPr>
              <w:t>2.6.</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ОСНОВНЫЕ ТЕХНИКО-ЭКОНОМИЧЕСКИЕ ПОКАЗАТЕЛИ НА РАСЧЕТНЫЙ СРОК</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_Toc459310383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25</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84" w:history="1">
            <w:r w:rsidR="00107E10" w:rsidRPr="00107E10">
              <w:rPr>
                <w:rStyle w:val="af7"/>
                <w:rFonts w:ascii="Times New Roman" w:hAnsi="Times New Roman"/>
                <w:iCs/>
                <w:noProof/>
                <w:sz w:val="24"/>
                <w:szCs w:val="24"/>
                <w:lang w:bidi="fa-IR"/>
              </w:rPr>
              <w:t>III.</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ПЕРЕЧЕНЬ МЕРОПРИЯТИЙ ПО ПРОЕКТИРОВАНИЮ, СТРОИТЕЛЬСТВУ И РЕКОНСТРУКЦИИ ОБЪЕКТОВ СОЦИАЛЬНОЙ ИНФРАСТРУКТУРЫ ПОСЕЛЕНИЯ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_Toc459310384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30</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85" w:history="1">
            <w:r w:rsidR="00107E10" w:rsidRPr="00107E10">
              <w:rPr>
                <w:rStyle w:val="af7"/>
                <w:rFonts w:ascii="Times New Roman" w:hAnsi="Times New Roman"/>
                <w:iCs/>
                <w:noProof/>
                <w:sz w:val="24"/>
                <w:szCs w:val="24"/>
                <w:lang w:bidi="fa-IR"/>
              </w:rPr>
              <w:t>3.1.</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СТРОИТЕЛЬСТВО ОБЪЕКТОВ СОЦИАЛЬНОГО И КУЛЬТУРНО-БЫТОВОГО ОБСЛУЖИВАНИЯ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_Toc459310385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30</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86" w:history="1">
            <w:r w:rsidR="00107E10" w:rsidRPr="00107E10">
              <w:rPr>
                <w:rStyle w:val="af7"/>
                <w:rFonts w:ascii="Times New Roman" w:hAnsi="Times New Roman"/>
                <w:iCs/>
                <w:noProof/>
                <w:sz w:val="24"/>
                <w:szCs w:val="24"/>
                <w:lang w:bidi="fa-IR"/>
              </w:rPr>
              <w:t>3.2.</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ОБОСНОВАНИЕ СТОИМОСТИ РАБОТ</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_Toc459310386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35</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87" w:history="1">
            <w:r w:rsidR="00107E10" w:rsidRPr="00107E10">
              <w:rPr>
                <w:rStyle w:val="af7"/>
                <w:rFonts w:ascii="Times New Roman" w:hAnsi="Times New Roman"/>
                <w:iCs/>
                <w:noProof/>
                <w:sz w:val="24"/>
                <w:szCs w:val="24"/>
                <w:lang w:bidi="fa-IR"/>
              </w:rPr>
              <w:t>3.3.</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РЕКОНСТРУКЦИЯ И КАПИТАЛЬНЫЙ РЕМОНТ ОБЪЕКТОВ СОЦИАЛЬНОГО И КУЛЬТУРНО-БЫТОВОГО ОБСЛУЖИВАНИЯ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_Toc459310387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36</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88" w:history="1">
            <w:r w:rsidR="00107E10" w:rsidRPr="00107E10">
              <w:rPr>
                <w:rStyle w:val="af7"/>
                <w:rFonts w:ascii="Times New Roman" w:hAnsi="Times New Roman"/>
                <w:iCs/>
                <w:noProof/>
                <w:sz w:val="24"/>
                <w:szCs w:val="24"/>
                <w:lang w:bidi="fa-IR"/>
              </w:rPr>
              <w:t>3.4.</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ОБОСНОВАНИЕ ЦЕНЫ СТРОИТЕЛЬСТВА И РЕКОНСТРУКЦИИ</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_Toc459310388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38</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89" w:history="1">
            <w:r w:rsidR="00107E10" w:rsidRPr="00107E10">
              <w:rPr>
                <w:rStyle w:val="af7"/>
                <w:rFonts w:ascii="Times New Roman" w:hAnsi="Times New Roman"/>
                <w:iCs/>
                <w:noProof/>
                <w:sz w:val="24"/>
                <w:szCs w:val="24"/>
                <w:lang w:bidi="fa-IR"/>
              </w:rPr>
              <w:t>IV.</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ОЦЕНКА ОБЪЕМОВ И ИСТОЧНИКОВ ФИНАНСИРОВАНИЯ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_Toc459310389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39</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90" w:history="1">
            <w:r w:rsidR="00107E10" w:rsidRPr="00107E10">
              <w:rPr>
                <w:rStyle w:val="af7"/>
                <w:rFonts w:ascii="Times New Roman" w:hAnsi="Times New Roman"/>
                <w:iCs/>
                <w:noProof/>
                <w:sz w:val="24"/>
                <w:szCs w:val="24"/>
                <w:lang w:bidi="fa-IR"/>
              </w:rPr>
              <w:t>4.1.</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ОЦЕНКА ОБЪЕМОВ ФИНАНСИРОВАНИЯ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_Toc459310390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39</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91" w:history="1">
            <w:r w:rsidR="00107E10" w:rsidRPr="00107E10">
              <w:rPr>
                <w:rStyle w:val="af7"/>
                <w:rFonts w:ascii="Times New Roman" w:hAnsi="Times New Roman"/>
                <w:iCs/>
                <w:noProof/>
                <w:sz w:val="24"/>
                <w:szCs w:val="24"/>
                <w:lang w:bidi="fa-IR"/>
              </w:rPr>
              <w:t>4.2.</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ИСТОЧНИКИ ФИНАНСИРОВАНИЯ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_Toc459310391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43</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92" w:history="1">
            <w:r w:rsidR="00107E10" w:rsidRPr="00107E10">
              <w:rPr>
                <w:rStyle w:val="af7"/>
                <w:rFonts w:ascii="Times New Roman" w:hAnsi="Times New Roman"/>
                <w:iCs/>
                <w:noProof/>
                <w:sz w:val="24"/>
                <w:szCs w:val="24"/>
                <w:lang w:bidi="fa-IR"/>
              </w:rPr>
              <w:t>ЦЕЛЕВЫЕ ПРОГРАММЫ</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_Toc459310392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43</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93" w:history="1">
            <w:r w:rsidR="00107E10" w:rsidRPr="00107E10">
              <w:rPr>
                <w:rStyle w:val="af7"/>
                <w:rFonts w:ascii="Times New Roman" w:hAnsi="Times New Roman"/>
                <w:iCs/>
                <w:noProof/>
                <w:sz w:val="24"/>
                <w:szCs w:val="24"/>
                <w:lang w:bidi="fa-IR"/>
              </w:rPr>
              <w:t>V.</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ОЦЕНКА ЭФФЕКТИВНОСТИ МЕРОПРИЯТИЙ</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_Toc459310393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52</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94" w:history="1">
            <w:r w:rsidR="00107E10" w:rsidRPr="00107E10">
              <w:rPr>
                <w:rStyle w:val="af7"/>
                <w:rFonts w:ascii="Times New Roman" w:hAnsi="Times New Roman"/>
                <w:iCs/>
                <w:noProof/>
                <w:sz w:val="24"/>
                <w:szCs w:val="24"/>
                <w:lang w:bidi="fa-IR"/>
              </w:rPr>
              <w:t>VI.</w:t>
            </w:r>
            <w:r w:rsidR="00107E10" w:rsidRPr="00107E10">
              <w:rPr>
                <w:rFonts w:ascii="Times New Roman" w:eastAsiaTheme="minorEastAsia" w:hAnsi="Times New Roman"/>
                <w:noProof/>
                <w:sz w:val="24"/>
                <w:szCs w:val="24"/>
                <w:lang w:eastAsia="ru-RU"/>
              </w:rPr>
              <w:tab/>
            </w:r>
            <w:r w:rsidR="00107E10" w:rsidRPr="00107E10">
              <w:rPr>
                <w:rStyle w:val="af7"/>
                <w:rFonts w:ascii="Times New Roman" w:hAnsi="Times New Roman"/>
                <w:iCs/>
                <w:noProof/>
                <w:sz w:val="24"/>
                <w:szCs w:val="24"/>
                <w:lang w:bidi="fa-IR"/>
              </w:rPr>
              <w:t>ПРЕДЛОЖЕНИЯ ПО СОВЕРШЕНСТВОВАНИЮ НОРМАТИВНО-ПРАВОВОГО И ИНФОРМАЦИОННОГО ОБЕСПЕЧЕНИЯ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_Toc459310394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56</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95" w:history="1">
            <w:r w:rsidR="00107E10" w:rsidRPr="00107E10">
              <w:rPr>
                <w:rStyle w:val="af7"/>
                <w:rFonts w:ascii="Times New Roman" w:hAnsi="Times New Roman"/>
                <w:iCs/>
                <w:noProof/>
                <w:sz w:val="24"/>
                <w:szCs w:val="24"/>
                <w:lang w:bidi="fa-IR"/>
              </w:rPr>
              <w:t>ПРИМЕЧАНИЯ:</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_Toc459310395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57</w:t>
            </w:r>
            <w:r w:rsidRPr="00107E10">
              <w:rPr>
                <w:rFonts w:ascii="Times New Roman" w:hAnsi="Times New Roman"/>
                <w:noProof/>
                <w:webHidden/>
                <w:sz w:val="24"/>
                <w:szCs w:val="24"/>
              </w:rPr>
              <w:fldChar w:fldCharType="end"/>
            </w:r>
          </w:hyperlink>
        </w:p>
        <w:p w:rsidR="00107E10" w:rsidRPr="00107E10" w:rsidRDefault="00795C0B">
          <w:pPr>
            <w:pStyle w:val="2f1"/>
            <w:rPr>
              <w:rFonts w:ascii="Times New Roman" w:eastAsiaTheme="minorEastAsia" w:hAnsi="Times New Roman"/>
              <w:noProof/>
              <w:sz w:val="24"/>
              <w:szCs w:val="24"/>
              <w:lang w:eastAsia="ru-RU"/>
            </w:rPr>
          </w:pPr>
          <w:hyperlink w:anchor="_Toc459310396" w:history="1">
            <w:r w:rsidR="00107E10" w:rsidRPr="00107E10">
              <w:rPr>
                <w:rStyle w:val="af7"/>
                <w:rFonts w:ascii="Times New Roman" w:hAnsi="Times New Roman"/>
                <w:noProof/>
                <w:sz w:val="24"/>
                <w:szCs w:val="24"/>
                <w:lang w:bidi="fa-IR"/>
              </w:rPr>
              <w:t>ЛИТЕРАТУРА</w:t>
            </w:r>
            <w:r w:rsidR="00107E10" w:rsidRPr="00107E10">
              <w:rPr>
                <w:rFonts w:ascii="Times New Roman" w:hAnsi="Times New Roman"/>
                <w:noProof/>
                <w:webHidden/>
                <w:sz w:val="24"/>
                <w:szCs w:val="24"/>
              </w:rPr>
              <w:tab/>
            </w:r>
            <w:r w:rsidRPr="00107E10">
              <w:rPr>
                <w:rFonts w:ascii="Times New Roman" w:hAnsi="Times New Roman"/>
                <w:noProof/>
                <w:webHidden/>
                <w:sz w:val="24"/>
                <w:szCs w:val="24"/>
              </w:rPr>
              <w:fldChar w:fldCharType="begin"/>
            </w:r>
            <w:r w:rsidR="00107E10" w:rsidRPr="00107E10">
              <w:rPr>
                <w:rFonts w:ascii="Times New Roman" w:hAnsi="Times New Roman"/>
                <w:noProof/>
                <w:webHidden/>
                <w:sz w:val="24"/>
                <w:szCs w:val="24"/>
              </w:rPr>
              <w:instrText xml:space="preserve"> PAGEREF _Toc459310396 \h </w:instrText>
            </w:r>
            <w:r w:rsidRPr="00107E10">
              <w:rPr>
                <w:rFonts w:ascii="Times New Roman" w:hAnsi="Times New Roman"/>
                <w:noProof/>
                <w:webHidden/>
                <w:sz w:val="24"/>
                <w:szCs w:val="24"/>
              </w:rPr>
            </w:r>
            <w:r w:rsidRPr="00107E10">
              <w:rPr>
                <w:rFonts w:ascii="Times New Roman" w:hAnsi="Times New Roman"/>
                <w:noProof/>
                <w:webHidden/>
                <w:sz w:val="24"/>
                <w:szCs w:val="24"/>
              </w:rPr>
              <w:fldChar w:fldCharType="separate"/>
            </w:r>
            <w:r w:rsidR="00B42D2C">
              <w:rPr>
                <w:rFonts w:ascii="Times New Roman" w:hAnsi="Times New Roman"/>
                <w:noProof/>
                <w:webHidden/>
                <w:sz w:val="24"/>
                <w:szCs w:val="24"/>
              </w:rPr>
              <w:t>60</w:t>
            </w:r>
            <w:r w:rsidRPr="00107E10">
              <w:rPr>
                <w:rFonts w:ascii="Times New Roman" w:hAnsi="Times New Roman"/>
                <w:noProof/>
                <w:webHidden/>
                <w:sz w:val="24"/>
                <w:szCs w:val="24"/>
              </w:rPr>
              <w:fldChar w:fldCharType="end"/>
            </w:r>
          </w:hyperlink>
        </w:p>
        <w:p w:rsidR="0078075D" w:rsidRPr="00107E10" w:rsidRDefault="00795C0B" w:rsidP="00DA5741">
          <w:pPr>
            <w:pStyle w:val="2f1"/>
            <w:rPr>
              <w:rFonts w:ascii="Times New Roman" w:hAnsi="Times New Roman"/>
              <w:sz w:val="24"/>
              <w:szCs w:val="24"/>
            </w:rPr>
          </w:pPr>
          <w:r w:rsidRPr="00107E10">
            <w:rPr>
              <w:rFonts w:ascii="Times New Roman" w:hAnsi="Times New Roman"/>
              <w:sz w:val="24"/>
              <w:szCs w:val="24"/>
            </w:rPr>
            <w:lastRenderedPageBreak/>
            <w:fldChar w:fldCharType="end"/>
          </w:r>
        </w:p>
      </w:sdtContent>
    </w:sdt>
    <w:p w:rsidR="00665145" w:rsidRPr="00663D53" w:rsidRDefault="001779EF" w:rsidP="009636D1">
      <w:pPr>
        <w:spacing w:line="360" w:lineRule="auto"/>
        <w:jc w:val="center"/>
        <w:rPr>
          <w:rFonts w:cs="Times New Roman"/>
          <w:iCs/>
          <w:sz w:val="28"/>
          <w:szCs w:val="32"/>
          <w:lang w:val="ru-RU"/>
        </w:rPr>
      </w:pPr>
      <w:r w:rsidRPr="00663D53">
        <w:rPr>
          <w:rFonts w:cs="Times New Roman"/>
          <w:iCs/>
          <w:sz w:val="28"/>
          <w:szCs w:val="32"/>
          <w:lang w:val="ru-RU"/>
        </w:rPr>
        <w:t>ПРОГРАММНЫЙ</w:t>
      </w:r>
      <w:r w:rsidR="00973E83" w:rsidRPr="00663D53">
        <w:rPr>
          <w:rFonts w:cs="Times New Roman"/>
          <w:iCs/>
          <w:sz w:val="28"/>
          <w:szCs w:val="32"/>
          <w:lang w:val="ru-RU"/>
        </w:rPr>
        <w:t xml:space="preserve"> </w:t>
      </w:r>
      <w:r w:rsidRPr="00663D53">
        <w:rPr>
          <w:rFonts w:cs="Times New Roman"/>
          <w:iCs/>
          <w:sz w:val="28"/>
          <w:szCs w:val="32"/>
          <w:lang w:val="ru-RU"/>
        </w:rPr>
        <w:t>ДОКУМЕНТ</w:t>
      </w:r>
    </w:p>
    <w:p w:rsidR="00665145" w:rsidRPr="00663D53" w:rsidRDefault="001779EF" w:rsidP="008E685E">
      <w:pPr>
        <w:pStyle w:val="Standard"/>
        <w:spacing w:line="360" w:lineRule="auto"/>
        <w:ind w:firstLine="284"/>
        <w:jc w:val="both"/>
        <w:rPr>
          <w:rFonts w:cs="Times New Roman"/>
          <w:lang w:val="ru-RU"/>
        </w:rPr>
      </w:pPr>
      <w:proofErr w:type="gramStart"/>
      <w:r w:rsidRPr="00663D53">
        <w:rPr>
          <w:rFonts w:cs="Times New Roman"/>
          <w:sz w:val="28"/>
          <w:szCs w:val="28"/>
          <w:lang w:val="ru-RU"/>
        </w:rPr>
        <w:t>Программа</w:t>
      </w:r>
      <w:r w:rsidR="00973E83" w:rsidRPr="00663D53">
        <w:rPr>
          <w:rFonts w:cs="Times New Roman"/>
          <w:sz w:val="28"/>
          <w:szCs w:val="28"/>
          <w:lang w:val="ru-RU"/>
        </w:rPr>
        <w:t xml:space="preserve"> </w:t>
      </w:r>
      <w:r w:rsidRPr="00663D53">
        <w:rPr>
          <w:rFonts w:cs="Times New Roman"/>
          <w:sz w:val="28"/>
          <w:szCs w:val="28"/>
          <w:lang w:val="ru-RU"/>
        </w:rPr>
        <w:t>комплексного</w:t>
      </w:r>
      <w:r w:rsidR="00973E83" w:rsidRPr="00663D53">
        <w:rPr>
          <w:rFonts w:cs="Times New Roman"/>
          <w:sz w:val="28"/>
          <w:szCs w:val="28"/>
          <w:lang w:val="ru-RU"/>
        </w:rPr>
        <w:t xml:space="preserve"> </w:t>
      </w:r>
      <w:r w:rsidRPr="00663D53">
        <w:rPr>
          <w:rFonts w:cs="Times New Roman"/>
          <w:sz w:val="28"/>
          <w:szCs w:val="28"/>
          <w:lang w:val="ru-RU"/>
        </w:rPr>
        <w:t>развития</w:t>
      </w:r>
      <w:r w:rsidR="00973E83" w:rsidRPr="00663D53">
        <w:rPr>
          <w:rFonts w:cs="Times New Roman"/>
          <w:sz w:val="28"/>
          <w:szCs w:val="28"/>
          <w:lang w:val="ru-RU"/>
        </w:rPr>
        <w:t xml:space="preserve"> </w:t>
      </w:r>
      <w:r w:rsidRPr="00663D53">
        <w:rPr>
          <w:rFonts w:cs="Times New Roman"/>
          <w:sz w:val="28"/>
          <w:szCs w:val="28"/>
          <w:lang w:val="ru-RU"/>
        </w:rPr>
        <w:t>социальной</w:t>
      </w:r>
      <w:r w:rsidR="00973E83" w:rsidRPr="00663D53">
        <w:rPr>
          <w:rFonts w:cs="Times New Roman"/>
          <w:sz w:val="28"/>
          <w:szCs w:val="28"/>
          <w:lang w:val="ru-RU"/>
        </w:rPr>
        <w:t xml:space="preserve"> </w:t>
      </w:r>
      <w:r w:rsidRPr="00663D53">
        <w:rPr>
          <w:rFonts w:cs="Times New Roman"/>
          <w:sz w:val="28"/>
          <w:szCs w:val="28"/>
          <w:lang w:val="ru-RU"/>
        </w:rPr>
        <w:t>инфраструктуры</w:t>
      </w:r>
      <w:r w:rsidR="00973E83" w:rsidRPr="00663D53">
        <w:rPr>
          <w:rFonts w:cs="Times New Roman"/>
          <w:sz w:val="28"/>
          <w:szCs w:val="28"/>
          <w:lang w:val="ru-RU"/>
        </w:rPr>
        <w:t xml:space="preserve"> </w:t>
      </w:r>
      <w:r w:rsidR="00175279">
        <w:rPr>
          <w:rFonts w:cs="Times New Roman"/>
          <w:sz w:val="28"/>
          <w:szCs w:val="28"/>
          <w:lang w:val="ru-RU"/>
        </w:rPr>
        <w:t xml:space="preserve">Поселкового сельского </w:t>
      </w:r>
      <w:r w:rsidR="00CF21D6" w:rsidRPr="00663D53">
        <w:rPr>
          <w:rFonts w:cs="Times New Roman"/>
          <w:sz w:val="28"/>
          <w:szCs w:val="28"/>
          <w:lang w:val="ru-RU"/>
        </w:rPr>
        <w:t>поселения</w:t>
      </w:r>
      <w:r w:rsidR="00973E83" w:rsidRPr="00663D53">
        <w:rPr>
          <w:rFonts w:cs="Times New Roman"/>
          <w:sz w:val="28"/>
          <w:szCs w:val="28"/>
          <w:lang w:val="ru-RU"/>
        </w:rPr>
        <w:t xml:space="preserve"> </w:t>
      </w:r>
      <w:r w:rsidR="00175279">
        <w:rPr>
          <w:rFonts w:cs="Times New Roman"/>
          <w:sz w:val="28"/>
          <w:szCs w:val="28"/>
          <w:lang w:val="ru-RU"/>
        </w:rPr>
        <w:t>Тимашевского</w:t>
      </w:r>
      <w:r w:rsidR="00973E83" w:rsidRPr="00663D53">
        <w:rPr>
          <w:rFonts w:cs="Times New Roman"/>
          <w:sz w:val="28"/>
          <w:szCs w:val="28"/>
          <w:lang w:val="ru-RU"/>
        </w:rPr>
        <w:t xml:space="preserve"> </w:t>
      </w:r>
      <w:r w:rsidRPr="00663D53">
        <w:rPr>
          <w:rFonts w:cs="Times New Roman"/>
          <w:sz w:val="28"/>
          <w:szCs w:val="28"/>
          <w:lang w:val="ru-RU"/>
        </w:rPr>
        <w:t>района</w:t>
      </w:r>
      <w:r w:rsidR="00973E83" w:rsidRPr="00663D53">
        <w:rPr>
          <w:rFonts w:cs="Times New Roman"/>
          <w:sz w:val="28"/>
          <w:szCs w:val="28"/>
          <w:lang w:val="ru-RU"/>
        </w:rPr>
        <w:t xml:space="preserve"> </w:t>
      </w:r>
      <w:r w:rsidRPr="00663D53">
        <w:rPr>
          <w:rFonts w:cs="Times New Roman"/>
          <w:sz w:val="28"/>
          <w:szCs w:val="28"/>
          <w:lang w:val="ru-RU"/>
        </w:rPr>
        <w:t>на</w:t>
      </w:r>
      <w:r w:rsidR="00973E83" w:rsidRPr="00663D53">
        <w:rPr>
          <w:rFonts w:cs="Times New Roman"/>
          <w:sz w:val="28"/>
          <w:szCs w:val="28"/>
          <w:lang w:val="ru-RU"/>
        </w:rPr>
        <w:t xml:space="preserve"> </w:t>
      </w:r>
      <w:r w:rsidRPr="00663D53">
        <w:rPr>
          <w:rFonts w:cs="Times New Roman"/>
          <w:sz w:val="28"/>
          <w:szCs w:val="28"/>
          <w:lang w:val="ru-RU"/>
        </w:rPr>
        <w:t>период</w:t>
      </w:r>
      <w:r w:rsidR="00973E83" w:rsidRPr="00663D53">
        <w:rPr>
          <w:rFonts w:cs="Times New Roman"/>
          <w:sz w:val="28"/>
          <w:szCs w:val="28"/>
          <w:lang w:val="ru-RU"/>
        </w:rPr>
        <w:t xml:space="preserve"> </w:t>
      </w:r>
      <w:r w:rsidRPr="00663D53">
        <w:rPr>
          <w:rFonts w:cs="Times New Roman"/>
          <w:sz w:val="28"/>
          <w:szCs w:val="28"/>
          <w:lang w:val="ru-RU"/>
        </w:rPr>
        <w:t>1</w:t>
      </w:r>
      <w:r w:rsidR="00175279">
        <w:rPr>
          <w:rFonts w:cs="Times New Roman"/>
          <w:sz w:val="28"/>
          <w:szCs w:val="28"/>
          <w:lang w:val="ru-RU"/>
        </w:rPr>
        <w:t>4</w:t>
      </w:r>
      <w:r w:rsidR="00973E83" w:rsidRPr="00663D53">
        <w:rPr>
          <w:rFonts w:cs="Times New Roman"/>
          <w:sz w:val="28"/>
          <w:szCs w:val="28"/>
          <w:lang w:val="ru-RU"/>
        </w:rPr>
        <w:t xml:space="preserve"> </w:t>
      </w:r>
      <w:r w:rsidRPr="00663D53">
        <w:rPr>
          <w:rFonts w:cs="Times New Roman"/>
          <w:sz w:val="28"/>
          <w:szCs w:val="28"/>
          <w:lang w:val="ru-RU"/>
        </w:rPr>
        <w:t>лет</w:t>
      </w:r>
      <w:r w:rsidR="00973E83" w:rsidRPr="00663D53">
        <w:rPr>
          <w:rFonts w:cs="Times New Roman"/>
          <w:sz w:val="28"/>
          <w:szCs w:val="28"/>
          <w:lang w:val="ru-RU"/>
        </w:rPr>
        <w:t xml:space="preserve"> </w:t>
      </w:r>
      <w:r w:rsidRPr="00663D53">
        <w:rPr>
          <w:rFonts w:cs="Times New Roman"/>
          <w:sz w:val="28"/>
          <w:szCs w:val="28"/>
          <w:lang w:val="ru-RU"/>
        </w:rPr>
        <w:t>(до</w:t>
      </w:r>
      <w:r w:rsidR="00973E83" w:rsidRPr="00663D53">
        <w:rPr>
          <w:rFonts w:cs="Times New Roman"/>
          <w:sz w:val="28"/>
          <w:szCs w:val="28"/>
          <w:lang w:val="ru-RU"/>
        </w:rPr>
        <w:t xml:space="preserve"> </w:t>
      </w:r>
      <w:r w:rsidRPr="00663D53">
        <w:rPr>
          <w:rFonts w:cs="Times New Roman"/>
          <w:sz w:val="28"/>
          <w:szCs w:val="28"/>
          <w:lang w:val="ru-RU"/>
        </w:rPr>
        <w:t>20</w:t>
      </w:r>
      <w:r w:rsidR="00175279">
        <w:rPr>
          <w:rFonts w:cs="Times New Roman"/>
          <w:sz w:val="28"/>
          <w:szCs w:val="28"/>
          <w:lang w:val="ru-RU"/>
        </w:rPr>
        <w:t>30</w:t>
      </w:r>
      <w:r w:rsidR="00973E83" w:rsidRPr="00663D53">
        <w:rPr>
          <w:rFonts w:cs="Times New Roman"/>
          <w:sz w:val="28"/>
          <w:szCs w:val="28"/>
          <w:lang w:val="ru-RU"/>
        </w:rPr>
        <w:t xml:space="preserve"> </w:t>
      </w:r>
      <w:r w:rsidRPr="00663D53">
        <w:rPr>
          <w:rFonts w:cs="Times New Roman"/>
          <w:sz w:val="28"/>
          <w:szCs w:val="28"/>
          <w:lang w:val="ru-RU"/>
        </w:rPr>
        <w:t>года)</w:t>
      </w:r>
      <w:r w:rsidR="00973E83" w:rsidRPr="00663D53">
        <w:rPr>
          <w:rFonts w:cs="Times New Roman"/>
          <w:sz w:val="28"/>
          <w:szCs w:val="28"/>
          <w:lang w:val="ru-RU"/>
        </w:rPr>
        <w:t xml:space="preserve"> </w:t>
      </w:r>
      <w:r w:rsidRPr="00663D53">
        <w:rPr>
          <w:rFonts w:cs="Times New Roman"/>
          <w:sz w:val="28"/>
          <w:szCs w:val="28"/>
          <w:lang w:val="ru-RU"/>
        </w:rPr>
        <w:t>с</w:t>
      </w:r>
      <w:r w:rsidR="00973E83" w:rsidRPr="00663D53">
        <w:rPr>
          <w:rFonts w:cs="Times New Roman"/>
          <w:sz w:val="28"/>
          <w:szCs w:val="28"/>
          <w:lang w:val="ru-RU"/>
        </w:rPr>
        <w:t xml:space="preserve"> </w:t>
      </w:r>
      <w:r w:rsidRPr="00663D53">
        <w:rPr>
          <w:rFonts w:cs="Times New Roman"/>
          <w:sz w:val="28"/>
          <w:szCs w:val="28"/>
          <w:lang w:val="ru-RU"/>
        </w:rPr>
        <w:t>выделением</w:t>
      </w:r>
      <w:r w:rsidR="00973E83" w:rsidRPr="00663D53">
        <w:rPr>
          <w:rFonts w:cs="Times New Roman"/>
          <w:sz w:val="28"/>
          <w:szCs w:val="28"/>
          <w:lang w:val="ru-RU"/>
        </w:rPr>
        <w:t xml:space="preserve"> </w:t>
      </w:r>
      <w:r w:rsidRPr="00663D53">
        <w:rPr>
          <w:rFonts w:cs="Times New Roman"/>
          <w:sz w:val="28"/>
          <w:szCs w:val="28"/>
          <w:lang w:val="ru-RU"/>
        </w:rPr>
        <w:t>1-ой</w:t>
      </w:r>
      <w:r w:rsidR="00973E83" w:rsidRPr="00663D53">
        <w:rPr>
          <w:rFonts w:cs="Times New Roman"/>
          <w:sz w:val="28"/>
          <w:szCs w:val="28"/>
          <w:lang w:val="ru-RU"/>
        </w:rPr>
        <w:t xml:space="preserve"> </w:t>
      </w:r>
      <w:r w:rsidRPr="00663D53">
        <w:rPr>
          <w:rFonts w:cs="Times New Roman"/>
          <w:sz w:val="28"/>
          <w:szCs w:val="28"/>
          <w:lang w:val="ru-RU"/>
        </w:rPr>
        <w:t>о</w:t>
      </w:r>
      <w:r w:rsidR="0002326E" w:rsidRPr="00663D53">
        <w:rPr>
          <w:rFonts w:cs="Times New Roman"/>
          <w:sz w:val="28"/>
          <w:szCs w:val="28"/>
          <w:lang w:val="ru-RU"/>
        </w:rPr>
        <w:t>череди</w:t>
      </w:r>
      <w:r w:rsidR="00973E83" w:rsidRPr="00663D53">
        <w:rPr>
          <w:rFonts w:cs="Times New Roman"/>
          <w:sz w:val="28"/>
          <w:szCs w:val="28"/>
          <w:lang w:val="ru-RU"/>
        </w:rPr>
        <w:t xml:space="preserve"> </w:t>
      </w:r>
      <w:r w:rsidR="0002326E" w:rsidRPr="00663D53">
        <w:rPr>
          <w:rFonts w:cs="Times New Roman"/>
          <w:sz w:val="28"/>
          <w:szCs w:val="28"/>
          <w:lang w:val="ru-RU"/>
        </w:rPr>
        <w:t>строительства</w:t>
      </w:r>
      <w:r w:rsidR="00973E83" w:rsidRPr="00663D53">
        <w:rPr>
          <w:rFonts w:cs="Times New Roman"/>
          <w:sz w:val="28"/>
          <w:szCs w:val="28"/>
          <w:lang w:val="ru-RU"/>
        </w:rPr>
        <w:t xml:space="preserve"> </w:t>
      </w:r>
      <w:r w:rsidR="0002326E" w:rsidRPr="00663D53">
        <w:rPr>
          <w:rFonts w:cs="Times New Roman"/>
          <w:sz w:val="28"/>
          <w:szCs w:val="28"/>
          <w:lang w:val="ru-RU"/>
        </w:rPr>
        <w:t>–</w:t>
      </w:r>
      <w:r w:rsidR="00973E83" w:rsidRPr="00663D53">
        <w:rPr>
          <w:rFonts w:cs="Times New Roman"/>
          <w:sz w:val="28"/>
          <w:szCs w:val="28"/>
          <w:lang w:val="ru-RU"/>
        </w:rPr>
        <w:t xml:space="preserve"> </w:t>
      </w:r>
      <w:r w:rsidR="005F4196" w:rsidRPr="00663D53">
        <w:rPr>
          <w:rFonts w:cs="Times New Roman"/>
          <w:sz w:val="28"/>
          <w:szCs w:val="28"/>
          <w:lang w:val="ru-RU"/>
        </w:rPr>
        <w:t>5 лет</w:t>
      </w:r>
      <w:r w:rsidR="00973E83" w:rsidRPr="00663D53">
        <w:rPr>
          <w:rFonts w:cs="Times New Roman"/>
          <w:sz w:val="28"/>
          <w:szCs w:val="28"/>
          <w:lang w:val="ru-RU"/>
        </w:rPr>
        <w:t xml:space="preserve"> </w:t>
      </w:r>
      <w:r w:rsidRPr="00663D53">
        <w:rPr>
          <w:rFonts w:cs="Times New Roman"/>
          <w:sz w:val="28"/>
          <w:szCs w:val="28"/>
          <w:lang w:val="ru-RU"/>
        </w:rPr>
        <w:t>с</w:t>
      </w:r>
      <w:r w:rsidR="00973E83" w:rsidRPr="00663D53">
        <w:rPr>
          <w:rFonts w:cs="Times New Roman"/>
          <w:sz w:val="28"/>
          <w:szCs w:val="28"/>
          <w:lang w:val="ru-RU"/>
        </w:rPr>
        <w:t xml:space="preserve"> </w:t>
      </w:r>
      <w:r w:rsidR="00E34311" w:rsidRPr="00663D53">
        <w:rPr>
          <w:rFonts w:cs="Times New Roman"/>
          <w:sz w:val="28"/>
          <w:szCs w:val="28"/>
          <w:lang w:val="ru-RU"/>
        </w:rPr>
        <w:t>201</w:t>
      </w:r>
      <w:r w:rsidR="005F4196" w:rsidRPr="00663D53">
        <w:rPr>
          <w:rFonts w:cs="Times New Roman"/>
          <w:sz w:val="28"/>
          <w:szCs w:val="28"/>
          <w:lang w:val="ru-RU"/>
        </w:rPr>
        <w:t>6</w:t>
      </w:r>
      <w:r w:rsidR="00973E83" w:rsidRPr="00663D53">
        <w:rPr>
          <w:rFonts w:cs="Times New Roman"/>
          <w:sz w:val="28"/>
          <w:szCs w:val="28"/>
          <w:lang w:val="ru-RU"/>
        </w:rPr>
        <w:t xml:space="preserve"> </w:t>
      </w:r>
      <w:r w:rsidRPr="00663D53">
        <w:rPr>
          <w:rFonts w:cs="Times New Roman"/>
          <w:sz w:val="28"/>
          <w:szCs w:val="28"/>
          <w:lang w:val="ru-RU"/>
        </w:rPr>
        <w:t>г.</w:t>
      </w:r>
      <w:r w:rsidR="00973E83" w:rsidRPr="00663D53">
        <w:rPr>
          <w:rFonts w:cs="Times New Roman"/>
          <w:sz w:val="28"/>
          <w:szCs w:val="28"/>
          <w:lang w:val="ru-RU"/>
        </w:rPr>
        <w:t xml:space="preserve"> </w:t>
      </w:r>
      <w:r w:rsidRPr="00663D53">
        <w:rPr>
          <w:rFonts w:cs="Times New Roman"/>
          <w:sz w:val="28"/>
          <w:szCs w:val="28"/>
          <w:lang w:val="ru-RU"/>
        </w:rPr>
        <w:t>до</w:t>
      </w:r>
      <w:r w:rsidR="00973E83" w:rsidRPr="00663D53">
        <w:rPr>
          <w:rFonts w:cs="Times New Roman"/>
          <w:sz w:val="28"/>
          <w:szCs w:val="28"/>
          <w:lang w:val="ru-RU"/>
        </w:rPr>
        <w:t xml:space="preserve"> </w:t>
      </w:r>
      <w:r w:rsidR="005F7094" w:rsidRPr="00663D53">
        <w:rPr>
          <w:rFonts w:cs="Times New Roman"/>
          <w:sz w:val="28"/>
          <w:szCs w:val="28"/>
          <w:lang w:val="ru-RU"/>
        </w:rPr>
        <w:t>2020</w:t>
      </w:r>
      <w:r w:rsidR="00973E83" w:rsidRPr="00663D53">
        <w:rPr>
          <w:rFonts w:cs="Times New Roman"/>
          <w:sz w:val="28"/>
          <w:szCs w:val="28"/>
          <w:lang w:val="ru-RU"/>
        </w:rPr>
        <w:t xml:space="preserve"> </w:t>
      </w:r>
      <w:r w:rsidRPr="00663D53">
        <w:rPr>
          <w:rFonts w:cs="Times New Roman"/>
          <w:sz w:val="28"/>
          <w:szCs w:val="28"/>
          <w:lang w:val="ru-RU"/>
        </w:rPr>
        <w:t>г.</w:t>
      </w:r>
      <w:r w:rsidR="00CF21D6" w:rsidRPr="00663D53">
        <w:rPr>
          <w:rFonts w:cs="Times New Roman"/>
          <w:sz w:val="28"/>
          <w:szCs w:val="28"/>
          <w:lang w:val="ru-RU"/>
        </w:rPr>
        <w:t>,</w:t>
      </w:r>
      <w:r w:rsidR="00973E83" w:rsidRPr="00663D53">
        <w:rPr>
          <w:rFonts w:cs="Times New Roman"/>
          <w:sz w:val="28"/>
          <w:szCs w:val="28"/>
          <w:lang w:val="ru-RU"/>
        </w:rPr>
        <w:t xml:space="preserve"> </w:t>
      </w:r>
      <w:r w:rsidR="00CF21D6" w:rsidRPr="00663D53">
        <w:rPr>
          <w:rFonts w:cs="Times New Roman"/>
          <w:sz w:val="28"/>
          <w:szCs w:val="28"/>
          <w:lang w:val="ru-RU"/>
        </w:rPr>
        <w:t>2-ой</w:t>
      </w:r>
      <w:r w:rsidR="00973E83" w:rsidRPr="00663D53">
        <w:rPr>
          <w:rFonts w:cs="Times New Roman"/>
          <w:sz w:val="28"/>
          <w:szCs w:val="28"/>
          <w:lang w:val="ru-RU"/>
        </w:rPr>
        <w:t xml:space="preserve"> </w:t>
      </w:r>
      <w:r w:rsidR="00CF21D6" w:rsidRPr="00663D53">
        <w:rPr>
          <w:rFonts w:cs="Times New Roman"/>
          <w:sz w:val="28"/>
          <w:szCs w:val="28"/>
          <w:lang w:val="ru-RU"/>
        </w:rPr>
        <w:t>очереди</w:t>
      </w:r>
      <w:r w:rsidR="00973E83" w:rsidRPr="00663D53">
        <w:rPr>
          <w:rFonts w:cs="Times New Roman"/>
          <w:sz w:val="28"/>
          <w:szCs w:val="28"/>
          <w:lang w:val="ru-RU"/>
        </w:rPr>
        <w:t xml:space="preserve"> </w:t>
      </w:r>
      <w:r w:rsidR="00CF21D6" w:rsidRPr="00663D53">
        <w:rPr>
          <w:rFonts w:cs="Times New Roman"/>
          <w:sz w:val="28"/>
          <w:szCs w:val="28"/>
          <w:lang w:val="ru-RU"/>
        </w:rPr>
        <w:t>строительства</w:t>
      </w:r>
      <w:r w:rsidR="00973E83" w:rsidRPr="00663D53">
        <w:rPr>
          <w:rFonts w:cs="Times New Roman"/>
          <w:sz w:val="28"/>
          <w:szCs w:val="28"/>
          <w:lang w:val="ru-RU"/>
        </w:rPr>
        <w:t xml:space="preserve"> </w:t>
      </w:r>
      <w:r w:rsidR="00CF21D6" w:rsidRPr="00663D53">
        <w:rPr>
          <w:rFonts w:cs="Times New Roman"/>
          <w:sz w:val="28"/>
          <w:szCs w:val="28"/>
          <w:lang w:val="ru-RU"/>
        </w:rPr>
        <w:t>–</w:t>
      </w:r>
      <w:r w:rsidR="00973E83" w:rsidRPr="00663D53">
        <w:rPr>
          <w:rFonts w:cs="Times New Roman"/>
          <w:sz w:val="28"/>
          <w:szCs w:val="28"/>
          <w:lang w:val="ru-RU"/>
        </w:rPr>
        <w:t xml:space="preserve"> </w:t>
      </w:r>
      <w:r w:rsidR="00CF21D6" w:rsidRPr="00663D53">
        <w:rPr>
          <w:rFonts w:cs="Times New Roman"/>
          <w:sz w:val="28"/>
          <w:szCs w:val="28"/>
          <w:lang w:val="ru-RU"/>
        </w:rPr>
        <w:t>с</w:t>
      </w:r>
      <w:r w:rsidR="00973E83" w:rsidRPr="00663D53">
        <w:rPr>
          <w:rFonts w:cs="Times New Roman"/>
          <w:sz w:val="28"/>
          <w:szCs w:val="28"/>
          <w:lang w:val="ru-RU"/>
        </w:rPr>
        <w:t xml:space="preserve"> </w:t>
      </w:r>
      <w:r w:rsidR="00CF21D6" w:rsidRPr="00663D53">
        <w:rPr>
          <w:rFonts w:cs="Times New Roman"/>
          <w:sz w:val="28"/>
          <w:szCs w:val="28"/>
          <w:lang w:val="ru-RU"/>
        </w:rPr>
        <w:t>2021</w:t>
      </w:r>
      <w:r w:rsidR="00973E83" w:rsidRPr="00663D53">
        <w:rPr>
          <w:rFonts w:cs="Times New Roman"/>
          <w:sz w:val="28"/>
          <w:szCs w:val="28"/>
          <w:lang w:val="ru-RU"/>
        </w:rPr>
        <w:t xml:space="preserve"> </w:t>
      </w:r>
      <w:r w:rsidR="00CF21D6" w:rsidRPr="00663D53">
        <w:rPr>
          <w:rFonts w:cs="Times New Roman"/>
          <w:sz w:val="28"/>
          <w:szCs w:val="28"/>
          <w:lang w:val="ru-RU"/>
        </w:rPr>
        <w:t>г.</w:t>
      </w:r>
      <w:r w:rsidR="00973E83" w:rsidRPr="00663D53">
        <w:rPr>
          <w:rFonts w:cs="Times New Roman"/>
          <w:sz w:val="28"/>
          <w:szCs w:val="28"/>
          <w:lang w:val="ru-RU"/>
        </w:rPr>
        <w:t xml:space="preserve"> </w:t>
      </w:r>
      <w:r w:rsidR="00CF21D6" w:rsidRPr="00663D53">
        <w:rPr>
          <w:rFonts w:cs="Times New Roman"/>
          <w:sz w:val="28"/>
          <w:szCs w:val="28"/>
          <w:lang w:val="ru-RU"/>
        </w:rPr>
        <w:t>до</w:t>
      </w:r>
      <w:r w:rsidR="00973E83" w:rsidRPr="00663D53">
        <w:rPr>
          <w:rFonts w:cs="Times New Roman"/>
          <w:sz w:val="28"/>
          <w:szCs w:val="28"/>
          <w:lang w:val="ru-RU"/>
        </w:rPr>
        <w:t xml:space="preserve"> </w:t>
      </w:r>
      <w:r w:rsidR="00CF21D6" w:rsidRPr="00663D53">
        <w:rPr>
          <w:rFonts w:cs="Times New Roman"/>
          <w:sz w:val="28"/>
          <w:szCs w:val="28"/>
          <w:lang w:val="ru-RU"/>
        </w:rPr>
        <w:t>20</w:t>
      </w:r>
      <w:r w:rsidR="00175279">
        <w:rPr>
          <w:rFonts w:cs="Times New Roman"/>
          <w:sz w:val="28"/>
          <w:szCs w:val="28"/>
          <w:lang w:val="ru-RU"/>
        </w:rPr>
        <w:t>30</w:t>
      </w:r>
      <w:r w:rsidR="00973E83" w:rsidRPr="00663D53">
        <w:rPr>
          <w:rFonts w:cs="Times New Roman"/>
          <w:sz w:val="28"/>
          <w:szCs w:val="28"/>
          <w:lang w:val="ru-RU"/>
        </w:rPr>
        <w:t xml:space="preserve"> </w:t>
      </w:r>
      <w:r w:rsidR="00CF21D6" w:rsidRPr="00663D53">
        <w:rPr>
          <w:rFonts w:cs="Times New Roman"/>
          <w:sz w:val="28"/>
          <w:szCs w:val="28"/>
          <w:lang w:val="ru-RU"/>
        </w:rPr>
        <w:t>г.</w:t>
      </w:r>
      <w:r w:rsidR="00973E83" w:rsidRPr="00663D53">
        <w:rPr>
          <w:rFonts w:cs="Times New Roman"/>
          <w:sz w:val="28"/>
          <w:szCs w:val="28"/>
          <w:lang w:val="ru-RU"/>
        </w:rPr>
        <w:t xml:space="preserve"> </w:t>
      </w:r>
      <w:r w:rsidRPr="00663D53">
        <w:rPr>
          <w:rFonts w:cs="Times New Roman"/>
          <w:sz w:val="28"/>
          <w:szCs w:val="28"/>
          <w:lang w:val="ru-RU"/>
        </w:rPr>
        <w:t>-</w:t>
      </w:r>
      <w:r w:rsidR="00973E83" w:rsidRPr="00663D53">
        <w:rPr>
          <w:rFonts w:cs="Times New Roman"/>
          <w:sz w:val="28"/>
          <w:szCs w:val="28"/>
          <w:lang w:val="ru-RU"/>
        </w:rPr>
        <w:t xml:space="preserve"> </w:t>
      </w:r>
      <w:r w:rsidRPr="00663D53">
        <w:rPr>
          <w:rFonts w:cs="Times New Roman"/>
          <w:sz w:val="28"/>
          <w:szCs w:val="28"/>
          <w:lang w:val="ru-RU"/>
        </w:rPr>
        <w:t>разработана</w:t>
      </w:r>
      <w:r w:rsidR="00973E83" w:rsidRPr="00663D53">
        <w:rPr>
          <w:rFonts w:cs="Times New Roman"/>
          <w:sz w:val="28"/>
          <w:szCs w:val="28"/>
          <w:lang w:val="ru-RU"/>
        </w:rPr>
        <w:t xml:space="preserve"> </w:t>
      </w:r>
      <w:r w:rsidRPr="00663D53">
        <w:rPr>
          <w:rFonts w:cs="Times New Roman"/>
          <w:sz w:val="28"/>
          <w:szCs w:val="28"/>
          <w:lang w:val="ru-RU"/>
        </w:rPr>
        <w:t>в</w:t>
      </w:r>
      <w:r w:rsidR="00973E83" w:rsidRPr="00663D53">
        <w:rPr>
          <w:rFonts w:cs="Times New Roman"/>
          <w:sz w:val="28"/>
          <w:szCs w:val="28"/>
          <w:lang w:val="ru-RU"/>
        </w:rPr>
        <w:t xml:space="preserve"> </w:t>
      </w:r>
      <w:r w:rsidRPr="00663D53">
        <w:rPr>
          <w:rFonts w:cs="Times New Roman"/>
          <w:sz w:val="28"/>
          <w:szCs w:val="28"/>
          <w:lang w:val="ru-RU"/>
        </w:rPr>
        <w:t>соответствии</w:t>
      </w:r>
      <w:r w:rsidR="00973E83" w:rsidRPr="00663D53">
        <w:rPr>
          <w:rFonts w:cs="Times New Roman"/>
          <w:sz w:val="28"/>
          <w:szCs w:val="28"/>
          <w:lang w:val="ru-RU"/>
        </w:rPr>
        <w:t xml:space="preserve"> </w:t>
      </w:r>
      <w:r w:rsidRPr="00663D53">
        <w:rPr>
          <w:rFonts w:cs="Times New Roman"/>
          <w:sz w:val="28"/>
          <w:szCs w:val="28"/>
          <w:lang w:val="ru-RU"/>
        </w:rPr>
        <w:t>с</w:t>
      </w:r>
      <w:r w:rsidR="00973E83" w:rsidRPr="00663D53">
        <w:rPr>
          <w:rFonts w:cs="Times New Roman"/>
          <w:sz w:val="28"/>
          <w:szCs w:val="28"/>
          <w:lang w:val="ru-RU"/>
        </w:rPr>
        <w:t xml:space="preserve"> </w:t>
      </w:r>
      <w:r w:rsidRPr="00663D53">
        <w:rPr>
          <w:rFonts w:cs="Times New Roman"/>
          <w:sz w:val="28"/>
          <w:szCs w:val="28"/>
          <w:lang w:val="ru-RU"/>
        </w:rPr>
        <w:t>основными</w:t>
      </w:r>
      <w:r w:rsidR="00973E83" w:rsidRPr="00663D53">
        <w:rPr>
          <w:rFonts w:cs="Times New Roman"/>
          <w:sz w:val="28"/>
          <w:szCs w:val="28"/>
          <w:lang w:val="ru-RU"/>
        </w:rPr>
        <w:t xml:space="preserve"> </w:t>
      </w:r>
      <w:r w:rsidRPr="00663D53">
        <w:rPr>
          <w:rFonts w:cs="Times New Roman"/>
          <w:sz w:val="28"/>
          <w:szCs w:val="28"/>
          <w:lang w:val="ru-RU"/>
        </w:rPr>
        <w:t>направлениями</w:t>
      </w:r>
      <w:r w:rsidR="00973E83" w:rsidRPr="00663D53">
        <w:rPr>
          <w:rFonts w:cs="Times New Roman"/>
          <w:sz w:val="28"/>
          <w:szCs w:val="28"/>
          <w:lang w:val="ru-RU"/>
        </w:rPr>
        <w:t xml:space="preserve"> </w:t>
      </w:r>
      <w:r w:rsidRPr="00663D53">
        <w:rPr>
          <w:rFonts w:cs="Times New Roman"/>
          <w:sz w:val="28"/>
          <w:szCs w:val="28"/>
          <w:lang w:val="ru-RU"/>
        </w:rPr>
        <w:t>развития</w:t>
      </w:r>
      <w:r w:rsidR="00973E83" w:rsidRPr="00663D53">
        <w:rPr>
          <w:rFonts w:cs="Times New Roman"/>
          <w:sz w:val="28"/>
          <w:szCs w:val="28"/>
          <w:lang w:val="ru-RU"/>
        </w:rPr>
        <w:t xml:space="preserve"> </w:t>
      </w:r>
      <w:r w:rsidR="00175279">
        <w:rPr>
          <w:rFonts w:cs="Times New Roman"/>
          <w:sz w:val="28"/>
          <w:szCs w:val="28"/>
          <w:lang w:val="ru-RU"/>
        </w:rPr>
        <w:t xml:space="preserve">Поселкового сельского </w:t>
      </w:r>
      <w:r w:rsidR="00175279" w:rsidRPr="00663D53">
        <w:rPr>
          <w:rFonts w:cs="Times New Roman"/>
          <w:sz w:val="28"/>
          <w:szCs w:val="28"/>
          <w:lang w:val="ru-RU"/>
        </w:rPr>
        <w:t>поселения</w:t>
      </w:r>
      <w:r w:rsidRPr="00663D53">
        <w:rPr>
          <w:rFonts w:cs="Times New Roman"/>
          <w:sz w:val="28"/>
          <w:szCs w:val="28"/>
          <w:lang w:val="ru-RU"/>
        </w:rPr>
        <w:t>,</w:t>
      </w:r>
      <w:r w:rsidR="00973E83" w:rsidRPr="00663D53">
        <w:rPr>
          <w:rFonts w:cs="Times New Roman"/>
          <w:sz w:val="28"/>
          <w:szCs w:val="28"/>
          <w:lang w:val="ru-RU"/>
        </w:rPr>
        <w:t xml:space="preserve"> </w:t>
      </w:r>
      <w:r w:rsidRPr="00663D53">
        <w:rPr>
          <w:rFonts w:cs="Times New Roman"/>
          <w:sz w:val="28"/>
          <w:szCs w:val="28"/>
          <w:lang w:val="ru-RU"/>
        </w:rPr>
        <w:t>предусмотренными</w:t>
      </w:r>
      <w:r w:rsidR="00973E83" w:rsidRPr="00663D53">
        <w:rPr>
          <w:rFonts w:cs="Times New Roman"/>
          <w:sz w:val="28"/>
          <w:szCs w:val="28"/>
          <w:lang w:val="ru-RU"/>
        </w:rPr>
        <w:t xml:space="preserve"> </w:t>
      </w:r>
      <w:r w:rsidRPr="00663D53">
        <w:rPr>
          <w:rFonts w:cs="Times New Roman"/>
          <w:sz w:val="28"/>
          <w:szCs w:val="28"/>
          <w:lang w:val="ru-RU"/>
        </w:rPr>
        <w:t>Генеральным</w:t>
      </w:r>
      <w:r w:rsidR="00973E83" w:rsidRPr="00663D53">
        <w:rPr>
          <w:rFonts w:cs="Times New Roman"/>
          <w:sz w:val="28"/>
          <w:szCs w:val="28"/>
          <w:lang w:val="ru-RU"/>
        </w:rPr>
        <w:t xml:space="preserve"> </w:t>
      </w:r>
      <w:r w:rsidRPr="00663D53">
        <w:rPr>
          <w:rFonts w:cs="Times New Roman"/>
          <w:sz w:val="28"/>
          <w:szCs w:val="28"/>
          <w:lang w:val="ru-RU"/>
        </w:rPr>
        <w:t>планом,</w:t>
      </w:r>
      <w:r w:rsidR="00973E83" w:rsidRPr="00663D53">
        <w:rPr>
          <w:rFonts w:cs="Times New Roman"/>
          <w:sz w:val="28"/>
          <w:szCs w:val="28"/>
          <w:lang w:val="ru-RU"/>
        </w:rPr>
        <w:t xml:space="preserve"> </w:t>
      </w:r>
      <w:r w:rsidR="006D52C4" w:rsidRPr="00663D53">
        <w:rPr>
          <w:rFonts w:cs="Times New Roman"/>
          <w:sz w:val="28"/>
          <w:szCs w:val="28"/>
          <w:lang w:val="ru-RU"/>
        </w:rPr>
        <w:t xml:space="preserve">утвержденным решением </w:t>
      </w:r>
      <w:r w:rsidR="008F4643" w:rsidRPr="008F4643">
        <w:rPr>
          <w:rFonts w:cs="Times New Roman"/>
          <w:sz w:val="28"/>
          <w:szCs w:val="28"/>
          <w:lang w:val="ru-RU"/>
        </w:rPr>
        <w:t>№102 сессии</w:t>
      </w:r>
      <w:r w:rsidR="006D52C4" w:rsidRPr="008F4643">
        <w:rPr>
          <w:rFonts w:cs="Times New Roman"/>
          <w:sz w:val="28"/>
          <w:szCs w:val="28"/>
          <w:lang w:val="ru-RU"/>
        </w:rPr>
        <w:t xml:space="preserve"> </w:t>
      </w:r>
      <w:r w:rsidR="008F4643" w:rsidRPr="008F4643">
        <w:rPr>
          <w:rFonts w:cs="Times New Roman"/>
          <w:sz w:val="28"/>
          <w:szCs w:val="28"/>
          <w:lang w:val="ru-RU"/>
        </w:rPr>
        <w:t>№39</w:t>
      </w:r>
      <w:r w:rsidR="006D52C4" w:rsidRPr="008F4643">
        <w:rPr>
          <w:rFonts w:cs="Times New Roman"/>
          <w:sz w:val="28"/>
          <w:szCs w:val="28"/>
          <w:lang w:val="ru-RU"/>
        </w:rPr>
        <w:t xml:space="preserve"> Совета</w:t>
      </w:r>
      <w:r w:rsidR="006D52C4" w:rsidRPr="00663D53">
        <w:rPr>
          <w:rFonts w:cs="Times New Roman"/>
          <w:sz w:val="28"/>
          <w:szCs w:val="28"/>
          <w:lang w:val="ru-RU"/>
        </w:rPr>
        <w:t xml:space="preserve"> </w:t>
      </w:r>
      <w:r w:rsidR="008F4643">
        <w:rPr>
          <w:rFonts w:cs="Times New Roman"/>
          <w:sz w:val="28"/>
          <w:szCs w:val="28"/>
          <w:lang w:val="ru-RU"/>
        </w:rPr>
        <w:t>Поселкового сельского</w:t>
      </w:r>
      <w:proofErr w:type="gramEnd"/>
      <w:r w:rsidR="008F4643">
        <w:rPr>
          <w:rFonts w:cs="Times New Roman"/>
          <w:sz w:val="28"/>
          <w:szCs w:val="28"/>
          <w:lang w:val="ru-RU"/>
        </w:rPr>
        <w:t xml:space="preserve"> </w:t>
      </w:r>
      <w:r w:rsidR="006D52C4" w:rsidRPr="00663D53">
        <w:rPr>
          <w:rFonts w:cs="Times New Roman"/>
          <w:sz w:val="28"/>
          <w:szCs w:val="28"/>
          <w:lang w:val="ru-RU"/>
        </w:rPr>
        <w:t xml:space="preserve">поселения </w:t>
      </w:r>
      <w:r w:rsidR="008F4643">
        <w:rPr>
          <w:rFonts w:cs="Times New Roman"/>
          <w:sz w:val="28"/>
          <w:szCs w:val="28"/>
          <w:lang w:val="ru-RU"/>
        </w:rPr>
        <w:t>Тимашевского</w:t>
      </w:r>
      <w:r w:rsidR="008F4643" w:rsidRPr="00663D53">
        <w:rPr>
          <w:rFonts w:cs="Times New Roman"/>
          <w:sz w:val="28"/>
          <w:szCs w:val="28"/>
          <w:lang w:val="ru-RU"/>
        </w:rPr>
        <w:t xml:space="preserve"> района </w:t>
      </w:r>
      <w:r w:rsidR="006D52C4" w:rsidRPr="00663D53">
        <w:rPr>
          <w:rFonts w:cs="Times New Roman"/>
          <w:sz w:val="28"/>
          <w:szCs w:val="28"/>
          <w:lang w:val="ru-RU"/>
        </w:rPr>
        <w:t>от</w:t>
      </w:r>
      <w:r w:rsidR="008F4643">
        <w:rPr>
          <w:rFonts w:cs="Times New Roman"/>
          <w:sz w:val="28"/>
          <w:szCs w:val="28"/>
          <w:lang w:val="ru-RU"/>
        </w:rPr>
        <w:t xml:space="preserve"> </w:t>
      </w:r>
      <w:r w:rsidR="006D52C4" w:rsidRPr="00663D53">
        <w:rPr>
          <w:rFonts w:cs="Times New Roman"/>
          <w:sz w:val="28"/>
          <w:szCs w:val="28"/>
          <w:lang w:val="ru-RU"/>
        </w:rPr>
        <w:t xml:space="preserve"> </w:t>
      </w:r>
      <w:r w:rsidR="008F4643" w:rsidRPr="00222DB2">
        <w:rPr>
          <w:rFonts w:cs="Times New Roman"/>
          <w:sz w:val="28"/>
          <w:szCs w:val="28"/>
          <w:u w:val="single"/>
        </w:rPr>
        <w:t>26 сентября 2012  года</w:t>
      </w:r>
      <w:r w:rsidR="008F4643" w:rsidRPr="00663D53">
        <w:rPr>
          <w:rFonts w:cs="Times New Roman"/>
          <w:sz w:val="28"/>
          <w:szCs w:val="28"/>
          <w:lang w:val="ru-RU"/>
        </w:rPr>
        <w:t xml:space="preserve"> </w:t>
      </w:r>
      <w:proofErr w:type="gramStart"/>
      <w:r w:rsidR="006D52C4" w:rsidRPr="00663D53">
        <w:rPr>
          <w:rFonts w:cs="Times New Roman"/>
          <w:sz w:val="28"/>
          <w:szCs w:val="28"/>
          <w:lang w:val="ru-RU"/>
        </w:rPr>
        <w:t>года</w:t>
      </w:r>
      <w:proofErr w:type="gramEnd"/>
      <w:r w:rsidR="006D52C4" w:rsidRPr="00663D53">
        <w:rPr>
          <w:rFonts w:cs="Times New Roman"/>
          <w:sz w:val="28"/>
          <w:szCs w:val="28"/>
          <w:lang w:val="ru-RU"/>
        </w:rPr>
        <w:t>.</w:t>
      </w:r>
    </w:p>
    <w:p w:rsidR="00665145" w:rsidRPr="00663D53" w:rsidRDefault="0002326E" w:rsidP="008F0CC6">
      <w:pPr>
        <w:pStyle w:val="20"/>
        <w:numPr>
          <w:ilvl w:val="0"/>
          <w:numId w:val="16"/>
        </w:numPr>
        <w:spacing w:before="0" w:after="360"/>
        <w:jc w:val="center"/>
        <w:rPr>
          <w:rFonts w:ascii="Times New Roman" w:hAnsi="Times New Roman" w:cs="Times New Roman"/>
          <w:iCs/>
          <w:color w:val="auto"/>
          <w:sz w:val="28"/>
          <w:szCs w:val="32"/>
          <w:lang w:val="ru-RU"/>
        </w:rPr>
      </w:pPr>
      <w:bookmarkStart w:id="3" w:name="_Toc459310371"/>
      <w:r w:rsidRPr="00663D53">
        <w:rPr>
          <w:rFonts w:ascii="Times New Roman" w:hAnsi="Times New Roman" w:cs="Times New Roman"/>
          <w:iCs/>
          <w:color w:val="auto"/>
          <w:sz w:val="28"/>
          <w:szCs w:val="32"/>
          <w:lang w:val="ru-RU"/>
        </w:rPr>
        <w:t>ПАСПОРТ</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ПРОГРАММЫ</w:t>
      </w:r>
      <w:bookmarkEnd w:id="3"/>
    </w:p>
    <w:tbl>
      <w:tblPr>
        <w:tblW w:w="10211" w:type="dxa"/>
        <w:tblLayout w:type="fixed"/>
        <w:tblCellMar>
          <w:left w:w="10" w:type="dxa"/>
          <w:right w:w="10" w:type="dxa"/>
        </w:tblCellMar>
        <w:tblLook w:val="0000"/>
      </w:tblPr>
      <w:tblGrid>
        <w:gridCol w:w="3241"/>
        <w:gridCol w:w="1901"/>
        <w:gridCol w:w="2263"/>
        <w:gridCol w:w="2806"/>
      </w:tblGrid>
      <w:tr w:rsidR="00665145" w:rsidRPr="00663D53" w:rsidTr="00C67D2F">
        <w:trPr>
          <w:trHeight w:val="122"/>
        </w:trPr>
        <w:tc>
          <w:tcPr>
            <w:tcW w:w="3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663D53" w:rsidRDefault="001779EF" w:rsidP="002B39AD">
            <w:pPr>
              <w:pStyle w:val="Standard"/>
              <w:ind w:left="150" w:right="150"/>
              <w:jc w:val="center"/>
              <w:rPr>
                <w:rFonts w:ascii="Times New Roman CYR" w:hAnsi="Times New Roman CYR"/>
                <w:lang w:val="ru-RU"/>
              </w:rPr>
            </w:pPr>
            <w:r w:rsidRPr="00663D53">
              <w:rPr>
                <w:rFonts w:ascii="Times New Roman CYR" w:hAnsi="Times New Roman CYR"/>
                <w:lang w:val="ru-RU"/>
              </w:rPr>
              <w:t>Наименование</w:t>
            </w:r>
            <w:r w:rsidR="00973E83" w:rsidRPr="00663D53">
              <w:rPr>
                <w:rFonts w:ascii="Times New Roman CYR" w:hAnsi="Times New Roman CYR"/>
                <w:lang w:val="ru-RU"/>
              </w:rPr>
              <w:t xml:space="preserve"> </w:t>
            </w:r>
            <w:r w:rsidRPr="00663D53">
              <w:rPr>
                <w:rFonts w:ascii="Times New Roman CYR" w:hAnsi="Times New Roman CYR"/>
                <w:lang w:val="ru-RU"/>
              </w:rPr>
              <w:t>Программы</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A5741" w:rsidRDefault="0007075D" w:rsidP="008F0CC6">
            <w:pPr>
              <w:pStyle w:val="S0"/>
              <w:ind w:left="210" w:firstLine="0"/>
              <w:rPr>
                <w:rFonts w:cs="Times New Roman"/>
              </w:rPr>
            </w:pPr>
            <w:r w:rsidRPr="00663D53">
              <w:rPr>
                <w:rFonts w:cs="Times New Roman"/>
              </w:rPr>
              <w:t xml:space="preserve">ПРОГРАММА комплексного развития социальной инфраструктуры </w:t>
            </w:r>
            <w:r w:rsidR="00431CCF">
              <w:rPr>
                <w:rFonts w:cs="Times New Roman"/>
              </w:rPr>
              <w:t>Поселкового сельского</w:t>
            </w:r>
            <w:r w:rsidR="006D52C4" w:rsidRPr="00663D53">
              <w:rPr>
                <w:rFonts w:cs="Times New Roman"/>
                <w:sz w:val="28"/>
                <w:szCs w:val="28"/>
              </w:rPr>
              <w:t xml:space="preserve"> </w:t>
            </w:r>
            <w:r w:rsidRPr="00663D53">
              <w:rPr>
                <w:rFonts w:cs="Times New Roman"/>
              </w:rPr>
              <w:t xml:space="preserve">поселения на </w:t>
            </w:r>
            <w:r w:rsidRPr="00DA5741">
              <w:rPr>
                <w:rFonts w:cs="Times New Roman"/>
              </w:rPr>
              <w:t xml:space="preserve">период </w:t>
            </w:r>
            <w:r w:rsidR="00DA5741" w:rsidRPr="00DA5741">
              <w:rPr>
                <w:rFonts w:cs="Times New Roman"/>
              </w:rPr>
              <w:t>14 лет (до 2030 года) с выделением</w:t>
            </w:r>
          </w:p>
          <w:p w:rsidR="00DA5741" w:rsidRDefault="00DA5741" w:rsidP="008F0CC6">
            <w:pPr>
              <w:pStyle w:val="S0"/>
              <w:ind w:left="210" w:firstLine="0"/>
              <w:rPr>
                <w:rFonts w:cs="Times New Roman"/>
              </w:rPr>
            </w:pPr>
            <w:r w:rsidRPr="00DA5741">
              <w:rPr>
                <w:rFonts w:cs="Times New Roman"/>
              </w:rPr>
              <w:t xml:space="preserve">1-ой очереди строительства – 5 лет с 2016 г. до 2020 г., </w:t>
            </w:r>
          </w:p>
          <w:p w:rsidR="00665145" w:rsidRPr="00663D53" w:rsidRDefault="00DA5741" w:rsidP="008F0CC6">
            <w:pPr>
              <w:pStyle w:val="S0"/>
              <w:ind w:left="210" w:firstLine="0"/>
            </w:pPr>
            <w:r w:rsidRPr="00DA5741">
              <w:rPr>
                <w:rFonts w:cs="Times New Roman"/>
              </w:rPr>
              <w:t>2-ой очереди строительства – с 2021 г. до 2030 г.</w:t>
            </w:r>
          </w:p>
        </w:tc>
      </w:tr>
      <w:tr w:rsidR="00665145" w:rsidRPr="00663D53" w:rsidTr="00C67D2F">
        <w:trPr>
          <w:trHeight w:val="122"/>
        </w:trPr>
        <w:tc>
          <w:tcPr>
            <w:tcW w:w="3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663D53" w:rsidRDefault="0085509B" w:rsidP="002B39AD">
            <w:pPr>
              <w:pStyle w:val="Standard"/>
              <w:jc w:val="center"/>
              <w:rPr>
                <w:rFonts w:ascii="Times New Roman CYR" w:hAnsi="Times New Roman CYR"/>
                <w:lang w:val="ru-RU"/>
              </w:rPr>
            </w:pPr>
            <w:r w:rsidRPr="00663D53">
              <w:rPr>
                <w:rFonts w:ascii="Times New Roman CYR" w:hAnsi="Times New Roman CYR"/>
                <w:lang w:val="ru-RU"/>
              </w:rPr>
              <w:t>Основание</w:t>
            </w:r>
            <w:r w:rsidR="00973E83" w:rsidRPr="00663D53">
              <w:rPr>
                <w:rFonts w:ascii="Times New Roman CYR" w:hAnsi="Times New Roman CYR"/>
                <w:lang w:val="ru-RU"/>
              </w:rPr>
              <w:t xml:space="preserve"> </w:t>
            </w:r>
            <w:r w:rsidRPr="00663D53">
              <w:rPr>
                <w:rFonts w:ascii="Times New Roman CYR" w:hAnsi="Times New Roman CYR"/>
                <w:lang w:val="ru-RU"/>
              </w:rPr>
              <w:t>для</w:t>
            </w:r>
            <w:r w:rsidR="00973E83" w:rsidRPr="00663D53">
              <w:rPr>
                <w:rFonts w:ascii="Times New Roman CYR" w:hAnsi="Times New Roman CYR"/>
                <w:lang w:val="ru-RU"/>
              </w:rPr>
              <w:t xml:space="preserve"> </w:t>
            </w:r>
            <w:r w:rsidRPr="00663D53">
              <w:rPr>
                <w:rFonts w:ascii="Times New Roman CYR" w:hAnsi="Times New Roman CYR"/>
                <w:lang w:val="ru-RU"/>
              </w:rPr>
              <w:t>разработки</w:t>
            </w:r>
            <w:r w:rsidR="00973E83" w:rsidRPr="00663D53">
              <w:rPr>
                <w:rFonts w:ascii="Times New Roman CYR" w:hAnsi="Times New Roman CYR"/>
                <w:lang w:val="ru-RU"/>
              </w:rPr>
              <w:t xml:space="preserve"> </w:t>
            </w:r>
            <w:r w:rsidR="001779EF" w:rsidRPr="00663D53">
              <w:rPr>
                <w:rFonts w:ascii="Times New Roman CYR" w:hAnsi="Times New Roman CYR"/>
                <w:lang w:val="ru-RU"/>
              </w:rPr>
              <w:t>программы</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665145" w:rsidRPr="008E685E" w:rsidRDefault="001779EF" w:rsidP="0007075D">
            <w:pPr>
              <w:pStyle w:val="Standard"/>
              <w:numPr>
                <w:ilvl w:val="0"/>
                <w:numId w:val="1"/>
              </w:numPr>
              <w:ind w:left="210" w:right="150"/>
              <w:jc w:val="both"/>
              <w:rPr>
                <w:lang w:val="ru-RU"/>
              </w:rPr>
            </w:pPr>
            <w:r w:rsidRPr="00663D53">
              <w:rPr>
                <w:lang w:val="ru-RU"/>
              </w:rPr>
              <w:t>Постановление</w:t>
            </w:r>
            <w:r w:rsidR="00973E83" w:rsidRPr="00663D53">
              <w:rPr>
                <w:lang w:val="ru-RU"/>
              </w:rPr>
              <w:t xml:space="preserve"> </w:t>
            </w:r>
            <w:r w:rsidRPr="00663D53">
              <w:rPr>
                <w:lang w:val="ru-RU"/>
              </w:rPr>
              <w:t>Правительства</w:t>
            </w:r>
            <w:r w:rsidR="00973E83" w:rsidRPr="00663D53">
              <w:rPr>
                <w:lang w:val="ru-RU"/>
              </w:rPr>
              <w:t xml:space="preserve"> </w:t>
            </w:r>
            <w:r w:rsidRPr="00663D53">
              <w:rPr>
                <w:lang w:val="ru-RU"/>
              </w:rPr>
              <w:t>Российской</w:t>
            </w:r>
            <w:r w:rsidR="00973E83" w:rsidRPr="00663D53">
              <w:rPr>
                <w:lang w:val="ru-RU"/>
              </w:rPr>
              <w:t xml:space="preserve"> </w:t>
            </w:r>
            <w:r w:rsidRPr="00663D53">
              <w:rPr>
                <w:lang w:val="ru-RU"/>
              </w:rPr>
              <w:t>Федерации</w:t>
            </w:r>
            <w:r w:rsidR="00973E83" w:rsidRPr="00663D53">
              <w:rPr>
                <w:lang w:val="ru-RU"/>
              </w:rPr>
              <w:t xml:space="preserve"> </w:t>
            </w:r>
            <w:r w:rsidRPr="00663D53">
              <w:rPr>
                <w:lang w:val="ru-RU"/>
              </w:rPr>
              <w:t>от</w:t>
            </w:r>
            <w:r w:rsidR="00973E83" w:rsidRPr="00663D53">
              <w:rPr>
                <w:lang w:val="ru-RU"/>
              </w:rPr>
              <w:t xml:space="preserve"> </w:t>
            </w:r>
            <w:r w:rsidR="00800A9B" w:rsidRPr="00663D53">
              <w:rPr>
                <w:lang w:val="ru-RU"/>
              </w:rPr>
              <w:t>1</w:t>
            </w:r>
            <w:r w:rsidR="00973E83" w:rsidRPr="00663D53">
              <w:rPr>
                <w:lang w:val="ru-RU"/>
              </w:rPr>
              <w:t xml:space="preserve"> </w:t>
            </w:r>
            <w:r w:rsidR="00800A9B" w:rsidRPr="00663D53">
              <w:rPr>
                <w:lang w:val="ru-RU"/>
              </w:rPr>
              <w:t>октября</w:t>
            </w:r>
            <w:r w:rsidR="00973E83" w:rsidRPr="00663D53">
              <w:rPr>
                <w:lang w:val="ru-RU"/>
              </w:rPr>
              <w:t xml:space="preserve"> </w:t>
            </w:r>
            <w:r w:rsidRPr="00663D53">
              <w:rPr>
                <w:lang w:val="ru-RU"/>
              </w:rPr>
              <w:t>2015</w:t>
            </w:r>
            <w:r w:rsidR="00973E83" w:rsidRPr="00663D53">
              <w:rPr>
                <w:lang w:val="ru-RU"/>
              </w:rPr>
              <w:t xml:space="preserve"> </w:t>
            </w:r>
            <w:r w:rsidRPr="00663D53">
              <w:rPr>
                <w:lang w:val="ru-RU"/>
              </w:rPr>
              <w:t>г.</w:t>
            </w:r>
            <w:r w:rsidR="00973E83" w:rsidRPr="00663D53">
              <w:rPr>
                <w:lang w:val="ru-RU"/>
              </w:rPr>
              <w:t xml:space="preserve"> </w:t>
            </w:r>
            <w:r w:rsidRPr="00663D53">
              <w:rPr>
                <w:lang w:val="ru-RU"/>
              </w:rPr>
              <w:t>№</w:t>
            </w:r>
            <w:r w:rsidR="00973E83" w:rsidRPr="00663D53">
              <w:rPr>
                <w:lang w:val="ru-RU"/>
              </w:rPr>
              <w:t xml:space="preserve"> </w:t>
            </w:r>
            <w:r w:rsidRPr="00663D53">
              <w:rPr>
                <w:lang w:val="ru-RU"/>
              </w:rPr>
              <w:t>1</w:t>
            </w:r>
            <w:r w:rsidR="00800A9B" w:rsidRPr="00663D53">
              <w:rPr>
                <w:lang w:val="ru-RU"/>
              </w:rPr>
              <w:t>05</w:t>
            </w:r>
            <w:r w:rsidRPr="00663D53">
              <w:rPr>
                <w:lang w:val="ru-RU"/>
              </w:rPr>
              <w:t>0</w:t>
            </w:r>
            <w:r w:rsidR="00292FBC" w:rsidRPr="00663D53">
              <w:rPr>
                <w:lang w:val="ru-RU"/>
              </w:rPr>
              <w:t xml:space="preserve"> </w:t>
            </w:r>
            <w:r w:rsidR="00292FBC" w:rsidRPr="00663D53">
              <w:rPr>
                <w:rFonts w:ascii="Arial, Helvetica, sans-serif" w:hAnsi="Arial, Helvetica, sans-serif"/>
                <w:color w:val="4D4D4D"/>
              </w:rPr>
              <w:t>“</w:t>
            </w:r>
            <w:r w:rsidR="00292FBC" w:rsidRPr="00663D53">
              <w:rPr>
                <w:rFonts w:ascii="Arial, Helvetica, sans-serif" w:hAnsi="Arial, Helvetica, sans-serif"/>
              </w:rPr>
              <w:t xml:space="preserve">Об утверждении требований к программам комплексного развития </w:t>
            </w:r>
            <w:r w:rsidR="00292FBC" w:rsidRPr="00663D53">
              <w:rPr>
                <w:rFonts w:ascii="Arial, Helvetica, sans-serif" w:hAnsi="Arial, Helvetica, sans-serif"/>
                <w:lang w:val="ru-RU"/>
              </w:rPr>
              <w:t>социальной</w:t>
            </w:r>
            <w:r w:rsidR="00292FBC" w:rsidRPr="00663D53">
              <w:rPr>
                <w:rFonts w:ascii="Arial, Helvetica, sans-serif" w:hAnsi="Arial, Helvetica, sans-serif"/>
              </w:rPr>
              <w:t xml:space="preserve"> инфраструктуры поселений, городских округов”</w:t>
            </w:r>
          </w:p>
          <w:p w:rsidR="008E685E" w:rsidRPr="008E685E" w:rsidRDefault="008E685E" w:rsidP="0007075D">
            <w:pPr>
              <w:pStyle w:val="Standard"/>
              <w:numPr>
                <w:ilvl w:val="0"/>
                <w:numId w:val="1"/>
              </w:numPr>
              <w:ind w:left="210" w:right="150"/>
              <w:jc w:val="both"/>
              <w:rPr>
                <w:rFonts w:ascii="Times New Roman CYR" w:hAnsi="Times New Roman CYR"/>
                <w:lang w:val="ru-RU"/>
              </w:rPr>
            </w:pPr>
            <w:r w:rsidRPr="008E685E">
              <w:rPr>
                <w:rFonts w:eastAsia="Times New Roman" w:cs="Times New Roman"/>
                <w:bCs/>
                <w:kern w:val="0"/>
                <w:lang w:eastAsia="ru-RU" w:bidi="ar-SA"/>
              </w:rPr>
              <w:t>СНиП 2.07.01-89*</w:t>
            </w:r>
            <w:r w:rsidRPr="008E685E">
              <w:rPr>
                <w:rFonts w:eastAsia="Times New Roman" w:cs="Times New Roman"/>
                <w:bCs/>
                <w:kern w:val="0"/>
                <w:lang w:val="ru-RU" w:eastAsia="ru-RU" w:bidi="ar-SA"/>
              </w:rPr>
              <w:t xml:space="preserve"> «Градостроительство. Планировка и застройка городских и сельских поселений»</w:t>
            </w:r>
          </w:p>
          <w:p w:rsidR="00665145" w:rsidRPr="008E685E" w:rsidRDefault="001779EF" w:rsidP="0007075D">
            <w:pPr>
              <w:pStyle w:val="Standard"/>
              <w:numPr>
                <w:ilvl w:val="0"/>
                <w:numId w:val="1"/>
              </w:numPr>
              <w:ind w:left="210" w:right="150"/>
              <w:jc w:val="both"/>
              <w:rPr>
                <w:rFonts w:ascii="Times New Roman CYR" w:hAnsi="Times New Roman CYR"/>
                <w:lang w:val="ru-RU"/>
              </w:rPr>
            </w:pPr>
            <w:r w:rsidRPr="008E685E">
              <w:rPr>
                <w:rFonts w:ascii="Times New Roman CYR" w:hAnsi="Times New Roman CYR"/>
                <w:lang w:val="ru-RU"/>
              </w:rPr>
              <w:t>Градостроительный</w:t>
            </w:r>
            <w:r w:rsidR="00973E83" w:rsidRPr="008E685E">
              <w:rPr>
                <w:rFonts w:ascii="Times New Roman CYR" w:hAnsi="Times New Roman CYR"/>
                <w:lang w:val="ru-RU"/>
              </w:rPr>
              <w:t xml:space="preserve"> </w:t>
            </w:r>
            <w:r w:rsidRPr="008E685E">
              <w:rPr>
                <w:rFonts w:ascii="Times New Roman CYR" w:hAnsi="Times New Roman CYR"/>
                <w:lang w:val="ru-RU"/>
              </w:rPr>
              <w:t>кодекс</w:t>
            </w:r>
            <w:r w:rsidR="00973E83" w:rsidRPr="008E685E">
              <w:rPr>
                <w:rFonts w:ascii="Times New Roman CYR" w:hAnsi="Times New Roman CYR"/>
                <w:lang w:val="ru-RU"/>
              </w:rPr>
              <w:t xml:space="preserve"> </w:t>
            </w:r>
            <w:r w:rsidRPr="008E685E">
              <w:rPr>
                <w:rFonts w:ascii="Times New Roman CYR" w:hAnsi="Times New Roman CYR"/>
                <w:lang w:val="ru-RU"/>
              </w:rPr>
              <w:t>Российской</w:t>
            </w:r>
            <w:r w:rsidR="00973E83" w:rsidRPr="008E685E">
              <w:rPr>
                <w:rFonts w:ascii="Times New Roman CYR" w:hAnsi="Times New Roman CYR"/>
                <w:lang w:val="ru-RU"/>
              </w:rPr>
              <w:t xml:space="preserve"> </w:t>
            </w:r>
            <w:r w:rsidRPr="008E685E">
              <w:rPr>
                <w:rFonts w:ascii="Times New Roman CYR" w:hAnsi="Times New Roman CYR"/>
                <w:lang w:val="ru-RU"/>
              </w:rPr>
              <w:t>Федерации.</w:t>
            </w:r>
          </w:p>
          <w:p w:rsidR="00665145" w:rsidRPr="00663D53" w:rsidRDefault="001779EF" w:rsidP="006D52C4">
            <w:pPr>
              <w:pStyle w:val="Standard"/>
              <w:numPr>
                <w:ilvl w:val="0"/>
                <w:numId w:val="1"/>
              </w:numPr>
              <w:ind w:left="210" w:right="150"/>
              <w:jc w:val="both"/>
              <w:rPr>
                <w:rFonts w:ascii="Times New Roman CYR" w:hAnsi="Times New Roman CYR"/>
                <w:lang w:val="ru-RU"/>
              </w:rPr>
            </w:pPr>
            <w:r w:rsidRPr="00663D53">
              <w:rPr>
                <w:lang w:val="ru-RU"/>
              </w:rPr>
              <w:t>«</w:t>
            </w:r>
            <w:r w:rsidRPr="00663D53">
              <w:rPr>
                <w:rFonts w:ascii="Times New Roman CYR" w:hAnsi="Times New Roman CYR"/>
                <w:lang w:val="ru-RU"/>
              </w:rPr>
              <w:t>Сценарные</w:t>
            </w:r>
            <w:r w:rsidR="00973E83" w:rsidRPr="00663D53">
              <w:rPr>
                <w:rFonts w:ascii="Times New Roman CYR" w:hAnsi="Times New Roman CYR"/>
                <w:lang w:val="ru-RU"/>
              </w:rPr>
              <w:t xml:space="preserve"> </w:t>
            </w:r>
            <w:r w:rsidRPr="00663D53">
              <w:rPr>
                <w:rFonts w:ascii="Times New Roman CYR" w:hAnsi="Times New Roman CYR"/>
                <w:lang w:val="ru-RU"/>
              </w:rPr>
              <w:t>условия</w:t>
            </w:r>
            <w:r w:rsidR="00973E83" w:rsidRPr="00663D53">
              <w:rPr>
                <w:rFonts w:ascii="Times New Roman CYR" w:hAnsi="Times New Roman CYR"/>
                <w:lang w:val="ru-RU"/>
              </w:rPr>
              <w:t xml:space="preserve"> </w:t>
            </w:r>
            <w:r w:rsidRPr="00663D53">
              <w:rPr>
                <w:rFonts w:ascii="Times New Roman CYR" w:hAnsi="Times New Roman CYR"/>
                <w:lang w:val="ru-RU"/>
              </w:rPr>
              <w:t>долгосрочного</w:t>
            </w:r>
            <w:r w:rsidR="00973E83" w:rsidRPr="00663D53">
              <w:rPr>
                <w:rFonts w:ascii="Times New Roman CYR" w:hAnsi="Times New Roman CYR"/>
                <w:lang w:val="ru-RU"/>
              </w:rPr>
              <w:t xml:space="preserve"> </w:t>
            </w:r>
            <w:r w:rsidRPr="00663D53">
              <w:rPr>
                <w:rFonts w:ascii="Times New Roman CYR" w:hAnsi="Times New Roman CYR"/>
                <w:lang w:val="ru-RU"/>
              </w:rPr>
              <w:t>прогноза</w:t>
            </w:r>
            <w:r w:rsidR="00973E83" w:rsidRPr="00663D53">
              <w:rPr>
                <w:rFonts w:ascii="Times New Roman CYR" w:hAnsi="Times New Roman CYR"/>
                <w:lang w:val="ru-RU"/>
              </w:rPr>
              <w:t xml:space="preserve"> </w:t>
            </w:r>
            <w:r w:rsidRPr="00663D53">
              <w:rPr>
                <w:rFonts w:ascii="Times New Roman CYR" w:hAnsi="Times New Roman CYR"/>
                <w:lang w:val="ru-RU"/>
              </w:rPr>
              <w:t>социально-экономического</w:t>
            </w:r>
            <w:r w:rsidR="00973E83" w:rsidRPr="00663D53">
              <w:rPr>
                <w:rFonts w:ascii="Times New Roman CYR" w:hAnsi="Times New Roman CYR"/>
                <w:lang w:val="ru-RU"/>
              </w:rPr>
              <w:t xml:space="preserve"> </w:t>
            </w:r>
            <w:r w:rsidRPr="00663D53">
              <w:rPr>
                <w:rFonts w:ascii="Times New Roman CYR" w:hAnsi="Times New Roman CYR"/>
                <w:lang w:val="ru-RU"/>
              </w:rPr>
              <w:t>развития</w:t>
            </w:r>
            <w:r w:rsidR="00973E83" w:rsidRPr="00663D53">
              <w:rPr>
                <w:rFonts w:ascii="Times New Roman CYR" w:hAnsi="Times New Roman CYR"/>
                <w:lang w:val="ru-RU"/>
              </w:rPr>
              <w:t xml:space="preserve"> </w:t>
            </w:r>
            <w:r w:rsidRPr="00663D53">
              <w:rPr>
                <w:rFonts w:ascii="Times New Roman CYR" w:hAnsi="Times New Roman CYR"/>
                <w:lang w:val="ru-RU"/>
              </w:rPr>
              <w:t>РФ</w:t>
            </w:r>
            <w:r w:rsidR="00973E83" w:rsidRPr="00663D53">
              <w:rPr>
                <w:rFonts w:ascii="Times New Roman CYR" w:hAnsi="Times New Roman CYR"/>
                <w:lang w:val="ru-RU"/>
              </w:rPr>
              <w:t xml:space="preserve"> </w:t>
            </w:r>
            <w:r w:rsidRPr="00663D53">
              <w:rPr>
                <w:rFonts w:ascii="Times New Roman CYR" w:hAnsi="Times New Roman CYR"/>
                <w:lang w:val="ru-RU"/>
              </w:rPr>
              <w:t>до</w:t>
            </w:r>
            <w:r w:rsidR="00973E83" w:rsidRPr="00663D53">
              <w:rPr>
                <w:rFonts w:ascii="Times New Roman CYR" w:hAnsi="Times New Roman CYR"/>
                <w:lang w:val="ru-RU"/>
              </w:rPr>
              <w:t xml:space="preserve"> </w:t>
            </w:r>
            <w:r w:rsidRPr="00663D53">
              <w:rPr>
                <w:rFonts w:ascii="Times New Roman CYR" w:hAnsi="Times New Roman CYR"/>
                <w:lang w:val="ru-RU"/>
              </w:rPr>
              <w:t>2030</w:t>
            </w:r>
            <w:r w:rsidR="00973E83" w:rsidRPr="00663D53">
              <w:rPr>
                <w:rFonts w:ascii="Times New Roman CYR" w:hAnsi="Times New Roman CYR"/>
                <w:lang w:val="ru-RU"/>
              </w:rPr>
              <w:t xml:space="preserve"> </w:t>
            </w:r>
            <w:r w:rsidRPr="00663D53">
              <w:rPr>
                <w:rFonts w:ascii="Times New Roman CYR" w:hAnsi="Times New Roman CYR"/>
                <w:lang w:val="ru-RU"/>
              </w:rPr>
              <w:t>года</w:t>
            </w:r>
            <w:r w:rsidR="00973E83" w:rsidRPr="00663D53">
              <w:rPr>
                <w:rFonts w:ascii="Times New Roman CYR" w:hAnsi="Times New Roman CYR"/>
                <w:lang w:val="ru-RU"/>
              </w:rPr>
              <w:t xml:space="preserve"> </w:t>
            </w:r>
            <w:r w:rsidRPr="00663D53">
              <w:rPr>
                <w:lang w:val="ru-RU"/>
              </w:rPr>
              <w:t>»</w:t>
            </w:r>
            <w:r w:rsidR="00973E83" w:rsidRPr="00663D53">
              <w:rPr>
                <w:lang w:val="ru-RU"/>
              </w:rPr>
              <w:t xml:space="preserve"> </w:t>
            </w:r>
            <w:r w:rsidRPr="00663D53">
              <w:rPr>
                <w:rFonts w:ascii="Times New Roman CYR" w:hAnsi="Times New Roman CYR"/>
                <w:lang w:val="ru-RU"/>
              </w:rPr>
              <w:t>Минрегионразвития</w:t>
            </w:r>
            <w:r w:rsidR="00973E83" w:rsidRPr="00663D53">
              <w:rPr>
                <w:rFonts w:ascii="Times New Roman CYR" w:hAnsi="Times New Roman CYR"/>
                <w:lang w:val="ru-RU"/>
              </w:rPr>
              <w:t xml:space="preserve"> </w:t>
            </w:r>
            <w:r w:rsidRPr="00663D53">
              <w:rPr>
                <w:rFonts w:ascii="Times New Roman CYR" w:hAnsi="Times New Roman CYR"/>
                <w:lang w:val="ru-RU"/>
              </w:rPr>
              <w:t>России,</w:t>
            </w:r>
            <w:r w:rsidR="00973E83" w:rsidRPr="00663D53">
              <w:rPr>
                <w:rFonts w:ascii="Times New Roman CYR" w:hAnsi="Times New Roman CYR"/>
                <w:lang w:val="ru-RU"/>
              </w:rPr>
              <w:t xml:space="preserve"> </w:t>
            </w:r>
            <w:r w:rsidRPr="00663D53">
              <w:rPr>
                <w:rFonts w:ascii="Times New Roman CYR" w:hAnsi="Times New Roman CYR"/>
                <w:lang w:val="ru-RU"/>
              </w:rPr>
              <w:t>апрель</w:t>
            </w:r>
            <w:r w:rsidR="00973E83" w:rsidRPr="00663D53">
              <w:rPr>
                <w:rFonts w:ascii="Times New Roman CYR" w:hAnsi="Times New Roman CYR"/>
                <w:lang w:val="ru-RU"/>
              </w:rPr>
              <w:t xml:space="preserve"> </w:t>
            </w:r>
            <w:r w:rsidRPr="00663D53">
              <w:rPr>
                <w:rFonts w:ascii="Times New Roman CYR" w:hAnsi="Times New Roman CYR"/>
                <w:lang w:val="ru-RU"/>
              </w:rPr>
              <w:t>2012г.</w:t>
            </w:r>
          </w:p>
        </w:tc>
      </w:tr>
      <w:tr w:rsidR="00665145" w:rsidRPr="00663D53" w:rsidTr="00C67D2F">
        <w:trPr>
          <w:trHeight w:val="122"/>
        </w:trPr>
        <w:tc>
          <w:tcPr>
            <w:tcW w:w="3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663D53" w:rsidRDefault="0085509B" w:rsidP="002B39AD">
            <w:pPr>
              <w:pStyle w:val="Standard"/>
              <w:jc w:val="center"/>
              <w:rPr>
                <w:rFonts w:ascii="Times New Roman CYR" w:hAnsi="Times New Roman CYR"/>
                <w:lang w:val="ru-RU"/>
              </w:rPr>
            </w:pPr>
            <w:r w:rsidRPr="00663D53">
              <w:rPr>
                <w:rFonts w:ascii="Times New Roman CYR" w:hAnsi="Times New Roman CYR"/>
                <w:lang w:val="ru-RU"/>
              </w:rPr>
              <w:t>Заказчик</w:t>
            </w:r>
            <w:r w:rsidR="00973E83" w:rsidRPr="00663D53">
              <w:rPr>
                <w:rFonts w:ascii="Times New Roman CYR" w:hAnsi="Times New Roman CYR"/>
                <w:lang w:val="ru-RU"/>
              </w:rPr>
              <w:t xml:space="preserve"> </w:t>
            </w:r>
            <w:r w:rsidRPr="00663D53">
              <w:rPr>
                <w:rFonts w:ascii="Times New Roman CYR" w:hAnsi="Times New Roman CYR"/>
                <w:lang w:val="ru-RU"/>
              </w:rPr>
              <w:t>П</w:t>
            </w:r>
            <w:r w:rsidR="001779EF" w:rsidRPr="00663D53">
              <w:rPr>
                <w:rFonts w:ascii="Times New Roman CYR" w:hAnsi="Times New Roman CYR"/>
                <w:lang w:val="ru-RU"/>
              </w:rPr>
              <w:t>рограммы</w:t>
            </w:r>
            <w:r w:rsidRPr="00663D53">
              <w:rPr>
                <w:rFonts w:ascii="Times New Roman CYR" w:hAnsi="Times New Roman CYR"/>
                <w:lang w:val="ru-RU"/>
              </w:rPr>
              <w:t>,</w:t>
            </w:r>
            <w:r w:rsidR="00973E83" w:rsidRPr="00663D53">
              <w:rPr>
                <w:rFonts w:ascii="Times New Roman CYR" w:hAnsi="Times New Roman CYR"/>
                <w:lang w:val="ru-RU"/>
              </w:rPr>
              <w:t xml:space="preserve"> </w:t>
            </w:r>
            <w:r w:rsidRPr="00663D53">
              <w:rPr>
                <w:rFonts w:ascii="Times New Roman CYR" w:hAnsi="Times New Roman CYR"/>
                <w:lang w:val="ru-RU"/>
              </w:rPr>
              <w:t>местонахождения</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665145" w:rsidRPr="00DA5741" w:rsidRDefault="00D23646" w:rsidP="009636D1">
            <w:pPr>
              <w:pStyle w:val="Standard"/>
              <w:ind w:left="210" w:right="150" w:firstLine="284"/>
              <w:rPr>
                <w:rFonts w:ascii="Times New Roman CYR" w:hAnsi="Times New Roman CYR"/>
                <w:lang w:val="ru-RU"/>
              </w:rPr>
            </w:pPr>
            <w:r>
              <w:rPr>
                <w:rFonts w:cs="Times New Roman"/>
                <w:lang w:val="ru-RU"/>
              </w:rPr>
              <w:t xml:space="preserve">Администрация </w:t>
            </w:r>
            <w:r w:rsidR="00DA5741" w:rsidRPr="00DA5741">
              <w:rPr>
                <w:rFonts w:cs="Times New Roman"/>
                <w:lang w:val="ru-RU"/>
              </w:rPr>
              <w:t>Поселкового сельского поселения Тимашевского района</w:t>
            </w:r>
          </w:p>
        </w:tc>
      </w:tr>
      <w:tr w:rsidR="00665145" w:rsidRPr="00663D53" w:rsidTr="00C67D2F">
        <w:trPr>
          <w:trHeight w:val="122"/>
        </w:trPr>
        <w:tc>
          <w:tcPr>
            <w:tcW w:w="3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663D53" w:rsidRDefault="0085509B" w:rsidP="004E05BC">
            <w:pPr>
              <w:pStyle w:val="Standard"/>
              <w:jc w:val="center"/>
              <w:rPr>
                <w:rFonts w:ascii="Times New Roman CYR" w:hAnsi="Times New Roman CYR"/>
                <w:lang w:val="ru-RU"/>
              </w:rPr>
            </w:pPr>
            <w:r w:rsidRPr="00663D53">
              <w:rPr>
                <w:rFonts w:ascii="Times New Roman CYR" w:hAnsi="Times New Roman CYR"/>
                <w:lang w:val="ru-RU"/>
              </w:rPr>
              <w:t>Разработчик</w:t>
            </w:r>
            <w:r w:rsidR="00973E83" w:rsidRPr="00663D53">
              <w:rPr>
                <w:rFonts w:ascii="Times New Roman CYR" w:hAnsi="Times New Roman CYR"/>
                <w:lang w:val="ru-RU"/>
              </w:rPr>
              <w:t xml:space="preserve"> </w:t>
            </w:r>
            <w:r w:rsidR="001779EF" w:rsidRPr="00663D53">
              <w:rPr>
                <w:rFonts w:ascii="Times New Roman CYR" w:hAnsi="Times New Roman CYR"/>
                <w:lang w:val="ru-RU"/>
              </w:rPr>
              <w:t>Программы</w:t>
            </w:r>
            <w:r w:rsidRPr="00663D53">
              <w:rPr>
                <w:rFonts w:ascii="Times New Roman CYR" w:hAnsi="Times New Roman CYR"/>
                <w:lang w:val="ru-RU"/>
              </w:rPr>
              <w:t>,</w:t>
            </w:r>
            <w:r w:rsidR="00973E83" w:rsidRPr="00663D53">
              <w:rPr>
                <w:rFonts w:ascii="Times New Roman CYR" w:hAnsi="Times New Roman CYR"/>
                <w:lang w:val="ru-RU"/>
              </w:rPr>
              <w:t xml:space="preserve"> </w:t>
            </w:r>
            <w:r w:rsidR="004E05BC" w:rsidRPr="00663D53">
              <w:rPr>
                <w:rFonts w:ascii="Times New Roman CYR" w:hAnsi="Times New Roman CYR"/>
                <w:lang w:val="ru-RU"/>
              </w:rPr>
              <w:t xml:space="preserve">адрес </w:t>
            </w:r>
            <w:r w:rsidRPr="00663D53">
              <w:rPr>
                <w:rFonts w:ascii="Times New Roman CYR" w:hAnsi="Times New Roman CYR"/>
                <w:lang w:val="ru-RU"/>
              </w:rPr>
              <w:t>местонахождени</w:t>
            </w:r>
            <w:r w:rsidR="004E05BC" w:rsidRPr="00663D53">
              <w:rPr>
                <w:rFonts w:ascii="Times New Roman CYR" w:hAnsi="Times New Roman CYR"/>
                <w:lang w:val="ru-RU"/>
              </w:rPr>
              <w:t>я</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665145" w:rsidRPr="00663D53" w:rsidRDefault="001779EF" w:rsidP="002B39AD">
            <w:pPr>
              <w:pStyle w:val="Standard"/>
              <w:ind w:left="210" w:right="150" w:firstLine="284"/>
              <w:jc w:val="both"/>
              <w:rPr>
                <w:rFonts w:ascii="Times New Roman CYR" w:hAnsi="Times New Roman CYR"/>
                <w:b/>
                <w:lang w:val="ru-RU"/>
              </w:rPr>
            </w:pPr>
            <w:r w:rsidRPr="00663D53">
              <w:rPr>
                <w:rFonts w:ascii="Times New Roman CYR" w:hAnsi="Times New Roman CYR"/>
                <w:b/>
                <w:lang w:val="ru-RU"/>
              </w:rPr>
              <w:t>Индивидуальный</w:t>
            </w:r>
            <w:r w:rsidR="00973E83" w:rsidRPr="00663D53">
              <w:rPr>
                <w:rFonts w:ascii="Times New Roman CYR" w:hAnsi="Times New Roman CYR"/>
                <w:b/>
                <w:lang w:val="ru-RU"/>
              </w:rPr>
              <w:t xml:space="preserve"> </w:t>
            </w:r>
            <w:r w:rsidRPr="00663D53">
              <w:rPr>
                <w:rFonts w:ascii="Times New Roman CYR" w:hAnsi="Times New Roman CYR"/>
                <w:b/>
                <w:lang w:val="ru-RU"/>
              </w:rPr>
              <w:t>предприниматель</w:t>
            </w:r>
            <w:r w:rsidR="00973E83" w:rsidRPr="00663D53">
              <w:rPr>
                <w:rFonts w:ascii="Times New Roman CYR" w:hAnsi="Times New Roman CYR"/>
                <w:b/>
                <w:lang w:val="ru-RU"/>
              </w:rPr>
              <w:t xml:space="preserve"> </w:t>
            </w:r>
            <w:r w:rsidRPr="00663D53">
              <w:rPr>
                <w:rFonts w:ascii="Times New Roman CYR" w:hAnsi="Times New Roman CYR"/>
                <w:b/>
                <w:lang w:val="ru-RU"/>
              </w:rPr>
              <w:t>Родина</w:t>
            </w:r>
            <w:r w:rsidR="00973E83" w:rsidRPr="00663D53">
              <w:rPr>
                <w:rFonts w:ascii="Times New Roman CYR" w:hAnsi="Times New Roman CYR"/>
                <w:b/>
                <w:lang w:val="ru-RU"/>
              </w:rPr>
              <w:t xml:space="preserve"> </w:t>
            </w:r>
            <w:r w:rsidRPr="00663D53">
              <w:rPr>
                <w:rFonts w:ascii="Times New Roman CYR" w:hAnsi="Times New Roman CYR"/>
                <w:b/>
                <w:lang w:val="ru-RU"/>
              </w:rPr>
              <w:t>Т.В.</w:t>
            </w:r>
          </w:p>
          <w:p w:rsidR="00665145" w:rsidRPr="00663D53" w:rsidRDefault="001779EF" w:rsidP="002B39AD">
            <w:pPr>
              <w:pStyle w:val="Standard"/>
              <w:ind w:left="210" w:right="150" w:firstLine="284"/>
              <w:rPr>
                <w:lang w:val="ru-RU"/>
              </w:rPr>
            </w:pPr>
            <w:r w:rsidRPr="00663D53">
              <w:rPr>
                <w:rFonts w:ascii="Times New Roman CYR" w:hAnsi="Times New Roman CYR"/>
                <w:lang w:val="ru-RU"/>
              </w:rPr>
              <w:t>Юридический</w:t>
            </w:r>
            <w:r w:rsidR="00973E83" w:rsidRPr="00663D53">
              <w:rPr>
                <w:rFonts w:ascii="Times New Roman CYR" w:hAnsi="Times New Roman CYR"/>
                <w:lang w:val="ru-RU"/>
              </w:rPr>
              <w:t xml:space="preserve"> </w:t>
            </w:r>
            <w:r w:rsidRPr="00663D53">
              <w:rPr>
                <w:rFonts w:ascii="Times New Roman CYR" w:hAnsi="Times New Roman CYR"/>
                <w:lang w:val="ru-RU"/>
              </w:rPr>
              <w:t>адрес:</w:t>
            </w:r>
            <w:r w:rsidR="00973E83" w:rsidRPr="00663D53">
              <w:rPr>
                <w:rFonts w:ascii="Times New Roman CYR" w:hAnsi="Times New Roman CYR"/>
                <w:lang w:val="ru-RU"/>
              </w:rPr>
              <w:t xml:space="preserve"> </w:t>
            </w:r>
            <w:r w:rsidRPr="00663D53">
              <w:rPr>
                <w:rFonts w:ascii="Times New Roman CYR" w:hAnsi="Times New Roman CYR"/>
                <w:lang w:val="ru-RU"/>
              </w:rPr>
              <w:t>352360</w:t>
            </w:r>
            <w:r w:rsidR="00973E83" w:rsidRPr="00663D53">
              <w:rPr>
                <w:rFonts w:ascii="Times New Roman CYR" w:hAnsi="Times New Roman CYR"/>
                <w:lang w:val="ru-RU"/>
              </w:rPr>
              <w:t xml:space="preserve"> </w:t>
            </w:r>
            <w:r w:rsidRPr="00663D53">
              <w:rPr>
                <w:rFonts w:ascii="Times New Roman CYR" w:hAnsi="Times New Roman CYR"/>
                <w:lang w:val="ru-RU"/>
              </w:rPr>
              <w:t>Краснодарский</w:t>
            </w:r>
            <w:r w:rsidR="00973E83" w:rsidRPr="00663D53">
              <w:rPr>
                <w:rFonts w:ascii="Times New Roman CYR" w:hAnsi="Times New Roman CYR"/>
                <w:lang w:val="ru-RU"/>
              </w:rPr>
              <w:t xml:space="preserve"> </w:t>
            </w:r>
            <w:r w:rsidRPr="00663D53">
              <w:rPr>
                <w:rFonts w:ascii="Times New Roman CYR" w:hAnsi="Times New Roman CYR"/>
                <w:lang w:val="ru-RU"/>
              </w:rPr>
              <w:t>край</w:t>
            </w:r>
          </w:p>
          <w:p w:rsidR="00773F0C" w:rsidRPr="00663D53" w:rsidRDefault="001779EF" w:rsidP="00773F0C">
            <w:pPr>
              <w:pStyle w:val="Standard"/>
              <w:ind w:left="210" w:right="150" w:firstLine="284"/>
              <w:rPr>
                <w:rFonts w:ascii="Times New Roman CYR" w:hAnsi="Times New Roman CYR"/>
                <w:lang w:val="ru-RU"/>
              </w:rPr>
            </w:pPr>
            <w:r w:rsidRPr="00663D53">
              <w:rPr>
                <w:rFonts w:ascii="Times New Roman CYR" w:hAnsi="Times New Roman CYR"/>
                <w:lang w:val="ru-RU"/>
              </w:rPr>
              <w:t>Тбилисский</w:t>
            </w:r>
            <w:r w:rsidR="00973E83" w:rsidRPr="00663D53">
              <w:rPr>
                <w:rFonts w:ascii="Times New Roman CYR" w:hAnsi="Times New Roman CYR"/>
                <w:lang w:val="ru-RU"/>
              </w:rPr>
              <w:t xml:space="preserve"> </w:t>
            </w:r>
            <w:r w:rsidRPr="00663D53">
              <w:rPr>
                <w:rFonts w:ascii="Times New Roman CYR" w:hAnsi="Times New Roman CYR"/>
                <w:lang w:val="ru-RU"/>
              </w:rPr>
              <w:t>район</w:t>
            </w:r>
            <w:r w:rsidR="00973E83" w:rsidRPr="00663D53">
              <w:rPr>
                <w:rFonts w:ascii="Times New Roman CYR" w:hAnsi="Times New Roman CYR"/>
                <w:lang w:val="ru-RU"/>
              </w:rPr>
              <w:t xml:space="preserve"> </w:t>
            </w:r>
            <w:r w:rsidRPr="00663D53">
              <w:rPr>
                <w:rFonts w:ascii="Times New Roman CYR" w:hAnsi="Times New Roman CYR"/>
                <w:lang w:val="ru-RU"/>
              </w:rPr>
              <w:t>ст.</w:t>
            </w:r>
            <w:r w:rsidR="00973E83" w:rsidRPr="00663D53">
              <w:rPr>
                <w:rFonts w:ascii="Times New Roman CYR" w:hAnsi="Times New Roman CYR"/>
                <w:lang w:val="ru-RU"/>
              </w:rPr>
              <w:t xml:space="preserve"> </w:t>
            </w:r>
            <w:r w:rsidRPr="00663D53">
              <w:rPr>
                <w:rFonts w:ascii="Times New Roman CYR" w:hAnsi="Times New Roman CYR"/>
                <w:lang w:val="ru-RU"/>
              </w:rPr>
              <w:t>Тбилисская</w:t>
            </w:r>
            <w:r w:rsidR="00973E83" w:rsidRPr="00663D53">
              <w:rPr>
                <w:rFonts w:ascii="Times New Roman CYR" w:hAnsi="Times New Roman CYR"/>
                <w:lang w:val="ru-RU"/>
              </w:rPr>
              <w:t xml:space="preserve"> </w:t>
            </w:r>
            <w:r w:rsidRPr="00663D53">
              <w:rPr>
                <w:rFonts w:ascii="Times New Roman CYR" w:hAnsi="Times New Roman CYR"/>
                <w:lang w:val="ru-RU"/>
              </w:rPr>
              <w:t>ул.</w:t>
            </w:r>
            <w:r w:rsidR="00973E83" w:rsidRPr="00663D53">
              <w:rPr>
                <w:rFonts w:ascii="Times New Roman CYR" w:hAnsi="Times New Roman CYR"/>
                <w:lang w:val="ru-RU"/>
              </w:rPr>
              <w:t xml:space="preserve"> </w:t>
            </w:r>
            <w:r w:rsidRPr="00663D53">
              <w:rPr>
                <w:rFonts w:ascii="Times New Roman CYR" w:hAnsi="Times New Roman CYR"/>
                <w:lang w:val="ru-RU"/>
              </w:rPr>
              <w:t>Набережная,</w:t>
            </w:r>
            <w:r w:rsidR="00973E83" w:rsidRPr="00663D53">
              <w:rPr>
                <w:rFonts w:ascii="Times New Roman CYR" w:hAnsi="Times New Roman CYR"/>
                <w:lang w:val="ru-RU"/>
              </w:rPr>
              <w:t xml:space="preserve"> </w:t>
            </w:r>
            <w:r w:rsidRPr="00663D53">
              <w:rPr>
                <w:rFonts w:ascii="Times New Roman CYR" w:hAnsi="Times New Roman CYR"/>
                <w:lang w:val="ru-RU"/>
              </w:rPr>
              <w:t>36а</w:t>
            </w:r>
          </w:p>
          <w:p w:rsidR="00665145" w:rsidRPr="00646C61" w:rsidRDefault="001779EF" w:rsidP="00773F0C">
            <w:pPr>
              <w:pStyle w:val="Standard"/>
              <w:ind w:left="210" w:right="150" w:firstLine="284"/>
              <w:rPr>
                <w:lang w:val="ru-RU"/>
              </w:rPr>
            </w:pPr>
            <w:r w:rsidRPr="00663D53">
              <w:rPr>
                <w:rFonts w:ascii="Times New Roman CYR" w:hAnsi="Times New Roman CYR"/>
                <w:lang w:val="ru-RU"/>
              </w:rPr>
              <w:t>тел</w:t>
            </w:r>
            <w:r w:rsidRPr="00646C61">
              <w:rPr>
                <w:rFonts w:ascii="Times New Roman CYR" w:hAnsi="Times New Roman CYR"/>
                <w:lang w:val="ru-RU"/>
              </w:rPr>
              <w:t>.</w:t>
            </w:r>
            <w:r w:rsidR="00973E83" w:rsidRPr="00646C61">
              <w:rPr>
                <w:rFonts w:ascii="Times New Roman CYR" w:hAnsi="Times New Roman CYR"/>
                <w:lang w:val="ru-RU"/>
              </w:rPr>
              <w:t xml:space="preserve"> </w:t>
            </w:r>
            <w:r w:rsidRPr="00646C61">
              <w:rPr>
                <w:lang w:val="ru-RU"/>
              </w:rPr>
              <w:t>8(918)28</w:t>
            </w:r>
            <w:r w:rsidR="004E05BC" w:rsidRPr="00646C61">
              <w:rPr>
                <w:lang w:val="ru-RU"/>
              </w:rPr>
              <w:t>-</w:t>
            </w:r>
            <w:r w:rsidRPr="00646C61">
              <w:rPr>
                <w:lang w:val="ru-RU"/>
              </w:rPr>
              <w:t>89</w:t>
            </w:r>
            <w:r w:rsidR="004E05BC" w:rsidRPr="00646C61">
              <w:rPr>
                <w:lang w:val="ru-RU"/>
              </w:rPr>
              <w:t>-</w:t>
            </w:r>
            <w:r w:rsidRPr="00646C61">
              <w:rPr>
                <w:lang w:val="ru-RU"/>
              </w:rPr>
              <w:t>267</w:t>
            </w:r>
            <w:r w:rsidR="00973E83" w:rsidRPr="00646C61">
              <w:rPr>
                <w:lang w:val="ru-RU"/>
              </w:rPr>
              <w:t xml:space="preserve"> </w:t>
            </w:r>
          </w:p>
          <w:p w:rsidR="004E05BC" w:rsidRPr="00663D53" w:rsidRDefault="00773F0C" w:rsidP="00773F0C">
            <w:pPr>
              <w:pStyle w:val="Standard"/>
              <w:ind w:left="210" w:right="150" w:firstLine="284"/>
              <w:rPr>
                <w:lang w:val="en-US"/>
              </w:rPr>
            </w:pPr>
            <w:r w:rsidRPr="00663D53">
              <w:rPr>
                <w:lang w:val="en-US"/>
              </w:rPr>
              <w:t xml:space="preserve">E-mail: </w:t>
            </w:r>
            <w:r w:rsidR="004E05BC" w:rsidRPr="00663D53">
              <w:rPr>
                <w:rStyle w:val="header-user-name"/>
              </w:rPr>
              <w:t>absolute-proekt2013@yandex.ru</w:t>
            </w:r>
            <w:r w:rsidR="004E05BC" w:rsidRPr="00663D53">
              <w:rPr>
                <w:vanish/>
                <w:lang w:val="en-US"/>
              </w:rPr>
              <w:t xml:space="preserve"> </w:t>
            </w:r>
          </w:p>
          <w:p w:rsidR="00773F0C" w:rsidRPr="00663D53" w:rsidRDefault="004E05BC" w:rsidP="00DA5741">
            <w:pPr>
              <w:pStyle w:val="Standard"/>
              <w:ind w:left="210" w:right="150" w:firstLine="284"/>
              <w:rPr>
                <w:lang w:val="en-US"/>
              </w:rPr>
            </w:pPr>
            <w:r w:rsidRPr="00663D53">
              <w:rPr>
                <w:lang w:val="en-US"/>
              </w:rPr>
              <w:t xml:space="preserve">                       ta-rodina2013@</w:t>
            </w:r>
            <w:r w:rsidRPr="00663D53">
              <w:rPr>
                <w:rStyle w:val="header-user-name"/>
              </w:rPr>
              <w:t xml:space="preserve"> yandex.ru</w:t>
            </w:r>
            <w:r w:rsidRPr="00663D53">
              <w:rPr>
                <w:vanish/>
                <w:u w:val="single"/>
                <w:lang w:val="en-US"/>
              </w:rPr>
              <w:t xml:space="preserve"> </w:t>
            </w:r>
          </w:p>
        </w:tc>
      </w:tr>
      <w:tr w:rsidR="00665145" w:rsidRPr="00663D53" w:rsidTr="00C67D2F">
        <w:trPr>
          <w:trHeight w:val="122"/>
        </w:trPr>
        <w:tc>
          <w:tcPr>
            <w:tcW w:w="3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663D53" w:rsidRDefault="001779EF" w:rsidP="002B39AD">
            <w:pPr>
              <w:pStyle w:val="Standard"/>
              <w:jc w:val="center"/>
              <w:rPr>
                <w:lang w:val="ru-RU"/>
              </w:rPr>
            </w:pPr>
            <w:r w:rsidRPr="00663D53">
              <w:rPr>
                <w:rFonts w:ascii="Times New Roman CYR" w:hAnsi="Times New Roman CYR"/>
                <w:lang w:val="ru-RU"/>
              </w:rPr>
              <w:t>Цель</w:t>
            </w:r>
            <w:r w:rsidR="00973E83" w:rsidRPr="00663D53">
              <w:rPr>
                <w:rFonts w:ascii="Times New Roman CYR" w:hAnsi="Times New Roman CYR"/>
                <w:lang w:val="ru-RU"/>
              </w:rPr>
              <w:t xml:space="preserve"> </w:t>
            </w:r>
            <w:r w:rsidRPr="00663D53">
              <w:rPr>
                <w:rFonts w:ascii="Times New Roman CYR" w:hAnsi="Times New Roman CYR"/>
                <w:lang w:val="ru-RU"/>
              </w:rPr>
              <w:t>и</w:t>
            </w:r>
            <w:r w:rsidR="00973E83" w:rsidRPr="00663D53">
              <w:rPr>
                <w:rFonts w:ascii="Times New Roman CYR" w:hAnsi="Times New Roman CYR"/>
                <w:lang w:val="ru-RU"/>
              </w:rPr>
              <w:t xml:space="preserve"> </w:t>
            </w:r>
            <w:r w:rsidRPr="00663D53">
              <w:rPr>
                <w:rFonts w:ascii="Times New Roman CYR" w:hAnsi="Times New Roman CYR"/>
                <w:lang w:val="ru-RU"/>
              </w:rPr>
              <w:t>задачи</w:t>
            </w:r>
            <w:r w:rsidR="00973E83" w:rsidRPr="00663D53">
              <w:rPr>
                <w:rFonts w:ascii="Times New Roman CYR" w:hAnsi="Times New Roman CYR"/>
                <w:lang w:val="ru-RU"/>
              </w:rPr>
              <w:t xml:space="preserve"> </w:t>
            </w:r>
            <w:r w:rsidRPr="00663D53">
              <w:rPr>
                <w:rFonts w:ascii="Times New Roman CYR" w:hAnsi="Times New Roman CYR"/>
                <w:lang w:val="ru-RU"/>
              </w:rPr>
              <w:t>программы</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442763" w:rsidRPr="00663D53" w:rsidRDefault="00D23646" w:rsidP="00442763">
            <w:pPr>
              <w:pStyle w:val="ad"/>
              <w:numPr>
                <w:ilvl w:val="0"/>
                <w:numId w:val="2"/>
              </w:numPr>
              <w:shd w:val="clear" w:color="auto" w:fill="FFFFFF"/>
              <w:spacing w:line="315" w:lineRule="atLeast"/>
              <w:ind w:left="210" w:right="150" w:firstLine="0"/>
              <w:rPr>
                <w:rFonts w:eastAsia="Times New Roman" w:cs="Times New Roman"/>
                <w:spacing w:val="2"/>
                <w:lang w:val="ru-RU" w:eastAsia="ru-RU"/>
              </w:rPr>
            </w:pPr>
            <w:r>
              <w:rPr>
                <w:rFonts w:cs="Times New Roman"/>
                <w:lang w:val="ru-RU" w:eastAsia="ar-SA"/>
              </w:rPr>
              <w:t>Обеспечение и</w:t>
            </w:r>
            <w:r w:rsidR="00442763" w:rsidRPr="00663D53">
              <w:rPr>
                <w:rFonts w:cs="Times New Roman"/>
                <w:lang w:val="ru-RU" w:eastAsia="ar-SA"/>
              </w:rPr>
              <w:t>нвестиционной привлекательности</w:t>
            </w:r>
            <w:r w:rsidR="00442763" w:rsidRPr="00663D53">
              <w:rPr>
                <w:rFonts w:cs="Times New Roman"/>
                <w:lang w:val="ru-RU"/>
              </w:rPr>
              <w:t xml:space="preserve"> поселения;</w:t>
            </w:r>
          </w:p>
          <w:p w:rsidR="00870986" w:rsidRPr="00663D53" w:rsidRDefault="00870986" w:rsidP="00870986">
            <w:pPr>
              <w:pStyle w:val="ad"/>
              <w:numPr>
                <w:ilvl w:val="0"/>
                <w:numId w:val="2"/>
              </w:numPr>
              <w:shd w:val="clear" w:color="auto" w:fill="FFFFFF"/>
              <w:spacing w:line="315" w:lineRule="atLeast"/>
              <w:ind w:left="210" w:right="150" w:firstLine="0"/>
              <w:rPr>
                <w:rFonts w:eastAsia="Times New Roman" w:cs="Times New Roman"/>
                <w:spacing w:val="2"/>
                <w:lang w:val="ru-RU" w:eastAsia="ru-RU"/>
              </w:rPr>
            </w:pPr>
            <w:r w:rsidRPr="00663D53">
              <w:rPr>
                <w:rFonts w:cs="Times New Roman"/>
                <w:kern w:val="0"/>
              </w:rPr>
              <w:t>привлечени</w:t>
            </w:r>
            <w:r w:rsidRPr="00663D53">
              <w:rPr>
                <w:rFonts w:cs="Times New Roman"/>
                <w:kern w:val="0"/>
                <w:lang w:val="ru-RU"/>
              </w:rPr>
              <w:t>е</w:t>
            </w:r>
            <w:r w:rsidRPr="00663D53">
              <w:rPr>
                <w:rFonts w:cs="Times New Roman"/>
                <w:kern w:val="0"/>
              </w:rPr>
              <w:t xml:space="preserve"> дополнительных инвестиций в рамках государственно-частного партнерства,</w:t>
            </w:r>
          </w:p>
          <w:p w:rsidR="00870986" w:rsidRPr="00663D53" w:rsidRDefault="00870986" w:rsidP="00870986">
            <w:pPr>
              <w:pStyle w:val="ad"/>
              <w:numPr>
                <w:ilvl w:val="0"/>
                <w:numId w:val="2"/>
              </w:numPr>
              <w:shd w:val="clear" w:color="auto" w:fill="FFFFFF"/>
              <w:spacing w:line="315" w:lineRule="atLeast"/>
              <w:ind w:left="210" w:right="150" w:firstLine="0"/>
              <w:rPr>
                <w:rFonts w:eastAsia="Times New Roman" w:cs="Times New Roman"/>
                <w:spacing w:val="2"/>
                <w:lang w:val="ru-RU" w:eastAsia="ru-RU"/>
              </w:rPr>
            </w:pPr>
            <w:r w:rsidRPr="00663D53">
              <w:rPr>
                <w:rFonts w:cs="Times New Roman"/>
                <w:kern w:val="0"/>
              </w:rPr>
              <w:t>создани</w:t>
            </w:r>
            <w:r w:rsidRPr="00663D53">
              <w:rPr>
                <w:rFonts w:cs="Times New Roman"/>
                <w:kern w:val="0"/>
                <w:lang w:val="ru-RU"/>
              </w:rPr>
              <w:t>е</w:t>
            </w:r>
            <w:r w:rsidRPr="00663D53">
              <w:rPr>
                <w:rFonts w:cs="Times New Roman"/>
                <w:kern w:val="0"/>
              </w:rPr>
              <w:t xml:space="preserve"> экономически привлекательных условий для бизнеса</w:t>
            </w:r>
            <w:r w:rsidRPr="00663D53">
              <w:rPr>
                <w:rFonts w:cs="Times New Roman"/>
                <w:kern w:val="0"/>
                <w:lang w:val="ru-RU"/>
              </w:rPr>
              <w:t>;</w:t>
            </w:r>
          </w:p>
          <w:p w:rsidR="00870986" w:rsidRPr="00663D53" w:rsidRDefault="00442763" w:rsidP="00870986">
            <w:pPr>
              <w:pStyle w:val="ad"/>
              <w:numPr>
                <w:ilvl w:val="0"/>
                <w:numId w:val="2"/>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lastRenderedPageBreak/>
              <w:t>Обеспечение необходимого уровня  и качества жизни</w:t>
            </w:r>
            <w:r w:rsidR="00870986" w:rsidRPr="00663D53">
              <w:rPr>
                <w:rFonts w:eastAsia="Times New Roman" w:cs="Times New Roman"/>
                <w:spacing w:val="2"/>
                <w:lang w:val="ru-RU" w:eastAsia="ru-RU"/>
              </w:rPr>
              <w:t>, достижение расчетного уровня обеспеченности населения,</w:t>
            </w:r>
          </w:p>
          <w:p w:rsidR="00442763" w:rsidRDefault="00870986" w:rsidP="00870986">
            <w:pPr>
              <w:pStyle w:val="ad"/>
              <w:shd w:val="clear" w:color="auto" w:fill="FFFFFF"/>
              <w:spacing w:line="315" w:lineRule="atLeast"/>
              <w:ind w:left="210" w:right="150"/>
              <w:rPr>
                <w:rFonts w:eastAsia="Times New Roman" w:cs="Times New Roman"/>
                <w:spacing w:val="2"/>
                <w:lang w:val="ru-RU" w:eastAsia="ru-RU"/>
              </w:rPr>
            </w:pPr>
            <w:r w:rsidRPr="00663D53">
              <w:rPr>
                <w:rFonts w:eastAsia="Times New Roman" w:cs="Times New Roman"/>
                <w:spacing w:val="2"/>
                <w:lang w:val="ru-RU" w:eastAsia="ru-RU"/>
              </w:rPr>
              <w:t>эффективность функционирования действующей социальной инфраструктуры</w:t>
            </w:r>
            <w:r w:rsidR="00442763" w:rsidRPr="00663D53">
              <w:rPr>
                <w:rFonts w:eastAsia="Times New Roman" w:cs="Times New Roman"/>
                <w:spacing w:val="2"/>
                <w:lang w:val="ru-RU" w:eastAsia="ru-RU"/>
              </w:rPr>
              <w:t xml:space="preserve"> в сфере: </w:t>
            </w:r>
          </w:p>
          <w:p w:rsidR="00D23646" w:rsidRPr="00663D53" w:rsidRDefault="00D23646" w:rsidP="00D23646">
            <w:pPr>
              <w:pStyle w:val="ad"/>
              <w:numPr>
                <w:ilvl w:val="0"/>
                <w:numId w:val="18"/>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 xml:space="preserve">системы образования, </w:t>
            </w:r>
          </w:p>
          <w:p w:rsidR="00D23646" w:rsidRPr="00663D53" w:rsidRDefault="00D23646" w:rsidP="00D23646">
            <w:pPr>
              <w:pStyle w:val="ad"/>
              <w:numPr>
                <w:ilvl w:val="0"/>
                <w:numId w:val="18"/>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культуры,</w:t>
            </w:r>
          </w:p>
          <w:p w:rsidR="00442763" w:rsidRPr="00663D53" w:rsidRDefault="00442763" w:rsidP="00FA2766">
            <w:pPr>
              <w:pStyle w:val="ad"/>
              <w:numPr>
                <w:ilvl w:val="0"/>
                <w:numId w:val="18"/>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здравоохранения,</w:t>
            </w:r>
          </w:p>
          <w:p w:rsidR="00442763" w:rsidRPr="00663D53" w:rsidRDefault="00442763" w:rsidP="00FA2766">
            <w:pPr>
              <w:pStyle w:val="ad"/>
              <w:numPr>
                <w:ilvl w:val="0"/>
                <w:numId w:val="18"/>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физкультуры и спорта,</w:t>
            </w:r>
          </w:p>
          <w:p w:rsidR="00442763" w:rsidRPr="00663D53" w:rsidRDefault="00442763" w:rsidP="00FA2766">
            <w:pPr>
              <w:pStyle w:val="ad"/>
              <w:numPr>
                <w:ilvl w:val="0"/>
                <w:numId w:val="18"/>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 xml:space="preserve">розничной торговли, </w:t>
            </w:r>
          </w:p>
          <w:p w:rsidR="00442763" w:rsidRPr="00663D53" w:rsidRDefault="00442763" w:rsidP="00FA2766">
            <w:pPr>
              <w:pStyle w:val="ad"/>
              <w:numPr>
                <w:ilvl w:val="0"/>
                <w:numId w:val="18"/>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 xml:space="preserve">общественного питания, </w:t>
            </w:r>
          </w:p>
          <w:p w:rsidR="00442763" w:rsidRPr="00663D53" w:rsidRDefault="00442763" w:rsidP="00FA2766">
            <w:pPr>
              <w:pStyle w:val="ad"/>
              <w:numPr>
                <w:ilvl w:val="0"/>
                <w:numId w:val="18"/>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 xml:space="preserve">бытового обслуживания, </w:t>
            </w:r>
          </w:p>
          <w:p w:rsidR="00442763" w:rsidRPr="00663D53" w:rsidRDefault="00442763" w:rsidP="00FA2766">
            <w:pPr>
              <w:pStyle w:val="ad"/>
              <w:numPr>
                <w:ilvl w:val="0"/>
                <w:numId w:val="18"/>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науки и т.д.;</w:t>
            </w:r>
          </w:p>
          <w:p w:rsidR="00442763" w:rsidRPr="00663D53" w:rsidRDefault="00442763" w:rsidP="00442763">
            <w:pPr>
              <w:pStyle w:val="ad"/>
              <w:numPr>
                <w:ilvl w:val="0"/>
                <w:numId w:val="2"/>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 xml:space="preserve"> доступность объектов социальной инфраструктуры для населения;</w:t>
            </w:r>
          </w:p>
          <w:p w:rsidR="00442763" w:rsidRPr="00663D53" w:rsidRDefault="00442763" w:rsidP="00870986">
            <w:pPr>
              <w:pStyle w:val="ad"/>
              <w:numPr>
                <w:ilvl w:val="0"/>
                <w:numId w:val="2"/>
              </w:numPr>
              <w:shd w:val="clear" w:color="auto" w:fill="FFFFFF"/>
              <w:spacing w:line="315" w:lineRule="atLeast"/>
              <w:ind w:left="210" w:right="150" w:firstLine="0"/>
              <w:rPr>
                <w:rFonts w:eastAsia="Times New Roman" w:cs="Times New Roman"/>
                <w:spacing w:val="2"/>
                <w:lang w:val="ru-RU" w:eastAsia="ru-RU"/>
              </w:rPr>
            </w:pPr>
            <w:r w:rsidRPr="00663D53">
              <w:rPr>
                <w:rFonts w:eastAsia="Times New Roman" w:cs="Times New Roman"/>
                <w:spacing w:val="2"/>
                <w:lang w:val="ru-RU" w:eastAsia="ru-RU"/>
              </w:rPr>
              <w:t xml:space="preserve"> сбалансированное, перспективное развитие социальной инфраструктуры;</w:t>
            </w:r>
          </w:p>
          <w:p w:rsidR="009844BB" w:rsidRPr="00663D53" w:rsidRDefault="009844BB" w:rsidP="00FA2766">
            <w:pPr>
              <w:pStyle w:val="ConsPlusNormal"/>
              <w:numPr>
                <w:ilvl w:val="0"/>
                <w:numId w:val="22"/>
              </w:numPr>
              <w:spacing w:line="360" w:lineRule="auto"/>
              <w:ind w:left="494"/>
              <w:jc w:val="both"/>
              <w:rPr>
                <w:rFonts w:ascii="Times New Roman" w:hAnsi="Times New Roman" w:cs="Times New Roman"/>
                <w:sz w:val="24"/>
                <w:szCs w:val="24"/>
              </w:rPr>
            </w:pPr>
            <w:r w:rsidRPr="00663D53">
              <w:rPr>
                <w:rFonts w:ascii="Times New Roman" w:hAnsi="Times New Roman" w:cs="Times New Roman"/>
                <w:sz w:val="24"/>
                <w:szCs w:val="24"/>
              </w:rPr>
              <w:t>реализация мер популяризации среди детей и молодежи нау</w:t>
            </w:r>
            <w:r w:rsidRPr="00663D53">
              <w:rPr>
                <w:rFonts w:ascii="Times New Roman" w:hAnsi="Times New Roman" w:cs="Times New Roman"/>
                <w:sz w:val="24"/>
                <w:szCs w:val="24"/>
              </w:rPr>
              <w:t>ч</w:t>
            </w:r>
            <w:r w:rsidRPr="00663D53">
              <w:rPr>
                <w:rFonts w:ascii="Times New Roman" w:hAnsi="Times New Roman" w:cs="Times New Roman"/>
                <w:sz w:val="24"/>
                <w:szCs w:val="24"/>
              </w:rPr>
              <w:t>но-образовательной и творческой деятельности, выявление талантливой молодежи;</w:t>
            </w:r>
          </w:p>
          <w:p w:rsidR="009844BB" w:rsidRPr="00663D53" w:rsidRDefault="009844BB" w:rsidP="00FA2766">
            <w:pPr>
              <w:pStyle w:val="ConsPlusNormal"/>
              <w:numPr>
                <w:ilvl w:val="0"/>
                <w:numId w:val="22"/>
              </w:numPr>
              <w:tabs>
                <w:tab w:val="left" w:pos="1061"/>
              </w:tabs>
              <w:spacing w:line="360" w:lineRule="auto"/>
              <w:ind w:left="494"/>
              <w:jc w:val="both"/>
              <w:rPr>
                <w:rFonts w:ascii="Times New Roman" w:hAnsi="Times New Roman" w:cs="Times New Roman"/>
                <w:sz w:val="24"/>
                <w:szCs w:val="24"/>
              </w:rPr>
            </w:pPr>
            <w:r w:rsidRPr="00663D53">
              <w:rPr>
                <w:rFonts w:ascii="Times New Roman" w:hAnsi="Times New Roman" w:cs="Times New Roman"/>
                <w:sz w:val="24"/>
                <w:szCs w:val="24"/>
              </w:rPr>
              <w:t>формирование востребованной системы оценки качества о</w:t>
            </w:r>
            <w:r w:rsidRPr="00663D53">
              <w:rPr>
                <w:rFonts w:ascii="Times New Roman" w:hAnsi="Times New Roman" w:cs="Times New Roman"/>
                <w:sz w:val="24"/>
                <w:szCs w:val="24"/>
              </w:rPr>
              <w:t>б</w:t>
            </w:r>
            <w:r w:rsidRPr="00663D53">
              <w:rPr>
                <w:rFonts w:ascii="Times New Roman" w:hAnsi="Times New Roman" w:cs="Times New Roman"/>
                <w:sz w:val="24"/>
                <w:szCs w:val="24"/>
              </w:rPr>
              <w:t>разования и образовательных результатов;</w:t>
            </w:r>
          </w:p>
          <w:p w:rsidR="00870986" w:rsidRPr="00663D53" w:rsidRDefault="00870986" w:rsidP="00FA2766">
            <w:pPr>
              <w:pStyle w:val="ConsPlusNormal"/>
              <w:numPr>
                <w:ilvl w:val="0"/>
                <w:numId w:val="22"/>
              </w:numPr>
              <w:spacing w:line="360" w:lineRule="auto"/>
              <w:ind w:left="494" w:hanging="284"/>
              <w:jc w:val="both"/>
              <w:rPr>
                <w:rFonts w:ascii="Times New Roman" w:hAnsi="Times New Roman" w:cs="Times New Roman"/>
                <w:spacing w:val="2"/>
                <w:sz w:val="24"/>
                <w:szCs w:val="24"/>
              </w:rPr>
            </w:pPr>
            <w:r w:rsidRPr="00663D53">
              <w:rPr>
                <w:rFonts w:ascii="Times New Roman" w:hAnsi="Times New Roman" w:cs="Times New Roman"/>
                <w:sz w:val="24"/>
                <w:szCs w:val="24"/>
              </w:rPr>
              <w:t>повышение роли кул</w:t>
            </w:r>
            <w:r w:rsidR="006D52C4" w:rsidRPr="00663D53">
              <w:rPr>
                <w:rFonts w:ascii="Times New Roman" w:hAnsi="Times New Roman" w:cs="Times New Roman"/>
                <w:sz w:val="24"/>
                <w:szCs w:val="24"/>
              </w:rPr>
              <w:t>ьтуры и искусства в жизни людей</w:t>
            </w:r>
            <w:r w:rsidRPr="00663D53">
              <w:rPr>
                <w:rFonts w:ascii="Times New Roman" w:hAnsi="Times New Roman" w:cs="Times New Roman"/>
                <w:sz w:val="24"/>
                <w:szCs w:val="24"/>
              </w:rPr>
              <w:t>;</w:t>
            </w:r>
          </w:p>
          <w:p w:rsidR="00870986" w:rsidRPr="00663D53" w:rsidRDefault="00870986" w:rsidP="00FA2766">
            <w:pPr>
              <w:pStyle w:val="ConsPlusNormal"/>
              <w:numPr>
                <w:ilvl w:val="0"/>
                <w:numId w:val="22"/>
              </w:numPr>
              <w:spacing w:line="360" w:lineRule="auto"/>
              <w:ind w:left="494"/>
              <w:jc w:val="both"/>
              <w:rPr>
                <w:rFonts w:cs="Times New Roman"/>
              </w:rPr>
            </w:pPr>
            <w:r w:rsidRPr="00663D53">
              <w:rPr>
                <w:rFonts w:ascii="Times New Roman" w:hAnsi="Times New Roman" w:cs="Times New Roman"/>
                <w:sz w:val="24"/>
                <w:szCs w:val="24"/>
              </w:rPr>
              <w:t>увеличение количества граждан Российской Федерации, си</w:t>
            </w:r>
            <w:r w:rsidRPr="00663D53">
              <w:rPr>
                <w:rFonts w:ascii="Times New Roman" w:hAnsi="Times New Roman" w:cs="Times New Roman"/>
                <w:sz w:val="24"/>
                <w:szCs w:val="24"/>
              </w:rPr>
              <w:t>с</w:t>
            </w:r>
            <w:r w:rsidRPr="00663D53">
              <w:rPr>
                <w:rFonts w:ascii="Times New Roman" w:hAnsi="Times New Roman" w:cs="Times New Roman"/>
                <w:sz w:val="24"/>
                <w:szCs w:val="24"/>
              </w:rPr>
              <w:t>тематически занимающихся физической культурой и спортом;</w:t>
            </w:r>
            <w:r w:rsidRPr="00663D53">
              <w:rPr>
                <w:rFonts w:cs="Times New Roman"/>
              </w:rPr>
              <w:t xml:space="preserve"> </w:t>
            </w:r>
          </w:p>
          <w:p w:rsidR="009844BB" w:rsidRPr="00663D53" w:rsidRDefault="009844BB" w:rsidP="00FA2766">
            <w:pPr>
              <w:pStyle w:val="ConsPlusNormal"/>
              <w:numPr>
                <w:ilvl w:val="0"/>
                <w:numId w:val="22"/>
              </w:numPr>
              <w:spacing w:line="360" w:lineRule="auto"/>
              <w:ind w:left="494"/>
              <w:jc w:val="both"/>
              <w:rPr>
                <w:rFonts w:ascii="Times New Roman" w:hAnsi="Times New Roman" w:cs="Times New Roman"/>
                <w:sz w:val="24"/>
                <w:szCs w:val="24"/>
              </w:rPr>
            </w:pPr>
            <w:r w:rsidRPr="00663D53">
              <w:rPr>
                <w:rFonts w:ascii="Times New Roman" w:hAnsi="Times New Roman" w:cs="Times New Roman"/>
                <w:sz w:val="24"/>
                <w:szCs w:val="24"/>
              </w:rPr>
              <w:t xml:space="preserve">формирование  здорового образа жизни населения; </w:t>
            </w:r>
          </w:p>
          <w:p w:rsidR="009844BB" w:rsidRPr="00663D53" w:rsidRDefault="009844BB" w:rsidP="00FA2766">
            <w:pPr>
              <w:pStyle w:val="ConsPlusNormal"/>
              <w:numPr>
                <w:ilvl w:val="0"/>
                <w:numId w:val="22"/>
              </w:numPr>
              <w:spacing w:line="360" w:lineRule="auto"/>
              <w:ind w:left="494"/>
              <w:jc w:val="both"/>
              <w:rPr>
                <w:rFonts w:ascii="Times New Roman" w:hAnsi="Times New Roman" w:cs="Times New Roman"/>
                <w:sz w:val="24"/>
                <w:szCs w:val="24"/>
              </w:rPr>
            </w:pPr>
            <w:r w:rsidRPr="00663D53">
              <w:rPr>
                <w:rFonts w:ascii="Times New Roman" w:hAnsi="Times New Roman" w:cs="Times New Roman"/>
                <w:sz w:val="24"/>
                <w:szCs w:val="24"/>
              </w:rPr>
              <w:t>создание условий для подготовки спортсменов спортивных сборных команд Российской Федерации.</w:t>
            </w:r>
          </w:p>
        </w:tc>
      </w:tr>
      <w:tr w:rsidR="00665145" w:rsidRPr="00663D53" w:rsidTr="00C67D2F">
        <w:trPr>
          <w:trHeight w:val="122"/>
        </w:trPr>
        <w:tc>
          <w:tcPr>
            <w:tcW w:w="3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665145" w:rsidRPr="00663D53" w:rsidRDefault="001779EF" w:rsidP="002B39AD">
            <w:pPr>
              <w:pStyle w:val="Standard"/>
              <w:jc w:val="center"/>
              <w:rPr>
                <w:rFonts w:ascii="Times New Roman CYR" w:hAnsi="Times New Roman CYR"/>
                <w:lang w:val="ru-RU"/>
              </w:rPr>
            </w:pPr>
            <w:r w:rsidRPr="00663D53">
              <w:rPr>
                <w:rFonts w:ascii="Times New Roman CYR" w:hAnsi="Times New Roman CYR"/>
                <w:lang w:val="ru-RU"/>
              </w:rPr>
              <w:lastRenderedPageBreak/>
              <w:t>Важнейшие</w:t>
            </w:r>
            <w:r w:rsidR="00973E83" w:rsidRPr="00663D53">
              <w:rPr>
                <w:rFonts w:ascii="Times New Roman CYR" w:hAnsi="Times New Roman CYR"/>
                <w:lang w:val="ru-RU"/>
              </w:rPr>
              <w:t xml:space="preserve"> </w:t>
            </w:r>
            <w:r w:rsidRPr="00663D53">
              <w:rPr>
                <w:rFonts w:ascii="Times New Roman CYR" w:hAnsi="Times New Roman CYR"/>
                <w:lang w:val="ru-RU"/>
              </w:rPr>
              <w:t>целевые</w:t>
            </w:r>
            <w:r w:rsidR="00973E83" w:rsidRPr="00663D53">
              <w:rPr>
                <w:rFonts w:ascii="Times New Roman CYR" w:hAnsi="Times New Roman CYR"/>
                <w:lang w:val="ru-RU"/>
              </w:rPr>
              <w:t xml:space="preserve"> </w:t>
            </w:r>
            <w:r w:rsidRPr="00663D53">
              <w:rPr>
                <w:rFonts w:ascii="Times New Roman CYR" w:hAnsi="Times New Roman CYR"/>
                <w:lang w:val="ru-RU"/>
              </w:rPr>
              <w:t>показатели</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665145" w:rsidRPr="00663D53" w:rsidRDefault="001779EF" w:rsidP="002B39AD">
            <w:pPr>
              <w:pStyle w:val="Standard"/>
              <w:ind w:left="210" w:right="150" w:firstLine="284"/>
              <w:rPr>
                <w:lang w:val="ru-RU"/>
              </w:rPr>
            </w:pPr>
            <w:r w:rsidRPr="00663D53">
              <w:rPr>
                <w:spacing w:val="-5"/>
                <w:lang w:val="ru-RU"/>
              </w:rPr>
              <w:t>Ц</w:t>
            </w:r>
            <w:r w:rsidRPr="00663D53">
              <w:rPr>
                <w:lang w:val="ru-RU"/>
              </w:rPr>
              <w:t>елевые</w:t>
            </w:r>
            <w:r w:rsidR="00973E83" w:rsidRPr="00663D53">
              <w:rPr>
                <w:lang w:val="ru-RU"/>
              </w:rPr>
              <w:t xml:space="preserve"> </w:t>
            </w:r>
            <w:r w:rsidRPr="00663D53">
              <w:rPr>
                <w:lang w:val="ru-RU"/>
              </w:rPr>
              <w:t>показатели</w:t>
            </w:r>
            <w:r w:rsidR="00973E83" w:rsidRPr="00663D53">
              <w:rPr>
                <w:lang w:val="ru-RU"/>
              </w:rPr>
              <w:t xml:space="preserve"> </w:t>
            </w:r>
            <w:r w:rsidRPr="00663D53">
              <w:rPr>
                <w:lang w:val="ru-RU"/>
              </w:rPr>
              <w:t>(и</w:t>
            </w:r>
            <w:r w:rsidR="00C51E38" w:rsidRPr="00663D53">
              <w:rPr>
                <w:lang w:val="ru-RU"/>
              </w:rPr>
              <w:t>ндикаторы)</w:t>
            </w:r>
            <w:r w:rsidR="00973E83" w:rsidRPr="00663D53">
              <w:rPr>
                <w:lang w:val="ru-RU"/>
              </w:rPr>
              <w:t xml:space="preserve"> </w:t>
            </w:r>
            <w:r w:rsidR="00C51E38" w:rsidRPr="00663D53">
              <w:rPr>
                <w:lang w:val="ru-RU"/>
              </w:rPr>
              <w:t>развития</w:t>
            </w:r>
            <w:r w:rsidR="00973E83" w:rsidRPr="00663D53">
              <w:rPr>
                <w:lang w:val="ru-RU"/>
              </w:rPr>
              <w:t xml:space="preserve"> </w:t>
            </w:r>
            <w:r w:rsidR="00C51E38" w:rsidRPr="00663D53">
              <w:rPr>
                <w:lang w:val="ru-RU"/>
              </w:rPr>
              <w:t>социальной</w:t>
            </w:r>
            <w:r w:rsidR="00973E83" w:rsidRPr="00663D53">
              <w:rPr>
                <w:lang w:val="ru-RU"/>
              </w:rPr>
              <w:t xml:space="preserve"> </w:t>
            </w:r>
            <w:r w:rsidRPr="00663D53">
              <w:rPr>
                <w:lang w:val="ru-RU"/>
              </w:rPr>
              <w:t>инфраструктуры</w:t>
            </w:r>
            <w:r w:rsidR="00973E83" w:rsidRPr="00663D53">
              <w:rPr>
                <w:lang w:val="ru-RU"/>
              </w:rPr>
              <w:t xml:space="preserve"> </w:t>
            </w:r>
            <w:r w:rsidRPr="00663D53">
              <w:rPr>
                <w:lang w:val="ru-RU"/>
              </w:rPr>
              <w:t>включают:</w:t>
            </w:r>
          </w:p>
          <w:p w:rsidR="00665145" w:rsidRPr="00663D53" w:rsidRDefault="001779EF" w:rsidP="002B39AD">
            <w:pPr>
              <w:pStyle w:val="Standard"/>
              <w:numPr>
                <w:ilvl w:val="0"/>
                <w:numId w:val="1"/>
              </w:numPr>
              <w:ind w:left="210" w:right="150" w:firstLine="284"/>
              <w:rPr>
                <w:lang w:val="ru-RU"/>
              </w:rPr>
            </w:pPr>
            <w:r w:rsidRPr="00663D53">
              <w:rPr>
                <w:lang w:val="ru-RU"/>
              </w:rPr>
              <w:t>технико-экономические,</w:t>
            </w:r>
          </w:p>
          <w:p w:rsidR="00665145" w:rsidRPr="00663D53" w:rsidRDefault="001779EF" w:rsidP="002B39AD">
            <w:pPr>
              <w:pStyle w:val="Standard"/>
              <w:numPr>
                <w:ilvl w:val="0"/>
                <w:numId w:val="1"/>
              </w:numPr>
              <w:ind w:left="210" w:right="150" w:firstLine="284"/>
              <w:rPr>
                <w:lang w:val="ru-RU"/>
              </w:rPr>
            </w:pPr>
            <w:r w:rsidRPr="00663D53">
              <w:rPr>
                <w:lang w:val="ru-RU"/>
              </w:rPr>
              <w:t>финансовые,</w:t>
            </w:r>
          </w:p>
          <w:p w:rsidR="00665145" w:rsidRPr="00663D53" w:rsidRDefault="00C51E38" w:rsidP="003C33BE">
            <w:pPr>
              <w:pStyle w:val="Standard"/>
              <w:numPr>
                <w:ilvl w:val="0"/>
                <w:numId w:val="1"/>
              </w:numPr>
              <w:ind w:left="210" w:right="150" w:firstLine="284"/>
              <w:rPr>
                <w:rFonts w:cs="Times New Roman"/>
                <w:lang w:val="ru-RU"/>
              </w:rPr>
            </w:pPr>
            <w:r w:rsidRPr="00663D53">
              <w:rPr>
                <w:rFonts w:eastAsia="Times New Roman" w:cs="Times New Roman"/>
                <w:spacing w:val="2"/>
                <w:lang w:val="ru-RU" w:eastAsia="ru-RU"/>
              </w:rPr>
              <w:t>социально-экономические.</w:t>
            </w:r>
          </w:p>
        </w:tc>
      </w:tr>
      <w:tr w:rsidR="00D10E41" w:rsidRPr="00663D53" w:rsidTr="00C67D2F">
        <w:trPr>
          <w:trHeight w:val="122"/>
        </w:trPr>
        <w:tc>
          <w:tcPr>
            <w:tcW w:w="3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663D53" w:rsidRDefault="00D10E41" w:rsidP="002B39AD">
            <w:pPr>
              <w:pStyle w:val="Standard"/>
              <w:jc w:val="center"/>
              <w:rPr>
                <w:rFonts w:ascii="Times New Roman CYR" w:hAnsi="Times New Roman CYR"/>
                <w:lang w:val="ru-RU"/>
              </w:rPr>
            </w:pPr>
            <w:r w:rsidRPr="00663D53">
              <w:rPr>
                <w:rFonts w:ascii="Times New Roman CYR" w:hAnsi="Times New Roman CYR"/>
                <w:lang w:val="ru-RU"/>
              </w:rPr>
              <w:t>Укрупненное описание запланированных мероприятий</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3C33BE" w:rsidRPr="00674D81" w:rsidRDefault="003C33BE"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 xml:space="preserve">Строительство </w:t>
            </w:r>
            <w:r w:rsidR="00674D81" w:rsidRPr="00674D81">
              <w:rPr>
                <w:rFonts w:ascii="Times New Roman" w:hAnsi="Times New Roman" w:cs="Times New Roman"/>
                <w:sz w:val="24"/>
                <w:szCs w:val="24"/>
              </w:rPr>
              <w:t>объектов образования</w:t>
            </w:r>
          </w:p>
          <w:p w:rsidR="00D10E41" w:rsidRPr="00674D81" w:rsidRDefault="003C33BE"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 xml:space="preserve">Строительство </w:t>
            </w:r>
            <w:r w:rsidR="00674D81" w:rsidRPr="00674D81">
              <w:rPr>
                <w:rFonts w:ascii="Times New Roman" w:hAnsi="Times New Roman" w:cs="Times New Roman"/>
                <w:sz w:val="24"/>
                <w:szCs w:val="24"/>
              </w:rPr>
              <w:t>объектов здравоохранения</w:t>
            </w:r>
          </w:p>
          <w:p w:rsidR="00D10E41" w:rsidRPr="00674D81" w:rsidRDefault="00D10E41"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Строительство объектов социальной защиты</w:t>
            </w:r>
          </w:p>
          <w:p w:rsidR="00D10E41" w:rsidRPr="00674D81" w:rsidRDefault="003C33BE"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Строительство и капитальный ремонт</w:t>
            </w:r>
            <w:r w:rsidR="00D10E41" w:rsidRPr="00674D81">
              <w:rPr>
                <w:rFonts w:ascii="Times New Roman" w:hAnsi="Times New Roman" w:cs="Times New Roman"/>
                <w:sz w:val="24"/>
                <w:szCs w:val="24"/>
              </w:rPr>
              <w:t xml:space="preserve"> учреждений культуры и искусства</w:t>
            </w:r>
          </w:p>
          <w:p w:rsidR="00D10E41" w:rsidRPr="00674D81" w:rsidRDefault="004D0E3C"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 xml:space="preserve">Строительство спортивных </w:t>
            </w:r>
            <w:r w:rsidR="00674D81" w:rsidRPr="00674D81">
              <w:rPr>
                <w:rFonts w:ascii="Times New Roman" w:hAnsi="Times New Roman" w:cs="Times New Roman"/>
                <w:sz w:val="24"/>
                <w:szCs w:val="24"/>
              </w:rPr>
              <w:t xml:space="preserve">и физкуьтурно-оздоровительных </w:t>
            </w:r>
            <w:r w:rsidRPr="00674D81">
              <w:rPr>
                <w:rFonts w:ascii="Times New Roman" w:hAnsi="Times New Roman" w:cs="Times New Roman"/>
                <w:sz w:val="24"/>
                <w:szCs w:val="24"/>
              </w:rPr>
              <w:t>сооружений</w:t>
            </w:r>
          </w:p>
          <w:p w:rsidR="00D10E41" w:rsidRPr="00674D81" w:rsidRDefault="00D10E41"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Строительство учреждений торговли и общественного пит</w:t>
            </w:r>
            <w:r w:rsidRPr="00674D81">
              <w:rPr>
                <w:rFonts w:ascii="Times New Roman" w:hAnsi="Times New Roman" w:cs="Times New Roman"/>
                <w:sz w:val="24"/>
                <w:szCs w:val="24"/>
              </w:rPr>
              <w:t>а</w:t>
            </w:r>
            <w:r w:rsidRPr="00674D81">
              <w:rPr>
                <w:rFonts w:ascii="Times New Roman" w:hAnsi="Times New Roman" w:cs="Times New Roman"/>
                <w:sz w:val="24"/>
                <w:szCs w:val="24"/>
              </w:rPr>
              <w:t>ния</w:t>
            </w:r>
          </w:p>
          <w:p w:rsidR="00D10E41" w:rsidRPr="00674D81" w:rsidRDefault="00D10E41"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lastRenderedPageBreak/>
              <w:t>Строительство объектов бытового обслуживания</w:t>
            </w:r>
          </w:p>
          <w:p w:rsidR="00674D81" w:rsidRPr="00674D81" w:rsidRDefault="00674D81"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Строительство объектов жилищно-коммунального хозяйства</w:t>
            </w:r>
          </w:p>
          <w:p w:rsidR="00674D81" w:rsidRPr="00674D81" w:rsidRDefault="00674D81"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Строительство объекта связи</w:t>
            </w:r>
          </w:p>
          <w:p w:rsidR="00674D81" w:rsidRPr="00674D81" w:rsidRDefault="00674D81"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Ремонт административного здания</w:t>
            </w:r>
          </w:p>
          <w:p w:rsidR="00D10E41" w:rsidRPr="00674D81" w:rsidRDefault="00674D81" w:rsidP="00C67D2F">
            <w:pPr>
              <w:pStyle w:val="ConsPlusNormal"/>
              <w:numPr>
                <w:ilvl w:val="0"/>
                <w:numId w:val="22"/>
              </w:numPr>
              <w:spacing w:line="276" w:lineRule="auto"/>
              <w:ind w:left="494"/>
              <w:jc w:val="both"/>
              <w:rPr>
                <w:rFonts w:ascii="Times New Roman" w:hAnsi="Times New Roman" w:cs="Times New Roman"/>
                <w:sz w:val="24"/>
                <w:szCs w:val="24"/>
              </w:rPr>
            </w:pPr>
            <w:r w:rsidRPr="00674D81">
              <w:rPr>
                <w:rFonts w:ascii="Times New Roman" w:hAnsi="Times New Roman" w:cs="Times New Roman"/>
                <w:sz w:val="24"/>
                <w:szCs w:val="24"/>
              </w:rPr>
              <w:t>Благоустройство и строительство</w:t>
            </w:r>
            <w:r w:rsidR="003C33BE" w:rsidRPr="00674D81">
              <w:rPr>
                <w:rFonts w:ascii="Times New Roman" w:hAnsi="Times New Roman" w:cs="Times New Roman"/>
                <w:sz w:val="24"/>
                <w:szCs w:val="24"/>
              </w:rPr>
              <w:t xml:space="preserve"> </w:t>
            </w:r>
            <w:r w:rsidR="00D10E41" w:rsidRPr="00674D81">
              <w:rPr>
                <w:rFonts w:ascii="Times New Roman" w:hAnsi="Times New Roman" w:cs="Times New Roman"/>
                <w:sz w:val="24"/>
                <w:szCs w:val="24"/>
              </w:rPr>
              <w:t>объектов курортно-рекреационного назначения</w:t>
            </w:r>
          </w:p>
          <w:p w:rsidR="00D10E41" w:rsidRPr="00663D53" w:rsidRDefault="00D10E41" w:rsidP="00C67D2F">
            <w:pPr>
              <w:pStyle w:val="ConsPlusNormal"/>
              <w:numPr>
                <w:ilvl w:val="0"/>
                <w:numId w:val="22"/>
              </w:numPr>
              <w:spacing w:line="276" w:lineRule="auto"/>
              <w:ind w:left="494"/>
              <w:jc w:val="both"/>
              <w:rPr>
                <w:rFonts w:cs="Times New Roman"/>
              </w:rPr>
            </w:pPr>
            <w:r w:rsidRPr="00674D81">
              <w:rPr>
                <w:rFonts w:ascii="Times New Roman" w:hAnsi="Times New Roman" w:cs="Times New Roman"/>
                <w:sz w:val="24"/>
                <w:szCs w:val="24"/>
              </w:rPr>
              <w:t>Строительство объект</w:t>
            </w:r>
            <w:r w:rsidR="004E05BC" w:rsidRPr="00674D81">
              <w:rPr>
                <w:rFonts w:ascii="Times New Roman" w:hAnsi="Times New Roman" w:cs="Times New Roman"/>
                <w:sz w:val="24"/>
                <w:szCs w:val="24"/>
              </w:rPr>
              <w:t>ов</w:t>
            </w:r>
            <w:r w:rsidRPr="00674D81">
              <w:rPr>
                <w:rFonts w:ascii="Times New Roman" w:hAnsi="Times New Roman" w:cs="Times New Roman"/>
                <w:sz w:val="24"/>
                <w:szCs w:val="24"/>
              </w:rPr>
              <w:t xml:space="preserve"> придорожного сервиса</w:t>
            </w:r>
            <w:r w:rsidR="005F7094" w:rsidRPr="00674D81">
              <w:rPr>
                <w:rFonts w:ascii="Times New Roman" w:hAnsi="Times New Roman" w:cs="Times New Roman"/>
                <w:sz w:val="24"/>
                <w:szCs w:val="24"/>
              </w:rPr>
              <w:t>.</w:t>
            </w:r>
          </w:p>
        </w:tc>
      </w:tr>
      <w:tr w:rsidR="00D10E41" w:rsidRPr="00107E10" w:rsidTr="00C67D2F">
        <w:trPr>
          <w:trHeight w:val="1460"/>
        </w:trPr>
        <w:tc>
          <w:tcPr>
            <w:tcW w:w="3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663D53" w:rsidRDefault="00D10E41" w:rsidP="002B39AD">
            <w:pPr>
              <w:pStyle w:val="Standard"/>
              <w:jc w:val="center"/>
              <w:rPr>
                <w:rFonts w:ascii="Times New Roman CYR" w:hAnsi="Times New Roman CYR"/>
                <w:lang w:val="ru-RU"/>
              </w:rPr>
            </w:pPr>
            <w:r w:rsidRPr="00663D53">
              <w:rPr>
                <w:rFonts w:ascii="Times New Roman CYR" w:hAnsi="Times New Roman CYR"/>
                <w:lang w:val="ru-RU"/>
              </w:rPr>
              <w:lastRenderedPageBreak/>
              <w:t>Сроки и этапы реализации программы</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10E41" w:rsidRPr="00107E10" w:rsidRDefault="00D10E41" w:rsidP="002B39AD">
            <w:pPr>
              <w:pStyle w:val="Standard"/>
              <w:ind w:left="210" w:right="150" w:firstLine="284"/>
              <w:rPr>
                <w:rFonts w:ascii="Times New Roman CYR" w:hAnsi="Times New Roman CYR"/>
                <w:lang w:val="ru-RU"/>
              </w:rPr>
            </w:pPr>
            <w:r w:rsidRPr="00107E10">
              <w:rPr>
                <w:rFonts w:ascii="Times New Roman CYR" w:hAnsi="Times New Roman CYR"/>
                <w:lang w:val="ru-RU"/>
              </w:rPr>
              <w:t>Сроки реализации программы 2016-20</w:t>
            </w:r>
            <w:r w:rsidR="00DA5741" w:rsidRPr="00107E10">
              <w:rPr>
                <w:rFonts w:ascii="Times New Roman CYR" w:hAnsi="Times New Roman CYR"/>
                <w:lang w:val="ru-RU"/>
              </w:rPr>
              <w:t>30</w:t>
            </w:r>
            <w:r w:rsidRPr="00107E10">
              <w:rPr>
                <w:rFonts w:ascii="Times New Roman CYR" w:hAnsi="Times New Roman CYR"/>
                <w:lang w:val="ru-RU"/>
              </w:rPr>
              <w:t xml:space="preserve"> гг.</w:t>
            </w:r>
          </w:p>
          <w:p w:rsidR="00D10E41" w:rsidRPr="00107E10" w:rsidRDefault="00D10E41" w:rsidP="002B39AD">
            <w:pPr>
              <w:pStyle w:val="Standard"/>
              <w:tabs>
                <w:tab w:val="left" w:pos="1798"/>
                <w:tab w:val="left" w:pos="2223"/>
              </w:tabs>
              <w:ind w:left="210" w:right="150" w:firstLine="284"/>
              <w:jc w:val="both"/>
              <w:rPr>
                <w:rFonts w:ascii="Times New Roman CYR" w:hAnsi="Times New Roman CYR"/>
                <w:spacing w:val="-5"/>
                <w:lang w:val="ru-RU"/>
              </w:rPr>
            </w:pPr>
            <w:r w:rsidRPr="00107E10">
              <w:rPr>
                <w:rFonts w:ascii="Times New Roman CYR" w:hAnsi="Times New Roman CYR"/>
                <w:spacing w:val="-5"/>
                <w:lang w:val="ru-RU"/>
              </w:rPr>
              <w:t>Очередность реализации соответствуют установленным этапам прогнозирования:</w:t>
            </w:r>
          </w:p>
          <w:p w:rsidR="00D10E41" w:rsidRPr="00107E10" w:rsidRDefault="00D10E41" w:rsidP="002B39AD">
            <w:pPr>
              <w:pStyle w:val="Standard"/>
              <w:ind w:left="210" w:right="150" w:firstLine="284"/>
              <w:jc w:val="both"/>
              <w:rPr>
                <w:rFonts w:ascii="Times New Roman CYR" w:hAnsi="Times New Roman CYR"/>
                <w:spacing w:val="-5"/>
                <w:lang w:val="ru-RU"/>
              </w:rPr>
            </w:pPr>
            <w:r w:rsidRPr="00107E10">
              <w:rPr>
                <w:rFonts w:ascii="Times New Roman CYR" w:hAnsi="Times New Roman CYR"/>
                <w:spacing w:val="-5"/>
                <w:lang w:val="ru-RU"/>
              </w:rPr>
              <w:t xml:space="preserve">Первый этап – </w:t>
            </w:r>
            <w:r w:rsidR="004E05BC" w:rsidRPr="00107E10">
              <w:rPr>
                <w:rFonts w:ascii="Times New Roman CYR" w:hAnsi="Times New Roman CYR"/>
                <w:spacing w:val="-5"/>
                <w:lang w:val="ru-RU"/>
              </w:rPr>
              <w:t>201</w:t>
            </w:r>
            <w:r w:rsidR="005F4196" w:rsidRPr="00107E10">
              <w:rPr>
                <w:rFonts w:ascii="Times New Roman CYR" w:hAnsi="Times New Roman CYR"/>
                <w:spacing w:val="-5"/>
                <w:lang w:val="ru-RU"/>
              </w:rPr>
              <w:t>6</w:t>
            </w:r>
            <w:r w:rsidR="005F7094" w:rsidRPr="00107E10">
              <w:rPr>
                <w:rFonts w:ascii="Times New Roman CYR" w:hAnsi="Times New Roman CYR"/>
                <w:spacing w:val="-5"/>
                <w:lang w:val="ru-RU"/>
              </w:rPr>
              <w:t>-2020</w:t>
            </w:r>
            <w:r w:rsidRPr="00107E10">
              <w:rPr>
                <w:rFonts w:ascii="Times New Roman CYR" w:hAnsi="Times New Roman CYR"/>
                <w:spacing w:val="-5"/>
                <w:lang w:val="ru-RU"/>
              </w:rPr>
              <w:t>гг.</w:t>
            </w:r>
          </w:p>
          <w:p w:rsidR="00D10E41" w:rsidRPr="00107E10" w:rsidRDefault="00D10E41" w:rsidP="00DA5741">
            <w:pPr>
              <w:pStyle w:val="Standard"/>
              <w:ind w:left="210" w:right="150" w:firstLine="284"/>
              <w:jc w:val="both"/>
              <w:rPr>
                <w:rFonts w:ascii="Times New Roman CYR" w:hAnsi="Times New Roman CYR"/>
                <w:spacing w:val="-5"/>
                <w:lang w:val="ru-RU"/>
              </w:rPr>
            </w:pPr>
            <w:r w:rsidRPr="00107E10">
              <w:rPr>
                <w:rFonts w:ascii="Times New Roman CYR" w:hAnsi="Times New Roman CYR"/>
                <w:spacing w:val="-5"/>
                <w:lang w:val="ru-RU"/>
              </w:rPr>
              <w:t>Второй этап –</w:t>
            </w:r>
            <w:r w:rsidR="005F7094" w:rsidRPr="00107E10">
              <w:rPr>
                <w:rFonts w:ascii="Times New Roman CYR" w:hAnsi="Times New Roman CYR"/>
                <w:spacing w:val="-5"/>
                <w:lang w:val="ru-RU"/>
              </w:rPr>
              <w:t xml:space="preserve"> 2021-20</w:t>
            </w:r>
            <w:r w:rsidR="00DA5741" w:rsidRPr="00107E10">
              <w:rPr>
                <w:rFonts w:ascii="Times New Roman CYR" w:hAnsi="Times New Roman CYR"/>
                <w:spacing w:val="-5"/>
                <w:lang w:val="ru-RU"/>
              </w:rPr>
              <w:t>30</w:t>
            </w:r>
            <w:r w:rsidRPr="00107E10">
              <w:rPr>
                <w:rFonts w:ascii="Times New Roman CYR" w:hAnsi="Times New Roman CYR"/>
                <w:spacing w:val="-5"/>
                <w:lang w:val="ru-RU"/>
              </w:rPr>
              <w:t>гг.</w:t>
            </w:r>
          </w:p>
        </w:tc>
      </w:tr>
      <w:tr w:rsidR="00D10E41" w:rsidRPr="00107E10" w:rsidTr="00C67D2F">
        <w:trPr>
          <w:trHeight w:val="257"/>
        </w:trPr>
        <w:tc>
          <w:tcPr>
            <w:tcW w:w="3241"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663D53" w:rsidRDefault="00D10E41" w:rsidP="002B39AD">
            <w:pPr>
              <w:pStyle w:val="Standard"/>
              <w:jc w:val="center"/>
              <w:rPr>
                <w:rFonts w:ascii="Times New Roman CYR" w:hAnsi="Times New Roman CYR"/>
                <w:lang w:val="ru-RU"/>
              </w:rPr>
            </w:pPr>
            <w:r w:rsidRPr="00663D53">
              <w:rPr>
                <w:rFonts w:ascii="Times New Roman CYR" w:hAnsi="Times New Roman CYR"/>
                <w:lang w:val="ru-RU"/>
              </w:rPr>
              <w:t>Объемы финансирования Программы</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D10E41" w:rsidRPr="00107E10" w:rsidRDefault="00D10E41" w:rsidP="00480772">
            <w:pPr>
              <w:pStyle w:val="Standard"/>
              <w:ind w:left="210" w:right="150" w:firstLine="284"/>
              <w:jc w:val="center"/>
              <w:rPr>
                <w:rFonts w:ascii="Times New Roman CYR" w:hAnsi="Times New Roman CYR"/>
                <w:lang w:val="ru-RU"/>
              </w:rPr>
            </w:pPr>
            <w:proofErr w:type="gramStart"/>
            <w:r w:rsidRPr="00107E10">
              <w:rPr>
                <w:rFonts w:ascii="Times New Roman CYR" w:hAnsi="Times New Roman CYR"/>
                <w:spacing w:val="-5"/>
                <w:lang w:val="ru-RU"/>
              </w:rPr>
              <w:t xml:space="preserve">Объем финансирования (расшифровка по видам социальной инфраструктуры услуг в табл. № </w:t>
            </w:r>
            <w:r w:rsidR="005F4196" w:rsidRPr="00107E10">
              <w:rPr>
                <w:rFonts w:ascii="Times New Roman CYR" w:hAnsi="Times New Roman CYR"/>
                <w:spacing w:val="-5"/>
                <w:lang w:val="ru-RU"/>
              </w:rPr>
              <w:t>14</w:t>
            </w:r>
            <w:r w:rsidRPr="00107E10">
              <w:rPr>
                <w:rFonts w:ascii="Times New Roman CYR" w:hAnsi="Times New Roman CYR"/>
                <w:spacing w:val="-5"/>
                <w:lang w:val="ru-RU"/>
              </w:rPr>
              <w:t>., в т.ч.:</w:t>
            </w:r>
            <w:proofErr w:type="gramEnd"/>
          </w:p>
        </w:tc>
      </w:tr>
      <w:tr w:rsidR="00D10E41" w:rsidRPr="00107E10" w:rsidTr="00C67D2F">
        <w:trPr>
          <w:trHeight w:val="248"/>
        </w:trPr>
        <w:tc>
          <w:tcPr>
            <w:tcW w:w="3241"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663D53" w:rsidRDefault="00D10E41" w:rsidP="002B39AD">
            <w:pPr>
              <w:jc w:val="center"/>
              <w:rPr>
                <w:lang w:val="ru-RU"/>
              </w:rPr>
            </w:pPr>
          </w:p>
        </w:tc>
        <w:tc>
          <w:tcPr>
            <w:tcW w:w="190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10E41" w:rsidRPr="00107E10" w:rsidRDefault="00D10E41" w:rsidP="002B39AD">
            <w:pPr>
              <w:pStyle w:val="Standard"/>
              <w:ind w:left="210" w:right="150" w:firstLine="284"/>
              <w:jc w:val="center"/>
              <w:rPr>
                <w:rFonts w:ascii="Times New Roman CYR" w:hAnsi="Times New Roman CYR"/>
                <w:lang w:val="ru-RU"/>
              </w:rPr>
            </w:pPr>
            <w:r w:rsidRPr="00107E10">
              <w:rPr>
                <w:rFonts w:ascii="Times New Roman CYR" w:hAnsi="Times New Roman CYR"/>
                <w:lang w:val="ru-RU"/>
              </w:rPr>
              <w:t>Год</w:t>
            </w:r>
          </w:p>
        </w:tc>
        <w:tc>
          <w:tcPr>
            <w:tcW w:w="226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BF4757" w:rsidRPr="00107E10" w:rsidRDefault="00D10E41" w:rsidP="00BF4757">
            <w:pPr>
              <w:pStyle w:val="Standard"/>
              <w:ind w:left="210" w:right="150" w:firstLine="284"/>
              <w:jc w:val="center"/>
              <w:rPr>
                <w:lang w:val="ru-RU"/>
              </w:rPr>
            </w:pPr>
            <w:r w:rsidRPr="00107E10">
              <w:rPr>
                <w:lang w:val="ru-RU"/>
              </w:rPr>
              <w:t xml:space="preserve">В ценах </w:t>
            </w:r>
            <w:r w:rsidR="00480772" w:rsidRPr="00107E10">
              <w:rPr>
                <w:lang w:val="ru-RU"/>
              </w:rPr>
              <w:t xml:space="preserve">на </w:t>
            </w:r>
            <w:r w:rsidRPr="00107E10">
              <w:rPr>
                <w:lang w:val="ru-RU"/>
              </w:rPr>
              <w:t>2014г.</w:t>
            </w:r>
          </w:p>
          <w:p w:rsidR="00D10E41" w:rsidRPr="00107E10" w:rsidRDefault="00D10E41" w:rsidP="00BF4757">
            <w:pPr>
              <w:pStyle w:val="Standard"/>
              <w:ind w:left="210" w:right="150" w:firstLine="284"/>
              <w:jc w:val="center"/>
              <w:rPr>
                <w:lang w:val="ru-RU"/>
              </w:rPr>
            </w:pPr>
            <w:r w:rsidRPr="00107E10">
              <w:rPr>
                <w:lang w:val="ru-RU"/>
              </w:rPr>
              <w:t>(тыс. руб.)</w:t>
            </w:r>
          </w:p>
        </w:tc>
        <w:tc>
          <w:tcPr>
            <w:tcW w:w="280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BF4757" w:rsidRPr="00107E10" w:rsidRDefault="00BF4757" w:rsidP="00BF4757">
            <w:pPr>
              <w:pStyle w:val="Standard"/>
              <w:ind w:left="210" w:right="150" w:firstLine="284"/>
              <w:jc w:val="center"/>
              <w:rPr>
                <w:lang w:val="ru-RU"/>
              </w:rPr>
            </w:pPr>
            <w:r w:rsidRPr="00107E10">
              <w:rPr>
                <w:lang w:val="ru-RU"/>
              </w:rPr>
              <w:t>С учетом инфляции в ценах 2030</w:t>
            </w:r>
            <w:r w:rsidR="00D10E41" w:rsidRPr="00107E10">
              <w:rPr>
                <w:lang w:val="ru-RU"/>
              </w:rPr>
              <w:t>г</w:t>
            </w:r>
            <w:r w:rsidRPr="00107E10">
              <w:rPr>
                <w:lang w:val="ru-RU"/>
              </w:rPr>
              <w:t>.</w:t>
            </w:r>
          </w:p>
          <w:p w:rsidR="00D10E41" w:rsidRPr="00107E10" w:rsidRDefault="00D10E41" w:rsidP="00BF4757">
            <w:pPr>
              <w:pStyle w:val="Standard"/>
              <w:ind w:left="210" w:right="150" w:firstLine="284"/>
              <w:jc w:val="center"/>
              <w:rPr>
                <w:lang w:val="ru-RU"/>
              </w:rPr>
            </w:pPr>
            <w:r w:rsidRPr="00107E10">
              <w:rPr>
                <w:lang w:val="ru-RU"/>
              </w:rPr>
              <w:t>(тыс. руб.)</w:t>
            </w:r>
          </w:p>
        </w:tc>
      </w:tr>
      <w:tr w:rsidR="00D43D9A" w:rsidRPr="00663D53" w:rsidTr="00C67D2F">
        <w:trPr>
          <w:trHeight w:val="248"/>
        </w:trPr>
        <w:tc>
          <w:tcPr>
            <w:tcW w:w="3241"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43D9A" w:rsidRPr="00663D53" w:rsidRDefault="00D43D9A" w:rsidP="002B39AD">
            <w:pPr>
              <w:jc w:val="center"/>
              <w:rPr>
                <w:lang w:val="ru-RU"/>
              </w:rPr>
            </w:pPr>
          </w:p>
        </w:tc>
        <w:tc>
          <w:tcPr>
            <w:tcW w:w="190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43D9A" w:rsidRPr="00BF4757" w:rsidRDefault="00D43D9A" w:rsidP="002B39AD">
            <w:pPr>
              <w:pStyle w:val="Standard"/>
              <w:ind w:left="210" w:right="150" w:firstLine="284"/>
              <w:rPr>
                <w:lang w:val="ru-RU"/>
              </w:rPr>
            </w:pPr>
            <w:r w:rsidRPr="00BF4757">
              <w:rPr>
                <w:lang w:val="ru-RU"/>
              </w:rPr>
              <w:t>2016</w:t>
            </w:r>
          </w:p>
        </w:tc>
        <w:tc>
          <w:tcPr>
            <w:tcW w:w="226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43D9A" w:rsidRPr="00BF4757" w:rsidRDefault="00D43D9A" w:rsidP="00BF4757">
            <w:pPr>
              <w:jc w:val="center"/>
              <w:rPr>
                <w:rFonts w:cs="Times New Roman"/>
              </w:rPr>
            </w:pPr>
            <w:r w:rsidRPr="00BF4757">
              <w:rPr>
                <w:rFonts w:cs="Times New Roman"/>
              </w:rPr>
              <w:t>0,00</w:t>
            </w:r>
          </w:p>
        </w:tc>
        <w:tc>
          <w:tcPr>
            <w:tcW w:w="280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D43D9A" w:rsidRDefault="00D43D9A" w:rsidP="00D43D9A">
            <w:pPr>
              <w:jc w:val="center"/>
              <w:rPr>
                <w:rFonts w:cs="Times New Roman"/>
                <w:color w:val="000000"/>
              </w:rPr>
            </w:pPr>
            <w:r w:rsidRPr="00D43D9A">
              <w:rPr>
                <w:rFonts w:cs="Times New Roman"/>
                <w:color w:val="000000"/>
              </w:rPr>
              <w:t>0,00</w:t>
            </w:r>
          </w:p>
        </w:tc>
      </w:tr>
      <w:tr w:rsidR="00D43D9A" w:rsidRPr="00663D53" w:rsidTr="00C67D2F">
        <w:trPr>
          <w:trHeight w:val="248"/>
        </w:trPr>
        <w:tc>
          <w:tcPr>
            <w:tcW w:w="3241"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43D9A" w:rsidRPr="00663D53" w:rsidRDefault="00D43D9A" w:rsidP="002B39AD">
            <w:pPr>
              <w:jc w:val="center"/>
              <w:rPr>
                <w:lang w:val="ru-RU"/>
              </w:rPr>
            </w:pPr>
          </w:p>
        </w:tc>
        <w:tc>
          <w:tcPr>
            <w:tcW w:w="190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43D9A" w:rsidRPr="00BF4757" w:rsidRDefault="00D43D9A" w:rsidP="002B39AD">
            <w:pPr>
              <w:pStyle w:val="Standard"/>
              <w:ind w:left="210" w:right="150" w:firstLine="284"/>
              <w:rPr>
                <w:lang w:val="ru-RU"/>
              </w:rPr>
            </w:pPr>
            <w:r w:rsidRPr="00BF4757">
              <w:rPr>
                <w:lang w:val="ru-RU"/>
              </w:rPr>
              <w:t>2017</w:t>
            </w:r>
          </w:p>
        </w:tc>
        <w:tc>
          <w:tcPr>
            <w:tcW w:w="226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BF4757" w:rsidRDefault="00D43D9A" w:rsidP="00BF4757">
            <w:pPr>
              <w:jc w:val="center"/>
              <w:rPr>
                <w:rFonts w:cs="Times New Roman"/>
                <w:color w:val="000000"/>
              </w:rPr>
            </w:pPr>
            <w:r w:rsidRPr="00BF4757">
              <w:rPr>
                <w:rFonts w:cs="Times New Roman"/>
                <w:color w:val="000000"/>
              </w:rPr>
              <w:t>11896,037</w:t>
            </w:r>
          </w:p>
        </w:tc>
        <w:tc>
          <w:tcPr>
            <w:tcW w:w="280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D43D9A" w:rsidRDefault="00D43D9A" w:rsidP="00D43D9A">
            <w:pPr>
              <w:jc w:val="center"/>
              <w:rPr>
                <w:rFonts w:cs="Times New Roman"/>
                <w:color w:val="000000"/>
              </w:rPr>
            </w:pPr>
            <w:r w:rsidRPr="00D43D9A">
              <w:rPr>
                <w:rFonts w:cs="Times New Roman"/>
                <w:color w:val="000000"/>
              </w:rPr>
              <w:t>23235,56</w:t>
            </w:r>
          </w:p>
        </w:tc>
      </w:tr>
      <w:tr w:rsidR="00D43D9A" w:rsidRPr="00663D53" w:rsidTr="00C67D2F">
        <w:trPr>
          <w:trHeight w:val="248"/>
        </w:trPr>
        <w:tc>
          <w:tcPr>
            <w:tcW w:w="3241"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43D9A" w:rsidRPr="00663D53" w:rsidRDefault="00D43D9A" w:rsidP="002B39AD">
            <w:pPr>
              <w:jc w:val="center"/>
              <w:rPr>
                <w:lang w:val="ru-RU"/>
              </w:rPr>
            </w:pPr>
          </w:p>
        </w:tc>
        <w:tc>
          <w:tcPr>
            <w:tcW w:w="190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43D9A" w:rsidRPr="00BF4757" w:rsidRDefault="00D43D9A" w:rsidP="002B39AD">
            <w:pPr>
              <w:pStyle w:val="Standard"/>
              <w:ind w:left="210" w:right="150" w:firstLine="284"/>
              <w:rPr>
                <w:lang w:val="ru-RU"/>
              </w:rPr>
            </w:pPr>
            <w:r w:rsidRPr="00BF4757">
              <w:rPr>
                <w:lang w:val="ru-RU"/>
              </w:rPr>
              <w:t>2018</w:t>
            </w:r>
          </w:p>
        </w:tc>
        <w:tc>
          <w:tcPr>
            <w:tcW w:w="226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BF4757" w:rsidRDefault="00D43D9A" w:rsidP="00BF4757">
            <w:pPr>
              <w:jc w:val="center"/>
              <w:rPr>
                <w:rFonts w:cs="Times New Roman"/>
                <w:color w:val="000000"/>
              </w:rPr>
            </w:pPr>
            <w:r w:rsidRPr="00BF4757">
              <w:rPr>
                <w:rFonts w:cs="Times New Roman"/>
                <w:color w:val="000000"/>
              </w:rPr>
              <w:t>60509,678</w:t>
            </w:r>
          </w:p>
        </w:tc>
        <w:tc>
          <w:tcPr>
            <w:tcW w:w="280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D43D9A" w:rsidRDefault="00D43D9A" w:rsidP="00D43D9A">
            <w:pPr>
              <w:jc w:val="center"/>
              <w:rPr>
                <w:rFonts w:cs="Times New Roman"/>
                <w:color w:val="000000"/>
              </w:rPr>
            </w:pPr>
            <w:r w:rsidRPr="00D43D9A">
              <w:rPr>
                <w:rFonts w:cs="Times New Roman"/>
                <w:color w:val="000000"/>
              </w:rPr>
              <w:t>118188,61</w:t>
            </w:r>
          </w:p>
        </w:tc>
      </w:tr>
      <w:tr w:rsidR="00D43D9A" w:rsidRPr="00663D53" w:rsidTr="00C67D2F">
        <w:trPr>
          <w:trHeight w:val="248"/>
        </w:trPr>
        <w:tc>
          <w:tcPr>
            <w:tcW w:w="3241"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43D9A" w:rsidRPr="00663D53" w:rsidRDefault="00D43D9A" w:rsidP="002B39AD">
            <w:pPr>
              <w:jc w:val="center"/>
              <w:rPr>
                <w:lang w:val="ru-RU"/>
              </w:rPr>
            </w:pPr>
          </w:p>
        </w:tc>
        <w:tc>
          <w:tcPr>
            <w:tcW w:w="190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43D9A" w:rsidRPr="00BF4757" w:rsidRDefault="00D43D9A" w:rsidP="002B39AD">
            <w:pPr>
              <w:pStyle w:val="Standard"/>
              <w:ind w:left="210" w:right="150" w:firstLine="284"/>
              <w:rPr>
                <w:lang w:val="ru-RU"/>
              </w:rPr>
            </w:pPr>
            <w:r w:rsidRPr="00BF4757">
              <w:rPr>
                <w:lang w:val="ru-RU"/>
              </w:rPr>
              <w:t>2019</w:t>
            </w:r>
          </w:p>
        </w:tc>
        <w:tc>
          <w:tcPr>
            <w:tcW w:w="226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BF4757" w:rsidRDefault="00D43D9A" w:rsidP="00BF4757">
            <w:pPr>
              <w:jc w:val="center"/>
              <w:rPr>
                <w:rFonts w:cs="Times New Roman"/>
                <w:color w:val="000000"/>
              </w:rPr>
            </w:pPr>
            <w:r w:rsidRPr="00BF4757">
              <w:rPr>
                <w:rFonts w:cs="Times New Roman"/>
                <w:color w:val="000000"/>
              </w:rPr>
              <w:t>122106,616</w:t>
            </w:r>
          </w:p>
        </w:tc>
        <w:tc>
          <w:tcPr>
            <w:tcW w:w="280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D43D9A" w:rsidRDefault="00D43D9A" w:rsidP="00D43D9A">
            <w:pPr>
              <w:jc w:val="center"/>
              <w:rPr>
                <w:rFonts w:cs="Times New Roman"/>
                <w:color w:val="000000"/>
              </w:rPr>
            </w:pPr>
            <w:r w:rsidRPr="00D43D9A">
              <w:rPr>
                <w:rFonts w:cs="Times New Roman"/>
                <w:color w:val="000000"/>
              </w:rPr>
              <w:t>238500,88</w:t>
            </w:r>
          </w:p>
        </w:tc>
      </w:tr>
      <w:tr w:rsidR="00D43D9A" w:rsidRPr="00663D53" w:rsidTr="00C67D2F">
        <w:trPr>
          <w:trHeight w:val="248"/>
        </w:trPr>
        <w:tc>
          <w:tcPr>
            <w:tcW w:w="3241"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43D9A" w:rsidRPr="00663D53" w:rsidRDefault="00D43D9A" w:rsidP="002B39AD">
            <w:pPr>
              <w:jc w:val="center"/>
              <w:rPr>
                <w:lang w:val="ru-RU"/>
              </w:rPr>
            </w:pPr>
          </w:p>
        </w:tc>
        <w:tc>
          <w:tcPr>
            <w:tcW w:w="190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43D9A" w:rsidRPr="00BF4757" w:rsidRDefault="00D43D9A" w:rsidP="002B39AD">
            <w:pPr>
              <w:pStyle w:val="Standard"/>
              <w:ind w:left="210" w:right="150" w:firstLine="284"/>
              <w:rPr>
                <w:lang w:val="ru-RU"/>
              </w:rPr>
            </w:pPr>
            <w:r w:rsidRPr="00BF4757">
              <w:rPr>
                <w:lang w:val="ru-RU"/>
              </w:rPr>
              <w:t>2020</w:t>
            </w:r>
          </w:p>
        </w:tc>
        <w:tc>
          <w:tcPr>
            <w:tcW w:w="226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BF4757" w:rsidRDefault="00D43D9A" w:rsidP="00BF4757">
            <w:pPr>
              <w:jc w:val="center"/>
              <w:rPr>
                <w:rFonts w:cs="Times New Roman"/>
                <w:color w:val="000000"/>
              </w:rPr>
            </w:pPr>
            <w:r w:rsidRPr="00BF4757">
              <w:rPr>
                <w:rFonts w:cs="Times New Roman"/>
                <w:color w:val="000000"/>
              </w:rPr>
              <w:t>65742,853</w:t>
            </w:r>
          </w:p>
        </w:tc>
        <w:tc>
          <w:tcPr>
            <w:tcW w:w="280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D43D9A" w:rsidRDefault="00D43D9A" w:rsidP="00D43D9A">
            <w:pPr>
              <w:jc w:val="center"/>
              <w:rPr>
                <w:rFonts w:cs="Times New Roman"/>
                <w:color w:val="000000"/>
              </w:rPr>
            </w:pPr>
            <w:r w:rsidRPr="00D43D9A">
              <w:rPr>
                <w:rFonts w:cs="Times New Roman"/>
                <w:color w:val="000000"/>
              </w:rPr>
              <w:t>128410,14</w:t>
            </w:r>
          </w:p>
        </w:tc>
      </w:tr>
      <w:tr w:rsidR="00D43D9A" w:rsidRPr="00663D53" w:rsidTr="00C67D2F">
        <w:trPr>
          <w:trHeight w:val="248"/>
        </w:trPr>
        <w:tc>
          <w:tcPr>
            <w:tcW w:w="3241"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43D9A" w:rsidRPr="00663D53" w:rsidRDefault="00D43D9A" w:rsidP="002B39AD">
            <w:pPr>
              <w:jc w:val="center"/>
              <w:rPr>
                <w:lang w:val="ru-RU"/>
              </w:rPr>
            </w:pPr>
          </w:p>
        </w:tc>
        <w:tc>
          <w:tcPr>
            <w:tcW w:w="190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43D9A" w:rsidRPr="00BF4757" w:rsidRDefault="00D43D9A" w:rsidP="00D10E41">
            <w:pPr>
              <w:pStyle w:val="Standard"/>
              <w:ind w:left="210" w:right="150" w:firstLine="284"/>
              <w:rPr>
                <w:lang w:val="ru-RU"/>
              </w:rPr>
            </w:pPr>
            <w:r w:rsidRPr="00BF4757">
              <w:rPr>
                <w:lang w:val="ru-RU"/>
              </w:rPr>
              <w:t>2021-2026</w:t>
            </w:r>
          </w:p>
        </w:tc>
        <w:tc>
          <w:tcPr>
            <w:tcW w:w="226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BF4757" w:rsidRDefault="00D43D9A" w:rsidP="00BF4757">
            <w:pPr>
              <w:jc w:val="center"/>
              <w:rPr>
                <w:rFonts w:cs="Times New Roman"/>
                <w:color w:val="000000"/>
              </w:rPr>
            </w:pPr>
            <w:r w:rsidRPr="00BF4757">
              <w:rPr>
                <w:rFonts w:cs="Times New Roman"/>
                <w:color w:val="000000"/>
              </w:rPr>
              <w:t>167089,42</w:t>
            </w:r>
          </w:p>
        </w:tc>
        <w:tc>
          <w:tcPr>
            <w:tcW w:w="280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D43D9A" w:rsidRDefault="00D43D9A" w:rsidP="00D43D9A">
            <w:pPr>
              <w:jc w:val="center"/>
              <w:rPr>
                <w:rFonts w:cs="Times New Roman"/>
                <w:color w:val="000000"/>
              </w:rPr>
            </w:pPr>
            <w:r w:rsidRPr="00D43D9A">
              <w:rPr>
                <w:rFonts w:cs="Times New Roman"/>
                <w:color w:val="000000"/>
              </w:rPr>
              <w:t>328113,88</w:t>
            </w:r>
          </w:p>
        </w:tc>
      </w:tr>
      <w:tr w:rsidR="00D43D9A" w:rsidRPr="00663D53" w:rsidTr="00C67D2F">
        <w:trPr>
          <w:trHeight w:val="248"/>
        </w:trPr>
        <w:tc>
          <w:tcPr>
            <w:tcW w:w="3241"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43D9A" w:rsidRPr="00663D53" w:rsidRDefault="00D43D9A" w:rsidP="002B39AD">
            <w:pPr>
              <w:jc w:val="center"/>
              <w:rPr>
                <w:lang w:val="ru-RU"/>
              </w:rPr>
            </w:pPr>
          </w:p>
        </w:tc>
        <w:tc>
          <w:tcPr>
            <w:tcW w:w="190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43D9A" w:rsidRPr="00BF4757" w:rsidRDefault="00D43D9A" w:rsidP="00D10E41">
            <w:pPr>
              <w:pStyle w:val="Standard"/>
              <w:ind w:left="210" w:right="150" w:firstLine="284"/>
              <w:rPr>
                <w:lang w:val="ru-RU"/>
              </w:rPr>
            </w:pPr>
            <w:r w:rsidRPr="00BF4757">
              <w:rPr>
                <w:lang w:val="ru-RU"/>
              </w:rPr>
              <w:t>2027-2030</w:t>
            </w:r>
          </w:p>
        </w:tc>
        <w:tc>
          <w:tcPr>
            <w:tcW w:w="226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BF4757" w:rsidRDefault="00D43D9A" w:rsidP="00BF4757">
            <w:pPr>
              <w:jc w:val="center"/>
              <w:rPr>
                <w:rFonts w:cs="Times New Roman"/>
                <w:color w:val="000000"/>
              </w:rPr>
            </w:pPr>
            <w:r w:rsidRPr="00BF4757">
              <w:rPr>
                <w:rFonts w:cs="Times New Roman"/>
                <w:color w:val="000000"/>
              </w:rPr>
              <w:t>635797,1</w:t>
            </w:r>
          </w:p>
        </w:tc>
        <w:tc>
          <w:tcPr>
            <w:tcW w:w="280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D43D9A" w:rsidRDefault="00D43D9A" w:rsidP="00D43D9A">
            <w:pPr>
              <w:jc w:val="center"/>
              <w:rPr>
                <w:rFonts w:cs="Times New Roman"/>
                <w:color w:val="000000"/>
              </w:rPr>
            </w:pPr>
            <w:r w:rsidRPr="00D43D9A">
              <w:rPr>
                <w:rFonts w:cs="Times New Roman"/>
                <w:color w:val="000000"/>
              </w:rPr>
              <w:t>1241850,53</w:t>
            </w:r>
          </w:p>
        </w:tc>
      </w:tr>
      <w:tr w:rsidR="00D43D9A" w:rsidRPr="00663D53" w:rsidTr="00C67D2F">
        <w:trPr>
          <w:trHeight w:val="428"/>
        </w:trPr>
        <w:tc>
          <w:tcPr>
            <w:tcW w:w="3241"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43D9A" w:rsidRPr="00663D53" w:rsidRDefault="00D43D9A" w:rsidP="002B39AD">
            <w:pPr>
              <w:jc w:val="center"/>
              <w:rPr>
                <w:lang w:val="ru-RU"/>
              </w:rPr>
            </w:pPr>
          </w:p>
        </w:tc>
        <w:tc>
          <w:tcPr>
            <w:tcW w:w="190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43D9A" w:rsidRPr="00BF4757" w:rsidRDefault="00D43D9A" w:rsidP="002B39AD">
            <w:pPr>
              <w:pStyle w:val="Standard"/>
              <w:ind w:left="210" w:right="150" w:firstLine="284"/>
              <w:rPr>
                <w:rFonts w:ascii="Times New Roman CYR" w:hAnsi="Times New Roman CYR"/>
                <w:b/>
                <w:lang w:val="ru-RU"/>
              </w:rPr>
            </w:pPr>
            <w:r w:rsidRPr="00BF4757">
              <w:rPr>
                <w:rFonts w:ascii="Times New Roman CYR" w:hAnsi="Times New Roman CYR"/>
                <w:b/>
                <w:lang w:val="ru-RU"/>
              </w:rPr>
              <w:t>ИТОГО:</w:t>
            </w:r>
          </w:p>
        </w:tc>
        <w:tc>
          <w:tcPr>
            <w:tcW w:w="2263"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BF4757" w:rsidRDefault="00D43D9A" w:rsidP="00BF4757">
            <w:pPr>
              <w:jc w:val="center"/>
              <w:rPr>
                <w:rFonts w:cs="Times New Roman"/>
                <w:color w:val="000000"/>
              </w:rPr>
            </w:pPr>
            <w:r w:rsidRPr="00BF4757">
              <w:rPr>
                <w:rFonts w:cs="Times New Roman"/>
                <w:color w:val="000000"/>
              </w:rPr>
              <w:t>1063141,70</w:t>
            </w:r>
          </w:p>
        </w:tc>
        <w:tc>
          <w:tcPr>
            <w:tcW w:w="2806"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bottom"/>
          </w:tcPr>
          <w:p w:rsidR="00D43D9A" w:rsidRPr="00D43D9A" w:rsidRDefault="00D43D9A" w:rsidP="00D43D9A">
            <w:pPr>
              <w:jc w:val="center"/>
              <w:rPr>
                <w:rFonts w:cs="Times New Roman"/>
                <w:color w:val="000000"/>
              </w:rPr>
            </w:pPr>
            <w:r w:rsidRPr="00D43D9A">
              <w:rPr>
                <w:rFonts w:cs="Times New Roman"/>
                <w:color w:val="000000"/>
              </w:rPr>
              <w:t>2078299,59</w:t>
            </w:r>
          </w:p>
        </w:tc>
      </w:tr>
      <w:tr w:rsidR="00D10E41" w:rsidRPr="00663D53" w:rsidTr="00C67D2F">
        <w:trPr>
          <w:trHeight w:val="1830"/>
        </w:trPr>
        <w:tc>
          <w:tcPr>
            <w:tcW w:w="3241" w:type="dxa"/>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vAlign w:val="center"/>
          </w:tcPr>
          <w:p w:rsidR="00D10E41" w:rsidRPr="00663D53" w:rsidRDefault="00D10E41" w:rsidP="002B39AD">
            <w:pPr>
              <w:pStyle w:val="Standard"/>
              <w:jc w:val="center"/>
              <w:rPr>
                <w:rFonts w:ascii="Times New Roman CYR" w:hAnsi="Times New Roman CYR"/>
                <w:lang w:val="ru-RU"/>
              </w:rPr>
            </w:pPr>
            <w:r w:rsidRPr="00663D53">
              <w:rPr>
                <w:rFonts w:ascii="Times New Roman CYR" w:hAnsi="Times New Roman CYR"/>
                <w:lang w:val="ru-RU"/>
              </w:rPr>
              <w:t>Источники финансирования Программы</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FFFFFF"/>
            <w:tcMar>
              <w:top w:w="0" w:type="dxa"/>
              <w:left w:w="0" w:type="dxa"/>
              <w:bottom w:w="0" w:type="dxa"/>
              <w:right w:w="0" w:type="dxa"/>
            </w:tcMar>
          </w:tcPr>
          <w:p w:rsidR="00D10E41" w:rsidRPr="00663D53" w:rsidRDefault="00D10E41" w:rsidP="002B39AD">
            <w:pPr>
              <w:pStyle w:val="Standard"/>
              <w:ind w:left="210" w:right="150" w:firstLine="284"/>
              <w:jc w:val="both"/>
              <w:rPr>
                <w:rFonts w:ascii="Times New Roman CYR" w:hAnsi="Times New Roman CYR"/>
                <w:spacing w:val="3"/>
                <w:lang w:val="ru-RU"/>
              </w:rPr>
            </w:pPr>
            <w:r w:rsidRPr="00663D53">
              <w:rPr>
                <w:rFonts w:ascii="Times New Roman CYR" w:hAnsi="Times New Roman CYR"/>
                <w:spacing w:val="3"/>
                <w:lang w:val="ru-RU"/>
              </w:rPr>
              <w:t>Источниками финансирования Программы являются:</w:t>
            </w:r>
          </w:p>
          <w:p w:rsidR="00D10E41" w:rsidRPr="00663D53" w:rsidRDefault="00D10E41" w:rsidP="00CA2677">
            <w:pPr>
              <w:pStyle w:val="Standard"/>
              <w:ind w:left="494" w:right="150"/>
              <w:jc w:val="both"/>
              <w:rPr>
                <w:rFonts w:ascii="Times New Roman CYR" w:hAnsi="Times New Roman CYR"/>
                <w:spacing w:val="3"/>
                <w:lang w:val="ru-RU"/>
              </w:rPr>
            </w:pPr>
            <w:r w:rsidRPr="00663D53">
              <w:rPr>
                <w:rFonts w:ascii="Times New Roman CYR" w:hAnsi="Times New Roman CYR"/>
                <w:spacing w:val="3"/>
                <w:lang w:val="ru-RU"/>
              </w:rPr>
              <w:t>-бюджетные средства (местного, регионального, федерального бюджетов), в рамках целевых и ведомственных программ;</w:t>
            </w:r>
          </w:p>
          <w:p w:rsidR="00D10E41" w:rsidRPr="00663D53" w:rsidRDefault="00D10E41" w:rsidP="00CA2677">
            <w:pPr>
              <w:pStyle w:val="Standard"/>
              <w:ind w:left="494" w:right="150"/>
              <w:jc w:val="both"/>
              <w:rPr>
                <w:rFonts w:ascii="Times New Roman CYR" w:hAnsi="Times New Roman CYR"/>
                <w:spacing w:val="3"/>
                <w:lang w:val="ru-RU"/>
              </w:rPr>
            </w:pPr>
            <w:r w:rsidRPr="00663D53">
              <w:rPr>
                <w:rFonts w:ascii="Times New Roman CYR" w:hAnsi="Times New Roman CYR"/>
                <w:spacing w:val="3"/>
                <w:lang w:val="ru-RU"/>
              </w:rPr>
              <w:t>-заемные средства,</w:t>
            </w:r>
          </w:p>
          <w:p w:rsidR="00D10E41" w:rsidRPr="00663D53" w:rsidRDefault="00D10E41" w:rsidP="00CA2677">
            <w:pPr>
              <w:pStyle w:val="Standard"/>
              <w:ind w:left="494" w:right="150"/>
              <w:jc w:val="both"/>
              <w:rPr>
                <w:rFonts w:ascii="Times New Roman CYR" w:hAnsi="Times New Roman CYR"/>
                <w:spacing w:val="3"/>
                <w:lang w:val="ru-RU"/>
              </w:rPr>
            </w:pPr>
            <w:r w:rsidRPr="00663D53">
              <w:rPr>
                <w:rFonts w:ascii="Times New Roman CYR" w:hAnsi="Times New Roman CYR"/>
                <w:spacing w:val="3"/>
                <w:lang w:val="ru-RU"/>
              </w:rPr>
              <w:t>-средства частных инвесторов (в том числе по договору концессии).</w:t>
            </w:r>
          </w:p>
        </w:tc>
      </w:tr>
      <w:tr w:rsidR="00D10E41" w:rsidRPr="00663D53" w:rsidTr="00C67D2F">
        <w:trPr>
          <w:trHeight w:val="481"/>
        </w:trPr>
        <w:tc>
          <w:tcPr>
            <w:tcW w:w="3241" w:type="dxa"/>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vAlign w:val="center"/>
          </w:tcPr>
          <w:p w:rsidR="00D10E41" w:rsidRPr="00663D53" w:rsidRDefault="00D10E41" w:rsidP="002B39AD">
            <w:pPr>
              <w:pStyle w:val="Standard"/>
              <w:jc w:val="center"/>
              <w:rPr>
                <w:rFonts w:cs="Times New Roman"/>
                <w:lang w:val="ru-RU"/>
              </w:rPr>
            </w:pPr>
            <w:r w:rsidRPr="00663D53">
              <w:rPr>
                <w:rFonts w:cs="Times New Roman"/>
                <w:lang w:val="ru-RU"/>
              </w:rPr>
              <w:t>Ожидаемые результаты реализации Программы</w:t>
            </w:r>
          </w:p>
        </w:tc>
        <w:tc>
          <w:tcPr>
            <w:tcW w:w="6970"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0" w:type="dxa"/>
              <w:bottom w:w="0" w:type="dxa"/>
              <w:right w:w="0" w:type="dxa"/>
            </w:tcMar>
          </w:tcPr>
          <w:p w:rsidR="00B74407" w:rsidRPr="00663D53" w:rsidRDefault="00B74407" w:rsidP="008F0CC6">
            <w:pPr>
              <w:pStyle w:val="ConsPlusNormal"/>
              <w:numPr>
                <w:ilvl w:val="0"/>
                <w:numId w:val="22"/>
              </w:numPr>
              <w:spacing w:line="276" w:lineRule="auto"/>
              <w:ind w:left="494" w:hanging="284"/>
              <w:jc w:val="both"/>
              <w:rPr>
                <w:rFonts w:ascii="Times New Roman" w:hAnsi="Times New Roman" w:cs="Times New Roman"/>
                <w:spacing w:val="2"/>
                <w:sz w:val="24"/>
                <w:szCs w:val="24"/>
              </w:rPr>
            </w:pPr>
            <w:r w:rsidRPr="00663D53">
              <w:rPr>
                <w:rFonts w:ascii="Times New Roman" w:hAnsi="Times New Roman" w:cs="Times New Roman"/>
                <w:spacing w:val="3"/>
                <w:sz w:val="24"/>
                <w:szCs w:val="24"/>
              </w:rPr>
              <w:t>сбалансированное перспективное развитие и доступность объектов социальной инфраструктуры;</w:t>
            </w:r>
          </w:p>
          <w:p w:rsidR="00DA5741" w:rsidRDefault="00B74407" w:rsidP="00DA5741">
            <w:pPr>
              <w:pStyle w:val="ConsPlusNormal"/>
              <w:numPr>
                <w:ilvl w:val="0"/>
                <w:numId w:val="22"/>
              </w:numPr>
              <w:spacing w:line="276" w:lineRule="auto"/>
              <w:ind w:left="494"/>
              <w:jc w:val="both"/>
              <w:rPr>
                <w:rFonts w:cs="Times New Roman"/>
                <w:spacing w:val="3"/>
              </w:rPr>
            </w:pPr>
            <w:r w:rsidRPr="00663D53">
              <w:rPr>
                <w:rFonts w:ascii="Times New Roman" w:hAnsi="Times New Roman" w:cs="Times New Roman"/>
                <w:sz w:val="24"/>
                <w:szCs w:val="24"/>
              </w:rPr>
              <w:t>100% занятость населения</w:t>
            </w:r>
          </w:p>
          <w:p w:rsidR="00D10E41" w:rsidRPr="00DA5741" w:rsidRDefault="00D10E41" w:rsidP="00DA5741">
            <w:pPr>
              <w:pStyle w:val="ConsPlusNormal"/>
              <w:numPr>
                <w:ilvl w:val="0"/>
                <w:numId w:val="22"/>
              </w:numPr>
              <w:spacing w:line="276" w:lineRule="auto"/>
              <w:ind w:left="494"/>
              <w:jc w:val="both"/>
              <w:rPr>
                <w:rFonts w:cs="Times New Roman"/>
                <w:spacing w:val="3"/>
              </w:rPr>
            </w:pPr>
            <w:r w:rsidRPr="00DA5741">
              <w:rPr>
                <w:rFonts w:ascii="Times New Roman" w:hAnsi="Times New Roman" w:cs="Times New Roman"/>
                <w:sz w:val="24"/>
                <w:szCs w:val="24"/>
              </w:rPr>
              <w:t>Россия как страны великой культуры.</w:t>
            </w:r>
          </w:p>
          <w:p w:rsidR="00D10E41" w:rsidRPr="00663D53" w:rsidRDefault="00D10E41" w:rsidP="008F0CC6">
            <w:pPr>
              <w:pStyle w:val="ConsPlusNormal"/>
              <w:numPr>
                <w:ilvl w:val="0"/>
                <w:numId w:val="22"/>
              </w:numPr>
              <w:spacing w:line="276" w:lineRule="auto"/>
              <w:ind w:left="494"/>
              <w:jc w:val="both"/>
              <w:rPr>
                <w:rFonts w:ascii="Times New Roman" w:hAnsi="Times New Roman" w:cs="Times New Roman"/>
                <w:sz w:val="24"/>
                <w:szCs w:val="24"/>
              </w:rPr>
            </w:pPr>
            <w:r w:rsidRPr="00663D53">
              <w:rPr>
                <w:rFonts w:ascii="Times New Roman" w:hAnsi="Times New Roman" w:cs="Times New Roman"/>
                <w:sz w:val="24"/>
                <w:szCs w:val="24"/>
              </w:rPr>
              <w:t xml:space="preserve">Спортивная и здоровая нация; </w:t>
            </w:r>
          </w:p>
          <w:p w:rsidR="005F7094" w:rsidRPr="00663D53" w:rsidRDefault="00D10E41" w:rsidP="008F0CC6">
            <w:pPr>
              <w:pStyle w:val="ConsPlusNormal"/>
              <w:numPr>
                <w:ilvl w:val="0"/>
                <w:numId w:val="22"/>
              </w:numPr>
              <w:spacing w:line="276" w:lineRule="auto"/>
              <w:ind w:left="494"/>
              <w:jc w:val="both"/>
              <w:rPr>
                <w:rFonts w:ascii="Times New Roman" w:hAnsi="Times New Roman" w:cs="Times New Roman"/>
                <w:sz w:val="24"/>
                <w:szCs w:val="24"/>
              </w:rPr>
            </w:pPr>
            <w:r w:rsidRPr="00663D53">
              <w:rPr>
                <w:rFonts w:ascii="Times New Roman" w:hAnsi="Times New Roman" w:cs="Times New Roman"/>
                <w:sz w:val="24"/>
                <w:szCs w:val="24"/>
              </w:rPr>
              <w:t>Стабильный спортивный резерв</w:t>
            </w:r>
            <w:r w:rsidR="00B74407" w:rsidRPr="00663D53">
              <w:rPr>
                <w:rFonts w:ascii="Times New Roman" w:hAnsi="Times New Roman" w:cs="Times New Roman"/>
                <w:sz w:val="24"/>
                <w:szCs w:val="24"/>
              </w:rPr>
              <w:t xml:space="preserve"> </w:t>
            </w:r>
            <w:r w:rsidRPr="00663D53">
              <w:rPr>
                <w:rFonts w:ascii="Times New Roman" w:hAnsi="Times New Roman" w:cs="Times New Roman"/>
                <w:sz w:val="24"/>
                <w:szCs w:val="24"/>
              </w:rPr>
              <w:t xml:space="preserve"> сборных </w:t>
            </w:r>
          </w:p>
          <w:p w:rsidR="00D10E41" w:rsidRPr="00663D53" w:rsidRDefault="00D10E41" w:rsidP="008F0CC6">
            <w:pPr>
              <w:pStyle w:val="ConsPlusNormal"/>
              <w:spacing w:line="276" w:lineRule="auto"/>
              <w:ind w:left="494" w:firstLine="0"/>
              <w:jc w:val="both"/>
              <w:rPr>
                <w:rFonts w:ascii="Times New Roman" w:hAnsi="Times New Roman" w:cs="Times New Roman"/>
                <w:sz w:val="24"/>
                <w:szCs w:val="24"/>
              </w:rPr>
            </w:pPr>
            <w:r w:rsidRPr="00663D53">
              <w:rPr>
                <w:rFonts w:ascii="Times New Roman" w:hAnsi="Times New Roman" w:cs="Times New Roman"/>
                <w:sz w:val="24"/>
                <w:szCs w:val="24"/>
              </w:rPr>
              <w:t>команд Российской Федерации;</w:t>
            </w:r>
          </w:p>
          <w:p w:rsidR="00D10E41" w:rsidRPr="00663D53" w:rsidRDefault="00D10E41" w:rsidP="008F0CC6">
            <w:pPr>
              <w:pStyle w:val="ConsPlusNormal"/>
              <w:numPr>
                <w:ilvl w:val="0"/>
                <w:numId w:val="22"/>
              </w:numPr>
              <w:spacing w:line="276" w:lineRule="auto"/>
              <w:ind w:left="494"/>
              <w:jc w:val="both"/>
              <w:rPr>
                <w:rFonts w:ascii="Times New Roman" w:hAnsi="Times New Roman" w:cs="Times New Roman"/>
                <w:sz w:val="24"/>
                <w:szCs w:val="24"/>
              </w:rPr>
            </w:pPr>
            <w:r w:rsidRPr="00663D53">
              <w:rPr>
                <w:rFonts w:ascii="Times New Roman" w:hAnsi="Times New Roman" w:cs="Times New Roman"/>
                <w:sz w:val="24"/>
                <w:szCs w:val="24"/>
              </w:rPr>
              <w:t>Качественное образование;</w:t>
            </w:r>
          </w:p>
          <w:p w:rsidR="001A1F53" w:rsidRPr="00663D53" w:rsidRDefault="001A1F53" w:rsidP="008F0CC6">
            <w:pPr>
              <w:pStyle w:val="ConsPlusNormal"/>
              <w:numPr>
                <w:ilvl w:val="0"/>
                <w:numId w:val="34"/>
              </w:numPr>
              <w:spacing w:line="276" w:lineRule="auto"/>
              <w:ind w:left="494"/>
              <w:jc w:val="both"/>
              <w:rPr>
                <w:rFonts w:ascii="Times New Roman" w:hAnsi="Times New Roman" w:cs="Times New Roman"/>
                <w:sz w:val="24"/>
                <w:szCs w:val="24"/>
              </w:rPr>
            </w:pPr>
            <w:r w:rsidRPr="00663D53">
              <w:rPr>
                <w:rFonts w:ascii="Times New Roman" w:hAnsi="Times New Roman" w:cs="Times New Roman"/>
                <w:sz w:val="24"/>
                <w:szCs w:val="24"/>
              </w:rPr>
              <w:t>Качественное медицинское обслуживание;</w:t>
            </w:r>
          </w:p>
          <w:p w:rsidR="005F7094" w:rsidRPr="00663D53" w:rsidRDefault="00D10E41" w:rsidP="008F0CC6">
            <w:pPr>
              <w:pStyle w:val="ConsPlusNormal"/>
              <w:numPr>
                <w:ilvl w:val="0"/>
                <w:numId w:val="22"/>
              </w:numPr>
              <w:spacing w:line="276" w:lineRule="auto"/>
              <w:ind w:left="494"/>
              <w:jc w:val="both"/>
              <w:rPr>
                <w:rFonts w:cs="Times New Roman"/>
                <w:spacing w:val="3"/>
              </w:rPr>
            </w:pPr>
            <w:r w:rsidRPr="00663D53">
              <w:rPr>
                <w:rFonts w:ascii="Times New Roman" w:hAnsi="Times New Roman" w:cs="Times New Roman"/>
                <w:sz w:val="24"/>
                <w:szCs w:val="24"/>
              </w:rPr>
              <w:t xml:space="preserve">Грамотная, творческая, научно-образованная, талантливая </w:t>
            </w:r>
          </w:p>
          <w:p w:rsidR="005F7094" w:rsidRPr="00663D53" w:rsidRDefault="00DA5741" w:rsidP="008F0CC6">
            <w:pPr>
              <w:pStyle w:val="ConsPlusNormal"/>
              <w:spacing w:line="276" w:lineRule="auto"/>
              <w:ind w:left="494" w:firstLine="0"/>
              <w:jc w:val="both"/>
              <w:rPr>
                <w:rFonts w:cs="Times New Roman"/>
                <w:spacing w:val="3"/>
              </w:rPr>
            </w:pPr>
            <w:r>
              <w:rPr>
                <w:rFonts w:ascii="Times New Roman" w:hAnsi="Times New Roman" w:cs="Times New Roman"/>
                <w:sz w:val="24"/>
                <w:szCs w:val="24"/>
              </w:rPr>
              <w:t>м</w:t>
            </w:r>
            <w:r w:rsidR="00D10E41" w:rsidRPr="00663D53">
              <w:rPr>
                <w:rFonts w:ascii="Times New Roman" w:hAnsi="Times New Roman" w:cs="Times New Roman"/>
                <w:sz w:val="24"/>
                <w:szCs w:val="24"/>
              </w:rPr>
              <w:t>олодежь</w:t>
            </w:r>
            <w:r w:rsidR="008F0CC6">
              <w:rPr>
                <w:rFonts w:ascii="Times New Roman" w:hAnsi="Times New Roman" w:cs="Times New Roman"/>
                <w:sz w:val="24"/>
                <w:szCs w:val="24"/>
              </w:rPr>
              <w:t>.</w:t>
            </w:r>
          </w:p>
        </w:tc>
      </w:tr>
    </w:tbl>
    <w:p w:rsidR="00793E76" w:rsidRDefault="00793E76" w:rsidP="005F4196">
      <w:pPr>
        <w:pStyle w:val="20"/>
        <w:spacing w:before="0"/>
        <w:ind w:left="360"/>
        <w:rPr>
          <w:rFonts w:ascii="Times New Roman" w:hAnsi="Times New Roman" w:cs="Times New Roman"/>
          <w:iCs/>
          <w:color w:val="auto"/>
          <w:sz w:val="28"/>
          <w:szCs w:val="32"/>
          <w:lang w:val="ru-RU"/>
        </w:rPr>
      </w:pPr>
      <w:bookmarkStart w:id="4" w:name="_Toc441594700"/>
      <w:bookmarkStart w:id="5" w:name="_Toc375168158"/>
    </w:p>
    <w:p w:rsidR="00C67D2F" w:rsidRDefault="00C67D2F" w:rsidP="00C67D2F">
      <w:pPr>
        <w:rPr>
          <w:lang w:val="ru-RU"/>
        </w:rPr>
      </w:pPr>
    </w:p>
    <w:p w:rsidR="0040733A" w:rsidRPr="00663D53" w:rsidRDefault="00DF187B" w:rsidP="005F4196">
      <w:pPr>
        <w:pStyle w:val="20"/>
        <w:spacing w:before="0"/>
        <w:ind w:left="360"/>
        <w:rPr>
          <w:rFonts w:ascii="Times New Roman" w:hAnsi="Times New Roman" w:cs="Times New Roman"/>
          <w:iCs/>
          <w:color w:val="auto"/>
          <w:sz w:val="28"/>
          <w:szCs w:val="32"/>
          <w:lang w:val="ru-RU"/>
        </w:rPr>
      </w:pPr>
      <w:bookmarkStart w:id="6" w:name="_Toc459310372"/>
      <w:r w:rsidRPr="00663D53">
        <w:rPr>
          <w:rFonts w:ascii="Times New Roman" w:hAnsi="Times New Roman" w:cs="Times New Roman"/>
          <w:iCs/>
          <w:color w:val="auto"/>
          <w:sz w:val="28"/>
          <w:szCs w:val="32"/>
          <w:lang w:val="ru-RU"/>
        </w:rPr>
        <w:lastRenderedPageBreak/>
        <w:t>ВВЕДЕНИЕ:</w:t>
      </w:r>
      <w:bookmarkEnd w:id="6"/>
    </w:p>
    <w:p w:rsidR="00263DF3" w:rsidRPr="00793E76" w:rsidRDefault="00263DF3" w:rsidP="00B35503">
      <w:pPr>
        <w:pStyle w:val="S0"/>
        <w:spacing w:line="276" w:lineRule="auto"/>
        <w:jc w:val="both"/>
        <w:rPr>
          <w:rFonts w:cs="Times New Roman"/>
          <w:sz w:val="28"/>
          <w:szCs w:val="28"/>
          <w:shd w:val="clear" w:color="auto" w:fill="FFFFFF"/>
        </w:rPr>
      </w:pPr>
      <w:r w:rsidRPr="00793E76">
        <w:rPr>
          <w:rFonts w:cs="Times New Roman"/>
          <w:sz w:val="28"/>
          <w:szCs w:val="28"/>
          <w:shd w:val="clear" w:color="auto" w:fill="FFFFFF"/>
        </w:rPr>
        <w:t>Социальная</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инфраструктура</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муниципального</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образования»</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это</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сложный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комплекс,</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который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включает</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в</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себя</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хозяйственно</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обустроенную</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для</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различных</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видов</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общественной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жизни</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людей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территорию,</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сферу</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услуг,</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в</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составе</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расположенных</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в</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муниципальном</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образовании</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учреждений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и</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предприятий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социальных</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отраслей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и</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сервисной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деятельности,</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а</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также</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систему</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управления</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функционированием</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и</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развитием</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социальной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инфраструктуры,</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ориентированной</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на</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безопасную</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жизнедеятельность</w:t>
      </w:r>
      <w:r w:rsidR="00973E83" w:rsidRPr="00793E76">
        <w:rPr>
          <w:rFonts w:cs="Times New Roman"/>
          <w:sz w:val="28"/>
          <w:szCs w:val="28"/>
          <w:shd w:val="clear" w:color="auto" w:fill="FFFFFF"/>
        </w:rPr>
        <w:t xml:space="preserve"> </w:t>
      </w:r>
      <w:r w:rsidRPr="00793E76">
        <w:rPr>
          <w:rFonts w:cs="Times New Roman"/>
          <w:sz w:val="28"/>
          <w:szCs w:val="28"/>
          <w:shd w:val="clear" w:color="auto" w:fill="FFFFFF"/>
        </w:rPr>
        <w:t>населения.</w:t>
      </w:r>
    </w:p>
    <w:p w:rsidR="00DA5741" w:rsidRPr="00793E76" w:rsidRDefault="00263DF3" w:rsidP="00B35503">
      <w:pPr>
        <w:widowControl/>
        <w:shd w:val="clear" w:color="auto" w:fill="FFFFFF"/>
        <w:suppressAutoHyphens w:val="0"/>
        <w:autoSpaceDN/>
        <w:spacing w:line="276" w:lineRule="auto"/>
        <w:ind w:firstLine="720"/>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Социальная</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инфраструктура</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призвана</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способствовать</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всемерному</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удовл</w:t>
      </w:r>
      <w:r w:rsidRPr="00793E76">
        <w:rPr>
          <w:rFonts w:eastAsia="Times New Roman" w:cs="Times New Roman"/>
          <w:kern w:val="0"/>
          <w:sz w:val="28"/>
          <w:szCs w:val="28"/>
          <w:lang w:val="ru-RU" w:eastAsia="ru-RU" w:bidi="ar-SA"/>
        </w:rPr>
        <w:t>е</w:t>
      </w:r>
      <w:r w:rsidRPr="00793E76">
        <w:rPr>
          <w:rFonts w:eastAsia="Times New Roman" w:cs="Times New Roman"/>
          <w:kern w:val="0"/>
          <w:sz w:val="28"/>
          <w:szCs w:val="28"/>
          <w:lang w:val="ru-RU" w:eastAsia="ru-RU" w:bidi="ar-SA"/>
        </w:rPr>
        <w:t>творению</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разнообразных</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потребностей</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общества.</w:t>
      </w:r>
    </w:p>
    <w:p w:rsidR="00263DF3" w:rsidRPr="00793E76" w:rsidRDefault="00973E83" w:rsidP="00B35503">
      <w:pPr>
        <w:widowControl/>
        <w:shd w:val="clear" w:color="auto" w:fill="FFFFFF"/>
        <w:suppressAutoHyphens w:val="0"/>
        <w:autoSpaceDN/>
        <w:spacing w:line="276" w:lineRule="auto"/>
        <w:ind w:firstLine="720"/>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 xml:space="preserve"> </w:t>
      </w:r>
      <w:r w:rsidR="00263DF3" w:rsidRPr="00793E76">
        <w:rPr>
          <w:rFonts w:eastAsia="Times New Roman" w:cs="Times New Roman"/>
          <w:kern w:val="0"/>
          <w:sz w:val="28"/>
          <w:szCs w:val="28"/>
          <w:lang w:val="ru-RU" w:eastAsia="ru-RU" w:bidi="ar-SA"/>
        </w:rPr>
        <w:t>К</w:t>
      </w:r>
      <w:r w:rsidRPr="00793E76">
        <w:rPr>
          <w:rFonts w:eastAsia="Times New Roman" w:cs="Times New Roman"/>
          <w:kern w:val="0"/>
          <w:sz w:val="28"/>
          <w:szCs w:val="28"/>
          <w:lang w:val="ru-RU" w:eastAsia="ru-RU" w:bidi="ar-SA"/>
        </w:rPr>
        <w:t xml:space="preserve"> </w:t>
      </w:r>
      <w:r w:rsidR="00263DF3" w:rsidRPr="00793E76">
        <w:rPr>
          <w:rFonts w:eastAsia="Times New Roman" w:cs="Times New Roman"/>
          <w:kern w:val="0"/>
          <w:sz w:val="28"/>
          <w:szCs w:val="28"/>
          <w:lang w:val="ru-RU" w:eastAsia="ru-RU" w:bidi="ar-SA"/>
        </w:rPr>
        <w:t>наиболее</w:t>
      </w:r>
      <w:r w:rsidRPr="00793E76">
        <w:rPr>
          <w:rFonts w:eastAsia="Times New Roman" w:cs="Times New Roman"/>
          <w:kern w:val="0"/>
          <w:sz w:val="28"/>
          <w:szCs w:val="28"/>
          <w:lang w:val="ru-RU" w:eastAsia="ru-RU" w:bidi="ar-SA"/>
        </w:rPr>
        <w:t xml:space="preserve"> </w:t>
      </w:r>
      <w:r w:rsidR="00263DF3" w:rsidRPr="00793E76">
        <w:rPr>
          <w:rFonts w:eastAsia="Times New Roman" w:cs="Times New Roman"/>
          <w:kern w:val="0"/>
          <w:sz w:val="28"/>
          <w:szCs w:val="28"/>
          <w:lang w:val="ru-RU" w:eastAsia="ru-RU" w:bidi="ar-SA"/>
        </w:rPr>
        <w:t>значимым</w:t>
      </w:r>
      <w:r w:rsidRPr="00793E76">
        <w:rPr>
          <w:rFonts w:eastAsia="Times New Roman" w:cs="Times New Roman"/>
          <w:kern w:val="0"/>
          <w:sz w:val="28"/>
          <w:szCs w:val="28"/>
          <w:lang w:val="ru-RU" w:eastAsia="ru-RU" w:bidi="ar-SA"/>
        </w:rPr>
        <w:t xml:space="preserve"> </w:t>
      </w:r>
      <w:r w:rsidR="00263DF3" w:rsidRPr="00793E76">
        <w:rPr>
          <w:rFonts w:eastAsia="Times New Roman" w:cs="Times New Roman"/>
          <w:kern w:val="0"/>
          <w:sz w:val="28"/>
          <w:szCs w:val="28"/>
          <w:lang w:val="ru-RU" w:eastAsia="ru-RU" w:bidi="ar-SA"/>
        </w:rPr>
        <w:t>ее</w:t>
      </w:r>
      <w:r w:rsidRPr="00793E76">
        <w:rPr>
          <w:rFonts w:eastAsia="Times New Roman" w:cs="Times New Roman"/>
          <w:kern w:val="0"/>
          <w:sz w:val="28"/>
          <w:szCs w:val="28"/>
          <w:lang w:val="ru-RU" w:eastAsia="ru-RU" w:bidi="ar-SA"/>
        </w:rPr>
        <w:t xml:space="preserve"> </w:t>
      </w:r>
      <w:r w:rsidR="00263DF3" w:rsidRPr="00793E76">
        <w:rPr>
          <w:rFonts w:eastAsia="Times New Roman" w:cs="Times New Roman"/>
          <w:kern w:val="0"/>
          <w:sz w:val="28"/>
          <w:szCs w:val="28"/>
          <w:lang w:val="ru-RU" w:eastAsia="ru-RU" w:bidi="ar-SA"/>
        </w:rPr>
        <w:t>функциям</w:t>
      </w:r>
      <w:r w:rsidRPr="00793E76">
        <w:rPr>
          <w:rFonts w:eastAsia="Times New Roman" w:cs="Times New Roman"/>
          <w:kern w:val="0"/>
          <w:sz w:val="28"/>
          <w:szCs w:val="28"/>
          <w:lang w:val="ru-RU" w:eastAsia="ru-RU" w:bidi="ar-SA"/>
        </w:rPr>
        <w:t xml:space="preserve"> </w:t>
      </w:r>
      <w:r w:rsidR="00263DF3" w:rsidRPr="00793E76">
        <w:rPr>
          <w:rFonts w:eastAsia="Times New Roman" w:cs="Times New Roman"/>
          <w:kern w:val="0"/>
          <w:sz w:val="28"/>
          <w:szCs w:val="28"/>
          <w:lang w:val="ru-RU" w:eastAsia="ru-RU" w:bidi="ar-SA"/>
        </w:rPr>
        <w:t>относятся:</w:t>
      </w:r>
    </w:p>
    <w:p w:rsidR="00263DF3" w:rsidRPr="00793E76" w:rsidRDefault="00263DF3" w:rsidP="00B35503">
      <w:pPr>
        <w:pStyle w:val="ad"/>
        <w:widowControl/>
        <w:numPr>
          <w:ilvl w:val="0"/>
          <w:numId w:val="20"/>
        </w:numPr>
        <w:shd w:val="clear" w:color="auto" w:fill="FFFFFF"/>
        <w:suppressAutoHyphens w:val="0"/>
        <w:autoSpaceDN/>
        <w:spacing w:line="276" w:lineRule="auto"/>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создание</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условий</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для</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формирования</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прогрессивных</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тенденций</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в</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демограф</w:t>
      </w:r>
      <w:r w:rsidRPr="00793E76">
        <w:rPr>
          <w:rFonts w:eastAsia="Times New Roman" w:cs="Times New Roman"/>
          <w:kern w:val="0"/>
          <w:sz w:val="28"/>
          <w:szCs w:val="28"/>
          <w:lang w:val="ru-RU" w:eastAsia="ru-RU" w:bidi="ar-SA"/>
        </w:rPr>
        <w:t>и</w:t>
      </w:r>
      <w:r w:rsidRPr="00793E76">
        <w:rPr>
          <w:rFonts w:eastAsia="Times New Roman" w:cs="Times New Roman"/>
          <w:kern w:val="0"/>
          <w:sz w:val="28"/>
          <w:szCs w:val="28"/>
          <w:lang w:val="ru-RU" w:eastAsia="ru-RU" w:bidi="ar-SA"/>
        </w:rPr>
        <w:t>ческих</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процессах;</w:t>
      </w:r>
    </w:p>
    <w:p w:rsidR="00263DF3" w:rsidRPr="00793E76" w:rsidRDefault="00263DF3" w:rsidP="00B35503">
      <w:pPr>
        <w:pStyle w:val="ad"/>
        <w:widowControl/>
        <w:numPr>
          <w:ilvl w:val="0"/>
          <w:numId w:val="20"/>
        </w:numPr>
        <w:shd w:val="clear" w:color="auto" w:fill="FFFFFF"/>
        <w:suppressAutoHyphens w:val="0"/>
        <w:autoSpaceDN/>
        <w:spacing w:line="276" w:lineRule="auto"/>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воспроизводство</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рабочей</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силы,</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качественно</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отвечающей</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потребностям</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и</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уровню</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развития</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производства;</w:t>
      </w:r>
    </w:p>
    <w:p w:rsidR="00263DF3" w:rsidRPr="00793E76" w:rsidRDefault="00263DF3" w:rsidP="00B35503">
      <w:pPr>
        <w:pStyle w:val="ad"/>
        <w:widowControl/>
        <w:numPr>
          <w:ilvl w:val="0"/>
          <w:numId w:val="20"/>
        </w:numPr>
        <w:shd w:val="clear" w:color="auto" w:fill="FFFFFF"/>
        <w:suppressAutoHyphens w:val="0"/>
        <w:autoSpaceDN/>
        <w:spacing w:line="276" w:lineRule="auto"/>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эффективное</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использование</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трудовых</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ресурсов;</w:t>
      </w:r>
    </w:p>
    <w:p w:rsidR="00263DF3" w:rsidRPr="00793E76" w:rsidRDefault="00263DF3" w:rsidP="00B35503">
      <w:pPr>
        <w:pStyle w:val="ad"/>
        <w:widowControl/>
        <w:numPr>
          <w:ilvl w:val="0"/>
          <w:numId w:val="20"/>
        </w:numPr>
        <w:shd w:val="clear" w:color="auto" w:fill="FFFFFF"/>
        <w:suppressAutoHyphens w:val="0"/>
        <w:autoSpaceDN/>
        <w:spacing w:line="276" w:lineRule="auto"/>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обеспечение</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оптимальных</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жилищно-коммунальных</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и</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бытовых</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условий</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жи</w:t>
      </w:r>
      <w:r w:rsidRPr="00793E76">
        <w:rPr>
          <w:rFonts w:eastAsia="Times New Roman" w:cs="Times New Roman"/>
          <w:kern w:val="0"/>
          <w:sz w:val="28"/>
          <w:szCs w:val="28"/>
          <w:lang w:val="ru-RU" w:eastAsia="ru-RU" w:bidi="ar-SA"/>
        </w:rPr>
        <w:t>з</w:t>
      </w:r>
      <w:r w:rsidRPr="00793E76">
        <w:rPr>
          <w:rFonts w:eastAsia="Times New Roman" w:cs="Times New Roman"/>
          <w:kern w:val="0"/>
          <w:sz w:val="28"/>
          <w:szCs w:val="28"/>
          <w:lang w:val="ru-RU" w:eastAsia="ru-RU" w:bidi="ar-SA"/>
        </w:rPr>
        <w:t>ни</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населения;</w:t>
      </w:r>
    </w:p>
    <w:p w:rsidR="001A1F53" w:rsidRPr="00793E76" w:rsidRDefault="001A1F53" w:rsidP="001A1F53">
      <w:pPr>
        <w:pStyle w:val="ad"/>
        <w:widowControl/>
        <w:numPr>
          <w:ilvl w:val="0"/>
          <w:numId w:val="20"/>
        </w:numPr>
        <w:shd w:val="clear" w:color="auto" w:fill="FFFFFF"/>
        <w:suppressAutoHyphens w:val="0"/>
        <w:spacing w:line="276" w:lineRule="auto"/>
        <w:textAlignment w:val="auto"/>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развитие и улучшение культурного уровня  населения;</w:t>
      </w:r>
    </w:p>
    <w:p w:rsidR="001A1F53" w:rsidRPr="00793E76" w:rsidRDefault="001A1F53" w:rsidP="001A1F53">
      <w:pPr>
        <w:pStyle w:val="ad"/>
        <w:widowControl/>
        <w:numPr>
          <w:ilvl w:val="0"/>
          <w:numId w:val="20"/>
        </w:numPr>
        <w:shd w:val="clear" w:color="auto" w:fill="FFFFFF"/>
        <w:suppressAutoHyphens w:val="0"/>
        <w:spacing w:line="276" w:lineRule="auto"/>
        <w:textAlignment w:val="auto"/>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улучшение качества медицинских услуг;</w:t>
      </w:r>
    </w:p>
    <w:p w:rsidR="00DA5741" w:rsidRPr="00793E76" w:rsidRDefault="00DA5741" w:rsidP="001A1F53">
      <w:pPr>
        <w:pStyle w:val="ad"/>
        <w:widowControl/>
        <w:numPr>
          <w:ilvl w:val="0"/>
          <w:numId w:val="20"/>
        </w:numPr>
        <w:shd w:val="clear" w:color="auto" w:fill="FFFFFF"/>
        <w:suppressAutoHyphens w:val="0"/>
        <w:spacing w:line="276" w:lineRule="auto"/>
        <w:textAlignment w:val="auto"/>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улучшение качества образования;</w:t>
      </w:r>
    </w:p>
    <w:p w:rsidR="00263DF3" w:rsidRPr="00793E76" w:rsidRDefault="00263DF3" w:rsidP="00B35503">
      <w:pPr>
        <w:pStyle w:val="ad"/>
        <w:widowControl/>
        <w:numPr>
          <w:ilvl w:val="0"/>
          <w:numId w:val="20"/>
        </w:numPr>
        <w:shd w:val="clear" w:color="auto" w:fill="FFFFFF"/>
        <w:suppressAutoHyphens w:val="0"/>
        <w:autoSpaceDN/>
        <w:spacing w:line="276" w:lineRule="auto"/>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улучшение</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и</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сохранение</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физического</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здоровья</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населения;</w:t>
      </w:r>
    </w:p>
    <w:p w:rsidR="00263DF3" w:rsidRPr="00793E76" w:rsidRDefault="00263DF3" w:rsidP="00B35503">
      <w:pPr>
        <w:pStyle w:val="ad"/>
        <w:widowControl/>
        <w:numPr>
          <w:ilvl w:val="0"/>
          <w:numId w:val="20"/>
        </w:numPr>
        <w:shd w:val="clear" w:color="auto" w:fill="FFFFFF"/>
        <w:suppressAutoHyphens w:val="0"/>
        <w:autoSpaceDN/>
        <w:spacing w:line="276" w:lineRule="auto"/>
        <w:rPr>
          <w:rFonts w:eastAsia="Times New Roman" w:cs="Times New Roman"/>
          <w:kern w:val="0"/>
          <w:sz w:val="28"/>
          <w:szCs w:val="28"/>
          <w:lang w:val="ru-RU" w:eastAsia="ru-RU" w:bidi="ar-SA"/>
        </w:rPr>
      </w:pPr>
      <w:r w:rsidRPr="00793E76">
        <w:rPr>
          <w:rFonts w:eastAsia="Times New Roman" w:cs="Times New Roman"/>
          <w:kern w:val="0"/>
          <w:sz w:val="28"/>
          <w:szCs w:val="28"/>
          <w:lang w:val="ru-RU" w:eastAsia="ru-RU" w:bidi="ar-SA"/>
        </w:rPr>
        <w:t>рациональное</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использование</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свободного</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времени</w:t>
      </w:r>
      <w:r w:rsidR="00973E83" w:rsidRPr="00793E76">
        <w:rPr>
          <w:rFonts w:eastAsia="Times New Roman" w:cs="Times New Roman"/>
          <w:kern w:val="0"/>
          <w:sz w:val="28"/>
          <w:szCs w:val="28"/>
          <w:lang w:val="ru-RU" w:eastAsia="ru-RU" w:bidi="ar-SA"/>
        </w:rPr>
        <w:t xml:space="preserve"> </w:t>
      </w:r>
      <w:r w:rsidRPr="00793E76">
        <w:rPr>
          <w:rFonts w:eastAsia="Times New Roman" w:cs="Times New Roman"/>
          <w:kern w:val="0"/>
          <w:sz w:val="28"/>
          <w:szCs w:val="28"/>
          <w:lang w:val="ru-RU" w:eastAsia="ru-RU" w:bidi="ar-SA"/>
        </w:rPr>
        <w:t>людей.</w:t>
      </w:r>
    </w:p>
    <w:p w:rsidR="000F05CA" w:rsidRPr="00793E76" w:rsidRDefault="000F05CA" w:rsidP="00B35503">
      <w:pPr>
        <w:pStyle w:val="S0"/>
        <w:spacing w:before="100" w:beforeAutospacing="1" w:line="276" w:lineRule="auto"/>
        <w:jc w:val="both"/>
        <w:rPr>
          <w:sz w:val="28"/>
          <w:szCs w:val="28"/>
          <w:shd w:val="clear" w:color="auto" w:fill="FFFFFF"/>
        </w:rPr>
      </w:pPr>
      <w:r w:rsidRPr="00793E76">
        <w:rPr>
          <w:sz w:val="28"/>
          <w:szCs w:val="28"/>
          <w:shd w:val="clear" w:color="auto" w:fill="FFFFFF"/>
        </w:rPr>
        <w:t>Низкий</w:t>
      </w:r>
      <w:r w:rsidR="00973E83" w:rsidRPr="00793E76">
        <w:rPr>
          <w:sz w:val="28"/>
          <w:szCs w:val="28"/>
          <w:shd w:val="clear" w:color="auto" w:fill="FFFFFF"/>
        </w:rPr>
        <w:t xml:space="preserve"> </w:t>
      </w:r>
      <w:r w:rsidRPr="00793E76">
        <w:rPr>
          <w:sz w:val="28"/>
          <w:szCs w:val="28"/>
          <w:shd w:val="clear" w:color="auto" w:fill="FFFFFF"/>
        </w:rPr>
        <w:t>уровень</w:t>
      </w:r>
      <w:r w:rsidR="00973E83" w:rsidRPr="00793E76">
        <w:rPr>
          <w:sz w:val="28"/>
          <w:szCs w:val="28"/>
          <w:shd w:val="clear" w:color="auto" w:fill="FFFFFF"/>
        </w:rPr>
        <w:t xml:space="preserve"> </w:t>
      </w:r>
      <w:r w:rsidRPr="00793E76">
        <w:rPr>
          <w:sz w:val="28"/>
          <w:szCs w:val="28"/>
          <w:shd w:val="clear" w:color="auto" w:fill="FFFFFF"/>
        </w:rPr>
        <w:t>жизни</w:t>
      </w:r>
      <w:r w:rsidR="00973E83" w:rsidRPr="00793E76">
        <w:rPr>
          <w:sz w:val="28"/>
          <w:szCs w:val="28"/>
          <w:shd w:val="clear" w:color="auto" w:fill="FFFFFF"/>
        </w:rPr>
        <w:t xml:space="preserve"> </w:t>
      </w:r>
      <w:r w:rsidRPr="00793E76">
        <w:rPr>
          <w:sz w:val="28"/>
          <w:szCs w:val="28"/>
          <w:shd w:val="clear" w:color="auto" w:fill="FFFFFF"/>
        </w:rPr>
        <w:t>значительной</w:t>
      </w:r>
      <w:r w:rsidR="00973E83" w:rsidRPr="00793E76">
        <w:rPr>
          <w:sz w:val="28"/>
          <w:szCs w:val="28"/>
          <w:shd w:val="clear" w:color="auto" w:fill="FFFFFF"/>
        </w:rPr>
        <w:t xml:space="preserve"> </w:t>
      </w:r>
      <w:r w:rsidRPr="00793E76">
        <w:rPr>
          <w:sz w:val="28"/>
          <w:szCs w:val="28"/>
          <w:shd w:val="clear" w:color="auto" w:fill="FFFFFF"/>
        </w:rPr>
        <w:t>части</w:t>
      </w:r>
      <w:r w:rsidR="00973E83" w:rsidRPr="00793E76">
        <w:rPr>
          <w:sz w:val="28"/>
          <w:szCs w:val="28"/>
          <w:shd w:val="clear" w:color="auto" w:fill="FFFFFF"/>
        </w:rPr>
        <w:t xml:space="preserve"> </w:t>
      </w:r>
      <w:r w:rsidRPr="00793E76">
        <w:rPr>
          <w:sz w:val="28"/>
          <w:szCs w:val="28"/>
          <w:shd w:val="clear" w:color="auto" w:fill="FFFFFF"/>
        </w:rPr>
        <w:t>населения</w:t>
      </w:r>
      <w:r w:rsidR="00973E83" w:rsidRPr="00793E76">
        <w:rPr>
          <w:sz w:val="28"/>
          <w:szCs w:val="28"/>
          <w:shd w:val="clear" w:color="auto" w:fill="FFFFFF"/>
        </w:rPr>
        <w:t xml:space="preserve"> </w:t>
      </w:r>
      <w:r w:rsidRPr="00793E76">
        <w:rPr>
          <w:sz w:val="28"/>
          <w:szCs w:val="28"/>
          <w:shd w:val="clear" w:color="auto" w:fill="FFFFFF"/>
        </w:rPr>
        <w:t>на</w:t>
      </w:r>
      <w:r w:rsidR="00973E83" w:rsidRPr="00793E76">
        <w:rPr>
          <w:sz w:val="28"/>
          <w:szCs w:val="28"/>
          <w:shd w:val="clear" w:color="auto" w:fill="FFFFFF"/>
        </w:rPr>
        <w:t xml:space="preserve"> </w:t>
      </w:r>
      <w:r w:rsidRPr="00793E76">
        <w:rPr>
          <w:sz w:val="28"/>
          <w:szCs w:val="28"/>
          <w:shd w:val="clear" w:color="auto" w:fill="FFFFFF"/>
        </w:rPr>
        <w:t>протяжении</w:t>
      </w:r>
      <w:r w:rsidR="00973E83" w:rsidRPr="00793E76">
        <w:rPr>
          <w:sz w:val="28"/>
          <w:szCs w:val="28"/>
          <w:shd w:val="clear" w:color="auto" w:fill="FFFFFF"/>
        </w:rPr>
        <w:t xml:space="preserve"> </w:t>
      </w:r>
      <w:r w:rsidRPr="00793E76">
        <w:rPr>
          <w:sz w:val="28"/>
          <w:szCs w:val="28"/>
          <w:shd w:val="clear" w:color="auto" w:fill="FFFFFF"/>
        </w:rPr>
        <w:t>длительного</w:t>
      </w:r>
      <w:r w:rsidR="00973E83" w:rsidRPr="00793E76">
        <w:rPr>
          <w:sz w:val="28"/>
          <w:szCs w:val="28"/>
          <w:shd w:val="clear" w:color="auto" w:fill="FFFFFF"/>
        </w:rPr>
        <w:t xml:space="preserve"> </w:t>
      </w:r>
      <w:r w:rsidRPr="00793E76">
        <w:rPr>
          <w:sz w:val="28"/>
          <w:szCs w:val="28"/>
          <w:shd w:val="clear" w:color="auto" w:fill="FFFFFF"/>
        </w:rPr>
        <w:t>времени</w:t>
      </w:r>
      <w:r w:rsidR="00973E83" w:rsidRPr="00793E76">
        <w:rPr>
          <w:sz w:val="28"/>
          <w:szCs w:val="28"/>
          <w:shd w:val="clear" w:color="auto" w:fill="FFFFFF"/>
        </w:rPr>
        <w:t xml:space="preserve"> </w:t>
      </w:r>
      <w:r w:rsidRPr="00793E76">
        <w:rPr>
          <w:sz w:val="28"/>
          <w:szCs w:val="28"/>
          <w:shd w:val="clear" w:color="auto" w:fill="FFFFFF"/>
        </w:rPr>
        <w:t>привел</w:t>
      </w:r>
      <w:r w:rsidR="00973E83" w:rsidRPr="00793E76">
        <w:rPr>
          <w:sz w:val="28"/>
          <w:szCs w:val="28"/>
          <w:shd w:val="clear" w:color="auto" w:fill="FFFFFF"/>
        </w:rPr>
        <w:t xml:space="preserve"> </w:t>
      </w:r>
      <w:r w:rsidRPr="00793E76">
        <w:rPr>
          <w:sz w:val="28"/>
          <w:szCs w:val="28"/>
          <w:shd w:val="clear" w:color="auto" w:fill="FFFFFF"/>
        </w:rPr>
        <w:t>к</w:t>
      </w:r>
      <w:r w:rsidR="00973E83" w:rsidRPr="00793E76">
        <w:rPr>
          <w:sz w:val="28"/>
          <w:szCs w:val="28"/>
          <w:shd w:val="clear" w:color="auto" w:fill="FFFFFF"/>
        </w:rPr>
        <w:t xml:space="preserve"> </w:t>
      </w:r>
      <w:r w:rsidRPr="00793E76">
        <w:rPr>
          <w:sz w:val="28"/>
          <w:szCs w:val="28"/>
          <w:shd w:val="clear" w:color="auto" w:fill="FFFFFF"/>
        </w:rPr>
        <w:t>диспропорциям</w:t>
      </w:r>
      <w:r w:rsidR="00973E83" w:rsidRPr="00793E76">
        <w:rPr>
          <w:sz w:val="28"/>
          <w:szCs w:val="28"/>
          <w:shd w:val="clear" w:color="auto" w:fill="FFFFFF"/>
        </w:rPr>
        <w:t xml:space="preserve"> </w:t>
      </w:r>
      <w:r w:rsidRPr="00793E76">
        <w:rPr>
          <w:sz w:val="28"/>
          <w:szCs w:val="28"/>
          <w:shd w:val="clear" w:color="auto" w:fill="FFFFFF"/>
        </w:rPr>
        <w:t>в</w:t>
      </w:r>
      <w:r w:rsidR="00973E83" w:rsidRPr="00793E76">
        <w:rPr>
          <w:sz w:val="28"/>
          <w:szCs w:val="28"/>
          <w:shd w:val="clear" w:color="auto" w:fill="FFFFFF"/>
        </w:rPr>
        <w:t xml:space="preserve"> </w:t>
      </w:r>
      <w:r w:rsidRPr="00793E76">
        <w:rPr>
          <w:sz w:val="28"/>
          <w:szCs w:val="28"/>
          <w:shd w:val="clear" w:color="auto" w:fill="FFFFFF"/>
        </w:rPr>
        <w:t>потребностях</w:t>
      </w:r>
      <w:r w:rsidR="00973E83" w:rsidRPr="00793E76">
        <w:rPr>
          <w:sz w:val="28"/>
          <w:szCs w:val="28"/>
          <w:shd w:val="clear" w:color="auto" w:fill="FFFFFF"/>
        </w:rPr>
        <w:t xml:space="preserve"> </w:t>
      </w:r>
      <w:r w:rsidRPr="00793E76">
        <w:rPr>
          <w:sz w:val="28"/>
          <w:szCs w:val="28"/>
          <w:shd w:val="clear" w:color="auto" w:fill="FFFFFF"/>
        </w:rPr>
        <w:t>и</w:t>
      </w:r>
      <w:r w:rsidR="00973E83" w:rsidRPr="00793E76">
        <w:rPr>
          <w:sz w:val="28"/>
          <w:szCs w:val="28"/>
          <w:shd w:val="clear" w:color="auto" w:fill="FFFFFF"/>
        </w:rPr>
        <w:t xml:space="preserve"> </w:t>
      </w:r>
      <w:r w:rsidRPr="00793E76">
        <w:rPr>
          <w:sz w:val="28"/>
          <w:szCs w:val="28"/>
          <w:shd w:val="clear" w:color="auto" w:fill="FFFFFF"/>
        </w:rPr>
        <w:t>платежеспособных</w:t>
      </w:r>
      <w:r w:rsidR="00973E83" w:rsidRPr="00793E76">
        <w:rPr>
          <w:sz w:val="28"/>
          <w:szCs w:val="28"/>
          <w:shd w:val="clear" w:color="auto" w:fill="FFFFFF"/>
        </w:rPr>
        <w:t xml:space="preserve"> </w:t>
      </w:r>
      <w:r w:rsidRPr="00793E76">
        <w:rPr>
          <w:sz w:val="28"/>
          <w:szCs w:val="28"/>
          <w:shd w:val="clear" w:color="auto" w:fill="FFFFFF"/>
        </w:rPr>
        <w:t>возможностях</w:t>
      </w:r>
      <w:r w:rsidR="00973E83" w:rsidRPr="00793E76">
        <w:rPr>
          <w:sz w:val="28"/>
          <w:szCs w:val="28"/>
          <w:shd w:val="clear" w:color="auto" w:fill="FFFFFF"/>
        </w:rPr>
        <w:t xml:space="preserve"> </w:t>
      </w:r>
      <w:r w:rsidRPr="00793E76">
        <w:rPr>
          <w:sz w:val="28"/>
          <w:szCs w:val="28"/>
          <w:shd w:val="clear" w:color="auto" w:fill="FFFFFF"/>
        </w:rPr>
        <w:t>людей</w:t>
      </w:r>
      <w:r w:rsidR="00973E83" w:rsidRPr="00793E76">
        <w:rPr>
          <w:sz w:val="28"/>
          <w:szCs w:val="28"/>
          <w:shd w:val="clear" w:color="auto" w:fill="FFFFFF"/>
        </w:rPr>
        <w:t xml:space="preserve"> </w:t>
      </w:r>
      <w:r w:rsidRPr="00793E76">
        <w:rPr>
          <w:sz w:val="28"/>
          <w:szCs w:val="28"/>
          <w:shd w:val="clear" w:color="auto" w:fill="FFFFFF"/>
        </w:rPr>
        <w:t>в</w:t>
      </w:r>
      <w:r w:rsidR="00973E83" w:rsidRPr="00793E76">
        <w:rPr>
          <w:sz w:val="28"/>
          <w:szCs w:val="28"/>
          <w:shd w:val="clear" w:color="auto" w:fill="FFFFFF"/>
        </w:rPr>
        <w:t xml:space="preserve"> </w:t>
      </w:r>
      <w:r w:rsidRPr="00793E76">
        <w:rPr>
          <w:sz w:val="28"/>
          <w:szCs w:val="28"/>
          <w:shd w:val="clear" w:color="auto" w:fill="FFFFFF"/>
        </w:rPr>
        <w:t>решении</w:t>
      </w:r>
      <w:r w:rsidR="00973E83" w:rsidRPr="00793E76">
        <w:rPr>
          <w:sz w:val="28"/>
          <w:szCs w:val="28"/>
          <w:shd w:val="clear" w:color="auto" w:fill="FFFFFF"/>
        </w:rPr>
        <w:t xml:space="preserve"> </w:t>
      </w:r>
      <w:r w:rsidRPr="00793E76">
        <w:rPr>
          <w:sz w:val="28"/>
          <w:szCs w:val="28"/>
          <w:shd w:val="clear" w:color="auto" w:fill="FFFFFF"/>
        </w:rPr>
        <w:t>актуальных</w:t>
      </w:r>
      <w:r w:rsidR="00973E83" w:rsidRPr="00793E76">
        <w:rPr>
          <w:sz w:val="28"/>
          <w:szCs w:val="28"/>
          <w:shd w:val="clear" w:color="auto" w:fill="FFFFFF"/>
        </w:rPr>
        <w:t xml:space="preserve"> </w:t>
      </w:r>
      <w:r w:rsidRPr="00793E76">
        <w:rPr>
          <w:sz w:val="28"/>
          <w:szCs w:val="28"/>
          <w:shd w:val="clear" w:color="auto" w:fill="FFFFFF"/>
        </w:rPr>
        <w:t>для</w:t>
      </w:r>
      <w:r w:rsidR="00973E83" w:rsidRPr="00793E76">
        <w:rPr>
          <w:sz w:val="28"/>
          <w:szCs w:val="28"/>
          <w:shd w:val="clear" w:color="auto" w:fill="FFFFFF"/>
        </w:rPr>
        <w:t xml:space="preserve"> </w:t>
      </w:r>
      <w:r w:rsidRPr="00793E76">
        <w:rPr>
          <w:sz w:val="28"/>
          <w:szCs w:val="28"/>
          <w:shd w:val="clear" w:color="auto" w:fill="FFFFFF"/>
        </w:rPr>
        <w:t>них</w:t>
      </w:r>
      <w:r w:rsidR="00973E83" w:rsidRPr="00793E76">
        <w:rPr>
          <w:sz w:val="28"/>
          <w:szCs w:val="28"/>
          <w:shd w:val="clear" w:color="auto" w:fill="FFFFFF"/>
        </w:rPr>
        <w:t xml:space="preserve"> </w:t>
      </w:r>
      <w:r w:rsidRPr="00793E76">
        <w:rPr>
          <w:sz w:val="28"/>
          <w:szCs w:val="28"/>
          <w:shd w:val="clear" w:color="auto" w:fill="FFFFFF"/>
        </w:rPr>
        <w:t>жизненных</w:t>
      </w:r>
      <w:r w:rsidR="00973E83" w:rsidRPr="00793E76">
        <w:rPr>
          <w:sz w:val="28"/>
          <w:szCs w:val="28"/>
          <w:shd w:val="clear" w:color="auto" w:fill="FFFFFF"/>
        </w:rPr>
        <w:t xml:space="preserve"> </w:t>
      </w:r>
      <w:r w:rsidRPr="00793E76">
        <w:rPr>
          <w:sz w:val="28"/>
          <w:szCs w:val="28"/>
          <w:shd w:val="clear" w:color="auto" w:fill="FFFFFF"/>
        </w:rPr>
        <w:t>вопросов,</w:t>
      </w:r>
      <w:r w:rsidR="00973E83" w:rsidRPr="00793E76">
        <w:rPr>
          <w:sz w:val="28"/>
          <w:szCs w:val="28"/>
          <w:shd w:val="clear" w:color="auto" w:fill="FFFFFF"/>
        </w:rPr>
        <w:t xml:space="preserve"> </w:t>
      </w:r>
      <w:r w:rsidRPr="00793E76">
        <w:rPr>
          <w:sz w:val="28"/>
          <w:szCs w:val="28"/>
          <w:shd w:val="clear" w:color="auto" w:fill="FFFFFF"/>
        </w:rPr>
        <w:t>в</w:t>
      </w:r>
      <w:r w:rsidR="00973E83" w:rsidRPr="00793E76">
        <w:rPr>
          <w:sz w:val="28"/>
          <w:szCs w:val="28"/>
          <w:shd w:val="clear" w:color="auto" w:fill="FFFFFF"/>
        </w:rPr>
        <w:t xml:space="preserve"> </w:t>
      </w:r>
      <w:r w:rsidRPr="00793E76">
        <w:rPr>
          <w:sz w:val="28"/>
          <w:szCs w:val="28"/>
          <w:shd w:val="clear" w:color="auto" w:fill="FFFFFF"/>
        </w:rPr>
        <w:t>том</w:t>
      </w:r>
      <w:r w:rsidR="00973E83" w:rsidRPr="00793E76">
        <w:rPr>
          <w:sz w:val="28"/>
          <w:szCs w:val="28"/>
          <w:shd w:val="clear" w:color="auto" w:fill="FFFFFF"/>
        </w:rPr>
        <w:t xml:space="preserve"> </w:t>
      </w:r>
      <w:r w:rsidRPr="00793E76">
        <w:rPr>
          <w:sz w:val="28"/>
          <w:szCs w:val="28"/>
          <w:shd w:val="clear" w:color="auto" w:fill="FFFFFF"/>
        </w:rPr>
        <w:t>числе</w:t>
      </w:r>
      <w:r w:rsidR="00973E83" w:rsidRPr="00793E76">
        <w:rPr>
          <w:sz w:val="28"/>
          <w:szCs w:val="28"/>
          <w:shd w:val="clear" w:color="auto" w:fill="FFFFFF"/>
        </w:rPr>
        <w:t xml:space="preserve"> </w:t>
      </w:r>
      <w:r w:rsidRPr="00793E76">
        <w:rPr>
          <w:sz w:val="28"/>
          <w:szCs w:val="28"/>
          <w:shd w:val="clear" w:color="auto" w:fill="FFFFFF"/>
        </w:rPr>
        <w:t>касающихся</w:t>
      </w:r>
      <w:r w:rsidR="00973E83" w:rsidRPr="00793E76">
        <w:rPr>
          <w:sz w:val="28"/>
          <w:szCs w:val="28"/>
          <w:shd w:val="clear" w:color="auto" w:fill="FFFFFF"/>
        </w:rPr>
        <w:t xml:space="preserve"> </w:t>
      </w:r>
      <w:r w:rsidRPr="00793E76">
        <w:rPr>
          <w:sz w:val="28"/>
          <w:szCs w:val="28"/>
          <w:shd w:val="clear" w:color="auto" w:fill="FFFFFF"/>
        </w:rPr>
        <w:t>социальных</w:t>
      </w:r>
      <w:r w:rsidR="00973E83" w:rsidRPr="00793E76">
        <w:rPr>
          <w:sz w:val="28"/>
          <w:szCs w:val="28"/>
          <w:shd w:val="clear" w:color="auto" w:fill="FFFFFF"/>
        </w:rPr>
        <w:t xml:space="preserve"> </w:t>
      </w:r>
      <w:r w:rsidRPr="00793E76">
        <w:rPr>
          <w:sz w:val="28"/>
          <w:szCs w:val="28"/>
          <w:shd w:val="clear" w:color="auto" w:fill="FFFFFF"/>
        </w:rPr>
        <w:t>услуг.</w:t>
      </w:r>
      <w:r w:rsidR="00973E83" w:rsidRPr="00793E76">
        <w:rPr>
          <w:sz w:val="28"/>
          <w:szCs w:val="28"/>
          <w:shd w:val="clear" w:color="auto" w:fill="FFFFFF"/>
        </w:rPr>
        <w:t xml:space="preserve"> </w:t>
      </w:r>
      <w:r w:rsidRPr="00793E76">
        <w:rPr>
          <w:sz w:val="28"/>
          <w:szCs w:val="28"/>
          <w:shd w:val="clear" w:color="auto" w:fill="FFFFFF"/>
        </w:rPr>
        <w:t>Эти</w:t>
      </w:r>
      <w:r w:rsidR="00973E83" w:rsidRPr="00793E76">
        <w:rPr>
          <w:sz w:val="28"/>
          <w:szCs w:val="28"/>
          <w:shd w:val="clear" w:color="auto" w:fill="FFFFFF"/>
        </w:rPr>
        <w:t xml:space="preserve"> </w:t>
      </w:r>
      <w:r w:rsidRPr="00793E76">
        <w:rPr>
          <w:sz w:val="28"/>
          <w:szCs w:val="28"/>
          <w:shd w:val="clear" w:color="auto" w:fill="FFFFFF"/>
        </w:rPr>
        <w:t>услуги</w:t>
      </w:r>
      <w:r w:rsidR="00973E83" w:rsidRPr="00793E76">
        <w:rPr>
          <w:sz w:val="28"/>
          <w:szCs w:val="28"/>
          <w:shd w:val="clear" w:color="auto" w:fill="FFFFFF"/>
        </w:rPr>
        <w:t xml:space="preserve"> </w:t>
      </w:r>
      <w:r w:rsidRPr="00793E76">
        <w:rPr>
          <w:sz w:val="28"/>
          <w:szCs w:val="28"/>
          <w:shd w:val="clear" w:color="auto" w:fill="FFFFFF"/>
        </w:rPr>
        <w:t>могут</w:t>
      </w:r>
      <w:r w:rsidR="00973E83" w:rsidRPr="00793E76">
        <w:rPr>
          <w:sz w:val="28"/>
          <w:szCs w:val="28"/>
          <w:shd w:val="clear" w:color="auto" w:fill="FFFFFF"/>
        </w:rPr>
        <w:t xml:space="preserve"> </w:t>
      </w:r>
      <w:r w:rsidRPr="00793E76">
        <w:rPr>
          <w:sz w:val="28"/>
          <w:szCs w:val="28"/>
          <w:shd w:val="clear" w:color="auto" w:fill="FFFFFF"/>
        </w:rPr>
        <w:t>получать</w:t>
      </w:r>
      <w:r w:rsidR="00973E83" w:rsidRPr="00793E76">
        <w:rPr>
          <w:sz w:val="28"/>
          <w:szCs w:val="28"/>
          <w:shd w:val="clear" w:color="auto" w:fill="FFFFFF"/>
        </w:rPr>
        <w:t xml:space="preserve"> </w:t>
      </w:r>
      <w:r w:rsidRPr="00793E76">
        <w:rPr>
          <w:sz w:val="28"/>
          <w:szCs w:val="28"/>
          <w:shd w:val="clear" w:color="auto" w:fill="FFFFFF"/>
        </w:rPr>
        <w:t>отдельные</w:t>
      </w:r>
      <w:r w:rsidR="00973E83" w:rsidRPr="00793E76">
        <w:rPr>
          <w:sz w:val="28"/>
          <w:szCs w:val="28"/>
          <w:shd w:val="clear" w:color="auto" w:fill="FFFFFF"/>
        </w:rPr>
        <w:t xml:space="preserve"> </w:t>
      </w:r>
      <w:r w:rsidRPr="00793E76">
        <w:rPr>
          <w:sz w:val="28"/>
          <w:szCs w:val="28"/>
          <w:shd w:val="clear" w:color="auto" w:fill="FFFFFF"/>
        </w:rPr>
        <w:t>категории</w:t>
      </w:r>
      <w:r w:rsidR="00973E83" w:rsidRPr="00793E76">
        <w:rPr>
          <w:sz w:val="28"/>
          <w:szCs w:val="28"/>
          <w:shd w:val="clear" w:color="auto" w:fill="FFFFFF"/>
        </w:rPr>
        <w:t xml:space="preserve"> </w:t>
      </w:r>
      <w:r w:rsidRPr="00793E76">
        <w:rPr>
          <w:sz w:val="28"/>
          <w:szCs w:val="28"/>
          <w:shd w:val="clear" w:color="auto" w:fill="FFFFFF"/>
        </w:rPr>
        <w:t>населения</w:t>
      </w:r>
      <w:r w:rsidR="00973E83" w:rsidRPr="00793E76">
        <w:rPr>
          <w:sz w:val="28"/>
          <w:szCs w:val="28"/>
          <w:shd w:val="clear" w:color="auto" w:fill="FFFFFF"/>
        </w:rPr>
        <w:t xml:space="preserve"> </w:t>
      </w:r>
      <w:r w:rsidRPr="00793E76">
        <w:rPr>
          <w:sz w:val="28"/>
          <w:szCs w:val="28"/>
          <w:shd w:val="clear" w:color="auto" w:fill="FFFFFF"/>
        </w:rPr>
        <w:t>в</w:t>
      </w:r>
      <w:r w:rsidR="00973E83" w:rsidRPr="00793E76">
        <w:rPr>
          <w:sz w:val="28"/>
          <w:szCs w:val="28"/>
          <w:shd w:val="clear" w:color="auto" w:fill="FFFFFF"/>
        </w:rPr>
        <w:t xml:space="preserve"> </w:t>
      </w:r>
      <w:r w:rsidRPr="00793E76">
        <w:rPr>
          <w:sz w:val="28"/>
          <w:szCs w:val="28"/>
          <w:shd w:val="clear" w:color="auto" w:fill="FFFFFF"/>
        </w:rPr>
        <w:t>государственных</w:t>
      </w:r>
      <w:r w:rsidR="00973E83" w:rsidRPr="00793E76">
        <w:rPr>
          <w:sz w:val="28"/>
          <w:szCs w:val="28"/>
          <w:shd w:val="clear" w:color="auto" w:fill="FFFFFF"/>
        </w:rPr>
        <w:t xml:space="preserve"> </w:t>
      </w:r>
      <w:r w:rsidRPr="00793E76">
        <w:rPr>
          <w:sz w:val="28"/>
          <w:szCs w:val="28"/>
          <w:shd w:val="clear" w:color="auto" w:fill="FFFFFF"/>
        </w:rPr>
        <w:t>и</w:t>
      </w:r>
      <w:r w:rsidR="00973E83" w:rsidRPr="00793E76">
        <w:rPr>
          <w:sz w:val="28"/>
          <w:szCs w:val="28"/>
          <w:shd w:val="clear" w:color="auto" w:fill="FFFFFF"/>
        </w:rPr>
        <w:t xml:space="preserve"> </w:t>
      </w:r>
      <w:r w:rsidRPr="00793E76">
        <w:rPr>
          <w:sz w:val="28"/>
          <w:szCs w:val="28"/>
          <w:shd w:val="clear" w:color="auto" w:fill="FFFFFF"/>
        </w:rPr>
        <w:t>муниципальных</w:t>
      </w:r>
      <w:r w:rsidR="00973E83" w:rsidRPr="00793E76">
        <w:rPr>
          <w:sz w:val="28"/>
          <w:szCs w:val="28"/>
          <w:shd w:val="clear" w:color="auto" w:fill="FFFFFF"/>
        </w:rPr>
        <w:t xml:space="preserve"> </w:t>
      </w:r>
      <w:r w:rsidRPr="00793E76">
        <w:rPr>
          <w:sz w:val="28"/>
          <w:szCs w:val="28"/>
          <w:shd w:val="clear" w:color="auto" w:fill="FFFFFF"/>
        </w:rPr>
        <w:t>социальных</w:t>
      </w:r>
      <w:r w:rsidR="00973E83" w:rsidRPr="00793E76">
        <w:rPr>
          <w:sz w:val="28"/>
          <w:szCs w:val="28"/>
          <w:shd w:val="clear" w:color="auto" w:fill="FFFFFF"/>
        </w:rPr>
        <w:t xml:space="preserve"> </w:t>
      </w:r>
      <w:r w:rsidRPr="00793E76">
        <w:rPr>
          <w:sz w:val="28"/>
          <w:szCs w:val="28"/>
          <w:shd w:val="clear" w:color="auto" w:fill="FFFFFF"/>
        </w:rPr>
        <w:t>учреждениях,</w:t>
      </w:r>
      <w:r w:rsidR="00973E83" w:rsidRPr="00793E76">
        <w:rPr>
          <w:sz w:val="28"/>
          <w:szCs w:val="28"/>
          <w:shd w:val="clear" w:color="auto" w:fill="FFFFFF"/>
        </w:rPr>
        <w:t xml:space="preserve"> </w:t>
      </w:r>
      <w:r w:rsidRPr="00793E76">
        <w:rPr>
          <w:sz w:val="28"/>
          <w:szCs w:val="28"/>
          <w:shd w:val="clear" w:color="auto" w:fill="FFFFFF"/>
        </w:rPr>
        <w:t>которые,</w:t>
      </w:r>
      <w:r w:rsidR="00973E83" w:rsidRPr="00793E76">
        <w:rPr>
          <w:sz w:val="28"/>
          <w:szCs w:val="28"/>
          <w:shd w:val="clear" w:color="auto" w:fill="FFFFFF"/>
        </w:rPr>
        <w:t xml:space="preserve"> </w:t>
      </w:r>
      <w:r w:rsidRPr="00793E76">
        <w:rPr>
          <w:sz w:val="28"/>
          <w:szCs w:val="28"/>
          <w:shd w:val="clear" w:color="auto" w:fill="FFFFFF"/>
        </w:rPr>
        <w:t>как</w:t>
      </w:r>
      <w:r w:rsidR="00973E83" w:rsidRPr="00793E76">
        <w:rPr>
          <w:sz w:val="28"/>
          <w:szCs w:val="28"/>
          <w:shd w:val="clear" w:color="auto" w:fill="FFFFFF"/>
        </w:rPr>
        <w:t xml:space="preserve"> </w:t>
      </w:r>
      <w:r w:rsidRPr="00793E76">
        <w:rPr>
          <w:sz w:val="28"/>
          <w:szCs w:val="28"/>
          <w:shd w:val="clear" w:color="auto" w:fill="FFFFFF"/>
        </w:rPr>
        <w:t>правило,</w:t>
      </w:r>
      <w:r w:rsidR="00973E83" w:rsidRPr="00793E76">
        <w:rPr>
          <w:sz w:val="28"/>
          <w:szCs w:val="28"/>
          <w:shd w:val="clear" w:color="auto" w:fill="FFFFFF"/>
        </w:rPr>
        <w:t xml:space="preserve"> </w:t>
      </w:r>
      <w:r w:rsidRPr="00793E76">
        <w:rPr>
          <w:sz w:val="28"/>
          <w:szCs w:val="28"/>
          <w:shd w:val="clear" w:color="auto" w:fill="FFFFFF"/>
        </w:rPr>
        <w:t>строились</w:t>
      </w:r>
      <w:r w:rsidR="00973E83" w:rsidRPr="00793E76">
        <w:rPr>
          <w:sz w:val="28"/>
          <w:szCs w:val="28"/>
          <w:shd w:val="clear" w:color="auto" w:fill="FFFFFF"/>
        </w:rPr>
        <w:t xml:space="preserve"> </w:t>
      </w:r>
      <w:r w:rsidRPr="00793E76">
        <w:rPr>
          <w:sz w:val="28"/>
          <w:szCs w:val="28"/>
          <w:shd w:val="clear" w:color="auto" w:fill="FFFFFF"/>
        </w:rPr>
        <w:t>по</w:t>
      </w:r>
      <w:r w:rsidR="00973E83" w:rsidRPr="00793E76">
        <w:rPr>
          <w:rStyle w:val="apple-converted-space"/>
          <w:rFonts w:ascii="Arial" w:hAnsi="Arial" w:cs="Arial"/>
          <w:sz w:val="28"/>
          <w:szCs w:val="28"/>
          <w:shd w:val="clear" w:color="auto" w:fill="FFFFFF"/>
        </w:rPr>
        <w:t xml:space="preserve"> </w:t>
      </w:r>
      <w:hyperlink r:id="rId8" w:tooltip="Типовые договора и проекты" w:history="1">
        <w:r w:rsidRPr="00793E76">
          <w:rPr>
            <w:rStyle w:val="af7"/>
            <w:rFonts w:cs="Times New Roman"/>
            <w:color w:val="auto"/>
            <w:sz w:val="28"/>
            <w:szCs w:val="28"/>
            <w:u w:val="none"/>
            <w:bdr w:val="none" w:sz="0" w:space="0" w:color="auto" w:frame="1"/>
            <w:shd w:val="clear" w:color="auto" w:fill="FFFFFF"/>
          </w:rPr>
          <w:t>типовым</w:t>
        </w:r>
        <w:r w:rsidR="00973E83" w:rsidRPr="00793E76">
          <w:rPr>
            <w:rStyle w:val="af7"/>
            <w:rFonts w:cs="Times New Roman"/>
            <w:color w:val="auto"/>
            <w:sz w:val="28"/>
            <w:szCs w:val="28"/>
            <w:u w:val="none"/>
            <w:bdr w:val="none" w:sz="0" w:space="0" w:color="auto" w:frame="1"/>
            <w:shd w:val="clear" w:color="auto" w:fill="FFFFFF"/>
          </w:rPr>
          <w:t xml:space="preserve"> </w:t>
        </w:r>
        <w:r w:rsidRPr="00793E76">
          <w:rPr>
            <w:rStyle w:val="af7"/>
            <w:rFonts w:cs="Times New Roman"/>
            <w:color w:val="auto"/>
            <w:sz w:val="28"/>
            <w:szCs w:val="28"/>
            <w:u w:val="none"/>
            <w:bdr w:val="none" w:sz="0" w:space="0" w:color="auto" w:frame="1"/>
            <w:shd w:val="clear" w:color="auto" w:fill="FFFFFF"/>
          </w:rPr>
          <w:t>проектам</w:t>
        </w:r>
      </w:hyperlink>
      <w:r w:rsidR="00973E83" w:rsidRPr="00793E76">
        <w:rPr>
          <w:rStyle w:val="apple-converted-space"/>
          <w:rFonts w:ascii="Arial" w:hAnsi="Arial" w:cs="Arial"/>
          <w:sz w:val="28"/>
          <w:szCs w:val="28"/>
          <w:shd w:val="clear" w:color="auto" w:fill="FFFFFF"/>
        </w:rPr>
        <w:t xml:space="preserve"> </w:t>
      </w:r>
      <w:r w:rsidRPr="00793E76">
        <w:rPr>
          <w:sz w:val="28"/>
          <w:szCs w:val="28"/>
          <w:shd w:val="clear" w:color="auto" w:fill="FFFFFF"/>
        </w:rPr>
        <w:t>и</w:t>
      </w:r>
      <w:r w:rsidR="00973E83" w:rsidRPr="00793E76">
        <w:rPr>
          <w:sz w:val="28"/>
          <w:szCs w:val="28"/>
          <w:shd w:val="clear" w:color="auto" w:fill="FFFFFF"/>
        </w:rPr>
        <w:t xml:space="preserve"> </w:t>
      </w:r>
      <w:r w:rsidRPr="00793E76">
        <w:rPr>
          <w:sz w:val="28"/>
          <w:szCs w:val="28"/>
          <w:shd w:val="clear" w:color="auto" w:fill="FFFFFF"/>
        </w:rPr>
        <w:t>потому</w:t>
      </w:r>
      <w:r w:rsidR="00973E83" w:rsidRPr="00793E76">
        <w:rPr>
          <w:sz w:val="28"/>
          <w:szCs w:val="28"/>
          <w:shd w:val="clear" w:color="auto" w:fill="FFFFFF"/>
        </w:rPr>
        <w:t xml:space="preserve"> </w:t>
      </w:r>
      <w:r w:rsidRPr="00793E76">
        <w:rPr>
          <w:sz w:val="28"/>
          <w:szCs w:val="28"/>
          <w:shd w:val="clear" w:color="auto" w:fill="FFFFFF"/>
        </w:rPr>
        <w:t>они</w:t>
      </w:r>
      <w:r w:rsidR="00973E83" w:rsidRPr="00793E76">
        <w:rPr>
          <w:sz w:val="28"/>
          <w:szCs w:val="28"/>
          <w:shd w:val="clear" w:color="auto" w:fill="FFFFFF"/>
        </w:rPr>
        <w:t xml:space="preserve"> </w:t>
      </w:r>
      <w:r w:rsidRPr="00793E76">
        <w:rPr>
          <w:sz w:val="28"/>
          <w:szCs w:val="28"/>
          <w:shd w:val="clear" w:color="auto" w:fill="FFFFFF"/>
        </w:rPr>
        <w:t>весьма</w:t>
      </w:r>
      <w:r w:rsidR="00973E83" w:rsidRPr="00793E76">
        <w:rPr>
          <w:sz w:val="28"/>
          <w:szCs w:val="28"/>
          <w:shd w:val="clear" w:color="auto" w:fill="FFFFFF"/>
        </w:rPr>
        <w:t xml:space="preserve"> </w:t>
      </w:r>
      <w:r w:rsidRPr="00793E76">
        <w:rPr>
          <w:sz w:val="28"/>
          <w:szCs w:val="28"/>
          <w:shd w:val="clear" w:color="auto" w:fill="FFFFFF"/>
        </w:rPr>
        <w:t>похожи</w:t>
      </w:r>
      <w:r w:rsidR="00973E83" w:rsidRPr="00793E76">
        <w:rPr>
          <w:sz w:val="28"/>
          <w:szCs w:val="28"/>
          <w:shd w:val="clear" w:color="auto" w:fill="FFFFFF"/>
        </w:rPr>
        <w:t xml:space="preserve"> </w:t>
      </w:r>
      <w:r w:rsidRPr="00793E76">
        <w:rPr>
          <w:sz w:val="28"/>
          <w:szCs w:val="28"/>
          <w:shd w:val="clear" w:color="auto" w:fill="FFFFFF"/>
        </w:rPr>
        <w:t>друг</w:t>
      </w:r>
      <w:r w:rsidR="00973E83" w:rsidRPr="00793E76">
        <w:rPr>
          <w:sz w:val="28"/>
          <w:szCs w:val="28"/>
          <w:shd w:val="clear" w:color="auto" w:fill="FFFFFF"/>
        </w:rPr>
        <w:t xml:space="preserve"> </w:t>
      </w:r>
      <w:r w:rsidRPr="00793E76">
        <w:rPr>
          <w:sz w:val="28"/>
          <w:szCs w:val="28"/>
          <w:shd w:val="clear" w:color="auto" w:fill="FFFFFF"/>
        </w:rPr>
        <w:t>на</w:t>
      </w:r>
      <w:r w:rsidR="00973E83" w:rsidRPr="00793E76">
        <w:rPr>
          <w:sz w:val="28"/>
          <w:szCs w:val="28"/>
          <w:shd w:val="clear" w:color="auto" w:fill="FFFFFF"/>
        </w:rPr>
        <w:t xml:space="preserve"> </w:t>
      </w:r>
      <w:r w:rsidRPr="00793E76">
        <w:rPr>
          <w:sz w:val="28"/>
          <w:szCs w:val="28"/>
          <w:shd w:val="clear" w:color="auto" w:fill="FFFFFF"/>
        </w:rPr>
        <w:t>друга</w:t>
      </w:r>
      <w:r w:rsidR="00973E83" w:rsidRPr="00793E76">
        <w:rPr>
          <w:sz w:val="28"/>
          <w:szCs w:val="28"/>
          <w:shd w:val="clear" w:color="auto" w:fill="FFFFFF"/>
        </w:rPr>
        <w:t xml:space="preserve"> </w:t>
      </w:r>
      <w:r w:rsidRPr="00793E76">
        <w:rPr>
          <w:sz w:val="28"/>
          <w:szCs w:val="28"/>
          <w:shd w:val="clear" w:color="auto" w:fill="FFFFFF"/>
        </w:rPr>
        <w:t>в</w:t>
      </w:r>
      <w:r w:rsidR="00973E83" w:rsidRPr="00793E76">
        <w:rPr>
          <w:sz w:val="28"/>
          <w:szCs w:val="28"/>
          <w:shd w:val="clear" w:color="auto" w:fill="FFFFFF"/>
        </w:rPr>
        <w:t xml:space="preserve"> </w:t>
      </w:r>
      <w:r w:rsidRPr="00793E76">
        <w:rPr>
          <w:sz w:val="28"/>
          <w:szCs w:val="28"/>
          <w:shd w:val="clear" w:color="auto" w:fill="FFFFFF"/>
        </w:rPr>
        <w:t>разных</w:t>
      </w:r>
      <w:r w:rsidR="00973E83" w:rsidRPr="00793E76">
        <w:rPr>
          <w:sz w:val="28"/>
          <w:szCs w:val="28"/>
          <w:shd w:val="clear" w:color="auto" w:fill="FFFFFF"/>
        </w:rPr>
        <w:t xml:space="preserve"> </w:t>
      </w:r>
      <w:r w:rsidRPr="00793E76">
        <w:rPr>
          <w:sz w:val="28"/>
          <w:szCs w:val="28"/>
          <w:shd w:val="clear" w:color="auto" w:fill="FFFFFF"/>
        </w:rPr>
        <w:t>муниципальных</w:t>
      </w:r>
      <w:r w:rsidR="00973E83" w:rsidRPr="00793E76">
        <w:rPr>
          <w:sz w:val="28"/>
          <w:szCs w:val="28"/>
          <w:shd w:val="clear" w:color="auto" w:fill="FFFFFF"/>
        </w:rPr>
        <w:t xml:space="preserve"> </w:t>
      </w:r>
      <w:r w:rsidRPr="00793E76">
        <w:rPr>
          <w:sz w:val="28"/>
          <w:szCs w:val="28"/>
          <w:shd w:val="clear" w:color="auto" w:fill="FFFFFF"/>
        </w:rPr>
        <w:t>образованиях.</w:t>
      </w:r>
      <w:r w:rsidR="00973E83" w:rsidRPr="00793E76">
        <w:rPr>
          <w:sz w:val="28"/>
          <w:szCs w:val="28"/>
          <w:shd w:val="clear" w:color="auto" w:fill="FFFFFF"/>
        </w:rPr>
        <w:t xml:space="preserve"> </w:t>
      </w:r>
      <w:r w:rsidRPr="00793E76">
        <w:rPr>
          <w:sz w:val="28"/>
          <w:szCs w:val="28"/>
          <w:shd w:val="clear" w:color="auto" w:fill="FFFFFF"/>
        </w:rPr>
        <w:t>Многие</w:t>
      </w:r>
      <w:r w:rsidR="00973E83" w:rsidRPr="00793E76">
        <w:rPr>
          <w:sz w:val="28"/>
          <w:szCs w:val="28"/>
          <w:shd w:val="clear" w:color="auto" w:fill="FFFFFF"/>
        </w:rPr>
        <w:t xml:space="preserve"> </w:t>
      </w:r>
      <w:r w:rsidRPr="00793E76">
        <w:rPr>
          <w:sz w:val="28"/>
          <w:szCs w:val="28"/>
          <w:shd w:val="clear" w:color="auto" w:fill="FFFFFF"/>
        </w:rPr>
        <w:t>из</w:t>
      </w:r>
      <w:r w:rsidR="00973E83" w:rsidRPr="00793E76">
        <w:rPr>
          <w:sz w:val="28"/>
          <w:szCs w:val="28"/>
          <w:shd w:val="clear" w:color="auto" w:fill="FFFFFF"/>
        </w:rPr>
        <w:t xml:space="preserve"> </w:t>
      </w:r>
      <w:r w:rsidRPr="00793E76">
        <w:rPr>
          <w:sz w:val="28"/>
          <w:szCs w:val="28"/>
          <w:shd w:val="clear" w:color="auto" w:fill="FFFFFF"/>
        </w:rPr>
        <w:t>этих</w:t>
      </w:r>
      <w:r w:rsidR="00973E83" w:rsidRPr="00793E76">
        <w:rPr>
          <w:sz w:val="28"/>
          <w:szCs w:val="28"/>
          <w:shd w:val="clear" w:color="auto" w:fill="FFFFFF"/>
        </w:rPr>
        <w:t xml:space="preserve"> </w:t>
      </w:r>
      <w:r w:rsidRPr="00793E76">
        <w:rPr>
          <w:sz w:val="28"/>
          <w:szCs w:val="28"/>
          <w:shd w:val="clear" w:color="auto" w:fill="FFFFFF"/>
        </w:rPr>
        <w:t>объектов</w:t>
      </w:r>
      <w:r w:rsidR="00973E83" w:rsidRPr="00793E76">
        <w:rPr>
          <w:sz w:val="28"/>
          <w:szCs w:val="28"/>
          <w:shd w:val="clear" w:color="auto" w:fill="FFFFFF"/>
        </w:rPr>
        <w:t xml:space="preserve"> </w:t>
      </w:r>
      <w:r w:rsidRPr="00793E76">
        <w:rPr>
          <w:sz w:val="28"/>
          <w:szCs w:val="28"/>
          <w:shd w:val="clear" w:color="auto" w:fill="FFFFFF"/>
        </w:rPr>
        <w:t>построены</w:t>
      </w:r>
      <w:r w:rsidR="00973E83" w:rsidRPr="00793E76">
        <w:rPr>
          <w:sz w:val="28"/>
          <w:szCs w:val="28"/>
          <w:shd w:val="clear" w:color="auto" w:fill="FFFFFF"/>
        </w:rPr>
        <w:t xml:space="preserve"> </w:t>
      </w:r>
      <w:r w:rsidRPr="00793E76">
        <w:rPr>
          <w:sz w:val="28"/>
          <w:szCs w:val="28"/>
          <w:shd w:val="clear" w:color="auto" w:fill="FFFFFF"/>
        </w:rPr>
        <w:t>много</w:t>
      </w:r>
      <w:r w:rsidR="00973E83" w:rsidRPr="00793E76">
        <w:rPr>
          <w:sz w:val="28"/>
          <w:szCs w:val="28"/>
          <w:shd w:val="clear" w:color="auto" w:fill="FFFFFF"/>
        </w:rPr>
        <w:t xml:space="preserve"> </w:t>
      </w:r>
      <w:r w:rsidRPr="00793E76">
        <w:rPr>
          <w:sz w:val="28"/>
          <w:szCs w:val="28"/>
          <w:shd w:val="clear" w:color="auto" w:fill="FFFFFF"/>
        </w:rPr>
        <w:t>лет</w:t>
      </w:r>
      <w:r w:rsidR="00973E83" w:rsidRPr="00793E76">
        <w:rPr>
          <w:sz w:val="28"/>
          <w:szCs w:val="28"/>
          <w:shd w:val="clear" w:color="auto" w:fill="FFFFFF"/>
        </w:rPr>
        <w:t xml:space="preserve"> </w:t>
      </w:r>
      <w:r w:rsidRPr="00793E76">
        <w:rPr>
          <w:sz w:val="28"/>
          <w:szCs w:val="28"/>
          <w:shd w:val="clear" w:color="auto" w:fill="FFFFFF"/>
        </w:rPr>
        <w:t>назад,</w:t>
      </w:r>
      <w:r w:rsidR="00973E83" w:rsidRPr="00793E76">
        <w:rPr>
          <w:sz w:val="28"/>
          <w:szCs w:val="28"/>
          <w:shd w:val="clear" w:color="auto" w:fill="FFFFFF"/>
        </w:rPr>
        <w:t xml:space="preserve"> </w:t>
      </w:r>
      <w:r w:rsidRPr="00793E76">
        <w:rPr>
          <w:sz w:val="28"/>
          <w:szCs w:val="28"/>
          <w:shd w:val="clear" w:color="auto" w:fill="FFFFFF"/>
        </w:rPr>
        <w:t>имеют</w:t>
      </w:r>
      <w:r w:rsidR="00973E83" w:rsidRPr="00793E76">
        <w:rPr>
          <w:sz w:val="28"/>
          <w:szCs w:val="28"/>
          <w:shd w:val="clear" w:color="auto" w:fill="FFFFFF"/>
        </w:rPr>
        <w:t xml:space="preserve"> </w:t>
      </w:r>
      <w:r w:rsidRPr="00793E76">
        <w:rPr>
          <w:sz w:val="28"/>
          <w:szCs w:val="28"/>
          <w:shd w:val="clear" w:color="auto" w:fill="FFFFFF"/>
        </w:rPr>
        <w:t>высокую</w:t>
      </w:r>
      <w:r w:rsidR="00973E83" w:rsidRPr="00793E76">
        <w:rPr>
          <w:sz w:val="28"/>
          <w:szCs w:val="28"/>
          <w:shd w:val="clear" w:color="auto" w:fill="FFFFFF"/>
        </w:rPr>
        <w:t xml:space="preserve"> </w:t>
      </w:r>
      <w:r w:rsidRPr="00793E76">
        <w:rPr>
          <w:sz w:val="28"/>
          <w:szCs w:val="28"/>
          <w:shd w:val="clear" w:color="auto" w:fill="FFFFFF"/>
        </w:rPr>
        <w:t>степень</w:t>
      </w:r>
      <w:r w:rsidR="00973E83" w:rsidRPr="00793E76">
        <w:rPr>
          <w:sz w:val="28"/>
          <w:szCs w:val="28"/>
          <w:shd w:val="clear" w:color="auto" w:fill="FFFFFF"/>
        </w:rPr>
        <w:t xml:space="preserve"> </w:t>
      </w:r>
      <w:r w:rsidRPr="00793E76">
        <w:rPr>
          <w:sz w:val="28"/>
          <w:szCs w:val="28"/>
          <w:shd w:val="clear" w:color="auto" w:fill="FFFFFF"/>
        </w:rPr>
        <w:t>износа,</w:t>
      </w:r>
      <w:r w:rsidR="00973E83" w:rsidRPr="00793E76">
        <w:rPr>
          <w:sz w:val="28"/>
          <w:szCs w:val="28"/>
          <w:shd w:val="clear" w:color="auto" w:fill="FFFFFF"/>
        </w:rPr>
        <w:t xml:space="preserve"> </w:t>
      </w:r>
      <w:r w:rsidRPr="00793E76">
        <w:rPr>
          <w:sz w:val="28"/>
          <w:szCs w:val="28"/>
          <w:shd w:val="clear" w:color="auto" w:fill="FFFFFF"/>
        </w:rPr>
        <w:t>давно</w:t>
      </w:r>
      <w:r w:rsidR="00973E83" w:rsidRPr="00793E76">
        <w:rPr>
          <w:sz w:val="28"/>
          <w:szCs w:val="28"/>
          <w:shd w:val="clear" w:color="auto" w:fill="FFFFFF"/>
        </w:rPr>
        <w:t xml:space="preserve"> </w:t>
      </w:r>
      <w:r w:rsidRPr="00793E76">
        <w:rPr>
          <w:sz w:val="28"/>
          <w:szCs w:val="28"/>
          <w:shd w:val="clear" w:color="auto" w:fill="FFFFFF"/>
        </w:rPr>
        <w:t>не</w:t>
      </w:r>
      <w:r w:rsidR="00973E83" w:rsidRPr="00793E76">
        <w:rPr>
          <w:sz w:val="28"/>
          <w:szCs w:val="28"/>
          <w:shd w:val="clear" w:color="auto" w:fill="FFFFFF"/>
        </w:rPr>
        <w:t xml:space="preserve"> </w:t>
      </w:r>
      <w:r w:rsidRPr="00793E76">
        <w:rPr>
          <w:sz w:val="28"/>
          <w:szCs w:val="28"/>
          <w:shd w:val="clear" w:color="auto" w:fill="FFFFFF"/>
        </w:rPr>
        <w:t>имели</w:t>
      </w:r>
      <w:r w:rsidR="00973E83" w:rsidRPr="00793E76">
        <w:rPr>
          <w:sz w:val="28"/>
          <w:szCs w:val="28"/>
          <w:shd w:val="clear" w:color="auto" w:fill="FFFFFF"/>
        </w:rPr>
        <w:t xml:space="preserve"> </w:t>
      </w:r>
      <w:r w:rsidRPr="00793E76">
        <w:rPr>
          <w:sz w:val="28"/>
          <w:szCs w:val="28"/>
          <w:shd w:val="clear" w:color="auto" w:fill="FFFFFF"/>
        </w:rPr>
        <w:t>капитального</w:t>
      </w:r>
      <w:r w:rsidR="00973E83" w:rsidRPr="00793E76">
        <w:rPr>
          <w:sz w:val="28"/>
          <w:szCs w:val="28"/>
          <w:shd w:val="clear" w:color="auto" w:fill="FFFFFF"/>
        </w:rPr>
        <w:t xml:space="preserve"> </w:t>
      </w:r>
      <w:r w:rsidRPr="00793E76">
        <w:rPr>
          <w:sz w:val="28"/>
          <w:szCs w:val="28"/>
          <w:shd w:val="clear" w:color="auto" w:fill="FFFFFF"/>
        </w:rPr>
        <w:t>и</w:t>
      </w:r>
      <w:r w:rsidR="00973E83" w:rsidRPr="00793E76">
        <w:rPr>
          <w:sz w:val="28"/>
          <w:szCs w:val="28"/>
          <w:shd w:val="clear" w:color="auto" w:fill="FFFFFF"/>
        </w:rPr>
        <w:t xml:space="preserve"> </w:t>
      </w:r>
      <w:r w:rsidRPr="00793E76">
        <w:rPr>
          <w:sz w:val="28"/>
          <w:szCs w:val="28"/>
          <w:shd w:val="clear" w:color="auto" w:fill="FFFFFF"/>
        </w:rPr>
        <w:t>даже</w:t>
      </w:r>
      <w:r w:rsidR="00973E83" w:rsidRPr="00793E76">
        <w:rPr>
          <w:sz w:val="28"/>
          <w:szCs w:val="28"/>
          <w:shd w:val="clear" w:color="auto" w:fill="FFFFFF"/>
        </w:rPr>
        <w:t xml:space="preserve"> </w:t>
      </w:r>
      <w:r w:rsidRPr="00793E76">
        <w:rPr>
          <w:sz w:val="28"/>
          <w:szCs w:val="28"/>
          <w:shd w:val="clear" w:color="auto" w:fill="FFFFFF"/>
        </w:rPr>
        <w:t>косметического</w:t>
      </w:r>
      <w:r w:rsidR="00973E83" w:rsidRPr="00793E76">
        <w:rPr>
          <w:sz w:val="28"/>
          <w:szCs w:val="28"/>
          <w:shd w:val="clear" w:color="auto" w:fill="FFFFFF"/>
        </w:rPr>
        <w:t xml:space="preserve"> </w:t>
      </w:r>
      <w:r w:rsidRPr="00793E76">
        <w:rPr>
          <w:sz w:val="28"/>
          <w:szCs w:val="28"/>
          <w:shd w:val="clear" w:color="auto" w:fill="FFFFFF"/>
        </w:rPr>
        <w:t>ремонта.</w:t>
      </w:r>
      <w:r w:rsidR="00973E83" w:rsidRPr="00793E76">
        <w:rPr>
          <w:sz w:val="28"/>
          <w:szCs w:val="28"/>
          <w:shd w:val="clear" w:color="auto" w:fill="FFFFFF"/>
        </w:rPr>
        <w:t xml:space="preserve"> </w:t>
      </w:r>
    </w:p>
    <w:p w:rsidR="00D23646" w:rsidRDefault="0019277A" w:rsidP="00B35503">
      <w:pPr>
        <w:pStyle w:val="S0"/>
        <w:spacing w:line="276" w:lineRule="auto"/>
        <w:jc w:val="both"/>
        <w:rPr>
          <w:sz w:val="28"/>
          <w:szCs w:val="28"/>
          <w:shd w:val="clear" w:color="auto" w:fill="FFFFFF"/>
        </w:rPr>
      </w:pPr>
      <w:r w:rsidRPr="00793E76">
        <w:rPr>
          <w:sz w:val="28"/>
          <w:szCs w:val="28"/>
          <w:shd w:val="clear" w:color="auto" w:fill="FFFFFF"/>
        </w:rPr>
        <w:t>В</w:t>
      </w:r>
      <w:r w:rsidR="00973E83" w:rsidRPr="00793E76">
        <w:rPr>
          <w:sz w:val="28"/>
          <w:szCs w:val="28"/>
          <w:shd w:val="clear" w:color="auto" w:fill="FFFFFF"/>
        </w:rPr>
        <w:t xml:space="preserve"> </w:t>
      </w:r>
      <w:r w:rsidR="00D23646">
        <w:rPr>
          <w:sz w:val="28"/>
          <w:szCs w:val="28"/>
          <w:shd w:val="clear" w:color="auto" w:fill="FFFFFF"/>
        </w:rPr>
        <w:t>«</w:t>
      </w:r>
      <w:r w:rsidRPr="00793E76">
        <w:rPr>
          <w:sz w:val="28"/>
          <w:szCs w:val="28"/>
          <w:shd w:val="clear" w:color="auto" w:fill="FFFFFF"/>
        </w:rPr>
        <w:t>Концепции</w:t>
      </w:r>
      <w:r w:rsidR="00973E83" w:rsidRPr="00793E76">
        <w:rPr>
          <w:sz w:val="28"/>
          <w:szCs w:val="28"/>
          <w:shd w:val="clear" w:color="auto" w:fill="FFFFFF"/>
        </w:rPr>
        <w:t xml:space="preserve"> </w:t>
      </w:r>
      <w:r w:rsidRPr="00793E76">
        <w:rPr>
          <w:sz w:val="28"/>
          <w:szCs w:val="28"/>
          <w:shd w:val="clear" w:color="auto" w:fill="FFFFFF"/>
        </w:rPr>
        <w:t>долгосрочного</w:t>
      </w:r>
      <w:r w:rsidR="00973E83" w:rsidRPr="00793E76">
        <w:rPr>
          <w:sz w:val="28"/>
          <w:szCs w:val="28"/>
          <w:shd w:val="clear" w:color="auto" w:fill="FFFFFF"/>
        </w:rPr>
        <w:t xml:space="preserve"> </w:t>
      </w:r>
      <w:r w:rsidRPr="00793E76">
        <w:rPr>
          <w:sz w:val="28"/>
          <w:szCs w:val="28"/>
          <w:shd w:val="clear" w:color="auto" w:fill="FFFFFF"/>
        </w:rPr>
        <w:t>социально-экономического</w:t>
      </w:r>
      <w:r w:rsidR="00973E83" w:rsidRPr="00793E76">
        <w:rPr>
          <w:sz w:val="28"/>
          <w:szCs w:val="28"/>
          <w:shd w:val="clear" w:color="auto" w:fill="FFFFFF"/>
        </w:rPr>
        <w:t xml:space="preserve"> </w:t>
      </w:r>
      <w:r w:rsidRPr="00793E76">
        <w:rPr>
          <w:sz w:val="28"/>
          <w:szCs w:val="28"/>
          <w:shd w:val="clear" w:color="auto" w:fill="FFFFFF"/>
        </w:rPr>
        <w:t>развития</w:t>
      </w:r>
      <w:r w:rsidR="00973E83" w:rsidRPr="00793E76">
        <w:rPr>
          <w:sz w:val="28"/>
          <w:szCs w:val="28"/>
          <w:shd w:val="clear" w:color="auto" w:fill="FFFFFF"/>
        </w:rPr>
        <w:t xml:space="preserve"> </w:t>
      </w:r>
      <w:r w:rsidRPr="00793E76">
        <w:rPr>
          <w:sz w:val="28"/>
          <w:szCs w:val="28"/>
          <w:shd w:val="clear" w:color="auto" w:fill="FFFFFF"/>
        </w:rPr>
        <w:t>Российской</w:t>
      </w:r>
      <w:r w:rsidR="00973E83" w:rsidRPr="00793E76">
        <w:rPr>
          <w:sz w:val="28"/>
          <w:szCs w:val="28"/>
          <w:shd w:val="clear" w:color="auto" w:fill="FFFFFF"/>
        </w:rPr>
        <w:t xml:space="preserve"> </w:t>
      </w:r>
      <w:r w:rsidRPr="00793E76">
        <w:rPr>
          <w:sz w:val="28"/>
          <w:szCs w:val="28"/>
          <w:shd w:val="clear" w:color="auto" w:fill="FFFFFF"/>
        </w:rPr>
        <w:t>Федерации</w:t>
      </w:r>
      <w:r w:rsidR="00D23646">
        <w:rPr>
          <w:sz w:val="28"/>
          <w:szCs w:val="28"/>
          <w:shd w:val="clear" w:color="auto" w:fill="FFFFFF"/>
        </w:rPr>
        <w:t>»</w:t>
      </w:r>
      <w:r w:rsidRPr="00793E76">
        <w:rPr>
          <w:sz w:val="28"/>
          <w:szCs w:val="28"/>
          <w:shd w:val="clear" w:color="auto" w:fill="FFFFFF"/>
        </w:rPr>
        <w:t>,</w:t>
      </w:r>
      <w:r w:rsidR="00973E83" w:rsidRPr="00793E76">
        <w:rPr>
          <w:sz w:val="28"/>
          <w:szCs w:val="28"/>
          <w:shd w:val="clear" w:color="auto" w:fill="FFFFFF"/>
        </w:rPr>
        <w:t xml:space="preserve"> </w:t>
      </w:r>
      <w:r w:rsidRPr="00793E76">
        <w:rPr>
          <w:sz w:val="28"/>
          <w:szCs w:val="28"/>
          <w:shd w:val="clear" w:color="auto" w:fill="FFFFFF"/>
        </w:rPr>
        <w:t>значительное</w:t>
      </w:r>
      <w:r w:rsidR="00973E83" w:rsidRPr="00793E76">
        <w:rPr>
          <w:sz w:val="28"/>
          <w:szCs w:val="28"/>
          <w:shd w:val="clear" w:color="auto" w:fill="FFFFFF"/>
        </w:rPr>
        <w:t xml:space="preserve"> </w:t>
      </w:r>
      <w:r w:rsidRPr="00793E76">
        <w:rPr>
          <w:sz w:val="28"/>
          <w:szCs w:val="28"/>
          <w:shd w:val="clear" w:color="auto" w:fill="FFFFFF"/>
        </w:rPr>
        <w:t>место</w:t>
      </w:r>
      <w:r w:rsidR="00973E83" w:rsidRPr="00793E76">
        <w:rPr>
          <w:sz w:val="28"/>
          <w:szCs w:val="28"/>
          <w:shd w:val="clear" w:color="auto" w:fill="FFFFFF"/>
        </w:rPr>
        <w:t xml:space="preserve"> </w:t>
      </w:r>
      <w:r w:rsidRPr="00793E76">
        <w:rPr>
          <w:sz w:val="28"/>
          <w:szCs w:val="28"/>
          <w:shd w:val="clear" w:color="auto" w:fill="FFFFFF"/>
        </w:rPr>
        <w:t>отведено</w:t>
      </w:r>
      <w:r w:rsidR="00973E83" w:rsidRPr="00793E76">
        <w:rPr>
          <w:sz w:val="28"/>
          <w:szCs w:val="28"/>
          <w:shd w:val="clear" w:color="auto" w:fill="FFFFFF"/>
        </w:rPr>
        <w:t xml:space="preserve"> </w:t>
      </w:r>
      <w:r w:rsidRPr="00793E76">
        <w:rPr>
          <w:sz w:val="28"/>
          <w:szCs w:val="28"/>
          <w:shd w:val="clear" w:color="auto" w:fill="FFFFFF"/>
        </w:rPr>
        <w:t>вопросам</w:t>
      </w:r>
      <w:r w:rsidR="00973E83" w:rsidRPr="00793E76">
        <w:rPr>
          <w:sz w:val="28"/>
          <w:szCs w:val="28"/>
          <w:shd w:val="clear" w:color="auto" w:fill="FFFFFF"/>
        </w:rPr>
        <w:t xml:space="preserve"> </w:t>
      </w:r>
      <w:r w:rsidRPr="00793E76">
        <w:rPr>
          <w:sz w:val="28"/>
          <w:szCs w:val="28"/>
          <w:shd w:val="clear" w:color="auto" w:fill="FFFFFF"/>
        </w:rPr>
        <w:t>развития</w:t>
      </w:r>
      <w:r w:rsidR="00973E83" w:rsidRPr="00793E76">
        <w:rPr>
          <w:sz w:val="28"/>
          <w:szCs w:val="28"/>
          <w:shd w:val="clear" w:color="auto" w:fill="FFFFFF"/>
        </w:rPr>
        <w:t xml:space="preserve"> </w:t>
      </w:r>
      <w:r w:rsidRPr="00793E76">
        <w:rPr>
          <w:sz w:val="28"/>
          <w:szCs w:val="28"/>
          <w:shd w:val="clear" w:color="auto" w:fill="FFFFFF"/>
        </w:rPr>
        <w:t>социальной</w:t>
      </w:r>
      <w:r w:rsidR="00973E83" w:rsidRPr="00793E76">
        <w:rPr>
          <w:sz w:val="28"/>
          <w:szCs w:val="28"/>
          <w:shd w:val="clear" w:color="auto" w:fill="FFFFFF"/>
        </w:rPr>
        <w:t xml:space="preserve"> </w:t>
      </w:r>
      <w:r w:rsidR="00D23646">
        <w:rPr>
          <w:sz w:val="28"/>
          <w:szCs w:val="28"/>
          <w:shd w:val="clear" w:color="auto" w:fill="FFFFFF"/>
        </w:rPr>
        <w:t xml:space="preserve">инфраструктуры. </w:t>
      </w:r>
    </w:p>
    <w:p w:rsidR="00D23646" w:rsidRDefault="00D23646" w:rsidP="00B35503">
      <w:pPr>
        <w:pStyle w:val="S0"/>
        <w:spacing w:line="276" w:lineRule="auto"/>
        <w:jc w:val="both"/>
        <w:rPr>
          <w:sz w:val="28"/>
          <w:szCs w:val="28"/>
          <w:shd w:val="clear" w:color="auto" w:fill="FFFFFF"/>
        </w:rPr>
      </w:pPr>
      <w:r>
        <w:rPr>
          <w:sz w:val="28"/>
          <w:szCs w:val="28"/>
          <w:shd w:val="clear" w:color="auto" w:fill="FFFFFF"/>
        </w:rPr>
        <w:t>П</w:t>
      </w:r>
      <w:r w:rsidR="0019277A" w:rsidRPr="00793E76">
        <w:rPr>
          <w:sz w:val="28"/>
          <w:szCs w:val="28"/>
          <w:shd w:val="clear" w:color="auto" w:fill="FFFFFF"/>
        </w:rPr>
        <w:t>редполагается</w:t>
      </w:r>
      <w:r>
        <w:rPr>
          <w:sz w:val="28"/>
          <w:szCs w:val="28"/>
          <w:shd w:val="clear" w:color="auto" w:fill="FFFFFF"/>
        </w:rPr>
        <w:t>:</w:t>
      </w:r>
    </w:p>
    <w:p w:rsidR="00D23646" w:rsidRDefault="00D23646" w:rsidP="00B35503">
      <w:pPr>
        <w:pStyle w:val="S0"/>
        <w:spacing w:line="276" w:lineRule="auto"/>
        <w:jc w:val="both"/>
        <w:rPr>
          <w:sz w:val="28"/>
          <w:szCs w:val="28"/>
          <w:shd w:val="clear" w:color="auto" w:fill="FFFFFF"/>
        </w:rPr>
      </w:pPr>
      <w:r>
        <w:rPr>
          <w:sz w:val="28"/>
          <w:szCs w:val="28"/>
          <w:shd w:val="clear" w:color="auto" w:fill="FFFFFF"/>
        </w:rPr>
        <w:t>-</w:t>
      </w:r>
      <w:r w:rsidR="00973E83" w:rsidRPr="00793E76">
        <w:rPr>
          <w:sz w:val="28"/>
          <w:szCs w:val="28"/>
          <w:shd w:val="clear" w:color="auto" w:fill="FFFFFF"/>
        </w:rPr>
        <w:t xml:space="preserve"> </w:t>
      </w:r>
      <w:r w:rsidR="0019277A" w:rsidRPr="00793E76">
        <w:rPr>
          <w:sz w:val="28"/>
          <w:szCs w:val="28"/>
          <w:shd w:val="clear" w:color="auto" w:fill="FFFFFF"/>
        </w:rPr>
        <w:t>улучшение</w:t>
      </w:r>
      <w:r w:rsidR="00973E83" w:rsidRPr="00793E76">
        <w:rPr>
          <w:sz w:val="28"/>
          <w:szCs w:val="28"/>
          <w:shd w:val="clear" w:color="auto" w:fill="FFFFFF"/>
        </w:rPr>
        <w:t xml:space="preserve"> </w:t>
      </w:r>
      <w:r w:rsidR="0019277A" w:rsidRPr="00793E76">
        <w:rPr>
          <w:sz w:val="28"/>
          <w:szCs w:val="28"/>
          <w:shd w:val="clear" w:color="auto" w:fill="FFFFFF"/>
        </w:rPr>
        <w:t>условий</w:t>
      </w:r>
      <w:r w:rsidR="00973E83" w:rsidRPr="00793E76">
        <w:rPr>
          <w:sz w:val="28"/>
          <w:szCs w:val="28"/>
          <w:shd w:val="clear" w:color="auto" w:fill="FFFFFF"/>
        </w:rPr>
        <w:t xml:space="preserve"> </w:t>
      </w:r>
      <w:r w:rsidR="0019277A" w:rsidRPr="00793E76">
        <w:rPr>
          <w:sz w:val="28"/>
          <w:szCs w:val="28"/>
          <w:shd w:val="clear" w:color="auto" w:fill="FFFFFF"/>
        </w:rPr>
        <w:t>жизни</w:t>
      </w:r>
      <w:r w:rsidR="00973E83" w:rsidRPr="00793E76">
        <w:rPr>
          <w:sz w:val="28"/>
          <w:szCs w:val="28"/>
          <w:shd w:val="clear" w:color="auto" w:fill="FFFFFF"/>
        </w:rPr>
        <w:t xml:space="preserve"> </w:t>
      </w:r>
      <w:r w:rsidR="0019277A" w:rsidRPr="00793E76">
        <w:rPr>
          <w:sz w:val="28"/>
          <w:szCs w:val="28"/>
          <w:shd w:val="clear" w:color="auto" w:fill="FFFFFF"/>
        </w:rPr>
        <w:t>российских</w:t>
      </w:r>
      <w:r w:rsidR="00973E83" w:rsidRPr="00793E76">
        <w:rPr>
          <w:sz w:val="28"/>
          <w:szCs w:val="28"/>
          <w:shd w:val="clear" w:color="auto" w:fill="FFFFFF"/>
        </w:rPr>
        <w:t xml:space="preserve"> </w:t>
      </w:r>
      <w:r w:rsidR="0019277A" w:rsidRPr="00793E76">
        <w:rPr>
          <w:sz w:val="28"/>
          <w:szCs w:val="28"/>
          <w:shd w:val="clear" w:color="auto" w:fill="FFFFFF"/>
        </w:rPr>
        <w:t>граждан</w:t>
      </w:r>
      <w:r w:rsidR="00973E83" w:rsidRPr="00793E76">
        <w:rPr>
          <w:sz w:val="28"/>
          <w:szCs w:val="28"/>
          <w:shd w:val="clear" w:color="auto" w:fill="FFFFFF"/>
        </w:rPr>
        <w:t xml:space="preserve"> </w:t>
      </w:r>
      <w:r w:rsidR="0019277A" w:rsidRPr="00793E76">
        <w:rPr>
          <w:sz w:val="28"/>
          <w:szCs w:val="28"/>
          <w:shd w:val="clear" w:color="auto" w:fill="FFFFFF"/>
        </w:rPr>
        <w:t>и</w:t>
      </w:r>
      <w:r w:rsidR="00973E83" w:rsidRPr="00793E76">
        <w:rPr>
          <w:sz w:val="28"/>
          <w:szCs w:val="28"/>
          <w:shd w:val="clear" w:color="auto" w:fill="FFFFFF"/>
        </w:rPr>
        <w:t xml:space="preserve"> </w:t>
      </w:r>
      <w:r w:rsidR="0019277A" w:rsidRPr="00793E76">
        <w:rPr>
          <w:sz w:val="28"/>
          <w:szCs w:val="28"/>
          <w:shd w:val="clear" w:color="auto" w:fill="FFFFFF"/>
        </w:rPr>
        <w:t>качества</w:t>
      </w:r>
      <w:r w:rsidR="00973E83" w:rsidRPr="00793E76">
        <w:rPr>
          <w:sz w:val="28"/>
          <w:szCs w:val="28"/>
          <w:shd w:val="clear" w:color="auto" w:fill="FFFFFF"/>
        </w:rPr>
        <w:t xml:space="preserve"> </w:t>
      </w:r>
      <w:r w:rsidR="0019277A" w:rsidRPr="00793E76">
        <w:rPr>
          <w:sz w:val="28"/>
          <w:szCs w:val="28"/>
          <w:shd w:val="clear" w:color="auto" w:fill="FFFFFF"/>
        </w:rPr>
        <w:t>социальной</w:t>
      </w:r>
      <w:r w:rsidR="00973E83" w:rsidRPr="00793E76">
        <w:rPr>
          <w:sz w:val="28"/>
          <w:szCs w:val="28"/>
          <w:shd w:val="clear" w:color="auto" w:fill="FFFFFF"/>
        </w:rPr>
        <w:t xml:space="preserve"> </w:t>
      </w:r>
      <w:r w:rsidR="0019277A" w:rsidRPr="00793E76">
        <w:rPr>
          <w:sz w:val="28"/>
          <w:szCs w:val="28"/>
          <w:shd w:val="clear" w:color="auto" w:fill="FFFFFF"/>
        </w:rPr>
        <w:lastRenderedPageBreak/>
        <w:t>среды;</w:t>
      </w:r>
      <w:r w:rsidR="00973E83" w:rsidRPr="00793E76">
        <w:rPr>
          <w:sz w:val="28"/>
          <w:szCs w:val="28"/>
          <w:shd w:val="clear" w:color="auto" w:fill="FFFFFF"/>
        </w:rPr>
        <w:t xml:space="preserve"> </w:t>
      </w:r>
    </w:p>
    <w:p w:rsidR="00D23646" w:rsidRDefault="00D23646" w:rsidP="00B35503">
      <w:pPr>
        <w:pStyle w:val="S0"/>
        <w:spacing w:line="276" w:lineRule="auto"/>
        <w:jc w:val="both"/>
        <w:rPr>
          <w:sz w:val="28"/>
          <w:szCs w:val="28"/>
          <w:shd w:val="clear" w:color="auto" w:fill="FFFFFF"/>
        </w:rPr>
      </w:pPr>
      <w:r>
        <w:rPr>
          <w:sz w:val="28"/>
          <w:szCs w:val="28"/>
          <w:shd w:val="clear" w:color="auto" w:fill="FFFFFF"/>
        </w:rPr>
        <w:t>-</w:t>
      </w:r>
      <w:r w:rsidR="0019277A" w:rsidRPr="00793E76">
        <w:rPr>
          <w:sz w:val="28"/>
          <w:szCs w:val="28"/>
          <w:shd w:val="clear" w:color="auto" w:fill="FFFFFF"/>
        </w:rPr>
        <w:t>структурная</w:t>
      </w:r>
      <w:r w:rsidR="00973E83" w:rsidRPr="00793E76">
        <w:rPr>
          <w:sz w:val="28"/>
          <w:szCs w:val="28"/>
          <w:shd w:val="clear" w:color="auto" w:fill="FFFFFF"/>
        </w:rPr>
        <w:t xml:space="preserve"> </w:t>
      </w:r>
      <w:r w:rsidR="0019277A" w:rsidRPr="00793E76">
        <w:rPr>
          <w:sz w:val="28"/>
          <w:szCs w:val="28"/>
          <w:shd w:val="clear" w:color="auto" w:fill="FFFFFF"/>
        </w:rPr>
        <w:t>и</w:t>
      </w:r>
      <w:r w:rsidR="00973E83" w:rsidRPr="00793E76">
        <w:rPr>
          <w:sz w:val="28"/>
          <w:szCs w:val="28"/>
          <w:shd w:val="clear" w:color="auto" w:fill="FFFFFF"/>
        </w:rPr>
        <w:t xml:space="preserve"> </w:t>
      </w:r>
      <w:r w:rsidR="0019277A" w:rsidRPr="00793E76">
        <w:rPr>
          <w:sz w:val="28"/>
          <w:szCs w:val="28"/>
          <w:shd w:val="clear" w:color="auto" w:fill="FFFFFF"/>
        </w:rPr>
        <w:t>технологическая</w:t>
      </w:r>
      <w:r w:rsidR="00973E83" w:rsidRPr="00793E76">
        <w:rPr>
          <w:sz w:val="28"/>
          <w:szCs w:val="28"/>
          <w:shd w:val="clear" w:color="auto" w:fill="FFFFFF"/>
        </w:rPr>
        <w:t xml:space="preserve"> </w:t>
      </w:r>
      <w:r w:rsidR="0019277A" w:rsidRPr="00793E76">
        <w:rPr>
          <w:sz w:val="28"/>
          <w:szCs w:val="28"/>
          <w:shd w:val="clear" w:color="auto" w:fill="FFFFFF"/>
        </w:rPr>
        <w:t>модернизация</w:t>
      </w:r>
      <w:r w:rsidR="00973E83" w:rsidRPr="00793E76">
        <w:rPr>
          <w:sz w:val="28"/>
          <w:szCs w:val="28"/>
          <w:shd w:val="clear" w:color="auto" w:fill="FFFFFF"/>
        </w:rPr>
        <w:t xml:space="preserve"> </w:t>
      </w:r>
      <w:r w:rsidR="0019277A" w:rsidRPr="00793E76">
        <w:rPr>
          <w:sz w:val="28"/>
          <w:szCs w:val="28"/>
          <w:shd w:val="clear" w:color="auto" w:fill="FFFFFF"/>
        </w:rPr>
        <w:t>здравоохранения,</w:t>
      </w:r>
      <w:r w:rsidR="00973E83" w:rsidRPr="00793E76">
        <w:rPr>
          <w:sz w:val="28"/>
          <w:szCs w:val="28"/>
          <w:shd w:val="clear" w:color="auto" w:fill="FFFFFF"/>
        </w:rPr>
        <w:t xml:space="preserve"> </w:t>
      </w:r>
      <w:r w:rsidR="0019277A" w:rsidRPr="00793E76">
        <w:rPr>
          <w:sz w:val="28"/>
          <w:szCs w:val="28"/>
          <w:shd w:val="clear" w:color="auto" w:fill="FFFFFF"/>
        </w:rPr>
        <w:t>образования</w:t>
      </w:r>
      <w:r w:rsidR="00973E83" w:rsidRPr="00793E76">
        <w:rPr>
          <w:sz w:val="28"/>
          <w:szCs w:val="28"/>
          <w:shd w:val="clear" w:color="auto" w:fill="FFFFFF"/>
        </w:rPr>
        <w:t xml:space="preserve"> </w:t>
      </w:r>
      <w:r w:rsidR="0019277A" w:rsidRPr="00793E76">
        <w:rPr>
          <w:sz w:val="28"/>
          <w:szCs w:val="28"/>
          <w:shd w:val="clear" w:color="auto" w:fill="FFFFFF"/>
        </w:rPr>
        <w:t>и</w:t>
      </w:r>
      <w:r w:rsidR="00973E83" w:rsidRPr="00793E76">
        <w:rPr>
          <w:sz w:val="28"/>
          <w:szCs w:val="28"/>
          <w:shd w:val="clear" w:color="auto" w:fill="FFFFFF"/>
        </w:rPr>
        <w:t xml:space="preserve"> </w:t>
      </w:r>
      <w:r w:rsidR="0019277A" w:rsidRPr="00793E76">
        <w:rPr>
          <w:sz w:val="28"/>
          <w:szCs w:val="28"/>
          <w:shd w:val="clear" w:color="auto" w:fill="FFFFFF"/>
        </w:rPr>
        <w:t>других</w:t>
      </w:r>
      <w:r w:rsidR="00973E83" w:rsidRPr="00793E76">
        <w:rPr>
          <w:sz w:val="28"/>
          <w:szCs w:val="28"/>
          <w:shd w:val="clear" w:color="auto" w:fill="FFFFFF"/>
        </w:rPr>
        <w:t xml:space="preserve"> </w:t>
      </w:r>
      <w:r w:rsidR="0019277A" w:rsidRPr="00793E76">
        <w:rPr>
          <w:sz w:val="28"/>
          <w:szCs w:val="28"/>
          <w:shd w:val="clear" w:color="auto" w:fill="FFFFFF"/>
        </w:rPr>
        <w:t>отраслей</w:t>
      </w:r>
      <w:r w:rsidR="00973E83" w:rsidRPr="00793E76">
        <w:rPr>
          <w:sz w:val="28"/>
          <w:szCs w:val="28"/>
          <w:shd w:val="clear" w:color="auto" w:fill="FFFFFF"/>
        </w:rPr>
        <w:t xml:space="preserve"> </w:t>
      </w:r>
      <w:r w:rsidR="0019277A" w:rsidRPr="00793E76">
        <w:rPr>
          <w:sz w:val="28"/>
          <w:szCs w:val="28"/>
          <w:shd w:val="clear" w:color="auto" w:fill="FFFFFF"/>
        </w:rPr>
        <w:t>социальной</w:t>
      </w:r>
      <w:r w:rsidR="00973E83" w:rsidRPr="00793E76">
        <w:rPr>
          <w:sz w:val="28"/>
          <w:szCs w:val="28"/>
          <w:shd w:val="clear" w:color="auto" w:fill="FFFFFF"/>
        </w:rPr>
        <w:t xml:space="preserve"> </w:t>
      </w:r>
      <w:r w:rsidR="0019277A" w:rsidRPr="00793E76">
        <w:rPr>
          <w:sz w:val="28"/>
          <w:szCs w:val="28"/>
          <w:shd w:val="clear" w:color="auto" w:fill="FFFFFF"/>
        </w:rPr>
        <w:t>сферы,</w:t>
      </w:r>
      <w:r w:rsidR="00973E83" w:rsidRPr="00793E76">
        <w:rPr>
          <w:sz w:val="28"/>
          <w:szCs w:val="28"/>
          <w:shd w:val="clear" w:color="auto" w:fill="FFFFFF"/>
        </w:rPr>
        <w:t xml:space="preserve"> </w:t>
      </w:r>
      <w:r w:rsidR="0019277A" w:rsidRPr="00793E76">
        <w:rPr>
          <w:sz w:val="28"/>
          <w:szCs w:val="28"/>
          <w:shd w:val="clear" w:color="auto" w:fill="FFFFFF"/>
        </w:rPr>
        <w:t>обеспечивающая</w:t>
      </w:r>
      <w:r w:rsidR="00973E83" w:rsidRPr="00793E76">
        <w:rPr>
          <w:sz w:val="28"/>
          <w:szCs w:val="28"/>
          <w:shd w:val="clear" w:color="auto" w:fill="FFFFFF"/>
        </w:rPr>
        <w:t xml:space="preserve"> </w:t>
      </w:r>
      <w:r w:rsidR="0019277A" w:rsidRPr="00793E76">
        <w:rPr>
          <w:sz w:val="28"/>
          <w:szCs w:val="28"/>
          <w:shd w:val="clear" w:color="auto" w:fill="FFFFFF"/>
        </w:rPr>
        <w:t>доступность</w:t>
      </w:r>
      <w:r w:rsidR="00973E83" w:rsidRPr="00793E76">
        <w:rPr>
          <w:sz w:val="28"/>
          <w:szCs w:val="28"/>
          <w:shd w:val="clear" w:color="auto" w:fill="FFFFFF"/>
        </w:rPr>
        <w:t xml:space="preserve"> </w:t>
      </w:r>
      <w:r w:rsidR="0019277A" w:rsidRPr="00793E76">
        <w:rPr>
          <w:sz w:val="28"/>
          <w:szCs w:val="28"/>
          <w:shd w:val="clear" w:color="auto" w:fill="FFFFFF"/>
        </w:rPr>
        <w:t>качественных</w:t>
      </w:r>
      <w:r w:rsidR="00973E83" w:rsidRPr="00793E76">
        <w:rPr>
          <w:sz w:val="28"/>
          <w:szCs w:val="28"/>
          <w:shd w:val="clear" w:color="auto" w:fill="FFFFFF"/>
        </w:rPr>
        <w:t xml:space="preserve"> </w:t>
      </w:r>
      <w:r w:rsidR="0019277A" w:rsidRPr="00793E76">
        <w:rPr>
          <w:sz w:val="28"/>
          <w:szCs w:val="28"/>
          <w:shd w:val="clear" w:color="auto" w:fill="FFFFFF"/>
        </w:rPr>
        <w:t>социальных</w:t>
      </w:r>
      <w:r w:rsidR="00973E83" w:rsidRPr="00793E76">
        <w:rPr>
          <w:sz w:val="28"/>
          <w:szCs w:val="28"/>
          <w:shd w:val="clear" w:color="auto" w:fill="FFFFFF"/>
        </w:rPr>
        <w:t xml:space="preserve"> </w:t>
      </w:r>
      <w:r w:rsidR="0019277A" w:rsidRPr="00793E76">
        <w:rPr>
          <w:sz w:val="28"/>
          <w:szCs w:val="28"/>
          <w:shd w:val="clear" w:color="auto" w:fill="FFFFFF"/>
        </w:rPr>
        <w:t>услуг</w:t>
      </w:r>
      <w:r w:rsidR="00973E83" w:rsidRPr="00793E76">
        <w:rPr>
          <w:sz w:val="28"/>
          <w:szCs w:val="28"/>
          <w:shd w:val="clear" w:color="auto" w:fill="FFFFFF"/>
        </w:rPr>
        <w:t xml:space="preserve"> </w:t>
      </w:r>
      <w:r>
        <w:rPr>
          <w:sz w:val="28"/>
          <w:szCs w:val="28"/>
          <w:shd w:val="clear" w:color="auto" w:fill="FFFFFF"/>
        </w:rPr>
        <w:t>населению;</w:t>
      </w:r>
      <w:r w:rsidR="00973E83" w:rsidRPr="00793E76">
        <w:rPr>
          <w:sz w:val="28"/>
          <w:szCs w:val="28"/>
          <w:shd w:val="clear" w:color="auto" w:fill="FFFFFF"/>
        </w:rPr>
        <w:t xml:space="preserve"> </w:t>
      </w:r>
    </w:p>
    <w:p w:rsidR="00D23646" w:rsidRDefault="00D23646" w:rsidP="00B35503">
      <w:pPr>
        <w:pStyle w:val="S0"/>
        <w:spacing w:line="276" w:lineRule="auto"/>
        <w:jc w:val="both"/>
        <w:rPr>
          <w:sz w:val="28"/>
          <w:szCs w:val="28"/>
          <w:shd w:val="clear" w:color="auto" w:fill="FFFFFF"/>
        </w:rPr>
      </w:pPr>
      <w:r>
        <w:rPr>
          <w:sz w:val="28"/>
          <w:szCs w:val="28"/>
          <w:shd w:val="clear" w:color="auto" w:fill="FFFFFF"/>
        </w:rPr>
        <w:t>-ф</w:t>
      </w:r>
      <w:r w:rsidR="0019277A" w:rsidRPr="00793E76">
        <w:rPr>
          <w:sz w:val="28"/>
          <w:szCs w:val="28"/>
          <w:shd w:val="clear" w:color="auto" w:fill="FFFFFF"/>
        </w:rPr>
        <w:t>ормирование</w:t>
      </w:r>
      <w:r w:rsidR="00973E83" w:rsidRPr="00793E76">
        <w:rPr>
          <w:sz w:val="28"/>
          <w:szCs w:val="28"/>
          <w:shd w:val="clear" w:color="auto" w:fill="FFFFFF"/>
        </w:rPr>
        <w:t xml:space="preserve"> </w:t>
      </w:r>
      <w:r w:rsidR="0019277A" w:rsidRPr="00793E76">
        <w:rPr>
          <w:sz w:val="28"/>
          <w:szCs w:val="28"/>
          <w:shd w:val="clear" w:color="auto" w:fill="FFFFFF"/>
        </w:rPr>
        <w:t>устойчивой</w:t>
      </w:r>
      <w:r w:rsidR="00973E83" w:rsidRPr="00793E76">
        <w:rPr>
          <w:sz w:val="28"/>
          <w:szCs w:val="28"/>
          <w:shd w:val="clear" w:color="auto" w:fill="FFFFFF"/>
        </w:rPr>
        <w:t xml:space="preserve"> </w:t>
      </w:r>
      <w:r w:rsidR="0019277A" w:rsidRPr="00793E76">
        <w:rPr>
          <w:sz w:val="28"/>
          <w:szCs w:val="28"/>
          <w:shd w:val="clear" w:color="auto" w:fill="FFFFFF"/>
        </w:rPr>
        <w:t>мотивации</w:t>
      </w:r>
      <w:r w:rsidR="00973E83" w:rsidRPr="00793E76">
        <w:rPr>
          <w:sz w:val="28"/>
          <w:szCs w:val="28"/>
          <w:shd w:val="clear" w:color="auto" w:fill="FFFFFF"/>
        </w:rPr>
        <w:t xml:space="preserve"> </w:t>
      </w:r>
      <w:r w:rsidR="0019277A" w:rsidRPr="00793E76">
        <w:rPr>
          <w:sz w:val="28"/>
          <w:szCs w:val="28"/>
          <w:shd w:val="clear" w:color="auto" w:fill="FFFFFF"/>
        </w:rPr>
        <w:t>на</w:t>
      </w:r>
      <w:r w:rsidR="00973E83" w:rsidRPr="00793E76">
        <w:rPr>
          <w:sz w:val="28"/>
          <w:szCs w:val="28"/>
          <w:shd w:val="clear" w:color="auto" w:fill="FFFFFF"/>
        </w:rPr>
        <w:t xml:space="preserve"> </w:t>
      </w:r>
      <w:r w:rsidR="0019277A" w:rsidRPr="00793E76">
        <w:rPr>
          <w:sz w:val="28"/>
          <w:szCs w:val="28"/>
          <w:shd w:val="clear" w:color="auto" w:fill="FFFFFF"/>
        </w:rPr>
        <w:t>здоровый</w:t>
      </w:r>
      <w:r w:rsidR="00973E83" w:rsidRPr="00793E76">
        <w:rPr>
          <w:sz w:val="28"/>
          <w:szCs w:val="28"/>
          <w:shd w:val="clear" w:color="auto" w:fill="FFFFFF"/>
        </w:rPr>
        <w:t xml:space="preserve"> </w:t>
      </w:r>
      <w:r w:rsidR="0019277A" w:rsidRPr="00793E76">
        <w:rPr>
          <w:sz w:val="28"/>
          <w:szCs w:val="28"/>
          <w:shd w:val="clear" w:color="auto" w:fill="FFFFFF"/>
        </w:rPr>
        <w:t>образ</w:t>
      </w:r>
      <w:r w:rsidR="00973E83" w:rsidRPr="00793E76">
        <w:rPr>
          <w:sz w:val="28"/>
          <w:szCs w:val="28"/>
          <w:shd w:val="clear" w:color="auto" w:fill="FFFFFF"/>
        </w:rPr>
        <w:t xml:space="preserve"> </w:t>
      </w:r>
      <w:r w:rsidR="0019277A" w:rsidRPr="00793E76">
        <w:rPr>
          <w:sz w:val="28"/>
          <w:szCs w:val="28"/>
          <w:shd w:val="clear" w:color="auto" w:fill="FFFFFF"/>
        </w:rPr>
        <w:t>жизни,</w:t>
      </w:r>
      <w:r w:rsidR="00973E83" w:rsidRPr="00793E76">
        <w:rPr>
          <w:sz w:val="28"/>
          <w:szCs w:val="28"/>
          <w:shd w:val="clear" w:color="auto" w:fill="FFFFFF"/>
        </w:rPr>
        <w:t xml:space="preserve"> </w:t>
      </w:r>
      <w:r w:rsidR="0019277A" w:rsidRPr="00793E76">
        <w:rPr>
          <w:sz w:val="28"/>
          <w:szCs w:val="28"/>
          <w:shd w:val="clear" w:color="auto" w:fill="FFFFFF"/>
        </w:rPr>
        <w:t>возрождение</w:t>
      </w:r>
      <w:r w:rsidR="00973E83" w:rsidRPr="00793E76">
        <w:rPr>
          <w:sz w:val="28"/>
          <w:szCs w:val="28"/>
          <w:shd w:val="clear" w:color="auto" w:fill="FFFFFF"/>
        </w:rPr>
        <w:t xml:space="preserve"> </w:t>
      </w:r>
      <w:r w:rsidR="0019277A" w:rsidRPr="00793E76">
        <w:rPr>
          <w:sz w:val="28"/>
          <w:szCs w:val="28"/>
          <w:shd w:val="clear" w:color="auto" w:fill="FFFFFF"/>
        </w:rPr>
        <w:t>массовой</w:t>
      </w:r>
      <w:r w:rsidR="00973E83" w:rsidRPr="00793E76">
        <w:rPr>
          <w:sz w:val="28"/>
          <w:szCs w:val="28"/>
          <w:shd w:val="clear" w:color="auto" w:fill="FFFFFF"/>
        </w:rPr>
        <w:t xml:space="preserve"> </w:t>
      </w:r>
      <w:r w:rsidR="0019277A" w:rsidRPr="00793E76">
        <w:rPr>
          <w:sz w:val="28"/>
          <w:szCs w:val="28"/>
          <w:shd w:val="clear" w:color="auto" w:fill="FFFFFF"/>
        </w:rPr>
        <w:t>физической</w:t>
      </w:r>
      <w:r w:rsidR="00973E83" w:rsidRPr="00793E76">
        <w:rPr>
          <w:sz w:val="28"/>
          <w:szCs w:val="28"/>
          <w:shd w:val="clear" w:color="auto" w:fill="FFFFFF"/>
        </w:rPr>
        <w:t xml:space="preserve"> </w:t>
      </w:r>
      <w:r w:rsidR="0019277A" w:rsidRPr="00793E76">
        <w:rPr>
          <w:sz w:val="28"/>
          <w:szCs w:val="28"/>
          <w:shd w:val="clear" w:color="auto" w:fill="FFFFFF"/>
        </w:rPr>
        <w:t>культуры</w:t>
      </w:r>
      <w:r w:rsidR="00973E83" w:rsidRPr="00793E76">
        <w:rPr>
          <w:sz w:val="28"/>
          <w:szCs w:val="28"/>
          <w:shd w:val="clear" w:color="auto" w:fill="FFFFFF"/>
        </w:rPr>
        <w:t xml:space="preserve"> </w:t>
      </w:r>
      <w:r w:rsidR="0019277A" w:rsidRPr="00793E76">
        <w:rPr>
          <w:sz w:val="28"/>
          <w:szCs w:val="28"/>
          <w:shd w:val="clear" w:color="auto" w:fill="FFFFFF"/>
        </w:rPr>
        <w:t>и</w:t>
      </w:r>
      <w:r w:rsidR="00973E83" w:rsidRPr="00793E76">
        <w:rPr>
          <w:rStyle w:val="apple-converted-space"/>
          <w:rFonts w:ascii="Arial" w:hAnsi="Arial" w:cs="Arial"/>
          <w:sz w:val="28"/>
          <w:szCs w:val="28"/>
          <w:shd w:val="clear" w:color="auto" w:fill="FFFFFF"/>
        </w:rPr>
        <w:t xml:space="preserve"> </w:t>
      </w:r>
      <w:hyperlink r:id="rId9" w:tooltip="Вовлечение" w:history="1">
        <w:r w:rsidR="0019277A" w:rsidRPr="00793E76">
          <w:rPr>
            <w:rStyle w:val="af7"/>
            <w:rFonts w:cs="Times New Roman"/>
            <w:color w:val="auto"/>
            <w:sz w:val="28"/>
            <w:szCs w:val="28"/>
            <w:u w:val="none"/>
            <w:bdr w:val="none" w:sz="0" w:space="0" w:color="auto" w:frame="1"/>
            <w:shd w:val="clear" w:color="auto" w:fill="FFFFFF"/>
          </w:rPr>
          <w:t>вовлечение</w:t>
        </w:r>
      </w:hyperlink>
      <w:r w:rsidR="00973E83" w:rsidRPr="00793E76">
        <w:rPr>
          <w:rStyle w:val="apple-converted-space"/>
          <w:rFonts w:ascii="Arial" w:hAnsi="Arial" w:cs="Arial"/>
          <w:sz w:val="28"/>
          <w:szCs w:val="28"/>
          <w:shd w:val="clear" w:color="auto" w:fill="FFFFFF"/>
        </w:rPr>
        <w:t xml:space="preserve"> </w:t>
      </w:r>
      <w:r w:rsidR="0019277A" w:rsidRPr="00793E76">
        <w:rPr>
          <w:sz w:val="28"/>
          <w:szCs w:val="28"/>
          <w:shd w:val="clear" w:color="auto" w:fill="FFFFFF"/>
        </w:rPr>
        <w:t>населения</w:t>
      </w:r>
      <w:r w:rsidR="00973E83" w:rsidRPr="00793E76">
        <w:rPr>
          <w:sz w:val="28"/>
          <w:szCs w:val="28"/>
          <w:shd w:val="clear" w:color="auto" w:fill="FFFFFF"/>
        </w:rPr>
        <w:t xml:space="preserve"> </w:t>
      </w:r>
      <w:r w:rsidR="0019277A" w:rsidRPr="00793E76">
        <w:rPr>
          <w:sz w:val="28"/>
          <w:szCs w:val="28"/>
          <w:shd w:val="clear" w:color="auto" w:fill="FFFFFF"/>
        </w:rPr>
        <w:t>в</w:t>
      </w:r>
      <w:r w:rsidR="00973E83" w:rsidRPr="00793E76">
        <w:rPr>
          <w:sz w:val="28"/>
          <w:szCs w:val="28"/>
          <w:shd w:val="clear" w:color="auto" w:fill="FFFFFF"/>
        </w:rPr>
        <w:t xml:space="preserve"> </w:t>
      </w:r>
      <w:r w:rsidR="0019277A" w:rsidRPr="00793E76">
        <w:rPr>
          <w:sz w:val="28"/>
          <w:szCs w:val="28"/>
          <w:shd w:val="clear" w:color="auto" w:fill="FFFFFF"/>
        </w:rPr>
        <w:t>систематические</w:t>
      </w:r>
      <w:r w:rsidR="00973E83" w:rsidRPr="00793E76">
        <w:rPr>
          <w:sz w:val="28"/>
          <w:szCs w:val="28"/>
          <w:shd w:val="clear" w:color="auto" w:fill="FFFFFF"/>
        </w:rPr>
        <w:t xml:space="preserve"> </w:t>
      </w:r>
      <w:r w:rsidR="0019277A" w:rsidRPr="00793E76">
        <w:rPr>
          <w:sz w:val="28"/>
          <w:szCs w:val="28"/>
          <w:shd w:val="clear" w:color="auto" w:fill="FFFFFF"/>
        </w:rPr>
        <w:t>занятия</w:t>
      </w:r>
      <w:r w:rsidR="00973E83" w:rsidRPr="00793E76">
        <w:rPr>
          <w:sz w:val="28"/>
          <w:szCs w:val="28"/>
          <w:shd w:val="clear" w:color="auto" w:fill="FFFFFF"/>
        </w:rPr>
        <w:t xml:space="preserve"> </w:t>
      </w:r>
      <w:r w:rsidR="0019277A" w:rsidRPr="00793E76">
        <w:rPr>
          <w:sz w:val="28"/>
          <w:szCs w:val="28"/>
          <w:shd w:val="clear" w:color="auto" w:fill="FFFFFF"/>
        </w:rPr>
        <w:t>физической</w:t>
      </w:r>
      <w:r w:rsidR="00973E83" w:rsidRPr="00793E76">
        <w:rPr>
          <w:sz w:val="28"/>
          <w:szCs w:val="28"/>
          <w:shd w:val="clear" w:color="auto" w:fill="FFFFFF"/>
        </w:rPr>
        <w:t xml:space="preserve"> </w:t>
      </w:r>
      <w:r w:rsidR="0019277A" w:rsidRPr="00793E76">
        <w:rPr>
          <w:sz w:val="28"/>
          <w:szCs w:val="28"/>
          <w:shd w:val="clear" w:color="auto" w:fill="FFFFFF"/>
        </w:rPr>
        <w:t>культурой</w:t>
      </w:r>
      <w:r w:rsidR="00973E83" w:rsidRPr="00793E76">
        <w:rPr>
          <w:sz w:val="28"/>
          <w:szCs w:val="28"/>
          <w:shd w:val="clear" w:color="auto" w:fill="FFFFFF"/>
        </w:rPr>
        <w:t xml:space="preserve"> </w:t>
      </w:r>
      <w:r w:rsidR="0019277A" w:rsidRPr="00793E76">
        <w:rPr>
          <w:sz w:val="28"/>
          <w:szCs w:val="28"/>
          <w:shd w:val="clear" w:color="auto" w:fill="FFFFFF"/>
        </w:rPr>
        <w:t>и</w:t>
      </w:r>
      <w:r w:rsidR="00973E83" w:rsidRPr="00793E76">
        <w:rPr>
          <w:sz w:val="28"/>
          <w:szCs w:val="28"/>
          <w:shd w:val="clear" w:color="auto" w:fill="FFFFFF"/>
        </w:rPr>
        <w:t xml:space="preserve"> </w:t>
      </w:r>
      <w:r w:rsidR="0019277A" w:rsidRPr="00793E76">
        <w:rPr>
          <w:sz w:val="28"/>
          <w:szCs w:val="28"/>
          <w:shd w:val="clear" w:color="auto" w:fill="FFFFFF"/>
        </w:rPr>
        <w:t>спортом,</w:t>
      </w:r>
      <w:r w:rsidR="00973E83" w:rsidRPr="00793E76">
        <w:rPr>
          <w:sz w:val="28"/>
          <w:szCs w:val="28"/>
          <w:shd w:val="clear" w:color="auto" w:fill="FFFFFF"/>
        </w:rPr>
        <w:t xml:space="preserve"> </w:t>
      </w:r>
      <w:r w:rsidR="0019277A" w:rsidRPr="00793E76">
        <w:rPr>
          <w:sz w:val="28"/>
          <w:szCs w:val="28"/>
          <w:shd w:val="clear" w:color="auto" w:fill="FFFFFF"/>
        </w:rPr>
        <w:t>как</w:t>
      </w:r>
      <w:r w:rsidR="00973E83" w:rsidRPr="00793E76">
        <w:rPr>
          <w:sz w:val="28"/>
          <w:szCs w:val="28"/>
          <w:shd w:val="clear" w:color="auto" w:fill="FFFFFF"/>
        </w:rPr>
        <w:t xml:space="preserve"> </w:t>
      </w:r>
      <w:r w:rsidR="0019277A" w:rsidRPr="00793E76">
        <w:rPr>
          <w:sz w:val="28"/>
          <w:szCs w:val="28"/>
          <w:shd w:val="clear" w:color="auto" w:fill="FFFFFF"/>
        </w:rPr>
        <w:t>важные</w:t>
      </w:r>
      <w:r w:rsidR="00973E83" w:rsidRPr="00793E76">
        <w:rPr>
          <w:sz w:val="28"/>
          <w:szCs w:val="28"/>
          <w:shd w:val="clear" w:color="auto" w:fill="FFFFFF"/>
        </w:rPr>
        <w:t xml:space="preserve"> </w:t>
      </w:r>
      <w:r w:rsidR="0019277A" w:rsidRPr="00793E76">
        <w:rPr>
          <w:sz w:val="28"/>
          <w:szCs w:val="28"/>
          <w:shd w:val="clear" w:color="auto" w:fill="FFFFFF"/>
        </w:rPr>
        <w:t>элементы</w:t>
      </w:r>
      <w:r w:rsidR="00973E83" w:rsidRPr="00793E76">
        <w:rPr>
          <w:sz w:val="28"/>
          <w:szCs w:val="28"/>
          <w:shd w:val="clear" w:color="auto" w:fill="FFFFFF"/>
        </w:rPr>
        <w:t xml:space="preserve"> </w:t>
      </w:r>
      <w:r w:rsidR="0019277A" w:rsidRPr="00793E76">
        <w:rPr>
          <w:sz w:val="28"/>
          <w:szCs w:val="28"/>
          <w:shd w:val="clear" w:color="auto" w:fill="FFFFFF"/>
        </w:rPr>
        <w:t>стратегии</w:t>
      </w:r>
      <w:r w:rsidR="00973E83" w:rsidRPr="00793E76">
        <w:rPr>
          <w:sz w:val="28"/>
          <w:szCs w:val="28"/>
          <w:shd w:val="clear" w:color="auto" w:fill="FFFFFF"/>
        </w:rPr>
        <w:t xml:space="preserve"> </w:t>
      </w:r>
      <w:r w:rsidR="0019277A" w:rsidRPr="00793E76">
        <w:rPr>
          <w:sz w:val="28"/>
          <w:szCs w:val="28"/>
          <w:shd w:val="clear" w:color="auto" w:fill="FFFFFF"/>
        </w:rPr>
        <w:t>преобразований</w:t>
      </w:r>
      <w:r>
        <w:rPr>
          <w:sz w:val="28"/>
          <w:szCs w:val="28"/>
          <w:shd w:val="clear" w:color="auto" w:fill="FFFFFF"/>
        </w:rPr>
        <w:t>;</w:t>
      </w:r>
    </w:p>
    <w:p w:rsidR="0019277A" w:rsidRPr="00793E76" w:rsidRDefault="00D23646" w:rsidP="00B35503">
      <w:pPr>
        <w:pStyle w:val="S0"/>
        <w:spacing w:line="276" w:lineRule="auto"/>
        <w:jc w:val="both"/>
        <w:rPr>
          <w:sz w:val="28"/>
          <w:szCs w:val="28"/>
          <w:shd w:val="clear" w:color="auto" w:fill="FFFFFF"/>
        </w:rPr>
      </w:pPr>
      <w:r>
        <w:rPr>
          <w:sz w:val="28"/>
          <w:szCs w:val="28"/>
          <w:shd w:val="clear" w:color="auto" w:fill="FFFFFF"/>
        </w:rPr>
        <w:t>-</w:t>
      </w:r>
      <w:r w:rsidR="0019277A" w:rsidRPr="00793E76">
        <w:rPr>
          <w:sz w:val="28"/>
          <w:szCs w:val="28"/>
          <w:shd w:val="clear" w:color="auto" w:fill="FFFFFF"/>
        </w:rPr>
        <w:t>модернизаци</w:t>
      </w:r>
      <w:r>
        <w:rPr>
          <w:sz w:val="28"/>
          <w:szCs w:val="28"/>
          <w:shd w:val="clear" w:color="auto" w:fill="FFFFFF"/>
        </w:rPr>
        <w:t>я</w:t>
      </w:r>
      <w:r w:rsidR="00973E83" w:rsidRPr="00793E76">
        <w:rPr>
          <w:sz w:val="28"/>
          <w:szCs w:val="28"/>
          <w:shd w:val="clear" w:color="auto" w:fill="FFFFFF"/>
        </w:rPr>
        <w:t xml:space="preserve"> </w:t>
      </w:r>
      <w:r w:rsidR="0019277A" w:rsidRPr="00793E76">
        <w:rPr>
          <w:sz w:val="28"/>
          <w:szCs w:val="28"/>
          <w:shd w:val="clear" w:color="auto" w:fill="FFFFFF"/>
        </w:rPr>
        <w:t>соответствующих</w:t>
      </w:r>
      <w:r w:rsidR="00973E83" w:rsidRPr="00793E76">
        <w:rPr>
          <w:sz w:val="28"/>
          <w:szCs w:val="28"/>
          <w:shd w:val="clear" w:color="auto" w:fill="FFFFFF"/>
        </w:rPr>
        <w:t xml:space="preserve"> </w:t>
      </w:r>
      <w:r w:rsidR="0019277A" w:rsidRPr="00793E76">
        <w:rPr>
          <w:sz w:val="28"/>
          <w:szCs w:val="28"/>
          <w:shd w:val="clear" w:color="auto" w:fill="FFFFFF"/>
        </w:rPr>
        <w:t>элементов</w:t>
      </w:r>
      <w:r w:rsidR="00973E83" w:rsidRPr="00793E76">
        <w:rPr>
          <w:sz w:val="28"/>
          <w:szCs w:val="28"/>
          <w:shd w:val="clear" w:color="auto" w:fill="FFFFFF"/>
        </w:rPr>
        <w:t xml:space="preserve"> </w:t>
      </w:r>
      <w:r w:rsidR="0019277A" w:rsidRPr="00793E76">
        <w:rPr>
          <w:sz w:val="28"/>
          <w:szCs w:val="28"/>
          <w:shd w:val="clear" w:color="auto" w:fill="FFFFFF"/>
        </w:rPr>
        <w:t>социальной</w:t>
      </w:r>
      <w:r w:rsidR="00973E83" w:rsidRPr="00793E76">
        <w:rPr>
          <w:sz w:val="28"/>
          <w:szCs w:val="28"/>
          <w:shd w:val="clear" w:color="auto" w:fill="FFFFFF"/>
        </w:rPr>
        <w:t xml:space="preserve"> </w:t>
      </w:r>
      <w:r w:rsidR="0019277A" w:rsidRPr="00793E76">
        <w:rPr>
          <w:sz w:val="28"/>
          <w:szCs w:val="28"/>
          <w:shd w:val="clear" w:color="auto" w:fill="FFFFFF"/>
        </w:rPr>
        <w:t>инфраструктуры.</w:t>
      </w:r>
    </w:p>
    <w:p w:rsidR="00E36430" w:rsidRPr="00793E76" w:rsidRDefault="009E0845" w:rsidP="00236874">
      <w:pPr>
        <w:pStyle w:val="S0"/>
        <w:spacing w:line="276" w:lineRule="auto"/>
        <w:jc w:val="both"/>
        <w:rPr>
          <w:sz w:val="28"/>
          <w:szCs w:val="28"/>
        </w:rPr>
      </w:pPr>
      <w:r w:rsidRPr="00793E76">
        <w:rPr>
          <w:rFonts w:cs="Times New Roman"/>
          <w:sz w:val="28"/>
          <w:szCs w:val="28"/>
        </w:rPr>
        <w:t>С момента утверждения генерального плана</w:t>
      </w:r>
      <w:r w:rsidR="002330CD" w:rsidRPr="00793E76">
        <w:rPr>
          <w:rFonts w:cs="Times New Roman"/>
          <w:sz w:val="28"/>
          <w:szCs w:val="28"/>
        </w:rPr>
        <w:t xml:space="preserve">, </w:t>
      </w:r>
      <w:r w:rsidR="009A56FB" w:rsidRPr="00793E76">
        <w:rPr>
          <w:rFonts w:cs="Times New Roman"/>
          <w:sz w:val="28"/>
          <w:szCs w:val="28"/>
        </w:rPr>
        <w:t xml:space="preserve">на территории Поселкового </w:t>
      </w:r>
      <w:r w:rsidR="006D52C4" w:rsidRPr="00793E76">
        <w:rPr>
          <w:rFonts w:cs="Times New Roman"/>
          <w:sz w:val="28"/>
          <w:szCs w:val="28"/>
        </w:rPr>
        <w:t>с</w:t>
      </w:r>
      <w:r w:rsidR="009A56FB" w:rsidRPr="00793E76">
        <w:rPr>
          <w:rFonts w:cs="Times New Roman"/>
          <w:sz w:val="28"/>
          <w:szCs w:val="28"/>
        </w:rPr>
        <w:t xml:space="preserve">ельского </w:t>
      </w:r>
      <w:r w:rsidR="006D52C4" w:rsidRPr="00793E76">
        <w:rPr>
          <w:rFonts w:cs="Times New Roman"/>
          <w:sz w:val="28"/>
          <w:szCs w:val="28"/>
        </w:rPr>
        <w:t xml:space="preserve"> </w:t>
      </w:r>
      <w:r w:rsidRPr="00793E76">
        <w:rPr>
          <w:rFonts w:cs="Times New Roman"/>
          <w:sz w:val="28"/>
          <w:szCs w:val="28"/>
        </w:rPr>
        <w:t xml:space="preserve">поселения </w:t>
      </w:r>
      <w:r w:rsidR="009A56FB" w:rsidRPr="00793E76">
        <w:rPr>
          <w:rFonts w:cs="Times New Roman"/>
          <w:sz w:val="28"/>
          <w:szCs w:val="28"/>
        </w:rPr>
        <w:t>проведена реконструкция административных зданий на сумму 318,5 тыс</w:t>
      </w:r>
      <w:proofErr w:type="gramStart"/>
      <w:r w:rsidR="009A56FB" w:rsidRPr="00793E76">
        <w:rPr>
          <w:rFonts w:cs="Times New Roman"/>
          <w:sz w:val="28"/>
          <w:szCs w:val="28"/>
        </w:rPr>
        <w:t>.р</w:t>
      </w:r>
      <w:proofErr w:type="gramEnd"/>
      <w:r w:rsidR="009A56FB" w:rsidRPr="00793E76">
        <w:rPr>
          <w:rFonts w:cs="Times New Roman"/>
          <w:sz w:val="28"/>
          <w:szCs w:val="28"/>
        </w:rPr>
        <w:t>уб; из них: 50 тыс.руб в 2013 году и 268,5 тыс.руб в 2014 году.</w:t>
      </w:r>
    </w:p>
    <w:p w:rsidR="009A56FB" w:rsidRDefault="009A56FB" w:rsidP="009A56FB">
      <w:pPr>
        <w:widowControl/>
        <w:suppressAutoHyphens w:val="0"/>
        <w:autoSpaceDN/>
        <w:spacing w:after="200" w:line="276" w:lineRule="auto"/>
        <w:ind w:firstLine="709"/>
        <w:textAlignment w:val="auto"/>
        <w:rPr>
          <w:rStyle w:val="S5"/>
          <w:rFonts w:cs="Times New Roman"/>
          <w:sz w:val="28"/>
          <w:szCs w:val="28"/>
        </w:rPr>
      </w:pPr>
      <w:r w:rsidRPr="00793E76">
        <w:rPr>
          <w:rStyle w:val="S5"/>
          <w:rFonts w:cs="Times New Roman"/>
          <w:sz w:val="28"/>
          <w:szCs w:val="28"/>
        </w:rPr>
        <w:t>В настоящее время в поселении ведется, ремонт автомобильных дорог при участии в муниципальной  целевой программе  «Развитие дорожного хозяйства, обеспечение безопасности дорожного движения на территории Поселкового сел</w:t>
      </w:r>
      <w:r w:rsidRPr="00793E76">
        <w:rPr>
          <w:rStyle w:val="S5"/>
          <w:rFonts w:cs="Times New Roman"/>
          <w:sz w:val="28"/>
          <w:szCs w:val="28"/>
        </w:rPr>
        <w:t>ь</w:t>
      </w:r>
      <w:r w:rsidRPr="00793E76">
        <w:rPr>
          <w:rStyle w:val="S5"/>
          <w:rFonts w:cs="Times New Roman"/>
          <w:sz w:val="28"/>
          <w:szCs w:val="28"/>
        </w:rPr>
        <w:t>ского поселения Тимашевского района на 2015-2017 г.г.»</w:t>
      </w:r>
      <w:r w:rsidR="00793E76">
        <w:rPr>
          <w:rStyle w:val="S5"/>
          <w:rFonts w:cs="Times New Roman"/>
          <w:sz w:val="28"/>
          <w:szCs w:val="28"/>
        </w:rPr>
        <w:t>. Денежные средства выд</w:t>
      </w:r>
      <w:r w:rsidR="00793E76">
        <w:rPr>
          <w:rStyle w:val="S5"/>
          <w:rFonts w:cs="Times New Roman"/>
          <w:sz w:val="28"/>
          <w:szCs w:val="28"/>
        </w:rPr>
        <w:t>е</w:t>
      </w:r>
      <w:r w:rsidR="00793E76">
        <w:rPr>
          <w:rStyle w:val="S5"/>
          <w:rFonts w:cs="Times New Roman"/>
          <w:sz w:val="28"/>
          <w:szCs w:val="28"/>
        </w:rPr>
        <w:t>ленные на реализацию мероприятий составляют 2224,4 тыс</w:t>
      </w:r>
      <w:proofErr w:type="gramStart"/>
      <w:r w:rsidR="00793E76">
        <w:rPr>
          <w:rStyle w:val="S5"/>
          <w:rFonts w:cs="Times New Roman"/>
          <w:sz w:val="28"/>
          <w:szCs w:val="28"/>
        </w:rPr>
        <w:t>.р</w:t>
      </w:r>
      <w:proofErr w:type="gramEnd"/>
      <w:r w:rsidR="00793E76">
        <w:rPr>
          <w:rStyle w:val="S5"/>
          <w:rFonts w:cs="Times New Roman"/>
          <w:sz w:val="28"/>
          <w:szCs w:val="28"/>
        </w:rPr>
        <w:t xml:space="preserve">уб. из них:              </w:t>
      </w:r>
      <w:r w:rsidRPr="00793E76">
        <w:rPr>
          <w:rStyle w:val="S5"/>
          <w:rFonts w:cs="Times New Roman"/>
          <w:sz w:val="28"/>
          <w:szCs w:val="28"/>
        </w:rPr>
        <w:t>111,3 тыс.руб (5%) ср-ва поселения, 2113,1тыс.руб. ср-ва  края.</w:t>
      </w:r>
    </w:p>
    <w:p w:rsidR="009761DF" w:rsidRDefault="00C00B33" w:rsidP="00C65652">
      <w:pPr>
        <w:pStyle w:val="20"/>
        <w:numPr>
          <w:ilvl w:val="0"/>
          <w:numId w:val="16"/>
        </w:numPr>
        <w:spacing w:before="360"/>
        <w:jc w:val="center"/>
        <w:rPr>
          <w:rFonts w:ascii="Times New Roman" w:hAnsi="Times New Roman" w:cs="Times New Roman"/>
          <w:iCs/>
          <w:color w:val="auto"/>
          <w:sz w:val="28"/>
          <w:szCs w:val="32"/>
          <w:lang w:val="ru-RU"/>
        </w:rPr>
      </w:pPr>
      <w:bookmarkStart w:id="7" w:name="_Toc459310373"/>
      <w:r w:rsidRPr="00793E76">
        <w:rPr>
          <w:rFonts w:ascii="Times New Roman" w:hAnsi="Times New Roman" w:cs="Times New Roman"/>
          <w:iCs/>
          <w:color w:val="auto"/>
          <w:sz w:val="28"/>
          <w:szCs w:val="32"/>
          <w:lang w:val="ru-RU"/>
        </w:rPr>
        <w:t xml:space="preserve">ХАРАКТЕРИСТИКА </w:t>
      </w:r>
      <w:r w:rsidR="0002326E" w:rsidRPr="00793E76">
        <w:rPr>
          <w:rFonts w:ascii="Times New Roman" w:hAnsi="Times New Roman" w:cs="Times New Roman"/>
          <w:iCs/>
          <w:color w:val="auto"/>
          <w:sz w:val="28"/>
          <w:szCs w:val="32"/>
          <w:lang w:val="ru-RU"/>
        </w:rPr>
        <w:t>СУЩЕСТВУЮЩЕ</w:t>
      </w:r>
      <w:r w:rsidRPr="00793E76">
        <w:rPr>
          <w:rFonts w:ascii="Times New Roman" w:hAnsi="Times New Roman" w:cs="Times New Roman"/>
          <w:iCs/>
          <w:color w:val="auto"/>
          <w:sz w:val="28"/>
          <w:szCs w:val="32"/>
          <w:lang w:val="ru-RU"/>
        </w:rPr>
        <w:t>ГО</w:t>
      </w:r>
      <w:bookmarkStart w:id="8" w:name="_Toc269121749"/>
      <w:r w:rsidR="00973E83" w:rsidRPr="00793E76">
        <w:rPr>
          <w:rFonts w:ascii="Times New Roman" w:hAnsi="Times New Roman" w:cs="Times New Roman"/>
          <w:iCs/>
          <w:color w:val="auto"/>
          <w:sz w:val="28"/>
          <w:szCs w:val="32"/>
          <w:lang w:val="ru-RU"/>
        </w:rPr>
        <w:t xml:space="preserve"> </w:t>
      </w:r>
      <w:r w:rsidRPr="00793E76">
        <w:rPr>
          <w:rFonts w:ascii="Times New Roman" w:hAnsi="Times New Roman" w:cs="Times New Roman"/>
          <w:iCs/>
          <w:color w:val="auto"/>
          <w:sz w:val="28"/>
          <w:szCs w:val="32"/>
          <w:lang w:val="ru-RU"/>
        </w:rPr>
        <w:t>СОСТОЯНИЯ</w:t>
      </w:r>
      <w:r w:rsidR="009761DF" w:rsidRPr="00793E76">
        <w:rPr>
          <w:rFonts w:ascii="Times New Roman" w:hAnsi="Times New Roman" w:cs="Times New Roman"/>
          <w:iCs/>
          <w:color w:val="auto"/>
          <w:sz w:val="28"/>
          <w:szCs w:val="32"/>
          <w:lang w:val="ru-RU"/>
        </w:rPr>
        <w:t xml:space="preserve"> СОЦИАЛЬНОЙ ИНФРАСТРУКТУРЫ</w:t>
      </w:r>
      <w:bookmarkEnd w:id="7"/>
    </w:p>
    <w:p w:rsidR="000E1F80" w:rsidRDefault="003D58AB" w:rsidP="00C65652">
      <w:pPr>
        <w:pStyle w:val="20"/>
        <w:numPr>
          <w:ilvl w:val="1"/>
          <w:numId w:val="16"/>
        </w:numPr>
        <w:spacing w:before="360"/>
        <w:rPr>
          <w:rFonts w:ascii="Times New Roman" w:hAnsi="Times New Roman" w:cs="Times New Roman"/>
          <w:i/>
          <w:iCs/>
          <w:color w:val="auto"/>
          <w:sz w:val="28"/>
          <w:szCs w:val="28"/>
          <w:lang w:val="ru-RU"/>
        </w:rPr>
      </w:pPr>
      <w:bookmarkStart w:id="9" w:name="_Toc459310374"/>
      <w:r w:rsidRPr="00793E76">
        <w:rPr>
          <w:rFonts w:ascii="Times New Roman" w:hAnsi="Times New Roman" w:cs="Times New Roman"/>
          <w:i/>
          <w:iCs/>
          <w:color w:val="auto"/>
          <w:sz w:val="28"/>
          <w:szCs w:val="32"/>
          <w:lang w:val="ru-RU"/>
        </w:rPr>
        <w:t>СУЩЕСТВУЮЩЕЕ СОСТОЯНИЕ</w:t>
      </w:r>
      <w:r w:rsidR="00973E83" w:rsidRPr="00793E76">
        <w:rPr>
          <w:rFonts w:ascii="Times New Roman" w:hAnsi="Times New Roman" w:cs="Times New Roman"/>
          <w:iCs/>
          <w:color w:val="auto"/>
          <w:sz w:val="28"/>
          <w:szCs w:val="32"/>
          <w:lang w:val="ru-RU"/>
        </w:rPr>
        <w:t xml:space="preserve"> </w:t>
      </w:r>
      <w:r w:rsidR="0002326E" w:rsidRPr="00793E76">
        <w:rPr>
          <w:rFonts w:ascii="Times New Roman" w:hAnsi="Times New Roman" w:cs="Times New Roman"/>
          <w:i/>
          <w:iCs/>
          <w:color w:val="auto"/>
          <w:sz w:val="28"/>
          <w:szCs w:val="28"/>
          <w:lang w:val="ru-RU"/>
        </w:rPr>
        <w:t>И</w:t>
      </w:r>
      <w:r w:rsidR="00973E83" w:rsidRPr="00793E76">
        <w:rPr>
          <w:rFonts w:ascii="Times New Roman" w:hAnsi="Times New Roman" w:cs="Times New Roman"/>
          <w:i/>
          <w:iCs/>
          <w:color w:val="auto"/>
          <w:sz w:val="28"/>
          <w:szCs w:val="28"/>
          <w:lang w:val="ru-RU"/>
        </w:rPr>
        <w:t xml:space="preserve"> </w:t>
      </w:r>
      <w:r w:rsidR="0002326E" w:rsidRPr="00793E76">
        <w:rPr>
          <w:rFonts w:ascii="Times New Roman" w:hAnsi="Times New Roman" w:cs="Times New Roman"/>
          <w:i/>
          <w:iCs/>
          <w:color w:val="auto"/>
          <w:sz w:val="28"/>
          <w:szCs w:val="28"/>
          <w:lang w:val="ru-RU"/>
        </w:rPr>
        <w:t>ПРОГНОЗ</w:t>
      </w:r>
      <w:r w:rsidR="00973E83" w:rsidRPr="00793E76">
        <w:rPr>
          <w:rFonts w:ascii="Times New Roman" w:hAnsi="Times New Roman" w:cs="Times New Roman"/>
          <w:i/>
          <w:iCs/>
          <w:color w:val="auto"/>
          <w:sz w:val="28"/>
          <w:szCs w:val="28"/>
          <w:lang w:val="ru-RU"/>
        </w:rPr>
        <w:t xml:space="preserve"> </w:t>
      </w:r>
      <w:r w:rsidR="0002326E" w:rsidRPr="00793E76">
        <w:rPr>
          <w:rFonts w:ascii="Times New Roman" w:hAnsi="Times New Roman" w:cs="Times New Roman"/>
          <w:i/>
          <w:iCs/>
          <w:color w:val="auto"/>
          <w:sz w:val="28"/>
          <w:szCs w:val="28"/>
          <w:lang w:val="ru-RU"/>
        </w:rPr>
        <w:t>ПЕРСПЕКТИВНОЙ</w:t>
      </w:r>
      <w:r w:rsidR="00973E83" w:rsidRPr="00663D53">
        <w:rPr>
          <w:rFonts w:ascii="Times New Roman" w:hAnsi="Times New Roman" w:cs="Times New Roman"/>
          <w:i/>
          <w:iCs/>
          <w:color w:val="auto"/>
          <w:sz w:val="28"/>
          <w:szCs w:val="28"/>
          <w:lang w:val="ru-RU"/>
        </w:rPr>
        <w:t xml:space="preserve"> </w:t>
      </w:r>
      <w:r w:rsidR="0002326E" w:rsidRPr="00663D53">
        <w:rPr>
          <w:rFonts w:ascii="Times New Roman" w:hAnsi="Times New Roman" w:cs="Times New Roman"/>
          <w:i/>
          <w:iCs/>
          <w:color w:val="auto"/>
          <w:sz w:val="28"/>
          <w:szCs w:val="28"/>
          <w:lang w:val="ru-RU"/>
        </w:rPr>
        <w:t>ЧИСЛЕННОСТИ</w:t>
      </w:r>
      <w:r w:rsidR="00973E83" w:rsidRPr="00663D53">
        <w:rPr>
          <w:rFonts w:ascii="Times New Roman" w:hAnsi="Times New Roman" w:cs="Times New Roman"/>
          <w:i/>
          <w:iCs/>
          <w:color w:val="auto"/>
          <w:sz w:val="28"/>
          <w:szCs w:val="28"/>
          <w:lang w:val="ru-RU"/>
        </w:rPr>
        <w:t xml:space="preserve"> </w:t>
      </w:r>
      <w:r w:rsidR="0002326E" w:rsidRPr="00663D53">
        <w:rPr>
          <w:rFonts w:ascii="Times New Roman" w:hAnsi="Times New Roman" w:cs="Times New Roman"/>
          <w:i/>
          <w:iCs/>
          <w:color w:val="auto"/>
          <w:sz w:val="28"/>
          <w:szCs w:val="28"/>
          <w:lang w:val="ru-RU"/>
        </w:rPr>
        <w:t>НАСЕЛЕНИЯ</w:t>
      </w:r>
      <w:bookmarkEnd w:id="8"/>
      <w:bookmarkEnd w:id="9"/>
    </w:p>
    <w:p w:rsidR="00967746" w:rsidRDefault="00967746" w:rsidP="00C65652">
      <w:pPr>
        <w:widowControl/>
        <w:suppressAutoHyphens w:val="0"/>
        <w:autoSpaceDE w:val="0"/>
        <w:adjustRightInd w:val="0"/>
        <w:ind w:firstLine="567"/>
        <w:textAlignment w:val="auto"/>
        <w:rPr>
          <w:sz w:val="28"/>
          <w:szCs w:val="28"/>
          <w:lang w:val="ru-RU"/>
        </w:rPr>
      </w:pPr>
      <w:r>
        <w:rPr>
          <w:sz w:val="28"/>
          <w:szCs w:val="28"/>
          <w:lang w:val="ru-RU"/>
        </w:rPr>
        <w:t xml:space="preserve"> В состав Поселкового сельского поселения входят  6 </w:t>
      </w:r>
      <w:r w:rsidR="009B094F">
        <w:rPr>
          <w:sz w:val="28"/>
          <w:szCs w:val="28"/>
          <w:lang w:val="ru-RU"/>
        </w:rPr>
        <w:t>населенных пунктов</w:t>
      </w:r>
      <w:r>
        <w:rPr>
          <w:sz w:val="28"/>
          <w:szCs w:val="28"/>
          <w:lang w:val="ru-RU"/>
        </w:rPr>
        <w:t>:</w:t>
      </w:r>
    </w:p>
    <w:p w:rsidR="00967746" w:rsidRDefault="00967746" w:rsidP="00C65652">
      <w:pPr>
        <w:widowControl/>
        <w:suppressAutoHyphens w:val="0"/>
        <w:autoSpaceDE w:val="0"/>
        <w:adjustRightInd w:val="0"/>
        <w:ind w:firstLine="567"/>
        <w:textAlignment w:val="auto"/>
        <w:rPr>
          <w:sz w:val="28"/>
          <w:szCs w:val="28"/>
          <w:lang w:val="ru-RU"/>
        </w:rPr>
      </w:pPr>
      <w:r>
        <w:rPr>
          <w:sz w:val="28"/>
          <w:szCs w:val="28"/>
          <w:lang w:val="ru-RU"/>
        </w:rPr>
        <w:t xml:space="preserve">п. Советский; </w:t>
      </w:r>
    </w:p>
    <w:p w:rsidR="00967746" w:rsidRDefault="00967746" w:rsidP="00C65652">
      <w:pPr>
        <w:widowControl/>
        <w:suppressAutoHyphens w:val="0"/>
        <w:autoSpaceDE w:val="0"/>
        <w:adjustRightInd w:val="0"/>
        <w:ind w:firstLine="567"/>
        <w:textAlignment w:val="auto"/>
        <w:rPr>
          <w:sz w:val="28"/>
          <w:szCs w:val="28"/>
          <w:lang w:val="ru-RU"/>
        </w:rPr>
      </w:pPr>
      <w:r>
        <w:rPr>
          <w:sz w:val="28"/>
          <w:szCs w:val="28"/>
          <w:lang w:val="ru-RU"/>
        </w:rPr>
        <w:t xml:space="preserve">п. Комсомольский; </w:t>
      </w:r>
    </w:p>
    <w:p w:rsidR="00967746" w:rsidRDefault="00967746" w:rsidP="00C65652">
      <w:pPr>
        <w:widowControl/>
        <w:suppressAutoHyphens w:val="0"/>
        <w:autoSpaceDE w:val="0"/>
        <w:adjustRightInd w:val="0"/>
        <w:ind w:firstLine="567"/>
        <w:textAlignment w:val="auto"/>
        <w:rPr>
          <w:sz w:val="28"/>
          <w:szCs w:val="28"/>
          <w:lang w:val="ru-RU"/>
        </w:rPr>
      </w:pPr>
      <w:r>
        <w:rPr>
          <w:sz w:val="28"/>
          <w:szCs w:val="28"/>
          <w:lang w:val="ru-RU"/>
        </w:rPr>
        <w:t xml:space="preserve">п. Октябрьский; </w:t>
      </w:r>
    </w:p>
    <w:p w:rsidR="00967746" w:rsidRDefault="00967746" w:rsidP="00C65652">
      <w:pPr>
        <w:widowControl/>
        <w:suppressAutoHyphens w:val="0"/>
        <w:autoSpaceDE w:val="0"/>
        <w:adjustRightInd w:val="0"/>
        <w:ind w:firstLine="567"/>
        <w:textAlignment w:val="auto"/>
        <w:rPr>
          <w:sz w:val="28"/>
          <w:szCs w:val="28"/>
          <w:lang w:val="ru-RU"/>
        </w:rPr>
      </w:pPr>
      <w:r>
        <w:rPr>
          <w:sz w:val="28"/>
          <w:szCs w:val="28"/>
          <w:lang w:val="ru-RU"/>
        </w:rPr>
        <w:t>п. Красный,</w:t>
      </w:r>
    </w:p>
    <w:p w:rsidR="00967746" w:rsidRDefault="00967746" w:rsidP="00C65652">
      <w:pPr>
        <w:widowControl/>
        <w:suppressAutoHyphens w:val="0"/>
        <w:autoSpaceDE w:val="0"/>
        <w:adjustRightInd w:val="0"/>
        <w:ind w:firstLine="567"/>
        <w:textAlignment w:val="auto"/>
        <w:rPr>
          <w:sz w:val="28"/>
          <w:szCs w:val="28"/>
          <w:lang w:val="ru-RU"/>
        </w:rPr>
      </w:pPr>
      <w:r>
        <w:rPr>
          <w:sz w:val="28"/>
          <w:szCs w:val="28"/>
          <w:lang w:val="ru-RU"/>
        </w:rPr>
        <w:t xml:space="preserve"> п. Красноармейский,</w:t>
      </w:r>
    </w:p>
    <w:p w:rsidR="00967746" w:rsidRDefault="00967746" w:rsidP="00C65652">
      <w:pPr>
        <w:widowControl/>
        <w:suppressAutoHyphens w:val="0"/>
        <w:autoSpaceDE w:val="0"/>
        <w:adjustRightInd w:val="0"/>
        <w:ind w:firstLine="567"/>
        <w:textAlignment w:val="auto"/>
        <w:rPr>
          <w:sz w:val="28"/>
          <w:szCs w:val="28"/>
          <w:lang w:val="ru-RU"/>
        </w:rPr>
      </w:pPr>
      <w:r>
        <w:rPr>
          <w:sz w:val="28"/>
          <w:szCs w:val="28"/>
          <w:lang w:val="ru-RU"/>
        </w:rPr>
        <w:t xml:space="preserve"> п. Новый.</w:t>
      </w:r>
    </w:p>
    <w:p w:rsidR="009F218E" w:rsidRPr="00BE6DF5" w:rsidRDefault="009F218E" w:rsidP="009F218E">
      <w:pPr>
        <w:pStyle w:val="aff"/>
        <w:spacing w:before="0" w:after="0"/>
        <w:jc w:val="right"/>
        <w:rPr>
          <w:rFonts w:ascii="Times New Roman" w:eastAsia="Andale Sans UI" w:hAnsi="Times New Roman" w:cs="Tahoma"/>
          <w:b w:val="0"/>
          <w:bCs w:val="0"/>
          <w:i/>
          <w:color w:val="auto"/>
          <w:spacing w:val="0"/>
          <w:sz w:val="28"/>
          <w:szCs w:val="28"/>
          <w:lang w:val="ru-RU"/>
        </w:rPr>
      </w:pPr>
      <w:r w:rsidRPr="00BE6DF5">
        <w:rPr>
          <w:rFonts w:ascii="Times New Roman" w:eastAsia="Andale Sans UI" w:hAnsi="Times New Roman" w:cs="Tahoma"/>
          <w:b w:val="0"/>
          <w:bCs w:val="0"/>
          <w:i/>
          <w:color w:val="auto"/>
          <w:spacing w:val="0"/>
          <w:sz w:val="28"/>
          <w:szCs w:val="28"/>
        </w:rPr>
        <w:t xml:space="preserve">Таблица </w:t>
      </w:r>
      <w:r w:rsidR="006F6D56">
        <w:rPr>
          <w:rFonts w:ascii="Times New Roman" w:eastAsia="Andale Sans UI" w:hAnsi="Times New Roman" w:cs="Tahoma"/>
          <w:b w:val="0"/>
          <w:bCs w:val="0"/>
          <w:i/>
          <w:color w:val="auto"/>
          <w:spacing w:val="0"/>
          <w:sz w:val="28"/>
          <w:szCs w:val="28"/>
          <w:lang w:val="ru-RU"/>
        </w:rPr>
        <w:t>1.</w:t>
      </w:r>
    </w:p>
    <w:p w:rsidR="009F218E" w:rsidRDefault="009F218E" w:rsidP="009F218E">
      <w:pPr>
        <w:widowControl/>
        <w:suppressAutoHyphens w:val="0"/>
        <w:autoSpaceDE w:val="0"/>
        <w:adjustRightInd w:val="0"/>
        <w:spacing w:line="276" w:lineRule="auto"/>
        <w:ind w:firstLine="567"/>
        <w:jc w:val="right"/>
        <w:textAlignment w:val="auto"/>
        <w:rPr>
          <w:sz w:val="28"/>
          <w:szCs w:val="28"/>
          <w:lang w:val="ru-RU"/>
        </w:rPr>
      </w:pPr>
      <w:r>
        <w:rPr>
          <w:rFonts w:cs="Times New Roman"/>
          <w:i/>
          <w:sz w:val="28"/>
          <w:szCs w:val="28"/>
          <w:lang w:val="ru-RU" w:eastAsia="en-US"/>
        </w:rPr>
        <w:t>Ч</w:t>
      </w:r>
      <w:r w:rsidRPr="00BE6DF5">
        <w:rPr>
          <w:rFonts w:cs="Times New Roman"/>
          <w:i/>
          <w:sz w:val="28"/>
          <w:szCs w:val="28"/>
          <w:lang w:val="ru-RU" w:eastAsia="en-US"/>
        </w:rPr>
        <w:t>исленность населения с разбивкой по населенным пунктам</w:t>
      </w:r>
    </w:p>
    <w:tbl>
      <w:tblPr>
        <w:tblW w:w="10213"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2"/>
        <w:gridCol w:w="4274"/>
        <w:gridCol w:w="1689"/>
        <w:gridCol w:w="1689"/>
        <w:gridCol w:w="1689"/>
      </w:tblGrid>
      <w:tr w:rsidR="009F218E" w:rsidRPr="009F218E" w:rsidTr="00793E76">
        <w:trPr>
          <w:trHeight w:val="290"/>
        </w:trPr>
        <w:tc>
          <w:tcPr>
            <w:tcW w:w="872"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b/>
                <w:color w:val="000000"/>
                <w:kern w:val="0"/>
                <w:lang w:val="ru-RU" w:eastAsia="ru-RU" w:bidi="ar-SA"/>
              </w:rPr>
            </w:pPr>
            <w:r w:rsidRPr="00793E76">
              <w:rPr>
                <w:rFonts w:eastAsia="Times New Roman" w:cs="Times New Roman"/>
                <w:b/>
                <w:color w:val="000000"/>
                <w:kern w:val="0"/>
                <w:lang w:val="ru-RU" w:eastAsia="ru-RU" w:bidi="ar-SA"/>
              </w:rPr>
              <w:t>№ пп</w:t>
            </w:r>
          </w:p>
        </w:tc>
        <w:tc>
          <w:tcPr>
            <w:tcW w:w="4274"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b/>
                <w:color w:val="000000"/>
                <w:kern w:val="0"/>
                <w:lang w:val="ru-RU" w:eastAsia="ru-RU" w:bidi="ar-SA"/>
              </w:rPr>
            </w:pPr>
            <w:r w:rsidRPr="00793E76">
              <w:rPr>
                <w:rFonts w:eastAsia="Times New Roman" w:cs="Times New Roman"/>
                <w:b/>
                <w:color w:val="000000"/>
                <w:kern w:val="0"/>
                <w:lang w:val="ru-RU" w:eastAsia="ru-RU" w:bidi="ar-SA"/>
              </w:rPr>
              <w:t>Наименование населенного пункта</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b/>
                <w:color w:val="000000"/>
                <w:kern w:val="0"/>
                <w:lang w:val="ru-RU" w:eastAsia="ru-RU" w:bidi="ar-SA"/>
              </w:rPr>
            </w:pPr>
            <w:r w:rsidRPr="00793E76">
              <w:rPr>
                <w:rFonts w:eastAsia="Times New Roman" w:cs="Times New Roman"/>
                <w:b/>
                <w:color w:val="000000"/>
                <w:kern w:val="0"/>
                <w:lang w:val="ru-RU" w:eastAsia="ru-RU" w:bidi="ar-SA"/>
              </w:rPr>
              <w:t>2010</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b/>
                <w:color w:val="000000"/>
                <w:kern w:val="0"/>
                <w:lang w:val="ru-RU" w:eastAsia="ru-RU" w:bidi="ar-SA"/>
              </w:rPr>
            </w:pPr>
            <w:r w:rsidRPr="00793E76">
              <w:rPr>
                <w:rFonts w:eastAsia="Times New Roman" w:cs="Times New Roman"/>
                <w:b/>
                <w:color w:val="000000"/>
                <w:kern w:val="0"/>
                <w:lang w:val="ru-RU" w:eastAsia="ru-RU" w:bidi="ar-SA"/>
              </w:rPr>
              <w:t>2016</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b/>
                <w:color w:val="000000"/>
                <w:kern w:val="0"/>
                <w:lang w:val="ru-RU" w:eastAsia="ru-RU" w:bidi="ar-SA"/>
              </w:rPr>
            </w:pPr>
            <w:r w:rsidRPr="00793E76">
              <w:rPr>
                <w:rFonts w:eastAsia="Times New Roman" w:cs="Times New Roman"/>
                <w:b/>
                <w:color w:val="000000"/>
                <w:kern w:val="0"/>
                <w:lang w:val="ru-RU" w:eastAsia="ru-RU" w:bidi="ar-SA"/>
              </w:rPr>
              <w:t>2030</w:t>
            </w:r>
          </w:p>
        </w:tc>
      </w:tr>
      <w:tr w:rsidR="009F218E" w:rsidRPr="009F218E" w:rsidTr="00793E76">
        <w:trPr>
          <w:trHeight w:val="290"/>
        </w:trPr>
        <w:tc>
          <w:tcPr>
            <w:tcW w:w="872"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1</w:t>
            </w:r>
          </w:p>
        </w:tc>
        <w:tc>
          <w:tcPr>
            <w:tcW w:w="4274" w:type="dxa"/>
            <w:shd w:val="clear" w:color="auto" w:fill="auto"/>
            <w:noWrap/>
            <w:vAlign w:val="bottom"/>
            <w:hideMark/>
          </w:tcPr>
          <w:p w:rsidR="009F218E" w:rsidRPr="00793E76" w:rsidRDefault="009F218E" w:rsidP="009F218E">
            <w:pPr>
              <w:widowControl/>
              <w:suppressAutoHyphens w:val="0"/>
              <w:autoSpaceDN/>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п. Советский</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2100</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2140</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2300</w:t>
            </w:r>
          </w:p>
        </w:tc>
      </w:tr>
      <w:tr w:rsidR="009F218E" w:rsidRPr="009F218E" w:rsidTr="00793E76">
        <w:trPr>
          <w:trHeight w:val="290"/>
        </w:trPr>
        <w:tc>
          <w:tcPr>
            <w:tcW w:w="872"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w:t>
            </w:r>
          </w:p>
        </w:tc>
        <w:tc>
          <w:tcPr>
            <w:tcW w:w="4274" w:type="dxa"/>
            <w:shd w:val="clear" w:color="auto" w:fill="auto"/>
            <w:noWrap/>
            <w:vAlign w:val="bottom"/>
            <w:hideMark/>
          </w:tcPr>
          <w:p w:rsidR="009F218E" w:rsidRPr="00793E76" w:rsidRDefault="009F218E" w:rsidP="009F218E">
            <w:pPr>
              <w:widowControl/>
              <w:suppressAutoHyphens w:val="0"/>
              <w:autoSpaceDN/>
              <w:textAlignment w:val="auto"/>
              <w:rPr>
                <w:rFonts w:eastAsia="Times New Roman" w:cs="Times New Roman"/>
                <w:color w:val="000000"/>
                <w:kern w:val="0"/>
                <w:lang w:val="ru-RU" w:eastAsia="ru-RU" w:bidi="ar-SA"/>
              </w:rPr>
            </w:pPr>
            <w:r w:rsidRPr="00793E76">
              <w:rPr>
                <w:lang w:val="ru-RU"/>
              </w:rPr>
              <w:t>п. Комсомольский</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870</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924</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978</w:t>
            </w:r>
          </w:p>
        </w:tc>
      </w:tr>
      <w:tr w:rsidR="009F218E" w:rsidRPr="009F218E" w:rsidTr="00793E76">
        <w:trPr>
          <w:trHeight w:val="290"/>
        </w:trPr>
        <w:tc>
          <w:tcPr>
            <w:tcW w:w="872"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3</w:t>
            </w:r>
          </w:p>
        </w:tc>
        <w:tc>
          <w:tcPr>
            <w:tcW w:w="4274" w:type="dxa"/>
            <w:shd w:val="clear" w:color="auto" w:fill="auto"/>
            <w:noWrap/>
            <w:vAlign w:val="bottom"/>
            <w:hideMark/>
          </w:tcPr>
          <w:p w:rsidR="009F218E" w:rsidRPr="00793E76" w:rsidRDefault="009F218E" w:rsidP="009F218E">
            <w:pPr>
              <w:widowControl/>
              <w:suppressAutoHyphens w:val="0"/>
              <w:autoSpaceDN/>
              <w:textAlignment w:val="auto"/>
              <w:rPr>
                <w:rFonts w:eastAsia="Times New Roman" w:cs="Times New Roman"/>
                <w:color w:val="000000"/>
                <w:kern w:val="0"/>
                <w:lang w:val="ru-RU" w:eastAsia="ru-RU" w:bidi="ar-SA"/>
              </w:rPr>
            </w:pPr>
            <w:r w:rsidRPr="00793E76">
              <w:rPr>
                <w:lang w:val="ru-RU"/>
              </w:rPr>
              <w:t>п. Красный</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260</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252</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260</w:t>
            </w:r>
          </w:p>
        </w:tc>
      </w:tr>
      <w:tr w:rsidR="009F218E" w:rsidRPr="009F218E" w:rsidTr="00793E76">
        <w:trPr>
          <w:trHeight w:val="290"/>
        </w:trPr>
        <w:tc>
          <w:tcPr>
            <w:tcW w:w="872"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4</w:t>
            </w:r>
          </w:p>
        </w:tc>
        <w:tc>
          <w:tcPr>
            <w:tcW w:w="4274" w:type="dxa"/>
            <w:shd w:val="clear" w:color="auto" w:fill="auto"/>
            <w:noWrap/>
            <w:vAlign w:val="bottom"/>
            <w:hideMark/>
          </w:tcPr>
          <w:p w:rsidR="009F218E" w:rsidRPr="00793E76" w:rsidRDefault="009F218E" w:rsidP="009F218E">
            <w:pPr>
              <w:widowControl/>
              <w:suppressAutoHyphens w:val="0"/>
              <w:autoSpaceDN/>
              <w:textAlignment w:val="auto"/>
              <w:rPr>
                <w:rFonts w:eastAsia="Times New Roman" w:cs="Times New Roman"/>
                <w:color w:val="000000"/>
                <w:kern w:val="0"/>
                <w:lang w:val="ru-RU" w:eastAsia="ru-RU" w:bidi="ar-SA"/>
              </w:rPr>
            </w:pPr>
            <w:r w:rsidRPr="00793E76">
              <w:rPr>
                <w:lang w:val="ru-RU"/>
              </w:rPr>
              <w:t>п. Новый</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90</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117</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144</w:t>
            </w:r>
          </w:p>
        </w:tc>
      </w:tr>
      <w:tr w:rsidR="009F218E" w:rsidRPr="009F218E" w:rsidTr="00793E76">
        <w:trPr>
          <w:trHeight w:val="290"/>
        </w:trPr>
        <w:tc>
          <w:tcPr>
            <w:tcW w:w="872"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5</w:t>
            </w:r>
          </w:p>
        </w:tc>
        <w:tc>
          <w:tcPr>
            <w:tcW w:w="4274" w:type="dxa"/>
            <w:shd w:val="clear" w:color="auto" w:fill="auto"/>
            <w:noWrap/>
            <w:vAlign w:val="bottom"/>
            <w:hideMark/>
          </w:tcPr>
          <w:p w:rsidR="009F218E" w:rsidRPr="00793E76" w:rsidRDefault="009F218E" w:rsidP="009F218E">
            <w:pPr>
              <w:widowControl/>
              <w:suppressAutoHyphens w:val="0"/>
              <w:autoSpaceDN/>
              <w:textAlignment w:val="auto"/>
              <w:rPr>
                <w:rFonts w:eastAsia="Times New Roman" w:cs="Times New Roman"/>
                <w:color w:val="000000"/>
                <w:kern w:val="0"/>
                <w:lang w:val="ru-RU" w:eastAsia="ru-RU" w:bidi="ar-SA"/>
              </w:rPr>
            </w:pPr>
            <w:r w:rsidRPr="00793E76">
              <w:rPr>
                <w:lang w:val="ru-RU"/>
              </w:rPr>
              <w:t>п. Красноармейский</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190</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193</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196</w:t>
            </w:r>
          </w:p>
        </w:tc>
      </w:tr>
      <w:tr w:rsidR="009F218E" w:rsidRPr="009F218E" w:rsidTr="00793E76">
        <w:trPr>
          <w:trHeight w:val="290"/>
        </w:trPr>
        <w:tc>
          <w:tcPr>
            <w:tcW w:w="872"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6</w:t>
            </w:r>
          </w:p>
        </w:tc>
        <w:tc>
          <w:tcPr>
            <w:tcW w:w="4274" w:type="dxa"/>
            <w:shd w:val="clear" w:color="auto" w:fill="auto"/>
            <w:noWrap/>
            <w:vAlign w:val="bottom"/>
            <w:hideMark/>
          </w:tcPr>
          <w:p w:rsidR="009F218E" w:rsidRPr="00793E76" w:rsidRDefault="009F218E" w:rsidP="009F218E">
            <w:pPr>
              <w:widowControl/>
              <w:suppressAutoHyphens w:val="0"/>
              <w:autoSpaceDN/>
              <w:textAlignment w:val="auto"/>
              <w:rPr>
                <w:rFonts w:eastAsia="Times New Roman" w:cs="Times New Roman"/>
                <w:color w:val="000000"/>
                <w:kern w:val="0"/>
                <w:lang w:val="ru-RU" w:eastAsia="ru-RU" w:bidi="ar-SA"/>
              </w:rPr>
            </w:pPr>
            <w:r w:rsidRPr="00793E76">
              <w:rPr>
                <w:lang w:val="ru-RU"/>
              </w:rPr>
              <w:t>п. Октябрьский</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260</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263</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color w:val="000000"/>
                <w:kern w:val="0"/>
                <w:lang w:val="ru-RU" w:eastAsia="ru-RU" w:bidi="ar-SA"/>
              </w:rPr>
            </w:pPr>
            <w:r w:rsidRPr="00793E76">
              <w:rPr>
                <w:rFonts w:eastAsia="Times New Roman" w:cs="Times New Roman"/>
                <w:color w:val="000000"/>
                <w:kern w:val="0"/>
                <w:lang w:val="ru-RU" w:eastAsia="ru-RU" w:bidi="ar-SA"/>
              </w:rPr>
              <w:t>266</w:t>
            </w:r>
          </w:p>
        </w:tc>
      </w:tr>
      <w:tr w:rsidR="009F218E" w:rsidRPr="009F218E" w:rsidTr="00793E76">
        <w:trPr>
          <w:trHeight w:val="290"/>
        </w:trPr>
        <w:tc>
          <w:tcPr>
            <w:tcW w:w="872" w:type="dxa"/>
            <w:shd w:val="clear" w:color="auto" w:fill="auto"/>
            <w:noWrap/>
            <w:vAlign w:val="bottom"/>
            <w:hideMark/>
          </w:tcPr>
          <w:p w:rsidR="009F218E" w:rsidRPr="00793E76" w:rsidRDefault="009F218E" w:rsidP="009F218E">
            <w:pPr>
              <w:widowControl/>
              <w:suppressAutoHyphens w:val="0"/>
              <w:autoSpaceDN/>
              <w:textAlignment w:val="auto"/>
              <w:rPr>
                <w:rFonts w:ascii="Calibri" w:eastAsia="Times New Roman" w:hAnsi="Calibri" w:cs="Times New Roman"/>
                <w:color w:val="000000"/>
                <w:kern w:val="0"/>
                <w:lang w:val="ru-RU" w:eastAsia="ru-RU" w:bidi="ar-SA"/>
              </w:rPr>
            </w:pPr>
          </w:p>
        </w:tc>
        <w:tc>
          <w:tcPr>
            <w:tcW w:w="4274" w:type="dxa"/>
            <w:shd w:val="clear" w:color="auto" w:fill="auto"/>
            <w:noWrap/>
            <w:vAlign w:val="bottom"/>
            <w:hideMark/>
          </w:tcPr>
          <w:p w:rsidR="009F218E" w:rsidRPr="00793E76" w:rsidRDefault="009F218E" w:rsidP="009F218E">
            <w:pPr>
              <w:widowControl/>
              <w:suppressAutoHyphens w:val="0"/>
              <w:autoSpaceDN/>
              <w:textAlignment w:val="auto"/>
              <w:rPr>
                <w:rFonts w:eastAsia="Times New Roman" w:cs="Times New Roman"/>
                <w:b/>
                <w:color w:val="000000"/>
                <w:kern w:val="0"/>
                <w:lang w:val="ru-RU" w:eastAsia="ru-RU" w:bidi="ar-SA"/>
              </w:rPr>
            </w:pPr>
            <w:r w:rsidRPr="00793E76">
              <w:rPr>
                <w:rFonts w:eastAsia="Times New Roman" w:cs="Times New Roman"/>
                <w:b/>
                <w:color w:val="000000"/>
                <w:kern w:val="0"/>
                <w:lang w:val="ru-RU" w:eastAsia="ru-RU" w:bidi="ar-SA"/>
              </w:rPr>
              <w:t>всего</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b/>
                <w:color w:val="000000"/>
                <w:kern w:val="0"/>
                <w:lang w:val="ru-RU" w:eastAsia="ru-RU" w:bidi="ar-SA"/>
              </w:rPr>
            </w:pPr>
            <w:r w:rsidRPr="00793E76">
              <w:rPr>
                <w:rFonts w:eastAsia="Times New Roman" w:cs="Times New Roman"/>
                <w:b/>
                <w:color w:val="000000"/>
                <w:kern w:val="0"/>
                <w:lang w:val="ru-RU" w:eastAsia="ru-RU" w:bidi="ar-SA"/>
              </w:rPr>
              <w:t>3770</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b/>
                <w:color w:val="000000"/>
                <w:kern w:val="0"/>
                <w:lang w:val="ru-RU" w:eastAsia="ru-RU" w:bidi="ar-SA"/>
              </w:rPr>
            </w:pPr>
            <w:r w:rsidRPr="00793E76">
              <w:rPr>
                <w:rFonts w:eastAsia="Times New Roman" w:cs="Times New Roman"/>
                <w:b/>
                <w:color w:val="000000"/>
                <w:kern w:val="0"/>
                <w:lang w:val="ru-RU" w:eastAsia="ru-RU" w:bidi="ar-SA"/>
              </w:rPr>
              <w:t>3889</w:t>
            </w:r>
          </w:p>
        </w:tc>
        <w:tc>
          <w:tcPr>
            <w:tcW w:w="1689" w:type="dxa"/>
            <w:shd w:val="clear" w:color="auto" w:fill="auto"/>
            <w:noWrap/>
            <w:vAlign w:val="bottom"/>
            <w:hideMark/>
          </w:tcPr>
          <w:p w:rsidR="009F218E" w:rsidRPr="00793E76" w:rsidRDefault="009F218E" w:rsidP="009F218E">
            <w:pPr>
              <w:widowControl/>
              <w:suppressAutoHyphens w:val="0"/>
              <w:autoSpaceDN/>
              <w:jc w:val="center"/>
              <w:textAlignment w:val="auto"/>
              <w:rPr>
                <w:rFonts w:eastAsia="Times New Roman" w:cs="Times New Roman"/>
                <w:b/>
                <w:color w:val="000000"/>
                <w:kern w:val="0"/>
                <w:lang w:val="ru-RU" w:eastAsia="ru-RU" w:bidi="ar-SA"/>
              </w:rPr>
            </w:pPr>
            <w:r w:rsidRPr="00793E76">
              <w:rPr>
                <w:rFonts w:eastAsia="Times New Roman" w:cs="Times New Roman"/>
                <w:b/>
                <w:color w:val="000000"/>
                <w:kern w:val="0"/>
                <w:lang w:val="ru-RU" w:eastAsia="ru-RU" w:bidi="ar-SA"/>
              </w:rPr>
              <w:t>4144</w:t>
            </w:r>
          </w:p>
        </w:tc>
      </w:tr>
    </w:tbl>
    <w:p w:rsidR="00967746" w:rsidRDefault="00967746" w:rsidP="00967746">
      <w:pPr>
        <w:widowControl/>
        <w:suppressAutoHyphens w:val="0"/>
        <w:autoSpaceDE w:val="0"/>
        <w:adjustRightInd w:val="0"/>
        <w:spacing w:line="276" w:lineRule="auto"/>
        <w:ind w:firstLine="567"/>
        <w:textAlignment w:val="auto"/>
        <w:rPr>
          <w:rFonts w:cs="Times New Roman"/>
          <w:kern w:val="0"/>
          <w:sz w:val="28"/>
          <w:szCs w:val="28"/>
          <w:lang w:val="ru-RU" w:bidi="ar-SA"/>
        </w:rPr>
        <w:sectPr w:rsidR="00967746" w:rsidSect="000219EE">
          <w:headerReference w:type="default" r:id="rId10"/>
          <w:footerReference w:type="default" r:id="rId11"/>
          <w:pgSz w:w="11907" w:h="16840" w:code="9"/>
          <w:pgMar w:top="539" w:right="708" w:bottom="902" w:left="1106" w:header="720" w:footer="266" w:gutter="0"/>
          <w:cols w:space="720"/>
          <w:docGrid w:linePitch="326"/>
        </w:sectPr>
      </w:pPr>
    </w:p>
    <w:p w:rsidR="006F6D56" w:rsidRPr="00663D53" w:rsidRDefault="006F6D56" w:rsidP="006F6D56">
      <w:pPr>
        <w:pStyle w:val="aff"/>
        <w:spacing w:before="0" w:after="0"/>
        <w:jc w:val="right"/>
        <w:rPr>
          <w:rFonts w:ascii="Times New Roman" w:eastAsia="Andale Sans UI" w:hAnsi="Times New Roman" w:cs="Tahoma"/>
          <w:b w:val="0"/>
          <w:bCs w:val="0"/>
          <w:i/>
          <w:color w:val="auto"/>
          <w:spacing w:val="0"/>
          <w:sz w:val="28"/>
          <w:szCs w:val="28"/>
          <w:lang w:val="ru-RU"/>
        </w:rPr>
      </w:pPr>
      <w:r w:rsidRPr="00663D53">
        <w:rPr>
          <w:rFonts w:ascii="Times New Roman" w:eastAsia="Andale Sans UI" w:hAnsi="Times New Roman" w:cs="Tahoma"/>
          <w:b w:val="0"/>
          <w:bCs w:val="0"/>
          <w:i/>
          <w:color w:val="auto"/>
          <w:spacing w:val="0"/>
          <w:sz w:val="28"/>
          <w:szCs w:val="28"/>
          <w:lang w:val="ru-RU"/>
        </w:rPr>
        <w:lastRenderedPageBreak/>
        <w:t xml:space="preserve">Диаграмма </w:t>
      </w:r>
      <w:r>
        <w:rPr>
          <w:rFonts w:ascii="Times New Roman" w:eastAsia="Andale Sans UI" w:hAnsi="Times New Roman" w:cs="Tahoma"/>
          <w:b w:val="0"/>
          <w:bCs w:val="0"/>
          <w:i/>
          <w:color w:val="auto"/>
          <w:spacing w:val="0"/>
          <w:sz w:val="28"/>
          <w:szCs w:val="28"/>
          <w:lang w:val="ru-RU"/>
        </w:rPr>
        <w:t>1</w:t>
      </w:r>
      <w:r w:rsidRPr="00663D53">
        <w:rPr>
          <w:rFonts w:ascii="Times New Roman" w:eastAsia="Andale Sans UI" w:hAnsi="Times New Roman" w:cs="Tahoma"/>
          <w:b w:val="0"/>
          <w:bCs w:val="0"/>
          <w:i/>
          <w:color w:val="auto"/>
          <w:spacing w:val="0"/>
          <w:sz w:val="28"/>
          <w:szCs w:val="28"/>
          <w:lang w:val="ru-RU"/>
        </w:rPr>
        <w:t>.</w:t>
      </w:r>
    </w:p>
    <w:p w:rsidR="006F6D56" w:rsidRPr="00663D53" w:rsidRDefault="006F6D56" w:rsidP="006F6D56">
      <w:pPr>
        <w:tabs>
          <w:tab w:val="left" w:pos="284"/>
        </w:tabs>
        <w:spacing w:line="276" w:lineRule="auto"/>
        <w:jc w:val="right"/>
        <w:rPr>
          <w:rFonts w:cs="Times New Roman"/>
          <w:i/>
          <w:sz w:val="28"/>
          <w:szCs w:val="28"/>
          <w:lang w:val="ru-RU"/>
        </w:rPr>
      </w:pPr>
      <w:r w:rsidRPr="00663D53">
        <w:rPr>
          <w:rFonts w:cs="Times New Roman"/>
          <w:i/>
          <w:sz w:val="28"/>
          <w:szCs w:val="28"/>
          <w:lang w:val="ru-RU"/>
        </w:rPr>
        <w:t xml:space="preserve">Диаграмма </w:t>
      </w:r>
      <w:r>
        <w:rPr>
          <w:rFonts w:cs="Times New Roman"/>
          <w:i/>
          <w:sz w:val="28"/>
          <w:szCs w:val="28"/>
          <w:lang w:val="ru-RU"/>
        </w:rPr>
        <w:t>перспективной численности населения</w:t>
      </w:r>
      <w:r w:rsidRPr="00663D53">
        <w:rPr>
          <w:rFonts w:cs="Times New Roman"/>
          <w:i/>
          <w:sz w:val="28"/>
          <w:szCs w:val="28"/>
          <w:lang w:val="ru-RU"/>
        </w:rPr>
        <w:t xml:space="preserve"> на прогнозный период</w:t>
      </w:r>
    </w:p>
    <w:p w:rsidR="006F6D56" w:rsidRPr="00663D53" w:rsidRDefault="006F6D56" w:rsidP="006F6D56">
      <w:pPr>
        <w:spacing w:line="276" w:lineRule="auto"/>
        <w:ind w:left="360"/>
        <w:jc w:val="right"/>
        <w:rPr>
          <w:sz w:val="28"/>
          <w:szCs w:val="28"/>
          <w:lang w:val="ru-RU"/>
        </w:rPr>
      </w:pPr>
      <w:r w:rsidRPr="00663D53">
        <w:rPr>
          <w:i/>
          <w:sz w:val="28"/>
          <w:szCs w:val="28"/>
          <w:lang w:val="ru-RU"/>
        </w:rPr>
        <w:t xml:space="preserve">                                                                         </w:t>
      </w:r>
      <w:r>
        <w:rPr>
          <w:i/>
          <w:sz w:val="28"/>
          <w:szCs w:val="28"/>
          <w:lang w:val="ru-RU"/>
        </w:rPr>
        <w:t xml:space="preserve">Поселкового </w:t>
      </w:r>
      <w:r w:rsidRPr="00663D53">
        <w:rPr>
          <w:i/>
          <w:sz w:val="28"/>
          <w:szCs w:val="28"/>
        </w:rPr>
        <w:t xml:space="preserve">сельского </w:t>
      </w:r>
      <w:r>
        <w:rPr>
          <w:i/>
          <w:sz w:val="28"/>
          <w:szCs w:val="28"/>
          <w:lang w:val="ru-RU"/>
        </w:rPr>
        <w:t>п</w:t>
      </w:r>
      <w:r w:rsidRPr="00663D53">
        <w:rPr>
          <w:i/>
          <w:sz w:val="28"/>
          <w:szCs w:val="28"/>
        </w:rPr>
        <w:t>оселения</w:t>
      </w:r>
      <w:r w:rsidRPr="00663D53">
        <w:rPr>
          <w:i/>
          <w:sz w:val="28"/>
          <w:szCs w:val="28"/>
          <w:lang w:val="ru-RU"/>
        </w:rPr>
        <w:t>.</w:t>
      </w:r>
    </w:p>
    <w:p w:rsidR="006F6D56" w:rsidRPr="00663D53" w:rsidRDefault="006F6D56" w:rsidP="006F6D56">
      <w:pPr>
        <w:rPr>
          <w:lang w:val="ru-RU"/>
        </w:rPr>
      </w:pPr>
      <w:r w:rsidRPr="00663D53">
        <w:rPr>
          <w:noProof/>
          <w:lang w:val="ru-RU" w:eastAsia="ru-RU" w:bidi="ar-SA"/>
        </w:rPr>
        <w:drawing>
          <wp:inline distT="0" distB="0" distL="0" distR="0">
            <wp:extent cx="9753216" cy="4593265"/>
            <wp:effectExtent l="19050" t="0" r="19434" b="0"/>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F6D56" w:rsidRDefault="006F6D56" w:rsidP="00BE6DF5">
      <w:pPr>
        <w:pStyle w:val="aff"/>
        <w:spacing w:before="0" w:after="0"/>
        <w:jc w:val="right"/>
        <w:rPr>
          <w:rFonts w:ascii="Times New Roman" w:eastAsia="Andale Sans UI" w:hAnsi="Times New Roman" w:cs="Tahoma"/>
          <w:b w:val="0"/>
          <w:bCs w:val="0"/>
          <w:i/>
          <w:color w:val="auto"/>
          <w:spacing w:val="0"/>
          <w:sz w:val="28"/>
          <w:szCs w:val="28"/>
          <w:lang w:val="ru-RU"/>
        </w:rPr>
      </w:pPr>
    </w:p>
    <w:p w:rsidR="006F6D56" w:rsidRDefault="006F6D56" w:rsidP="00BE6DF5">
      <w:pPr>
        <w:pStyle w:val="aff"/>
        <w:spacing w:before="0" w:after="0"/>
        <w:jc w:val="right"/>
        <w:rPr>
          <w:rFonts w:ascii="Times New Roman" w:eastAsia="Andale Sans UI" w:hAnsi="Times New Roman" w:cs="Tahoma"/>
          <w:b w:val="0"/>
          <w:bCs w:val="0"/>
          <w:i/>
          <w:color w:val="auto"/>
          <w:spacing w:val="0"/>
          <w:sz w:val="28"/>
          <w:szCs w:val="28"/>
          <w:lang w:val="ru-RU"/>
        </w:rPr>
      </w:pPr>
    </w:p>
    <w:p w:rsidR="003621BA" w:rsidRPr="00BE6DF5" w:rsidRDefault="003621BA" w:rsidP="00BE6DF5">
      <w:pPr>
        <w:pStyle w:val="aff"/>
        <w:spacing w:before="0" w:after="0"/>
        <w:jc w:val="right"/>
        <w:rPr>
          <w:rFonts w:ascii="Times New Roman" w:eastAsia="Andale Sans UI" w:hAnsi="Times New Roman" w:cs="Tahoma"/>
          <w:b w:val="0"/>
          <w:bCs w:val="0"/>
          <w:i/>
          <w:color w:val="auto"/>
          <w:spacing w:val="0"/>
          <w:sz w:val="28"/>
          <w:szCs w:val="28"/>
          <w:lang w:val="ru-RU"/>
        </w:rPr>
      </w:pPr>
      <w:r w:rsidRPr="00BE6DF5">
        <w:rPr>
          <w:rFonts w:ascii="Times New Roman" w:eastAsia="Andale Sans UI" w:hAnsi="Times New Roman" w:cs="Tahoma"/>
          <w:b w:val="0"/>
          <w:bCs w:val="0"/>
          <w:i/>
          <w:color w:val="auto"/>
          <w:spacing w:val="0"/>
          <w:sz w:val="28"/>
          <w:szCs w:val="28"/>
        </w:rPr>
        <w:lastRenderedPageBreak/>
        <w:t xml:space="preserve">Таблица </w:t>
      </w:r>
      <w:r w:rsidR="00C65652">
        <w:rPr>
          <w:rFonts w:ascii="Times New Roman" w:eastAsia="Andale Sans UI" w:hAnsi="Times New Roman" w:cs="Tahoma"/>
          <w:b w:val="0"/>
          <w:bCs w:val="0"/>
          <w:i/>
          <w:color w:val="auto"/>
          <w:spacing w:val="0"/>
          <w:sz w:val="28"/>
          <w:szCs w:val="28"/>
          <w:lang w:val="ru-RU"/>
        </w:rPr>
        <w:t>2</w:t>
      </w:r>
      <w:r w:rsidR="006F6D56">
        <w:rPr>
          <w:rFonts w:ascii="Times New Roman" w:eastAsia="Andale Sans UI" w:hAnsi="Times New Roman" w:cs="Tahoma"/>
          <w:b w:val="0"/>
          <w:bCs w:val="0"/>
          <w:i/>
          <w:color w:val="auto"/>
          <w:spacing w:val="0"/>
          <w:sz w:val="28"/>
          <w:szCs w:val="28"/>
          <w:lang w:val="ru-RU"/>
        </w:rPr>
        <w:t>.</w:t>
      </w:r>
    </w:p>
    <w:p w:rsidR="00BE6DF5" w:rsidRPr="00BE6DF5" w:rsidRDefault="00BE6DF5" w:rsidP="00BE6DF5">
      <w:pPr>
        <w:jc w:val="right"/>
        <w:rPr>
          <w:i/>
          <w:sz w:val="28"/>
          <w:szCs w:val="28"/>
          <w:lang w:val="ru-RU"/>
        </w:rPr>
      </w:pPr>
      <w:r w:rsidRPr="00BE6DF5">
        <w:rPr>
          <w:rFonts w:cs="Times New Roman"/>
          <w:i/>
          <w:sz w:val="28"/>
          <w:szCs w:val="28"/>
          <w:lang w:val="ru-RU" w:eastAsia="en-US"/>
        </w:rPr>
        <w:t xml:space="preserve">Фактическая численность населения на 2016 год с разбивкой по </w:t>
      </w:r>
      <w:r w:rsidR="009F218E">
        <w:rPr>
          <w:rFonts w:cs="Times New Roman"/>
          <w:i/>
          <w:sz w:val="28"/>
          <w:szCs w:val="28"/>
          <w:lang w:val="ru-RU" w:eastAsia="en-US"/>
        </w:rPr>
        <w:t>возрастным группам</w:t>
      </w:r>
      <w:r>
        <w:rPr>
          <w:rFonts w:cs="Times New Roman"/>
          <w:i/>
          <w:sz w:val="28"/>
          <w:szCs w:val="28"/>
          <w:lang w:val="ru-RU" w:eastAsia="en-US"/>
        </w:rPr>
        <w:t>.</w:t>
      </w:r>
    </w:p>
    <w:tbl>
      <w:tblPr>
        <w:tblW w:w="15462" w:type="dxa"/>
        <w:tblInd w:w="93" w:type="dxa"/>
        <w:tblLook w:val="04A0"/>
      </w:tblPr>
      <w:tblGrid>
        <w:gridCol w:w="3443"/>
        <w:gridCol w:w="1580"/>
        <w:gridCol w:w="1171"/>
        <w:gridCol w:w="1413"/>
        <w:gridCol w:w="1886"/>
        <w:gridCol w:w="2138"/>
        <w:gridCol w:w="2387"/>
        <w:gridCol w:w="1444"/>
      </w:tblGrid>
      <w:tr w:rsidR="00054363" w:rsidTr="00B42B5E">
        <w:trPr>
          <w:trHeight w:val="404"/>
        </w:trPr>
        <w:tc>
          <w:tcPr>
            <w:tcW w:w="3443" w:type="dxa"/>
            <w:tcBorders>
              <w:top w:val="single" w:sz="8" w:space="0" w:color="auto"/>
              <w:left w:val="single" w:sz="8" w:space="0" w:color="auto"/>
              <w:bottom w:val="single" w:sz="4" w:space="0" w:color="auto"/>
              <w:right w:val="single" w:sz="4" w:space="0" w:color="auto"/>
            </w:tcBorders>
            <w:noWrap/>
            <w:vAlign w:val="bottom"/>
            <w:hideMark/>
          </w:tcPr>
          <w:p w:rsidR="00054363" w:rsidRPr="000C1D98" w:rsidRDefault="00054363">
            <w:pPr>
              <w:spacing w:after="200" w:line="276" w:lineRule="auto"/>
              <w:rPr>
                <w:rFonts w:cs="Times New Roman"/>
                <w:b/>
                <w:lang w:val="ru-RU" w:eastAsia="en-US"/>
              </w:rPr>
            </w:pPr>
          </w:p>
        </w:tc>
        <w:tc>
          <w:tcPr>
            <w:tcW w:w="1568" w:type="dxa"/>
            <w:tcBorders>
              <w:top w:val="single" w:sz="8" w:space="0" w:color="auto"/>
              <w:left w:val="single" w:sz="8" w:space="0" w:color="auto"/>
              <w:bottom w:val="single" w:sz="4" w:space="0" w:color="auto"/>
              <w:right w:val="single" w:sz="4" w:space="0" w:color="auto"/>
            </w:tcBorders>
            <w:hideMark/>
          </w:tcPr>
          <w:p w:rsidR="00054363" w:rsidRPr="000C1D98" w:rsidRDefault="00054363">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.С</w:t>
            </w:r>
            <w:proofErr w:type="gramEnd"/>
            <w:r w:rsidRPr="000C1D98">
              <w:rPr>
                <w:rFonts w:eastAsia="Times New Roman" w:cs="Times New Roman"/>
                <w:b/>
                <w:bCs/>
                <w:color w:val="000000"/>
                <w:lang w:eastAsia="ru-RU"/>
              </w:rPr>
              <w:t>оветский</w:t>
            </w:r>
          </w:p>
        </w:tc>
        <w:tc>
          <w:tcPr>
            <w:tcW w:w="1162" w:type="dxa"/>
            <w:tcBorders>
              <w:top w:val="single" w:sz="8" w:space="0" w:color="auto"/>
              <w:left w:val="single" w:sz="8" w:space="0" w:color="auto"/>
              <w:bottom w:val="single" w:sz="4" w:space="0" w:color="auto"/>
              <w:right w:val="single" w:sz="4" w:space="0" w:color="auto"/>
            </w:tcBorders>
            <w:hideMark/>
          </w:tcPr>
          <w:p w:rsidR="00054363" w:rsidRPr="000C1D98" w:rsidRDefault="00054363">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.Н</w:t>
            </w:r>
            <w:proofErr w:type="gramEnd"/>
            <w:r w:rsidRPr="000C1D98">
              <w:rPr>
                <w:rFonts w:eastAsia="Times New Roman" w:cs="Times New Roman"/>
                <w:b/>
                <w:bCs/>
                <w:color w:val="000000"/>
                <w:lang w:eastAsia="ru-RU"/>
              </w:rPr>
              <w:t>овый</w:t>
            </w:r>
          </w:p>
        </w:tc>
        <w:tc>
          <w:tcPr>
            <w:tcW w:w="1402" w:type="dxa"/>
            <w:tcBorders>
              <w:top w:val="single" w:sz="8" w:space="0" w:color="auto"/>
              <w:left w:val="single" w:sz="4" w:space="0" w:color="auto"/>
              <w:bottom w:val="single" w:sz="4" w:space="0" w:color="auto"/>
              <w:right w:val="single" w:sz="4" w:space="0" w:color="auto"/>
            </w:tcBorders>
            <w:hideMark/>
          </w:tcPr>
          <w:p w:rsidR="00054363" w:rsidRPr="000C1D98" w:rsidRDefault="00054363">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.К</w:t>
            </w:r>
            <w:proofErr w:type="gramEnd"/>
            <w:r w:rsidRPr="000C1D98">
              <w:rPr>
                <w:rFonts w:eastAsia="Times New Roman" w:cs="Times New Roman"/>
                <w:b/>
                <w:bCs/>
                <w:color w:val="000000"/>
                <w:lang w:eastAsia="ru-RU"/>
              </w:rPr>
              <w:t>расный</w:t>
            </w:r>
          </w:p>
        </w:tc>
        <w:tc>
          <w:tcPr>
            <w:tcW w:w="1872" w:type="dxa"/>
            <w:tcBorders>
              <w:top w:val="single" w:sz="8" w:space="0" w:color="auto"/>
              <w:left w:val="single" w:sz="4" w:space="0" w:color="auto"/>
              <w:bottom w:val="single" w:sz="4" w:space="0" w:color="auto"/>
              <w:right w:val="single" w:sz="4" w:space="0" w:color="auto"/>
            </w:tcBorders>
            <w:hideMark/>
          </w:tcPr>
          <w:p w:rsidR="00054363" w:rsidRPr="000C1D98" w:rsidRDefault="00054363">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.О</w:t>
            </w:r>
            <w:proofErr w:type="gramEnd"/>
            <w:r w:rsidRPr="000C1D98">
              <w:rPr>
                <w:rFonts w:eastAsia="Times New Roman" w:cs="Times New Roman"/>
                <w:b/>
                <w:bCs/>
                <w:color w:val="000000"/>
                <w:lang w:eastAsia="ru-RU"/>
              </w:rPr>
              <w:t>ктябрьский</w:t>
            </w:r>
          </w:p>
        </w:tc>
        <w:tc>
          <w:tcPr>
            <w:tcW w:w="2122" w:type="dxa"/>
            <w:tcBorders>
              <w:top w:val="single" w:sz="8" w:space="0" w:color="auto"/>
              <w:left w:val="single" w:sz="4" w:space="0" w:color="auto"/>
              <w:bottom w:val="single" w:sz="4" w:space="0" w:color="auto"/>
              <w:right w:val="single" w:sz="4" w:space="0" w:color="auto"/>
            </w:tcBorders>
            <w:hideMark/>
          </w:tcPr>
          <w:p w:rsidR="00054363" w:rsidRPr="000C1D98" w:rsidRDefault="00054363">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.К</w:t>
            </w:r>
            <w:proofErr w:type="gramEnd"/>
            <w:r w:rsidRPr="000C1D98">
              <w:rPr>
                <w:rFonts w:eastAsia="Times New Roman" w:cs="Times New Roman"/>
                <w:b/>
                <w:bCs/>
                <w:color w:val="000000"/>
                <w:lang w:eastAsia="ru-RU"/>
              </w:rPr>
              <w:t>омсомольский</w:t>
            </w:r>
          </w:p>
        </w:tc>
        <w:tc>
          <w:tcPr>
            <w:tcW w:w="2369" w:type="dxa"/>
            <w:tcBorders>
              <w:top w:val="single" w:sz="8" w:space="0" w:color="auto"/>
              <w:left w:val="single" w:sz="4" w:space="0" w:color="auto"/>
              <w:bottom w:val="single" w:sz="4" w:space="0" w:color="auto"/>
              <w:right w:val="single" w:sz="4" w:space="0" w:color="auto"/>
            </w:tcBorders>
            <w:hideMark/>
          </w:tcPr>
          <w:p w:rsidR="00054363" w:rsidRPr="000C1D98" w:rsidRDefault="00054363">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.К</w:t>
            </w:r>
            <w:proofErr w:type="gramEnd"/>
            <w:r w:rsidRPr="000C1D98">
              <w:rPr>
                <w:rFonts w:eastAsia="Times New Roman" w:cs="Times New Roman"/>
                <w:b/>
                <w:bCs/>
                <w:color w:val="000000"/>
                <w:lang w:eastAsia="ru-RU"/>
              </w:rPr>
              <w:t>расноармейский</w:t>
            </w:r>
          </w:p>
        </w:tc>
        <w:tc>
          <w:tcPr>
            <w:tcW w:w="1524" w:type="dxa"/>
            <w:tcBorders>
              <w:top w:val="single" w:sz="8" w:space="0" w:color="auto"/>
              <w:left w:val="single" w:sz="4" w:space="0" w:color="auto"/>
              <w:bottom w:val="single" w:sz="4" w:space="0" w:color="auto"/>
              <w:right w:val="single" w:sz="4" w:space="0" w:color="auto"/>
            </w:tcBorders>
          </w:tcPr>
          <w:p w:rsidR="00054363" w:rsidRDefault="00054363" w:rsidP="00054363">
            <w:pPr>
              <w:jc w:val="center"/>
              <w:rPr>
                <w:rFonts w:eastAsia="Times New Roman" w:cs="Times New Roman"/>
                <w:b/>
                <w:bCs/>
                <w:color w:val="000000"/>
                <w:lang w:val="ru-RU" w:eastAsia="ru-RU"/>
              </w:rPr>
            </w:pPr>
            <w:r>
              <w:rPr>
                <w:rFonts w:eastAsia="Times New Roman" w:cs="Times New Roman"/>
                <w:b/>
                <w:bCs/>
                <w:color w:val="000000"/>
                <w:lang w:val="ru-RU" w:eastAsia="ru-RU"/>
              </w:rPr>
              <w:t>ВСЕГО</w:t>
            </w:r>
          </w:p>
        </w:tc>
      </w:tr>
      <w:tr w:rsidR="00054363" w:rsidTr="00B42B5E">
        <w:trPr>
          <w:trHeight w:val="404"/>
        </w:trPr>
        <w:tc>
          <w:tcPr>
            <w:tcW w:w="3443" w:type="dxa"/>
            <w:tcBorders>
              <w:top w:val="single" w:sz="8" w:space="0" w:color="auto"/>
              <w:left w:val="single" w:sz="8" w:space="0" w:color="auto"/>
              <w:bottom w:val="single" w:sz="4" w:space="0" w:color="auto"/>
              <w:right w:val="single" w:sz="4" w:space="0" w:color="auto"/>
            </w:tcBorders>
            <w:noWrap/>
            <w:vAlign w:val="bottom"/>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val="ru-RU" w:eastAsia="ru-RU"/>
              </w:rPr>
              <w:t>ВСЕГО</w:t>
            </w:r>
          </w:p>
        </w:tc>
        <w:tc>
          <w:tcPr>
            <w:tcW w:w="1568" w:type="dxa"/>
            <w:tcBorders>
              <w:top w:val="single" w:sz="8" w:space="0" w:color="auto"/>
              <w:left w:val="single" w:sz="8"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2140</w:t>
            </w:r>
          </w:p>
        </w:tc>
        <w:tc>
          <w:tcPr>
            <w:tcW w:w="1162" w:type="dxa"/>
            <w:tcBorders>
              <w:top w:val="single" w:sz="8" w:space="0" w:color="auto"/>
              <w:left w:val="single" w:sz="8"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117</w:t>
            </w:r>
          </w:p>
        </w:tc>
        <w:tc>
          <w:tcPr>
            <w:tcW w:w="1402" w:type="dxa"/>
            <w:tcBorders>
              <w:top w:val="single" w:sz="8" w:space="0" w:color="auto"/>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252</w:t>
            </w:r>
          </w:p>
        </w:tc>
        <w:tc>
          <w:tcPr>
            <w:tcW w:w="1872" w:type="dxa"/>
            <w:tcBorders>
              <w:top w:val="single" w:sz="8" w:space="0" w:color="auto"/>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263</w:t>
            </w:r>
          </w:p>
        </w:tc>
        <w:tc>
          <w:tcPr>
            <w:tcW w:w="2122" w:type="dxa"/>
            <w:tcBorders>
              <w:top w:val="single" w:sz="8" w:space="0" w:color="auto"/>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924</w:t>
            </w:r>
          </w:p>
        </w:tc>
        <w:tc>
          <w:tcPr>
            <w:tcW w:w="2369" w:type="dxa"/>
            <w:tcBorders>
              <w:top w:val="single" w:sz="8" w:space="0" w:color="auto"/>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193</w:t>
            </w:r>
          </w:p>
        </w:tc>
        <w:tc>
          <w:tcPr>
            <w:tcW w:w="1524" w:type="dxa"/>
            <w:tcBorders>
              <w:top w:val="single" w:sz="8" w:space="0" w:color="auto"/>
              <w:left w:val="single" w:sz="4" w:space="0" w:color="auto"/>
              <w:bottom w:val="single" w:sz="4" w:space="0" w:color="auto"/>
              <w:right w:val="single" w:sz="4" w:space="0" w:color="auto"/>
            </w:tcBorders>
            <w:vAlign w:val="bottom"/>
          </w:tcPr>
          <w:p w:rsidR="00054363" w:rsidRPr="00054363" w:rsidRDefault="00054363" w:rsidP="00054363">
            <w:pPr>
              <w:jc w:val="center"/>
              <w:rPr>
                <w:rFonts w:cs="Times New Roman"/>
                <w:b/>
                <w:color w:val="000000"/>
              </w:rPr>
            </w:pPr>
            <w:r w:rsidRPr="00054363">
              <w:rPr>
                <w:rFonts w:cs="Times New Roman"/>
                <w:b/>
                <w:color w:val="000000"/>
              </w:rPr>
              <w:t>3889</w:t>
            </w:r>
          </w:p>
        </w:tc>
      </w:tr>
      <w:tr w:rsidR="00054363" w:rsidTr="00B42B5E">
        <w:trPr>
          <w:trHeight w:val="404"/>
        </w:trPr>
        <w:tc>
          <w:tcPr>
            <w:tcW w:w="3443" w:type="dxa"/>
            <w:tcBorders>
              <w:top w:val="nil"/>
              <w:left w:val="single" w:sz="8" w:space="0" w:color="auto"/>
              <w:bottom w:val="single" w:sz="4" w:space="0" w:color="auto"/>
              <w:right w:val="single" w:sz="4" w:space="0" w:color="auto"/>
            </w:tcBorders>
            <w:noWrap/>
            <w:vAlign w:val="bottom"/>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дошкольники</w:t>
            </w:r>
          </w:p>
        </w:tc>
        <w:tc>
          <w:tcPr>
            <w:tcW w:w="1568" w:type="dxa"/>
            <w:tcBorders>
              <w:top w:val="nil"/>
              <w:left w:val="single" w:sz="8"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203</w:t>
            </w:r>
          </w:p>
        </w:tc>
        <w:tc>
          <w:tcPr>
            <w:tcW w:w="1162" w:type="dxa"/>
            <w:tcBorders>
              <w:top w:val="nil"/>
              <w:left w:val="single" w:sz="8"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12</w:t>
            </w:r>
          </w:p>
        </w:tc>
        <w:tc>
          <w:tcPr>
            <w:tcW w:w="1402"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27</w:t>
            </w:r>
          </w:p>
        </w:tc>
        <w:tc>
          <w:tcPr>
            <w:tcW w:w="1872"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23</w:t>
            </w:r>
          </w:p>
        </w:tc>
        <w:tc>
          <w:tcPr>
            <w:tcW w:w="2122"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101</w:t>
            </w:r>
          </w:p>
        </w:tc>
        <w:tc>
          <w:tcPr>
            <w:tcW w:w="2369"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21</w:t>
            </w:r>
          </w:p>
        </w:tc>
        <w:tc>
          <w:tcPr>
            <w:tcW w:w="1524" w:type="dxa"/>
            <w:tcBorders>
              <w:top w:val="nil"/>
              <w:left w:val="single" w:sz="4" w:space="0" w:color="auto"/>
              <w:bottom w:val="single" w:sz="4" w:space="0" w:color="auto"/>
              <w:right w:val="single" w:sz="4" w:space="0" w:color="auto"/>
            </w:tcBorders>
            <w:vAlign w:val="bottom"/>
          </w:tcPr>
          <w:p w:rsidR="00054363" w:rsidRPr="00054363" w:rsidRDefault="00054363" w:rsidP="00054363">
            <w:pPr>
              <w:jc w:val="center"/>
              <w:rPr>
                <w:rFonts w:cs="Times New Roman"/>
                <w:b/>
                <w:color w:val="000000"/>
              </w:rPr>
            </w:pPr>
            <w:r w:rsidRPr="00054363">
              <w:rPr>
                <w:rFonts w:cs="Times New Roman"/>
                <w:b/>
                <w:color w:val="000000"/>
              </w:rPr>
              <w:t>387</w:t>
            </w:r>
          </w:p>
        </w:tc>
      </w:tr>
      <w:tr w:rsidR="00054363" w:rsidTr="00B42B5E">
        <w:trPr>
          <w:trHeight w:val="404"/>
        </w:trPr>
        <w:tc>
          <w:tcPr>
            <w:tcW w:w="3443" w:type="dxa"/>
            <w:tcBorders>
              <w:top w:val="nil"/>
              <w:left w:val="single" w:sz="8" w:space="0" w:color="auto"/>
              <w:bottom w:val="single" w:sz="4" w:space="0" w:color="auto"/>
              <w:right w:val="single" w:sz="4" w:space="0" w:color="auto"/>
            </w:tcBorders>
            <w:noWrap/>
            <w:vAlign w:val="bottom"/>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школьники</w:t>
            </w:r>
          </w:p>
        </w:tc>
        <w:tc>
          <w:tcPr>
            <w:tcW w:w="1568" w:type="dxa"/>
            <w:tcBorders>
              <w:top w:val="nil"/>
              <w:left w:val="single" w:sz="8"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232</w:t>
            </w:r>
          </w:p>
        </w:tc>
        <w:tc>
          <w:tcPr>
            <w:tcW w:w="1162" w:type="dxa"/>
            <w:tcBorders>
              <w:top w:val="nil"/>
              <w:left w:val="single" w:sz="8"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11</w:t>
            </w:r>
          </w:p>
        </w:tc>
        <w:tc>
          <w:tcPr>
            <w:tcW w:w="1402"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41</w:t>
            </w:r>
          </w:p>
        </w:tc>
        <w:tc>
          <w:tcPr>
            <w:tcW w:w="1872"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34</w:t>
            </w:r>
          </w:p>
        </w:tc>
        <w:tc>
          <w:tcPr>
            <w:tcW w:w="2122"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112</w:t>
            </w:r>
          </w:p>
        </w:tc>
        <w:tc>
          <w:tcPr>
            <w:tcW w:w="2369"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23</w:t>
            </w:r>
          </w:p>
        </w:tc>
        <w:tc>
          <w:tcPr>
            <w:tcW w:w="1524" w:type="dxa"/>
            <w:tcBorders>
              <w:top w:val="nil"/>
              <w:left w:val="single" w:sz="4" w:space="0" w:color="auto"/>
              <w:bottom w:val="single" w:sz="4" w:space="0" w:color="auto"/>
              <w:right w:val="single" w:sz="4" w:space="0" w:color="auto"/>
            </w:tcBorders>
            <w:vAlign w:val="bottom"/>
          </w:tcPr>
          <w:p w:rsidR="00054363" w:rsidRPr="00054363" w:rsidRDefault="00054363" w:rsidP="00054363">
            <w:pPr>
              <w:jc w:val="center"/>
              <w:rPr>
                <w:rFonts w:cs="Times New Roman"/>
                <w:b/>
                <w:color w:val="000000"/>
              </w:rPr>
            </w:pPr>
            <w:r w:rsidRPr="00054363">
              <w:rPr>
                <w:rFonts w:cs="Times New Roman"/>
                <w:b/>
                <w:color w:val="000000"/>
              </w:rPr>
              <w:t>453</w:t>
            </w:r>
          </w:p>
        </w:tc>
      </w:tr>
      <w:tr w:rsidR="00054363" w:rsidTr="00B42B5E">
        <w:trPr>
          <w:trHeight w:val="404"/>
        </w:trPr>
        <w:tc>
          <w:tcPr>
            <w:tcW w:w="3443" w:type="dxa"/>
            <w:tcBorders>
              <w:top w:val="nil"/>
              <w:left w:val="single" w:sz="8" w:space="0" w:color="auto"/>
              <w:bottom w:val="single" w:sz="4" w:space="0" w:color="auto"/>
              <w:right w:val="single" w:sz="4" w:space="0" w:color="auto"/>
            </w:tcBorders>
            <w:noWrap/>
            <w:vAlign w:val="bottom"/>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Трудоспособное с 18 лет</w:t>
            </w:r>
          </w:p>
        </w:tc>
        <w:tc>
          <w:tcPr>
            <w:tcW w:w="1568" w:type="dxa"/>
            <w:tcBorders>
              <w:top w:val="nil"/>
              <w:left w:val="single" w:sz="8"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1357</w:t>
            </w:r>
          </w:p>
        </w:tc>
        <w:tc>
          <w:tcPr>
            <w:tcW w:w="1162" w:type="dxa"/>
            <w:tcBorders>
              <w:top w:val="nil"/>
              <w:left w:val="single" w:sz="8"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88</w:t>
            </w:r>
          </w:p>
        </w:tc>
        <w:tc>
          <w:tcPr>
            <w:tcW w:w="1402"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162</w:t>
            </w:r>
          </w:p>
        </w:tc>
        <w:tc>
          <w:tcPr>
            <w:tcW w:w="1872"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166</w:t>
            </w:r>
          </w:p>
        </w:tc>
        <w:tc>
          <w:tcPr>
            <w:tcW w:w="2122"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603</w:t>
            </w:r>
          </w:p>
        </w:tc>
        <w:tc>
          <w:tcPr>
            <w:tcW w:w="2369" w:type="dxa"/>
            <w:tcBorders>
              <w:top w:val="nil"/>
              <w:left w:val="single" w:sz="4" w:space="0" w:color="auto"/>
              <w:bottom w:val="single" w:sz="4" w:space="0" w:color="auto"/>
              <w:right w:val="single" w:sz="4" w:space="0" w:color="auto"/>
            </w:tcBorders>
            <w:hideMark/>
          </w:tcPr>
          <w:p w:rsidR="00054363" w:rsidRPr="000C1D98" w:rsidRDefault="00054363" w:rsidP="00BE6DF5">
            <w:pPr>
              <w:jc w:val="center"/>
              <w:rPr>
                <w:rFonts w:eastAsia="Times New Roman" w:cs="Times New Roman"/>
                <w:b/>
                <w:bCs/>
                <w:color w:val="000000"/>
                <w:lang w:eastAsia="ru-RU"/>
              </w:rPr>
            </w:pPr>
            <w:r w:rsidRPr="000C1D98">
              <w:rPr>
                <w:rFonts w:eastAsia="Times New Roman" w:cs="Times New Roman"/>
                <w:b/>
                <w:bCs/>
                <w:color w:val="000000"/>
                <w:lang w:eastAsia="ru-RU"/>
              </w:rPr>
              <w:t>123</w:t>
            </w:r>
          </w:p>
        </w:tc>
        <w:tc>
          <w:tcPr>
            <w:tcW w:w="1524" w:type="dxa"/>
            <w:tcBorders>
              <w:top w:val="nil"/>
              <w:left w:val="single" w:sz="4" w:space="0" w:color="auto"/>
              <w:bottom w:val="single" w:sz="4" w:space="0" w:color="auto"/>
              <w:right w:val="single" w:sz="4" w:space="0" w:color="auto"/>
            </w:tcBorders>
            <w:vAlign w:val="bottom"/>
          </w:tcPr>
          <w:p w:rsidR="00054363" w:rsidRPr="00054363" w:rsidRDefault="00054363" w:rsidP="00054363">
            <w:pPr>
              <w:jc w:val="center"/>
              <w:rPr>
                <w:rFonts w:cs="Times New Roman"/>
                <w:b/>
                <w:color w:val="000000"/>
              </w:rPr>
            </w:pPr>
            <w:r w:rsidRPr="00054363">
              <w:rPr>
                <w:rFonts w:cs="Times New Roman"/>
                <w:b/>
                <w:color w:val="000000"/>
              </w:rPr>
              <w:t>2499</w:t>
            </w:r>
          </w:p>
        </w:tc>
      </w:tr>
      <w:tr w:rsidR="00054363" w:rsidTr="00B42B5E">
        <w:trPr>
          <w:trHeight w:val="424"/>
        </w:trPr>
        <w:tc>
          <w:tcPr>
            <w:tcW w:w="3443" w:type="dxa"/>
            <w:tcBorders>
              <w:top w:val="nil"/>
              <w:left w:val="single" w:sz="8" w:space="0" w:color="auto"/>
              <w:bottom w:val="nil"/>
              <w:right w:val="single" w:sz="4" w:space="0" w:color="auto"/>
            </w:tcBorders>
            <w:noWrap/>
            <w:vAlign w:val="center"/>
            <w:hideMark/>
          </w:tcPr>
          <w:p w:rsidR="00054363" w:rsidRDefault="00054363" w:rsidP="000C1D98">
            <w:pPr>
              <w:jc w:val="center"/>
              <w:rPr>
                <w:rFonts w:eastAsia="Times New Roman" w:cs="Times New Roman"/>
                <w:b/>
                <w:bCs/>
                <w:color w:val="000000"/>
                <w:lang w:val="ru-RU" w:eastAsia="ru-RU"/>
              </w:rPr>
            </w:pPr>
            <w:r w:rsidRPr="000C1D98">
              <w:rPr>
                <w:rFonts w:eastAsia="Times New Roman" w:cs="Times New Roman"/>
                <w:b/>
                <w:bCs/>
                <w:color w:val="000000"/>
                <w:lang w:eastAsia="ru-RU"/>
              </w:rPr>
              <w:t xml:space="preserve">Старше трудоспособного </w:t>
            </w:r>
          </w:p>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возраста</w:t>
            </w:r>
          </w:p>
        </w:tc>
        <w:tc>
          <w:tcPr>
            <w:tcW w:w="1568" w:type="dxa"/>
            <w:tcBorders>
              <w:top w:val="nil"/>
              <w:left w:val="single" w:sz="8" w:space="0" w:color="auto"/>
              <w:bottom w:val="nil"/>
              <w:right w:val="single" w:sz="4" w:space="0" w:color="auto"/>
            </w:tcBorders>
            <w:vAlign w:val="center"/>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348</w:t>
            </w:r>
          </w:p>
        </w:tc>
        <w:tc>
          <w:tcPr>
            <w:tcW w:w="1162" w:type="dxa"/>
            <w:tcBorders>
              <w:top w:val="nil"/>
              <w:left w:val="single" w:sz="8" w:space="0" w:color="auto"/>
              <w:bottom w:val="nil"/>
              <w:right w:val="single" w:sz="4" w:space="0" w:color="auto"/>
            </w:tcBorders>
            <w:vAlign w:val="center"/>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6</w:t>
            </w:r>
          </w:p>
        </w:tc>
        <w:tc>
          <w:tcPr>
            <w:tcW w:w="1402" w:type="dxa"/>
            <w:tcBorders>
              <w:top w:val="nil"/>
              <w:left w:val="single" w:sz="4" w:space="0" w:color="auto"/>
              <w:bottom w:val="nil"/>
              <w:right w:val="single" w:sz="4" w:space="0" w:color="auto"/>
            </w:tcBorders>
            <w:vAlign w:val="center"/>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22</w:t>
            </w:r>
          </w:p>
        </w:tc>
        <w:tc>
          <w:tcPr>
            <w:tcW w:w="1872" w:type="dxa"/>
            <w:tcBorders>
              <w:top w:val="nil"/>
              <w:left w:val="single" w:sz="4" w:space="0" w:color="auto"/>
              <w:bottom w:val="nil"/>
              <w:right w:val="single" w:sz="4" w:space="0" w:color="auto"/>
            </w:tcBorders>
            <w:vAlign w:val="center"/>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40</w:t>
            </w:r>
          </w:p>
        </w:tc>
        <w:tc>
          <w:tcPr>
            <w:tcW w:w="2122" w:type="dxa"/>
            <w:tcBorders>
              <w:top w:val="nil"/>
              <w:left w:val="single" w:sz="4" w:space="0" w:color="auto"/>
              <w:bottom w:val="nil"/>
              <w:right w:val="single" w:sz="4" w:space="0" w:color="auto"/>
            </w:tcBorders>
            <w:vAlign w:val="center"/>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108</w:t>
            </w:r>
          </w:p>
        </w:tc>
        <w:tc>
          <w:tcPr>
            <w:tcW w:w="2369" w:type="dxa"/>
            <w:tcBorders>
              <w:top w:val="nil"/>
              <w:left w:val="single" w:sz="4" w:space="0" w:color="auto"/>
              <w:bottom w:val="nil"/>
              <w:right w:val="single" w:sz="4" w:space="0" w:color="auto"/>
            </w:tcBorders>
            <w:vAlign w:val="center"/>
            <w:hideMark/>
          </w:tcPr>
          <w:p w:rsidR="00054363" w:rsidRPr="000C1D98" w:rsidRDefault="00054363" w:rsidP="000C1D98">
            <w:pPr>
              <w:jc w:val="center"/>
              <w:rPr>
                <w:rFonts w:eastAsia="Times New Roman" w:cs="Times New Roman"/>
                <w:b/>
                <w:bCs/>
                <w:color w:val="000000"/>
                <w:lang w:eastAsia="ru-RU"/>
              </w:rPr>
            </w:pPr>
            <w:r w:rsidRPr="000C1D98">
              <w:rPr>
                <w:rFonts w:eastAsia="Times New Roman" w:cs="Times New Roman"/>
                <w:b/>
                <w:bCs/>
                <w:color w:val="000000"/>
                <w:lang w:eastAsia="ru-RU"/>
              </w:rPr>
              <w:t>26</w:t>
            </w:r>
          </w:p>
        </w:tc>
        <w:tc>
          <w:tcPr>
            <w:tcW w:w="1524" w:type="dxa"/>
            <w:tcBorders>
              <w:top w:val="nil"/>
              <w:left w:val="single" w:sz="4" w:space="0" w:color="auto"/>
              <w:bottom w:val="nil"/>
              <w:right w:val="single" w:sz="4" w:space="0" w:color="auto"/>
            </w:tcBorders>
            <w:vAlign w:val="bottom"/>
          </w:tcPr>
          <w:p w:rsidR="00054363" w:rsidRPr="00054363" w:rsidRDefault="00054363" w:rsidP="00054363">
            <w:pPr>
              <w:jc w:val="center"/>
              <w:rPr>
                <w:rFonts w:cs="Times New Roman"/>
                <w:b/>
                <w:color w:val="000000"/>
              </w:rPr>
            </w:pPr>
            <w:r w:rsidRPr="00054363">
              <w:rPr>
                <w:rFonts w:cs="Times New Roman"/>
                <w:b/>
                <w:color w:val="000000"/>
              </w:rPr>
              <w:t>550</w:t>
            </w:r>
          </w:p>
        </w:tc>
      </w:tr>
      <w:tr w:rsidR="00054363" w:rsidTr="00B42B5E">
        <w:trPr>
          <w:trHeight w:val="101"/>
        </w:trPr>
        <w:tc>
          <w:tcPr>
            <w:tcW w:w="3443" w:type="dxa"/>
            <w:tcBorders>
              <w:top w:val="nil"/>
              <w:left w:val="single" w:sz="8" w:space="0" w:color="auto"/>
              <w:bottom w:val="single" w:sz="8" w:space="0" w:color="auto"/>
              <w:right w:val="single" w:sz="4" w:space="0" w:color="auto"/>
            </w:tcBorders>
            <w:noWrap/>
            <w:vAlign w:val="bottom"/>
            <w:hideMark/>
          </w:tcPr>
          <w:p w:rsidR="00054363" w:rsidRPr="000C1D98" w:rsidRDefault="00054363" w:rsidP="000C1D98">
            <w:pPr>
              <w:spacing w:line="276" w:lineRule="auto"/>
              <w:jc w:val="center"/>
              <w:rPr>
                <w:rFonts w:cs="Times New Roman"/>
                <w:sz w:val="22"/>
                <w:szCs w:val="22"/>
                <w:lang w:val="ru-RU" w:eastAsia="en-US"/>
              </w:rPr>
            </w:pPr>
          </w:p>
        </w:tc>
        <w:tc>
          <w:tcPr>
            <w:tcW w:w="1568" w:type="dxa"/>
            <w:tcBorders>
              <w:top w:val="nil"/>
              <w:left w:val="single" w:sz="8" w:space="0" w:color="auto"/>
              <w:bottom w:val="single" w:sz="8" w:space="0" w:color="auto"/>
              <w:right w:val="single" w:sz="4" w:space="0" w:color="auto"/>
            </w:tcBorders>
          </w:tcPr>
          <w:p w:rsidR="00054363" w:rsidRPr="000C1D98" w:rsidRDefault="00054363">
            <w:pPr>
              <w:rPr>
                <w:rFonts w:eastAsia="Times New Roman" w:cs="Times New Roman"/>
                <w:b/>
                <w:bCs/>
                <w:color w:val="000000"/>
                <w:sz w:val="22"/>
                <w:szCs w:val="22"/>
                <w:lang w:val="ru-RU" w:eastAsia="ru-RU"/>
              </w:rPr>
            </w:pPr>
          </w:p>
        </w:tc>
        <w:tc>
          <w:tcPr>
            <w:tcW w:w="1162" w:type="dxa"/>
            <w:tcBorders>
              <w:top w:val="nil"/>
              <w:left w:val="single" w:sz="8" w:space="0" w:color="auto"/>
              <w:bottom w:val="single" w:sz="8" w:space="0" w:color="auto"/>
              <w:right w:val="single" w:sz="4" w:space="0" w:color="auto"/>
            </w:tcBorders>
          </w:tcPr>
          <w:p w:rsidR="00054363" w:rsidRPr="000C1D98" w:rsidRDefault="00054363">
            <w:pPr>
              <w:rPr>
                <w:rFonts w:eastAsia="Times New Roman" w:cs="Times New Roman"/>
                <w:b/>
                <w:bCs/>
                <w:color w:val="000000"/>
                <w:sz w:val="22"/>
                <w:szCs w:val="22"/>
                <w:lang w:val="ru-RU" w:eastAsia="ru-RU"/>
              </w:rPr>
            </w:pPr>
          </w:p>
        </w:tc>
        <w:tc>
          <w:tcPr>
            <w:tcW w:w="1402" w:type="dxa"/>
            <w:tcBorders>
              <w:top w:val="nil"/>
              <w:left w:val="single" w:sz="4" w:space="0" w:color="auto"/>
              <w:bottom w:val="single" w:sz="8" w:space="0" w:color="auto"/>
              <w:right w:val="single" w:sz="4" w:space="0" w:color="auto"/>
            </w:tcBorders>
          </w:tcPr>
          <w:p w:rsidR="00054363" w:rsidRPr="000C1D98" w:rsidRDefault="00054363">
            <w:pPr>
              <w:rPr>
                <w:rFonts w:eastAsia="Times New Roman" w:cs="Times New Roman"/>
                <w:b/>
                <w:bCs/>
                <w:color w:val="000000"/>
                <w:sz w:val="22"/>
                <w:szCs w:val="22"/>
                <w:lang w:val="ru-RU" w:eastAsia="ru-RU"/>
              </w:rPr>
            </w:pPr>
          </w:p>
        </w:tc>
        <w:tc>
          <w:tcPr>
            <w:tcW w:w="1872" w:type="dxa"/>
            <w:tcBorders>
              <w:top w:val="nil"/>
              <w:left w:val="single" w:sz="4" w:space="0" w:color="auto"/>
              <w:bottom w:val="single" w:sz="8" w:space="0" w:color="auto"/>
              <w:right w:val="single" w:sz="4" w:space="0" w:color="auto"/>
            </w:tcBorders>
          </w:tcPr>
          <w:p w:rsidR="00054363" w:rsidRPr="000C1D98" w:rsidRDefault="00054363">
            <w:pPr>
              <w:rPr>
                <w:rFonts w:eastAsia="Times New Roman" w:cs="Times New Roman"/>
                <w:b/>
                <w:bCs/>
                <w:color w:val="000000"/>
                <w:sz w:val="22"/>
                <w:szCs w:val="22"/>
                <w:lang w:val="ru-RU" w:eastAsia="ru-RU"/>
              </w:rPr>
            </w:pPr>
          </w:p>
        </w:tc>
        <w:tc>
          <w:tcPr>
            <w:tcW w:w="2122" w:type="dxa"/>
            <w:tcBorders>
              <w:top w:val="nil"/>
              <w:left w:val="single" w:sz="4" w:space="0" w:color="auto"/>
              <w:bottom w:val="single" w:sz="8" w:space="0" w:color="auto"/>
              <w:right w:val="single" w:sz="4" w:space="0" w:color="auto"/>
            </w:tcBorders>
          </w:tcPr>
          <w:p w:rsidR="00054363" w:rsidRPr="000C1D98" w:rsidRDefault="00054363">
            <w:pPr>
              <w:rPr>
                <w:rFonts w:eastAsia="Times New Roman" w:cs="Times New Roman"/>
                <w:b/>
                <w:bCs/>
                <w:color w:val="000000"/>
                <w:sz w:val="22"/>
                <w:szCs w:val="22"/>
                <w:lang w:val="ru-RU" w:eastAsia="ru-RU"/>
              </w:rPr>
            </w:pPr>
          </w:p>
        </w:tc>
        <w:tc>
          <w:tcPr>
            <w:tcW w:w="2369" w:type="dxa"/>
            <w:tcBorders>
              <w:top w:val="nil"/>
              <w:left w:val="single" w:sz="4" w:space="0" w:color="auto"/>
              <w:bottom w:val="single" w:sz="8" w:space="0" w:color="auto"/>
              <w:right w:val="single" w:sz="4" w:space="0" w:color="auto"/>
            </w:tcBorders>
          </w:tcPr>
          <w:p w:rsidR="00054363" w:rsidRPr="000C1D98" w:rsidRDefault="00054363">
            <w:pPr>
              <w:rPr>
                <w:rFonts w:eastAsia="Times New Roman" w:cs="Times New Roman"/>
                <w:b/>
                <w:bCs/>
                <w:color w:val="000000"/>
                <w:sz w:val="22"/>
                <w:szCs w:val="22"/>
                <w:lang w:val="ru-RU" w:eastAsia="ru-RU"/>
              </w:rPr>
            </w:pPr>
          </w:p>
        </w:tc>
        <w:tc>
          <w:tcPr>
            <w:tcW w:w="1524" w:type="dxa"/>
            <w:tcBorders>
              <w:top w:val="nil"/>
              <w:left w:val="single" w:sz="4" w:space="0" w:color="auto"/>
              <w:bottom w:val="single" w:sz="8" w:space="0" w:color="auto"/>
              <w:right w:val="single" w:sz="4" w:space="0" w:color="auto"/>
            </w:tcBorders>
          </w:tcPr>
          <w:p w:rsidR="00054363" w:rsidRPr="000C1D98" w:rsidRDefault="00054363">
            <w:pPr>
              <w:rPr>
                <w:rFonts w:eastAsia="Times New Roman" w:cs="Times New Roman"/>
                <w:b/>
                <w:bCs/>
                <w:color w:val="000000"/>
                <w:sz w:val="22"/>
                <w:szCs w:val="22"/>
                <w:lang w:val="ru-RU" w:eastAsia="ru-RU"/>
              </w:rPr>
            </w:pPr>
          </w:p>
        </w:tc>
      </w:tr>
    </w:tbl>
    <w:p w:rsidR="00B35503" w:rsidRDefault="00B35503" w:rsidP="00D8390C">
      <w:pPr>
        <w:pStyle w:val="afffffffb"/>
        <w:spacing w:line="276" w:lineRule="auto"/>
        <w:rPr>
          <w:sz w:val="28"/>
          <w:szCs w:val="28"/>
        </w:rPr>
      </w:pPr>
      <w:r w:rsidRPr="00663D53">
        <w:rPr>
          <w:sz w:val="28"/>
          <w:szCs w:val="28"/>
        </w:rPr>
        <w:t xml:space="preserve">Расчет численности населения по возрастной группе </w:t>
      </w:r>
      <w:r w:rsidR="006F6D56">
        <w:rPr>
          <w:sz w:val="28"/>
          <w:szCs w:val="28"/>
        </w:rPr>
        <w:t>Поселкового СП</w:t>
      </w:r>
      <w:r w:rsidRPr="00663D53">
        <w:rPr>
          <w:sz w:val="28"/>
          <w:szCs w:val="28"/>
        </w:rPr>
        <w:t>, произведен методом сопоставления, с учетом во</w:t>
      </w:r>
      <w:r w:rsidRPr="00663D53">
        <w:rPr>
          <w:sz w:val="28"/>
          <w:szCs w:val="28"/>
        </w:rPr>
        <w:t>з</w:t>
      </w:r>
      <w:r w:rsidRPr="00663D53">
        <w:rPr>
          <w:sz w:val="28"/>
          <w:szCs w:val="28"/>
        </w:rPr>
        <w:t xml:space="preserve">растания численности в результате реализации  социальных программ  и </w:t>
      </w:r>
      <w:r w:rsidR="003621BA" w:rsidRPr="00663D53">
        <w:rPr>
          <w:sz w:val="28"/>
          <w:szCs w:val="28"/>
        </w:rPr>
        <w:t>программ,</w:t>
      </w:r>
      <w:r w:rsidRPr="00663D53">
        <w:rPr>
          <w:sz w:val="28"/>
          <w:szCs w:val="28"/>
        </w:rPr>
        <w:t xml:space="preserve"> направленных на повышение рождаемости, проводимых правительством РФ.</w:t>
      </w:r>
    </w:p>
    <w:p w:rsidR="00343401" w:rsidRDefault="00343401" w:rsidP="003D58AB">
      <w:pPr>
        <w:pStyle w:val="afffffffb"/>
        <w:jc w:val="right"/>
        <w:rPr>
          <w:sz w:val="28"/>
          <w:szCs w:val="28"/>
        </w:rPr>
      </w:pPr>
      <w:r w:rsidRPr="00BE6DF5">
        <w:rPr>
          <w:rFonts w:eastAsia="Andale Sans UI" w:cs="Tahoma"/>
          <w:bCs/>
          <w:i/>
          <w:sz w:val="28"/>
          <w:szCs w:val="28"/>
        </w:rPr>
        <w:t>Таблица</w:t>
      </w:r>
      <w:r>
        <w:rPr>
          <w:rFonts w:eastAsia="Andale Sans UI" w:cs="Tahoma"/>
          <w:bCs/>
          <w:i/>
          <w:sz w:val="28"/>
          <w:szCs w:val="28"/>
        </w:rPr>
        <w:t xml:space="preserve"> </w:t>
      </w:r>
      <w:r w:rsidR="009F218E">
        <w:rPr>
          <w:rFonts w:eastAsia="Andale Sans UI" w:cs="Tahoma"/>
          <w:bCs/>
          <w:i/>
          <w:sz w:val="28"/>
          <w:szCs w:val="28"/>
        </w:rPr>
        <w:t>3</w:t>
      </w:r>
      <w:r w:rsidR="006F6D56">
        <w:rPr>
          <w:rFonts w:eastAsia="Andale Sans UI" w:cs="Tahoma"/>
          <w:bCs/>
          <w:i/>
          <w:sz w:val="28"/>
          <w:szCs w:val="28"/>
        </w:rPr>
        <w:t>.</w:t>
      </w:r>
    </w:p>
    <w:p w:rsidR="00BE6DF5" w:rsidRPr="00663D53" w:rsidRDefault="00BE6DF5" w:rsidP="003D58AB">
      <w:pPr>
        <w:pStyle w:val="1c"/>
        <w:tabs>
          <w:tab w:val="left" w:pos="284"/>
        </w:tabs>
        <w:ind w:left="0"/>
        <w:jc w:val="right"/>
        <w:rPr>
          <w:i/>
          <w:sz w:val="28"/>
          <w:szCs w:val="28"/>
        </w:rPr>
      </w:pPr>
      <w:r w:rsidRPr="00663D53">
        <w:rPr>
          <w:i/>
          <w:sz w:val="28"/>
          <w:szCs w:val="28"/>
        </w:rPr>
        <w:t>Прогноз</w:t>
      </w:r>
      <w:r w:rsidR="009F218E">
        <w:rPr>
          <w:i/>
          <w:sz w:val="28"/>
          <w:szCs w:val="28"/>
        </w:rPr>
        <w:t>ная</w:t>
      </w:r>
      <w:r w:rsidRPr="00663D53">
        <w:rPr>
          <w:i/>
          <w:sz w:val="28"/>
          <w:szCs w:val="28"/>
        </w:rPr>
        <w:t xml:space="preserve"> численност</w:t>
      </w:r>
      <w:r w:rsidR="009F218E">
        <w:rPr>
          <w:i/>
          <w:sz w:val="28"/>
          <w:szCs w:val="28"/>
        </w:rPr>
        <w:t>ь</w:t>
      </w:r>
      <w:r w:rsidR="00343401">
        <w:rPr>
          <w:i/>
          <w:sz w:val="28"/>
          <w:szCs w:val="28"/>
        </w:rPr>
        <w:t xml:space="preserve"> населения на 2030 год</w:t>
      </w:r>
      <w:r w:rsidRPr="00663D53">
        <w:rPr>
          <w:i/>
          <w:sz w:val="28"/>
          <w:szCs w:val="28"/>
        </w:rPr>
        <w:t>.</w:t>
      </w:r>
    </w:p>
    <w:tbl>
      <w:tblPr>
        <w:tblW w:w="15533" w:type="dxa"/>
        <w:tblInd w:w="93" w:type="dxa"/>
        <w:tblLook w:val="04A0"/>
      </w:tblPr>
      <w:tblGrid>
        <w:gridCol w:w="3459"/>
        <w:gridCol w:w="1580"/>
        <w:gridCol w:w="1171"/>
        <w:gridCol w:w="1413"/>
        <w:gridCol w:w="1886"/>
        <w:gridCol w:w="2138"/>
        <w:gridCol w:w="2387"/>
        <w:gridCol w:w="1499"/>
      </w:tblGrid>
      <w:tr w:rsidR="00F96290" w:rsidTr="00F96290">
        <w:trPr>
          <w:trHeight w:val="431"/>
        </w:trPr>
        <w:tc>
          <w:tcPr>
            <w:tcW w:w="3459" w:type="dxa"/>
            <w:tcBorders>
              <w:top w:val="single" w:sz="8" w:space="0" w:color="auto"/>
              <w:left w:val="single" w:sz="8" w:space="0" w:color="auto"/>
              <w:bottom w:val="single" w:sz="4" w:space="0" w:color="auto"/>
              <w:right w:val="single" w:sz="4" w:space="0" w:color="auto"/>
            </w:tcBorders>
            <w:noWrap/>
            <w:vAlign w:val="bottom"/>
            <w:hideMark/>
          </w:tcPr>
          <w:p w:rsidR="00F96290" w:rsidRPr="000C1D98" w:rsidRDefault="00F96290" w:rsidP="006F6D56">
            <w:pPr>
              <w:spacing w:after="200" w:line="276" w:lineRule="auto"/>
              <w:rPr>
                <w:rFonts w:cs="Times New Roman"/>
                <w:b/>
                <w:lang w:val="ru-RU" w:eastAsia="en-US"/>
              </w:rPr>
            </w:pPr>
          </w:p>
        </w:tc>
        <w:tc>
          <w:tcPr>
            <w:tcW w:w="1580" w:type="dxa"/>
            <w:tcBorders>
              <w:top w:val="single" w:sz="8" w:space="0" w:color="auto"/>
              <w:left w:val="single" w:sz="8" w:space="0" w:color="auto"/>
              <w:bottom w:val="single" w:sz="4" w:space="0" w:color="auto"/>
              <w:right w:val="single" w:sz="4" w:space="0" w:color="auto"/>
            </w:tcBorders>
            <w:hideMark/>
          </w:tcPr>
          <w:p w:rsidR="00F96290" w:rsidRPr="000C1D98" w:rsidRDefault="00F96290" w:rsidP="006F6D56">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.С</w:t>
            </w:r>
            <w:proofErr w:type="gramEnd"/>
            <w:r w:rsidRPr="000C1D98">
              <w:rPr>
                <w:rFonts w:eastAsia="Times New Roman" w:cs="Times New Roman"/>
                <w:b/>
                <w:bCs/>
                <w:color w:val="000000"/>
                <w:lang w:eastAsia="ru-RU"/>
              </w:rPr>
              <w:t>оветский</w:t>
            </w:r>
          </w:p>
        </w:tc>
        <w:tc>
          <w:tcPr>
            <w:tcW w:w="1171" w:type="dxa"/>
            <w:tcBorders>
              <w:top w:val="single" w:sz="8" w:space="0" w:color="auto"/>
              <w:left w:val="single" w:sz="8" w:space="0" w:color="auto"/>
              <w:bottom w:val="single" w:sz="4" w:space="0" w:color="auto"/>
              <w:right w:val="single" w:sz="4" w:space="0" w:color="auto"/>
            </w:tcBorders>
            <w:hideMark/>
          </w:tcPr>
          <w:p w:rsidR="00F96290" w:rsidRPr="000C1D98" w:rsidRDefault="00F96290" w:rsidP="006F6D56">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.Н</w:t>
            </w:r>
            <w:proofErr w:type="gramEnd"/>
            <w:r w:rsidRPr="000C1D98">
              <w:rPr>
                <w:rFonts w:eastAsia="Times New Roman" w:cs="Times New Roman"/>
                <w:b/>
                <w:bCs/>
                <w:color w:val="000000"/>
                <w:lang w:eastAsia="ru-RU"/>
              </w:rPr>
              <w:t>овый</w:t>
            </w:r>
          </w:p>
        </w:tc>
        <w:tc>
          <w:tcPr>
            <w:tcW w:w="1413" w:type="dxa"/>
            <w:tcBorders>
              <w:top w:val="single" w:sz="8" w:space="0" w:color="auto"/>
              <w:left w:val="single" w:sz="4" w:space="0" w:color="auto"/>
              <w:bottom w:val="single" w:sz="4" w:space="0" w:color="auto"/>
              <w:right w:val="single" w:sz="4" w:space="0" w:color="auto"/>
            </w:tcBorders>
            <w:hideMark/>
          </w:tcPr>
          <w:p w:rsidR="00F96290" w:rsidRPr="000C1D98" w:rsidRDefault="00F96290" w:rsidP="006F6D56">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.К</w:t>
            </w:r>
            <w:proofErr w:type="gramEnd"/>
            <w:r w:rsidRPr="000C1D98">
              <w:rPr>
                <w:rFonts w:eastAsia="Times New Roman" w:cs="Times New Roman"/>
                <w:b/>
                <w:bCs/>
                <w:color w:val="000000"/>
                <w:lang w:eastAsia="ru-RU"/>
              </w:rPr>
              <w:t>расный</w:t>
            </w:r>
          </w:p>
        </w:tc>
        <w:tc>
          <w:tcPr>
            <w:tcW w:w="1886" w:type="dxa"/>
            <w:tcBorders>
              <w:top w:val="single" w:sz="8" w:space="0" w:color="auto"/>
              <w:left w:val="single" w:sz="4" w:space="0" w:color="auto"/>
              <w:bottom w:val="single" w:sz="4" w:space="0" w:color="auto"/>
              <w:right w:val="single" w:sz="4" w:space="0" w:color="auto"/>
            </w:tcBorders>
            <w:hideMark/>
          </w:tcPr>
          <w:p w:rsidR="00F96290" w:rsidRPr="000C1D98" w:rsidRDefault="00F96290" w:rsidP="006F6D56">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.О</w:t>
            </w:r>
            <w:proofErr w:type="gramEnd"/>
            <w:r w:rsidRPr="000C1D98">
              <w:rPr>
                <w:rFonts w:eastAsia="Times New Roman" w:cs="Times New Roman"/>
                <w:b/>
                <w:bCs/>
                <w:color w:val="000000"/>
                <w:lang w:eastAsia="ru-RU"/>
              </w:rPr>
              <w:t>ктябрьский</w:t>
            </w:r>
          </w:p>
        </w:tc>
        <w:tc>
          <w:tcPr>
            <w:tcW w:w="2138" w:type="dxa"/>
            <w:tcBorders>
              <w:top w:val="single" w:sz="8" w:space="0" w:color="auto"/>
              <w:left w:val="single" w:sz="4" w:space="0" w:color="auto"/>
              <w:bottom w:val="single" w:sz="4" w:space="0" w:color="auto"/>
              <w:right w:val="single" w:sz="4" w:space="0" w:color="auto"/>
            </w:tcBorders>
            <w:hideMark/>
          </w:tcPr>
          <w:p w:rsidR="00F96290" w:rsidRPr="000C1D98" w:rsidRDefault="00F96290" w:rsidP="006F6D56">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.К</w:t>
            </w:r>
            <w:proofErr w:type="gramEnd"/>
            <w:r w:rsidRPr="000C1D98">
              <w:rPr>
                <w:rFonts w:eastAsia="Times New Roman" w:cs="Times New Roman"/>
                <w:b/>
                <w:bCs/>
                <w:color w:val="000000"/>
                <w:lang w:eastAsia="ru-RU"/>
              </w:rPr>
              <w:t>омсомольский</w:t>
            </w:r>
          </w:p>
        </w:tc>
        <w:tc>
          <w:tcPr>
            <w:tcW w:w="2387" w:type="dxa"/>
            <w:tcBorders>
              <w:top w:val="single" w:sz="8" w:space="0" w:color="auto"/>
              <w:left w:val="single" w:sz="4" w:space="0" w:color="auto"/>
              <w:bottom w:val="single" w:sz="4" w:space="0" w:color="auto"/>
              <w:right w:val="single" w:sz="4" w:space="0" w:color="auto"/>
            </w:tcBorders>
            <w:hideMark/>
          </w:tcPr>
          <w:p w:rsidR="00F96290" w:rsidRPr="000C1D98" w:rsidRDefault="00F96290" w:rsidP="006F6D56">
            <w:pPr>
              <w:rPr>
                <w:rFonts w:eastAsia="Times New Roman" w:cs="Times New Roman"/>
                <w:b/>
                <w:bCs/>
                <w:color w:val="000000"/>
                <w:lang w:eastAsia="ru-RU"/>
              </w:rPr>
            </w:pPr>
            <w:r>
              <w:rPr>
                <w:rFonts w:eastAsia="Times New Roman" w:cs="Times New Roman"/>
                <w:b/>
                <w:bCs/>
                <w:color w:val="000000"/>
                <w:lang w:val="ru-RU" w:eastAsia="ru-RU"/>
              </w:rPr>
              <w:t>п</w:t>
            </w:r>
            <w:proofErr w:type="gramStart"/>
            <w:r w:rsidRPr="000C1D98">
              <w:rPr>
                <w:rFonts w:eastAsia="Times New Roman" w:cs="Times New Roman"/>
                <w:b/>
                <w:bCs/>
                <w:color w:val="000000"/>
                <w:lang w:eastAsia="ru-RU"/>
              </w:rPr>
              <w:t>.К</w:t>
            </w:r>
            <w:proofErr w:type="gramEnd"/>
            <w:r w:rsidRPr="000C1D98">
              <w:rPr>
                <w:rFonts w:eastAsia="Times New Roman" w:cs="Times New Roman"/>
                <w:b/>
                <w:bCs/>
                <w:color w:val="000000"/>
                <w:lang w:eastAsia="ru-RU"/>
              </w:rPr>
              <w:t>расноармейский</w:t>
            </w:r>
          </w:p>
        </w:tc>
        <w:tc>
          <w:tcPr>
            <w:tcW w:w="1499" w:type="dxa"/>
            <w:tcBorders>
              <w:top w:val="single" w:sz="8" w:space="0" w:color="auto"/>
              <w:left w:val="single" w:sz="4" w:space="0" w:color="auto"/>
              <w:bottom w:val="single" w:sz="4" w:space="0" w:color="auto"/>
              <w:right w:val="single" w:sz="4" w:space="0" w:color="auto"/>
            </w:tcBorders>
          </w:tcPr>
          <w:p w:rsidR="00F96290" w:rsidRDefault="00F96290" w:rsidP="006F6D56">
            <w:pPr>
              <w:rPr>
                <w:rFonts w:eastAsia="Times New Roman" w:cs="Times New Roman"/>
                <w:b/>
                <w:bCs/>
                <w:color w:val="000000"/>
                <w:lang w:val="ru-RU" w:eastAsia="ru-RU"/>
              </w:rPr>
            </w:pPr>
            <w:r>
              <w:rPr>
                <w:rFonts w:eastAsia="Times New Roman" w:cs="Times New Roman"/>
                <w:b/>
                <w:bCs/>
                <w:color w:val="000000"/>
                <w:lang w:val="ru-RU" w:eastAsia="ru-RU"/>
              </w:rPr>
              <w:t>ВСЕГО</w:t>
            </w:r>
          </w:p>
        </w:tc>
      </w:tr>
      <w:tr w:rsidR="00F96290" w:rsidTr="00F96290">
        <w:trPr>
          <w:trHeight w:val="431"/>
        </w:trPr>
        <w:tc>
          <w:tcPr>
            <w:tcW w:w="3459" w:type="dxa"/>
            <w:tcBorders>
              <w:top w:val="single" w:sz="8" w:space="0" w:color="auto"/>
              <w:left w:val="single" w:sz="8" w:space="0" w:color="auto"/>
              <w:bottom w:val="single" w:sz="4" w:space="0" w:color="auto"/>
              <w:right w:val="single" w:sz="4" w:space="0" w:color="auto"/>
            </w:tcBorders>
            <w:noWrap/>
            <w:vAlign w:val="bottom"/>
            <w:hideMark/>
          </w:tcPr>
          <w:p w:rsidR="00F96290" w:rsidRPr="000C1D98" w:rsidRDefault="00F96290" w:rsidP="006F6D56">
            <w:pPr>
              <w:jc w:val="center"/>
              <w:rPr>
                <w:rFonts w:eastAsia="Times New Roman" w:cs="Times New Roman"/>
                <w:b/>
                <w:bCs/>
                <w:color w:val="000000"/>
                <w:lang w:eastAsia="ru-RU"/>
              </w:rPr>
            </w:pPr>
            <w:r w:rsidRPr="000C1D98">
              <w:rPr>
                <w:rFonts w:eastAsia="Times New Roman" w:cs="Times New Roman"/>
                <w:b/>
                <w:bCs/>
                <w:color w:val="000000"/>
                <w:lang w:val="ru-RU" w:eastAsia="ru-RU"/>
              </w:rPr>
              <w:t>ВСЕГО</w:t>
            </w:r>
          </w:p>
        </w:tc>
        <w:tc>
          <w:tcPr>
            <w:tcW w:w="1580" w:type="dxa"/>
            <w:tcBorders>
              <w:top w:val="single" w:sz="8" w:space="0" w:color="auto"/>
              <w:left w:val="single" w:sz="8" w:space="0" w:color="auto"/>
              <w:bottom w:val="single" w:sz="4" w:space="0" w:color="auto"/>
              <w:right w:val="single" w:sz="4" w:space="0" w:color="auto"/>
            </w:tcBorders>
            <w:hideMark/>
          </w:tcPr>
          <w:p w:rsidR="00F96290" w:rsidRPr="00343401" w:rsidRDefault="00F96290" w:rsidP="006F6D56">
            <w:pPr>
              <w:jc w:val="center"/>
              <w:rPr>
                <w:rFonts w:eastAsia="Times New Roman" w:cs="Times New Roman"/>
                <w:b/>
                <w:bCs/>
                <w:color w:val="000000"/>
                <w:lang w:val="ru-RU" w:eastAsia="ru-RU"/>
              </w:rPr>
            </w:pPr>
            <w:r>
              <w:rPr>
                <w:rFonts w:eastAsia="Times New Roman" w:cs="Times New Roman"/>
                <w:b/>
                <w:bCs/>
                <w:color w:val="000000"/>
                <w:lang w:val="ru-RU" w:eastAsia="ru-RU"/>
              </w:rPr>
              <w:t>2300</w:t>
            </w:r>
          </w:p>
        </w:tc>
        <w:tc>
          <w:tcPr>
            <w:tcW w:w="1171" w:type="dxa"/>
            <w:tcBorders>
              <w:top w:val="single" w:sz="8" w:space="0" w:color="auto"/>
              <w:left w:val="single" w:sz="8" w:space="0" w:color="auto"/>
              <w:bottom w:val="single" w:sz="4" w:space="0" w:color="auto"/>
              <w:right w:val="single" w:sz="4" w:space="0" w:color="auto"/>
            </w:tcBorders>
            <w:hideMark/>
          </w:tcPr>
          <w:p w:rsidR="00F96290" w:rsidRPr="00343401" w:rsidRDefault="00F96290" w:rsidP="006F6D56">
            <w:pPr>
              <w:jc w:val="center"/>
              <w:rPr>
                <w:rFonts w:eastAsia="Times New Roman" w:cs="Times New Roman"/>
                <w:b/>
                <w:bCs/>
                <w:color w:val="000000"/>
                <w:lang w:val="ru-RU" w:eastAsia="ru-RU"/>
              </w:rPr>
            </w:pPr>
            <w:r>
              <w:rPr>
                <w:rFonts w:eastAsia="Times New Roman" w:cs="Times New Roman"/>
                <w:b/>
                <w:bCs/>
                <w:color w:val="000000"/>
                <w:lang w:val="ru-RU" w:eastAsia="ru-RU"/>
              </w:rPr>
              <w:t>144</w:t>
            </w:r>
          </w:p>
        </w:tc>
        <w:tc>
          <w:tcPr>
            <w:tcW w:w="1413" w:type="dxa"/>
            <w:tcBorders>
              <w:top w:val="single" w:sz="8" w:space="0" w:color="auto"/>
              <w:left w:val="single" w:sz="4" w:space="0" w:color="auto"/>
              <w:bottom w:val="single" w:sz="4" w:space="0" w:color="auto"/>
              <w:right w:val="single" w:sz="4" w:space="0" w:color="auto"/>
            </w:tcBorders>
            <w:hideMark/>
          </w:tcPr>
          <w:p w:rsidR="00F96290" w:rsidRPr="00343401" w:rsidRDefault="00F96290" w:rsidP="006F6D56">
            <w:pPr>
              <w:jc w:val="center"/>
              <w:rPr>
                <w:rFonts w:eastAsia="Times New Roman" w:cs="Times New Roman"/>
                <w:b/>
                <w:bCs/>
                <w:color w:val="000000"/>
                <w:lang w:val="ru-RU" w:eastAsia="ru-RU"/>
              </w:rPr>
            </w:pPr>
            <w:r>
              <w:rPr>
                <w:rFonts w:eastAsia="Times New Roman" w:cs="Times New Roman"/>
                <w:b/>
                <w:bCs/>
                <w:color w:val="000000"/>
                <w:lang w:val="ru-RU" w:eastAsia="ru-RU"/>
              </w:rPr>
              <w:t>260</w:t>
            </w:r>
          </w:p>
        </w:tc>
        <w:tc>
          <w:tcPr>
            <w:tcW w:w="1886" w:type="dxa"/>
            <w:tcBorders>
              <w:top w:val="single" w:sz="8" w:space="0" w:color="auto"/>
              <w:left w:val="single" w:sz="4" w:space="0" w:color="auto"/>
              <w:bottom w:val="single" w:sz="4" w:space="0" w:color="auto"/>
              <w:right w:val="single" w:sz="4" w:space="0" w:color="auto"/>
            </w:tcBorders>
            <w:hideMark/>
          </w:tcPr>
          <w:p w:rsidR="00F96290" w:rsidRPr="00343401" w:rsidRDefault="00F96290" w:rsidP="00343401">
            <w:pPr>
              <w:jc w:val="center"/>
              <w:rPr>
                <w:rFonts w:eastAsia="Times New Roman" w:cs="Times New Roman"/>
                <w:b/>
                <w:bCs/>
                <w:color w:val="000000"/>
                <w:lang w:val="ru-RU" w:eastAsia="ru-RU"/>
              </w:rPr>
            </w:pPr>
            <w:r w:rsidRPr="000C1D98">
              <w:rPr>
                <w:rFonts w:eastAsia="Times New Roman" w:cs="Times New Roman"/>
                <w:b/>
                <w:bCs/>
                <w:color w:val="000000"/>
                <w:lang w:eastAsia="ru-RU"/>
              </w:rPr>
              <w:t>26</w:t>
            </w:r>
            <w:r>
              <w:rPr>
                <w:rFonts w:eastAsia="Times New Roman" w:cs="Times New Roman"/>
                <w:b/>
                <w:bCs/>
                <w:color w:val="000000"/>
                <w:lang w:val="ru-RU" w:eastAsia="ru-RU"/>
              </w:rPr>
              <w:t>6</w:t>
            </w:r>
          </w:p>
        </w:tc>
        <w:tc>
          <w:tcPr>
            <w:tcW w:w="2138" w:type="dxa"/>
            <w:tcBorders>
              <w:top w:val="single" w:sz="8" w:space="0" w:color="auto"/>
              <w:left w:val="single" w:sz="4" w:space="0" w:color="auto"/>
              <w:bottom w:val="single" w:sz="4" w:space="0" w:color="auto"/>
              <w:right w:val="single" w:sz="4" w:space="0" w:color="auto"/>
            </w:tcBorders>
            <w:hideMark/>
          </w:tcPr>
          <w:p w:rsidR="00F96290" w:rsidRPr="00343401" w:rsidRDefault="00F96290" w:rsidP="003D58AB">
            <w:pPr>
              <w:jc w:val="center"/>
              <w:rPr>
                <w:rFonts w:eastAsia="Times New Roman" w:cs="Times New Roman"/>
                <w:b/>
                <w:bCs/>
                <w:color w:val="000000"/>
                <w:lang w:val="ru-RU" w:eastAsia="ru-RU"/>
              </w:rPr>
            </w:pPr>
            <w:r>
              <w:rPr>
                <w:rFonts w:eastAsia="Times New Roman" w:cs="Times New Roman"/>
                <w:b/>
                <w:bCs/>
                <w:color w:val="000000"/>
                <w:lang w:val="ru-RU" w:eastAsia="ru-RU"/>
              </w:rPr>
              <w:t>978</w:t>
            </w:r>
          </w:p>
        </w:tc>
        <w:tc>
          <w:tcPr>
            <w:tcW w:w="2387" w:type="dxa"/>
            <w:tcBorders>
              <w:top w:val="single" w:sz="8" w:space="0" w:color="auto"/>
              <w:left w:val="single" w:sz="4" w:space="0" w:color="auto"/>
              <w:bottom w:val="single" w:sz="4" w:space="0" w:color="auto"/>
              <w:right w:val="single" w:sz="4" w:space="0" w:color="auto"/>
            </w:tcBorders>
            <w:hideMark/>
          </w:tcPr>
          <w:p w:rsidR="00F96290" w:rsidRPr="00343401" w:rsidRDefault="00F96290" w:rsidP="00343401">
            <w:pPr>
              <w:jc w:val="center"/>
              <w:rPr>
                <w:rFonts w:eastAsia="Times New Roman" w:cs="Times New Roman"/>
                <w:b/>
                <w:bCs/>
                <w:color w:val="000000"/>
                <w:lang w:val="ru-RU" w:eastAsia="ru-RU"/>
              </w:rPr>
            </w:pPr>
            <w:r w:rsidRPr="000C1D98">
              <w:rPr>
                <w:rFonts w:eastAsia="Times New Roman" w:cs="Times New Roman"/>
                <w:b/>
                <w:bCs/>
                <w:color w:val="000000"/>
                <w:lang w:eastAsia="ru-RU"/>
              </w:rPr>
              <w:t>19</w:t>
            </w:r>
            <w:r>
              <w:rPr>
                <w:rFonts w:eastAsia="Times New Roman" w:cs="Times New Roman"/>
                <w:b/>
                <w:bCs/>
                <w:color w:val="000000"/>
                <w:lang w:val="ru-RU" w:eastAsia="ru-RU"/>
              </w:rPr>
              <w:t>6</w:t>
            </w:r>
          </w:p>
        </w:tc>
        <w:tc>
          <w:tcPr>
            <w:tcW w:w="1499" w:type="dxa"/>
            <w:tcBorders>
              <w:top w:val="single" w:sz="8" w:space="0" w:color="auto"/>
              <w:left w:val="single" w:sz="4" w:space="0" w:color="auto"/>
              <w:bottom w:val="single" w:sz="4" w:space="0" w:color="auto"/>
              <w:right w:val="single" w:sz="4" w:space="0" w:color="auto"/>
            </w:tcBorders>
            <w:vAlign w:val="bottom"/>
          </w:tcPr>
          <w:p w:rsidR="00F96290" w:rsidRPr="00F96290" w:rsidRDefault="00F96290" w:rsidP="00F96290">
            <w:pPr>
              <w:jc w:val="center"/>
              <w:rPr>
                <w:rFonts w:cs="Times New Roman"/>
                <w:b/>
                <w:color w:val="000000"/>
              </w:rPr>
            </w:pPr>
            <w:r w:rsidRPr="00F96290">
              <w:rPr>
                <w:rFonts w:cs="Times New Roman"/>
                <w:b/>
                <w:color w:val="000000"/>
              </w:rPr>
              <w:t>4144</w:t>
            </w:r>
          </w:p>
        </w:tc>
      </w:tr>
      <w:tr w:rsidR="00F96290" w:rsidTr="00F96290">
        <w:trPr>
          <w:trHeight w:val="431"/>
        </w:trPr>
        <w:tc>
          <w:tcPr>
            <w:tcW w:w="3459" w:type="dxa"/>
            <w:tcBorders>
              <w:top w:val="nil"/>
              <w:left w:val="single" w:sz="8" w:space="0" w:color="auto"/>
              <w:bottom w:val="single" w:sz="4" w:space="0" w:color="auto"/>
              <w:right w:val="single" w:sz="4" w:space="0" w:color="auto"/>
            </w:tcBorders>
            <w:noWrap/>
            <w:vAlign w:val="bottom"/>
            <w:hideMark/>
          </w:tcPr>
          <w:p w:rsidR="00F96290" w:rsidRPr="000C1D98" w:rsidRDefault="00F96290" w:rsidP="006F6D56">
            <w:pPr>
              <w:jc w:val="center"/>
              <w:rPr>
                <w:rFonts w:eastAsia="Times New Roman" w:cs="Times New Roman"/>
                <w:b/>
                <w:bCs/>
                <w:color w:val="000000"/>
                <w:lang w:eastAsia="ru-RU"/>
              </w:rPr>
            </w:pPr>
            <w:r w:rsidRPr="000C1D98">
              <w:rPr>
                <w:rFonts w:eastAsia="Times New Roman" w:cs="Times New Roman"/>
                <w:b/>
                <w:bCs/>
                <w:color w:val="000000"/>
                <w:lang w:eastAsia="ru-RU"/>
              </w:rPr>
              <w:t>дошкольники</w:t>
            </w:r>
          </w:p>
        </w:tc>
        <w:tc>
          <w:tcPr>
            <w:tcW w:w="1580" w:type="dxa"/>
            <w:tcBorders>
              <w:top w:val="nil"/>
              <w:left w:val="single" w:sz="8" w:space="0" w:color="auto"/>
              <w:bottom w:val="single" w:sz="4" w:space="0" w:color="auto"/>
              <w:right w:val="single" w:sz="4" w:space="0" w:color="auto"/>
            </w:tcBorders>
            <w:hideMark/>
          </w:tcPr>
          <w:p w:rsidR="00F96290" w:rsidRDefault="00F96290">
            <w:pPr>
              <w:jc w:val="center"/>
              <w:rPr>
                <w:b/>
                <w:bCs/>
                <w:color w:val="000000"/>
              </w:rPr>
            </w:pPr>
            <w:r>
              <w:rPr>
                <w:b/>
                <w:bCs/>
                <w:color w:val="000000"/>
              </w:rPr>
              <w:t>218</w:t>
            </w:r>
          </w:p>
        </w:tc>
        <w:tc>
          <w:tcPr>
            <w:tcW w:w="1171" w:type="dxa"/>
            <w:tcBorders>
              <w:top w:val="nil"/>
              <w:left w:val="single" w:sz="8" w:space="0" w:color="auto"/>
              <w:bottom w:val="single" w:sz="4" w:space="0" w:color="auto"/>
              <w:right w:val="single" w:sz="4" w:space="0" w:color="auto"/>
            </w:tcBorders>
            <w:hideMark/>
          </w:tcPr>
          <w:p w:rsidR="00F96290" w:rsidRDefault="00F96290">
            <w:pPr>
              <w:jc w:val="center"/>
              <w:rPr>
                <w:b/>
                <w:bCs/>
                <w:color w:val="000000"/>
              </w:rPr>
            </w:pPr>
            <w:r>
              <w:rPr>
                <w:b/>
                <w:bCs/>
                <w:color w:val="000000"/>
              </w:rPr>
              <w:t>15</w:t>
            </w:r>
          </w:p>
        </w:tc>
        <w:tc>
          <w:tcPr>
            <w:tcW w:w="1413"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28</w:t>
            </w:r>
          </w:p>
        </w:tc>
        <w:tc>
          <w:tcPr>
            <w:tcW w:w="1886"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23</w:t>
            </w:r>
          </w:p>
        </w:tc>
        <w:tc>
          <w:tcPr>
            <w:tcW w:w="2138"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107</w:t>
            </w:r>
          </w:p>
        </w:tc>
        <w:tc>
          <w:tcPr>
            <w:tcW w:w="2387"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21</w:t>
            </w:r>
          </w:p>
        </w:tc>
        <w:tc>
          <w:tcPr>
            <w:tcW w:w="1499" w:type="dxa"/>
            <w:tcBorders>
              <w:top w:val="nil"/>
              <w:left w:val="single" w:sz="4" w:space="0" w:color="auto"/>
              <w:bottom w:val="single" w:sz="4" w:space="0" w:color="auto"/>
              <w:right w:val="single" w:sz="4" w:space="0" w:color="auto"/>
            </w:tcBorders>
            <w:vAlign w:val="bottom"/>
          </w:tcPr>
          <w:p w:rsidR="00F96290" w:rsidRPr="00F96290" w:rsidRDefault="00F96290" w:rsidP="00F96290">
            <w:pPr>
              <w:jc w:val="center"/>
              <w:rPr>
                <w:rFonts w:cs="Times New Roman"/>
                <w:b/>
                <w:color w:val="000000"/>
              </w:rPr>
            </w:pPr>
            <w:r w:rsidRPr="00F96290">
              <w:rPr>
                <w:rFonts w:cs="Times New Roman"/>
                <w:b/>
                <w:color w:val="000000"/>
              </w:rPr>
              <w:t>412</w:t>
            </w:r>
          </w:p>
        </w:tc>
      </w:tr>
      <w:tr w:rsidR="00F96290" w:rsidTr="00F96290">
        <w:trPr>
          <w:trHeight w:val="431"/>
        </w:trPr>
        <w:tc>
          <w:tcPr>
            <w:tcW w:w="3459" w:type="dxa"/>
            <w:tcBorders>
              <w:top w:val="nil"/>
              <w:left w:val="single" w:sz="8" w:space="0" w:color="auto"/>
              <w:bottom w:val="single" w:sz="4" w:space="0" w:color="auto"/>
              <w:right w:val="single" w:sz="4" w:space="0" w:color="auto"/>
            </w:tcBorders>
            <w:noWrap/>
            <w:vAlign w:val="bottom"/>
            <w:hideMark/>
          </w:tcPr>
          <w:p w:rsidR="00F96290" w:rsidRPr="000C1D98" w:rsidRDefault="00F96290" w:rsidP="006F6D56">
            <w:pPr>
              <w:jc w:val="center"/>
              <w:rPr>
                <w:rFonts w:eastAsia="Times New Roman" w:cs="Times New Roman"/>
                <w:b/>
                <w:bCs/>
                <w:color w:val="000000"/>
                <w:lang w:eastAsia="ru-RU"/>
              </w:rPr>
            </w:pPr>
            <w:r w:rsidRPr="000C1D98">
              <w:rPr>
                <w:rFonts w:eastAsia="Times New Roman" w:cs="Times New Roman"/>
                <w:b/>
                <w:bCs/>
                <w:color w:val="000000"/>
                <w:lang w:eastAsia="ru-RU"/>
              </w:rPr>
              <w:t>школьники</w:t>
            </w:r>
          </w:p>
        </w:tc>
        <w:tc>
          <w:tcPr>
            <w:tcW w:w="1580" w:type="dxa"/>
            <w:tcBorders>
              <w:top w:val="nil"/>
              <w:left w:val="single" w:sz="8" w:space="0" w:color="auto"/>
              <w:bottom w:val="single" w:sz="4" w:space="0" w:color="auto"/>
              <w:right w:val="single" w:sz="4" w:space="0" w:color="auto"/>
            </w:tcBorders>
            <w:hideMark/>
          </w:tcPr>
          <w:p w:rsidR="00F96290" w:rsidRDefault="00F96290">
            <w:pPr>
              <w:jc w:val="center"/>
              <w:rPr>
                <w:b/>
                <w:bCs/>
                <w:color w:val="000000"/>
              </w:rPr>
            </w:pPr>
            <w:r>
              <w:rPr>
                <w:b/>
                <w:bCs/>
                <w:color w:val="000000"/>
              </w:rPr>
              <w:t>249</w:t>
            </w:r>
          </w:p>
        </w:tc>
        <w:tc>
          <w:tcPr>
            <w:tcW w:w="1171" w:type="dxa"/>
            <w:tcBorders>
              <w:top w:val="nil"/>
              <w:left w:val="single" w:sz="8" w:space="0" w:color="auto"/>
              <w:bottom w:val="single" w:sz="4" w:space="0" w:color="auto"/>
              <w:right w:val="single" w:sz="4" w:space="0" w:color="auto"/>
            </w:tcBorders>
            <w:hideMark/>
          </w:tcPr>
          <w:p w:rsidR="00F96290" w:rsidRDefault="00F96290">
            <w:pPr>
              <w:jc w:val="center"/>
              <w:rPr>
                <w:b/>
                <w:bCs/>
                <w:color w:val="000000"/>
              </w:rPr>
            </w:pPr>
            <w:r>
              <w:rPr>
                <w:b/>
                <w:bCs/>
                <w:color w:val="000000"/>
              </w:rPr>
              <w:t>14</w:t>
            </w:r>
          </w:p>
        </w:tc>
        <w:tc>
          <w:tcPr>
            <w:tcW w:w="1413"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42</w:t>
            </w:r>
          </w:p>
        </w:tc>
        <w:tc>
          <w:tcPr>
            <w:tcW w:w="1886"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34</w:t>
            </w:r>
          </w:p>
        </w:tc>
        <w:tc>
          <w:tcPr>
            <w:tcW w:w="2138"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119</w:t>
            </w:r>
          </w:p>
        </w:tc>
        <w:tc>
          <w:tcPr>
            <w:tcW w:w="2387"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23</w:t>
            </w:r>
          </w:p>
        </w:tc>
        <w:tc>
          <w:tcPr>
            <w:tcW w:w="1499" w:type="dxa"/>
            <w:tcBorders>
              <w:top w:val="nil"/>
              <w:left w:val="single" w:sz="4" w:space="0" w:color="auto"/>
              <w:bottom w:val="single" w:sz="4" w:space="0" w:color="auto"/>
              <w:right w:val="single" w:sz="4" w:space="0" w:color="auto"/>
            </w:tcBorders>
            <w:vAlign w:val="bottom"/>
          </w:tcPr>
          <w:p w:rsidR="00F96290" w:rsidRPr="00F96290" w:rsidRDefault="00F96290" w:rsidP="00F96290">
            <w:pPr>
              <w:jc w:val="center"/>
              <w:rPr>
                <w:rFonts w:cs="Times New Roman"/>
                <w:b/>
                <w:color w:val="000000"/>
              </w:rPr>
            </w:pPr>
            <w:r w:rsidRPr="00F96290">
              <w:rPr>
                <w:rFonts w:cs="Times New Roman"/>
                <w:b/>
                <w:color w:val="000000"/>
              </w:rPr>
              <w:t>481</w:t>
            </w:r>
          </w:p>
        </w:tc>
      </w:tr>
      <w:tr w:rsidR="00F96290" w:rsidTr="00F96290">
        <w:trPr>
          <w:trHeight w:val="431"/>
        </w:trPr>
        <w:tc>
          <w:tcPr>
            <w:tcW w:w="3459" w:type="dxa"/>
            <w:tcBorders>
              <w:top w:val="nil"/>
              <w:left w:val="single" w:sz="8" w:space="0" w:color="auto"/>
              <w:bottom w:val="single" w:sz="4" w:space="0" w:color="auto"/>
              <w:right w:val="single" w:sz="4" w:space="0" w:color="auto"/>
            </w:tcBorders>
            <w:noWrap/>
            <w:vAlign w:val="bottom"/>
            <w:hideMark/>
          </w:tcPr>
          <w:p w:rsidR="00F96290" w:rsidRPr="000C1D98" w:rsidRDefault="00F96290" w:rsidP="006F6D56">
            <w:pPr>
              <w:jc w:val="center"/>
              <w:rPr>
                <w:rFonts w:eastAsia="Times New Roman" w:cs="Times New Roman"/>
                <w:b/>
                <w:bCs/>
                <w:color w:val="000000"/>
                <w:lang w:eastAsia="ru-RU"/>
              </w:rPr>
            </w:pPr>
            <w:r w:rsidRPr="000C1D98">
              <w:rPr>
                <w:rFonts w:eastAsia="Times New Roman" w:cs="Times New Roman"/>
                <w:b/>
                <w:bCs/>
                <w:color w:val="000000"/>
                <w:lang w:eastAsia="ru-RU"/>
              </w:rPr>
              <w:t>Трудоспособное с 18 лет</w:t>
            </w:r>
          </w:p>
        </w:tc>
        <w:tc>
          <w:tcPr>
            <w:tcW w:w="1580" w:type="dxa"/>
            <w:tcBorders>
              <w:top w:val="nil"/>
              <w:left w:val="single" w:sz="8" w:space="0" w:color="auto"/>
              <w:bottom w:val="single" w:sz="4" w:space="0" w:color="auto"/>
              <w:right w:val="single" w:sz="4" w:space="0" w:color="auto"/>
            </w:tcBorders>
            <w:hideMark/>
          </w:tcPr>
          <w:p w:rsidR="00F96290" w:rsidRDefault="00F96290">
            <w:pPr>
              <w:jc w:val="center"/>
              <w:rPr>
                <w:b/>
                <w:bCs/>
                <w:color w:val="000000"/>
              </w:rPr>
            </w:pPr>
            <w:r>
              <w:rPr>
                <w:b/>
                <w:bCs/>
                <w:color w:val="000000"/>
              </w:rPr>
              <w:t>1458</w:t>
            </w:r>
          </w:p>
        </w:tc>
        <w:tc>
          <w:tcPr>
            <w:tcW w:w="1171" w:type="dxa"/>
            <w:tcBorders>
              <w:top w:val="nil"/>
              <w:left w:val="single" w:sz="8" w:space="0" w:color="auto"/>
              <w:bottom w:val="single" w:sz="4" w:space="0" w:color="auto"/>
              <w:right w:val="single" w:sz="4" w:space="0" w:color="auto"/>
            </w:tcBorders>
            <w:hideMark/>
          </w:tcPr>
          <w:p w:rsidR="00F96290" w:rsidRDefault="00F96290">
            <w:pPr>
              <w:jc w:val="center"/>
              <w:rPr>
                <w:b/>
                <w:bCs/>
                <w:color w:val="000000"/>
              </w:rPr>
            </w:pPr>
            <w:r>
              <w:rPr>
                <w:b/>
                <w:bCs/>
                <w:color w:val="000000"/>
              </w:rPr>
              <w:t>108</w:t>
            </w:r>
          </w:p>
        </w:tc>
        <w:tc>
          <w:tcPr>
            <w:tcW w:w="1413"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167</w:t>
            </w:r>
          </w:p>
        </w:tc>
        <w:tc>
          <w:tcPr>
            <w:tcW w:w="1886"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168</w:t>
            </w:r>
          </w:p>
        </w:tc>
        <w:tc>
          <w:tcPr>
            <w:tcW w:w="2138"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638</w:t>
            </w:r>
          </w:p>
        </w:tc>
        <w:tc>
          <w:tcPr>
            <w:tcW w:w="2387"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125</w:t>
            </w:r>
          </w:p>
        </w:tc>
        <w:tc>
          <w:tcPr>
            <w:tcW w:w="1499" w:type="dxa"/>
            <w:tcBorders>
              <w:top w:val="nil"/>
              <w:left w:val="single" w:sz="4" w:space="0" w:color="auto"/>
              <w:bottom w:val="single" w:sz="4" w:space="0" w:color="auto"/>
              <w:right w:val="single" w:sz="4" w:space="0" w:color="auto"/>
            </w:tcBorders>
            <w:vAlign w:val="bottom"/>
          </w:tcPr>
          <w:p w:rsidR="00F96290" w:rsidRPr="00F96290" w:rsidRDefault="00F96290" w:rsidP="00F96290">
            <w:pPr>
              <w:jc w:val="center"/>
              <w:rPr>
                <w:rFonts w:cs="Times New Roman"/>
                <w:b/>
                <w:color w:val="000000"/>
              </w:rPr>
            </w:pPr>
            <w:r w:rsidRPr="00F96290">
              <w:rPr>
                <w:rFonts w:cs="Times New Roman"/>
                <w:b/>
                <w:color w:val="000000"/>
              </w:rPr>
              <w:t>2664</w:t>
            </w:r>
          </w:p>
        </w:tc>
      </w:tr>
      <w:tr w:rsidR="00F96290" w:rsidTr="00F96290">
        <w:trPr>
          <w:trHeight w:val="453"/>
        </w:trPr>
        <w:tc>
          <w:tcPr>
            <w:tcW w:w="3459" w:type="dxa"/>
            <w:tcBorders>
              <w:top w:val="nil"/>
              <w:left w:val="single" w:sz="8" w:space="0" w:color="auto"/>
              <w:bottom w:val="single" w:sz="4" w:space="0" w:color="auto"/>
              <w:right w:val="single" w:sz="4" w:space="0" w:color="auto"/>
            </w:tcBorders>
            <w:noWrap/>
            <w:vAlign w:val="center"/>
            <w:hideMark/>
          </w:tcPr>
          <w:p w:rsidR="00F96290" w:rsidRDefault="00F96290" w:rsidP="006F6D56">
            <w:pPr>
              <w:jc w:val="center"/>
              <w:rPr>
                <w:rFonts w:eastAsia="Times New Roman" w:cs="Times New Roman"/>
                <w:b/>
                <w:bCs/>
                <w:color w:val="000000"/>
                <w:lang w:val="ru-RU" w:eastAsia="ru-RU"/>
              </w:rPr>
            </w:pPr>
            <w:r w:rsidRPr="000C1D98">
              <w:rPr>
                <w:rFonts w:eastAsia="Times New Roman" w:cs="Times New Roman"/>
                <w:b/>
                <w:bCs/>
                <w:color w:val="000000"/>
                <w:lang w:eastAsia="ru-RU"/>
              </w:rPr>
              <w:t xml:space="preserve">Старше трудоспособного </w:t>
            </w:r>
          </w:p>
          <w:p w:rsidR="00F96290" w:rsidRPr="000C1D98" w:rsidRDefault="00F96290" w:rsidP="006F6D56">
            <w:pPr>
              <w:jc w:val="center"/>
              <w:rPr>
                <w:rFonts w:eastAsia="Times New Roman" w:cs="Times New Roman"/>
                <w:b/>
                <w:bCs/>
                <w:color w:val="000000"/>
                <w:lang w:eastAsia="ru-RU"/>
              </w:rPr>
            </w:pPr>
            <w:r w:rsidRPr="000C1D98">
              <w:rPr>
                <w:rFonts w:eastAsia="Times New Roman" w:cs="Times New Roman"/>
                <w:b/>
                <w:bCs/>
                <w:color w:val="000000"/>
                <w:lang w:eastAsia="ru-RU"/>
              </w:rPr>
              <w:t>возраста</w:t>
            </w:r>
          </w:p>
        </w:tc>
        <w:tc>
          <w:tcPr>
            <w:tcW w:w="1580" w:type="dxa"/>
            <w:tcBorders>
              <w:top w:val="nil"/>
              <w:left w:val="single" w:sz="8" w:space="0" w:color="auto"/>
              <w:bottom w:val="single" w:sz="4" w:space="0" w:color="auto"/>
              <w:right w:val="single" w:sz="4" w:space="0" w:color="auto"/>
            </w:tcBorders>
            <w:vAlign w:val="bottom"/>
            <w:hideMark/>
          </w:tcPr>
          <w:p w:rsidR="00F96290" w:rsidRDefault="00F96290">
            <w:pPr>
              <w:jc w:val="center"/>
              <w:rPr>
                <w:b/>
                <w:bCs/>
                <w:color w:val="000000"/>
              </w:rPr>
            </w:pPr>
            <w:r>
              <w:rPr>
                <w:b/>
                <w:bCs/>
                <w:color w:val="000000"/>
              </w:rPr>
              <w:t>374</w:t>
            </w:r>
          </w:p>
        </w:tc>
        <w:tc>
          <w:tcPr>
            <w:tcW w:w="1171" w:type="dxa"/>
            <w:tcBorders>
              <w:top w:val="nil"/>
              <w:left w:val="single" w:sz="8" w:space="0" w:color="auto"/>
              <w:bottom w:val="single" w:sz="4" w:space="0" w:color="auto"/>
              <w:right w:val="single" w:sz="4" w:space="0" w:color="auto"/>
            </w:tcBorders>
            <w:hideMark/>
          </w:tcPr>
          <w:p w:rsidR="00F96290" w:rsidRDefault="00F96290">
            <w:pPr>
              <w:jc w:val="center"/>
              <w:rPr>
                <w:b/>
                <w:bCs/>
                <w:color w:val="000000"/>
              </w:rPr>
            </w:pPr>
            <w:r>
              <w:rPr>
                <w:b/>
                <w:bCs/>
                <w:color w:val="000000"/>
              </w:rPr>
              <w:t>7</w:t>
            </w:r>
          </w:p>
        </w:tc>
        <w:tc>
          <w:tcPr>
            <w:tcW w:w="1413"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23</w:t>
            </w:r>
          </w:p>
        </w:tc>
        <w:tc>
          <w:tcPr>
            <w:tcW w:w="1886"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40</w:t>
            </w:r>
          </w:p>
        </w:tc>
        <w:tc>
          <w:tcPr>
            <w:tcW w:w="2138"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114</w:t>
            </w:r>
          </w:p>
        </w:tc>
        <w:tc>
          <w:tcPr>
            <w:tcW w:w="2387" w:type="dxa"/>
            <w:tcBorders>
              <w:top w:val="nil"/>
              <w:left w:val="single" w:sz="4" w:space="0" w:color="auto"/>
              <w:bottom w:val="single" w:sz="4" w:space="0" w:color="auto"/>
              <w:right w:val="single" w:sz="4" w:space="0" w:color="auto"/>
            </w:tcBorders>
            <w:hideMark/>
          </w:tcPr>
          <w:p w:rsidR="00F96290" w:rsidRDefault="00F96290">
            <w:pPr>
              <w:jc w:val="center"/>
              <w:rPr>
                <w:b/>
                <w:bCs/>
                <w:color w:val="000000"/>
              </w:rPr>
            </w:pPr>
            <w:r>
              <w:rPr>
                <w:b/>
                <w:bCs/>
                <w:color w:val="000000"/>
              </w:rPr>
              <w:t>26</w:t>
            </w:r>
          </w:p>
        </w:tc>
        <w:tc>
          <w:tcPr>
            <w:tcW w:w="1499" w:type="dxa"/>
            <w:tcBorders>
              <w:top w:val="nil"/>
              <w:left w:val="single" w:sz="4" w:space="0" w:color="auto"/>
              <w:bottom w:val="single" w:sz="4" w:space="0" w:color="auto"/>
              <w:right w:val="single" w:sz="4" w:space="0" w:color="auto"/>
            </w:tcBorders>
            <w:vAlign w:val="bottom"/>
          </w:tcPr>
          <w:p w:rsidR="00F96290" w:rsidRPr="00F96290" w:rsidRDefault="00F96290" w:rsidP="00F96290">
            <w:pPr>
              <w:jc w:val="center"/>
              <w:rPr>
                <w:rFonts w:cs="Times New Roman"/>
                <w:b/>
                <w:color w:val="000000"/>
              </w:rPr>
            </w:pPr>
            <w:r w:rsidRPr="00F96290">
              <w:rPr>
                <w:rFonts w:cs="Times New Roman"/>
                <w:b/>
                <w:color w:val="000000"/>
              </w:rPr>
              <w:t>584</w:t>
            </w:r>
          </w:p>
        </w:tc>
      </w:tr>
    </w:tbl>
    <w:p w:rsidR="00233F2F" w:rsidRDefault="00233F2F" w:rsidP="003621BA">
      <w:pPr>
        <w:pStyle w:val="aff"/>
        <w:spacing w:before="0" w:after="0"/>
        <w:jc w:val="right"/>
        <w:rPr>
          <w:rFonts w:ascii="Times New Roman" w:eastAsia="Andale Sans UI" w:hAnsi="Times New Roman" w:cs="Tahoma"/>
          <w:b w:val="0"/>
          <w:bCs w:val="0"/>
          <w:i/>
          <w:color w:val="auto"/>
          <w:spacing w:val="0"/>
          <w:sz w:val="28"/>
          <w:szCs w:val="28"/>
          <w:lang w:val="ru-RU"/>
        </w:rPr>
      </w:pPr>
    </w:p>
    <w:p w:rsidR="006F6D56" w:rsidRDefault="006F6D56" w:rsidP="00C00B33">
      <w:pPr>
        <w:pStyle w:val="20"/>
        <w:spacing w:before="0" w:line="276" w:lineRule="auto"/>
        <w:ind w:left="1080"/>
        <w:rPr>
          <w:rFonts w:ascii="Times New Roman" w:hAnsi="Times New Roman" w:cs="Times New Roman"/>
          <w:i/>
          <w:iCs/>
          <w:color w:val="auto"/>
          <w:sz w:val="28"/>
          <w:szCs w:val="32"/>
          <w:lang w:val="ru-RU"/>
        </w:rPr>
        <w:sectPr w:rsidR="006F6D56" w:rsidSect="00967746">
          <w:pgSz w:w="16840" w:h="11907" w:orient="landscape" w:code="9"/>
          <w:pgMar w:top="1106" w:right="539" w:bottom="708" w:left="902" w:header="720" w:footer="266" w:gutter="0"/>
          <w:cols w:space="720"/>
          <w:docGrid w:linePitch="326"/>
        </w:sectPr>
      </w:pPr>
    </w:p>
    <w:p w:rsidR="00C114F8" w:rsidRPr="00663D53" w:rsidRDefault="00C114F8" w:rsidP="00C00B33">
      <w:pPr>
        <w:pStyle w:val="20"/>
        <w:spacing w:before="0" w:line="276" w:lineRule="auto"/>
        <w:ind w:left="1080"/>
        <w:rPr>
          <w:rFonts w:ascii="Times New Roman" w:hAnsi="Times New Roman" w:cs="Times New Roman"/>
          <w:i/>
          <w:iCs/>
          <w:color w:val="auto"/>
          <w:sz w:val="28"/>
          <w:szCs w:val="32"/>
          <w:lang w:val="ru-RU"/>
        </w:rPr>
      </w:pPr>
    </w:p>
    <w:p w:rsidR="00C00B33" w:rsidRPr="00663D53" w:rsidRDefault="00C00B33" w:rsidP="00C00B33">
      <w:pPr>
        <w:pStyle w:val="20"/>
        <w:numPr>
          <w:ilvl w:val="1"/>
          <w:numId w:val="16"/>
        </w:numPr>
        <w:spacing w:before="0" w:line="276" w:lineRule="auto"/>
        <w:rPr>
          <w:rFonts w:ascii="Times New Roman" w:hAnsi="Times New Roman" w:cs="Times New Roman"/>
          <w:i/>
          <w:iCs/>
          <w:color w:val="auto"/>
          <w:sz w:val="28"/>
          <w:szCs w:val="32"/>
          <w:lang w:val="ru-RU"/>
        </w:rPr>
      </w:pPr>
      <w:bookmarkStart w:id="10" w:name="_Toc459310375"/>
      <w:r w:rsidRPr="00663D53">
        <w:rPr>
          <w:rFonts w:ascii="Times New Roman" w:hAnsi="Times New Roman" w:cs="Times New Roman"/>
          <w:i/>
          <w:iCs/>
          <w:color w:val="auto"/>
          <w:sz w:val="28"/>
          <w:szCs w:val="32"/>
          <w:lang w:val="ru-RU"/>
        </w:rPr>
        <w:t>АДМИНИСТРАТИВНОЕ УСТРОЙСТВО</w:t>
      </w:r>
      <w:bookmarkEnd w:id="10"/>
    </w:p>
    <w:p w:rsidR="002B1FAF" w:rsidRPr="00663D53" w:rsidRDefault="00C00B33" w:rsidP="00C00B33">
      <w:pPr>
        <w:pStyle w:val="20"/>
        <w:spacing w:before="0" w:line="276" w:lineRule="auto"/>
        <w:ind w:left="1080"/>
        <w:rPr>
          <w:rFonts w:ascii="Times New Roman" w:hAnsi="Times New Roman" w:cs="Times New Roman"/>
          <w:i/>
          <w:iCs/>
          <w:color w:val="auto"/>
          <w:sz w:val="28"/>
          <w:szCs w:val="32"/>
          <w:lang w:val="ru-RU"/>
        </w:rPr>
      </w:pPr>
      <w:r w:rsidRPr="00663D53">
        <w:rPr>
          <w:rFonts w:ascii="Times New Roman" w:hAnsi="Times New Roman" w:cs="Times New Roman"/>
          <w:i/>
          <w:iCs/>
          <w:color w:val="auto"/>
          <w:sz w:val="28"/>
          <w:szCs w:val="32"/>
          <w:lang w:val="ru-RU"/>
        </w:rPr>
        <w:t xml:space="preserve"> </w:t>
      </w:r>
      <w:bookmarkStart w:id="11" w:name="_Toc459310376"/>
      <w:r w:rsidRPr="00663D53">
        <w:rPr>
          <w:rFonts w:ascii="Times New Roman" w:hAnsi="Times New Roman" w:cs="Times New Roman"/>
          <w:i/>
          <w:iCs/>
          <w:color w:val="auto"/>
          <w:sz w:val="28"/>
          <w:szCs w:val="32"/>
          <w:lang w:val="ru-RU"/>
        </w:rPr>
        <w:t>И  ТЕРРИТОРИАЛЬНО-ПЛАНИРОВОЧНАЯ ОРГАНИЗАЦИЯ</w:t>
      </w:r>
      <w:bookmarkEnd w:id="11"/>
    </w:p>
    <w:p w:rsidR="001F2B3E" w:rsidRPr="00663D53" w:rsidRDefault="0031490D" w:rsidP="00C65652">
      <w:pPr>
        <w:pStyle w:val="30"/>
        <w:numPr>
          <w:ilvl w:val="2"/>
          <w:numId w:val="16"/>
        </w:numPr>
        <w:rPr>
          <w:rFonts w:ascii="Times New Roman" w:hAnsi="Times New Roman"/>
          <w:sz w:val="28"/>
          <w:szCs w:val="28"/>
        </w:rPr>
      </w:pPr>
      <w:bookmarkStart w:id="12" w:name="_Toc459310083"/>
      <w:bookmarkStart w:id="13" w:name="_Toc459310377"/>
      <w:r w:rsidRPr="00663D53">
        <w:rPr>
          <w:rFonts w:ascii="Times New Roman" w:hAnsi="Times New Roman"/>
          <w:sz w:val="28"/>
          <w:szCs w:val="28"/>
        </w:rPr>
        <w:t>Административное устройство</w:t>
      </w:r>
      <w:bookmarkEnd w:id="12"/>
      <w:bookmarkEnd w:id="13"/>
    </w:p>
    <w:p w:rsidR="000C7A6F" w:rsidRDefault="0039184C" w:rsidP="00C65652">
      <w:pPr>
        <w:widowControl/>
        <w:suppressAutoHyphens w:val="0"/>
        <w:autoSpaceDE w:val="0"/>
        <w:adjustRightInd w:val="0"/>
        <w:spacing w:line="276" w:lineRule="auto"/>
        <w:ind w:firstLine="360"/>
        <w:textAlignment w:val="auto"/>
        <w:rPr>
          <w:rFonts w:eastAsia="Times New Roman" w:cs="Times New Roman"/>
          <w:color w:val="333333"/>
          <w:kern w:val="0"/>
          <w:sz w:val="28"/>
          <w:szCs w:val="28"/>
          <w:lang w:val="ru-RU" w:eastAsia="ru-RU" w:bidi="ar-SA"/>
        </w:rPr>
      </w:pPr>
      <w:r>
        <w:rPr>
          <w:rFonts w:cs="Times New Roman"/>
          <w:kern w:val="0"/>
          <w:sz w:val="28"/>
          <w:szCs w:val="28"/>
          <w:lang w:val="ru-RU" w:bidi="ar-SA"/>
        </w:rPr>
        <w:t xml:space="preserve">Поселковое сельское поселение </w:t>
      </w:r>
      <w:r w:rsidR="001F2B3E" w:rsidRPr="00663D53">
        <w:rPr>
          <w:rFonts w:cs="Times New Roman"/>
          <w:kern w:val="0"/>
          <w:sz w:val="28"/>
          <w:szCs w:val="28"/>
          <w:lang w:val="ru-RU" w:bidi="ar-SA"/>
        </w:rPr>
        <w:t xml:space="preserve"> </w:t>
      </w:r>
      <w:r w:rsidR="001F2B3E" w:rsidRPr="004A3FE3">
        <w:rPr>
          <w:rFonts w:cs="Times New Roman"/>
          <w:kern w:val="0"/>
          <w:sz w:val="28"/>
          <w:szCs w:val="28"/>
          <w:lang w:val="ru-RU" w:bidi="ar-SA"/>
        </w:rPr>
        <w:t xml:space="preserve">расположено </w:t>
      </w:r>
      <w:r w:rsidRPr="004A3FE3">
        <w:rPr>
          <w:rFonts w:cs="Times New Roman"/>
          <w:kern w:val="0"/>
          <w:sz w:val="28"/>
          <w:szCs w:val="28"/>
          <w:lang w:val="ru-RU" w:bidi="ar-SA"/>
        </w:rPr>
        <w:t xml:space="preserve">в </w:t>
      </w:r>
      <w:r w:rsidR="003631A5" w:rsidRPr="004A3FE3">
        <w:rPr>
          <w:rFonts w:cs="Times New Roman"/>
          <w:kern w:val="0"/>
          <w:sz w:val="28"/>
          <w:szCs w:val="28"/>
          <w:lang w:val="ru-RU" w:bidi="ar-SA"/>
        </w:rPr>
        <w:t>юго-</w:t>
      </w:r>
      <w:r w:rsidRPr="004A3FE3">
        <w:rPr>
          <w:rFonts w:cs="Times New Roman"/>
          <w:kern w:val="0"/>
          <w:sz w:val="28"/>
          <w:szCs w:val="28"/>
          <w:lang w:val="ru-RU" w:bidi="ar-SA"/>
        </w:rPr>
        <w:t>западной части Тимаше</w:t>
      </w:r>
      <w:r w:rsidRPr="004A3FE3">
        <w:rPr>
          <w:rFonts w:cs="Times New Roman"/>
          <w:kern w:val="0"/>
          <w:sz w:val="28"/>
          <w:szCs w:val="28"/>
          <w:lang w:val="ru-RU" w:bidi="ar-SA"/>
        </w:rPr>
        <w:t>в</w:t>
      </w:r>
      <w:r w:rsidRPr="004A3FE3">
        <w:rPr>
          <w:rFonts w:cs="Times New Roman"/>
          <w:kern w:val="0"/>
          <w:sz w:val="28"/>
          <w:szCs w:val="28"/>
          <w:lang w:val="ru-RU" w:bidi="ar-SA"/>
        </w:rPr>
        <w:t>ского</w:t>
      </w:r>
      <w:r w:rsidR="001F2B3E" w:rsidRPr="004A3FE3">
        <w:rPr>
          <w:rFonts w:cs="Times New Roman"/>
          <w:kern w:val="0"/>
          <w:sz w:val="28"/>
          <w:szCs w:val="28"/>
          <w:lang w:val="ru-RU" w:bidi="ar-SA"/>
        </w:rPr>
        <w:t xml:space="preserve"> рай</w:t>
      </w:r>
      <w:r w:rsidRPr="004A3FE3">
        <w:rPr>
          <w:rFonts w:cs="Times New Roman"/>
          <w:kern w:val="0"/>
          <w:sz w:val="28"/>
          <w:szCs w:val="28"/>
          <w:lang w:val="ru-RU" w:bidi="ar-SA"/>
        </w:rPr>
        <w:t>она</w:t>
      </w:r>
      <w:r w:rsidR="000C7A6F">
        <w:rPr>
          <w:rFonts w:cs="Times New Roman"/>
          <w:kern w:val="0"/>
          <w:sz w:val="28"/>
          <w:szCs w:val="28"/>
          <w:lang w:val="ru-RU" w:bidi="ar-SA"/>
        </w:rPr>
        <w:t>.</w:t>
      </w:r>
      <w:r w:rsidR="00C65652">
        <w:rPr>
          <w:rFonts w:cs="Times New Roman"/>
          <w:kern w:val="0"/>
          <w:sz w:val="28"/>
          <w:szCs w:val="28"/>
          <w:lang w:val="ru-RU" w:bidi="ar-SA"/>
        </w:rPr>
        <w:t xml:space="preserve"> </w:t>
      </w:r>
      <w:r w:rsidR="000C7A6F" w:rsidRPr="003631A5">
        <w:rPr>
          <w:rFonts w:eastAsia="Times New Roman" w:cs="Times New Roman"/>
          <w:color w:val="333333"/>
          <w:kern w:val="0"/>
          <w:sz w:val="28"/>
          <w:szCs w:val="28"/>
          <w:lang w:val="ru-RU" w:eastAsia="ru-RU" w:bidi="ar-SA"/>
        </w:rPr>
        <w:t>Административны</w:t>
      </w:r>
      <w:r w:rsidR="000C7A6F">
        <w:rPr>
          <w:rFonts w:eastAsia="Times New Roman" w:cs="Times New Roman"/>
          <w:color w:val="333333"/>
          <w:kern w:val="0"/>
          <w:sz w:val="28"/>
          <w:szCs w:val="28"/>
          <w:lang w:val="ru-RU" w:eastAsia="ru-RU" w:bidi="ar-SA"/>
        </w:rPr>
        <w:t>й</w:t>
      </w:r>
      <w:r w:rsidR="000C7A6F" w:rsidRPr="003631A5">
        <w:rPr>
          <w:rFonts w:eastAsia="Times New Roman" w:cs="Times New Roman"/>
          <w:color w:val="333333"/>
          <w:kern w:val="0"/>
          <w:sz w:val="28"/>
          <w:szCs w:val="28"/>
          <w:lang w:val="ru-RU" w:eastAsia="ru-RU" w:bidi="ar-SA"/>
        </w:rPr>
        <w:t xml:space="preserve"> центр Поселков</w:t>
      </w:r>
      <w:r w:rsidR="000C7A6F">
        <w:rPr>
          <w:rFonts w:eastAsia="Times New Roman" w:cs="Times New Roman"/>
          <w:color w:val="333333"/>
          <w:kern w:val="0"/>
          <w:sz w:val="28"/>
          <w:szCs w:val="28"/>
          <w:lang w:val="ru-RU" w:eastAsia="ru-RU" w:bidi="ar-SA"/>
        </w:rPr>
        <w:t xml:space="preserve">ого сельского поселения </w:t>
      </w:r>
      <w:r w:rsidR="000C7A6F" w:rsidRPr="003631A5">
        <w:rPr>
          <w:rFonts w:eastAsia="Times New Roman" w:cs="Times New Roman"/>
          <w:color w:val="333333"/>
          <w:kern w:val="0"/>
          <w:sz w:val="28"/>
          <w:szCs w:val="28"/>
          <w:lang w:val="ru-RU" w:eastAsia="ru-RU" w:bidi="ar-SA"/>
        </w:rPr>
        <w:t xml:space="preserve"> п. С</w:t>
      </w:r>
      <w:r w:rsidR="000C7A6F" w:rsidRPr="003631A5">
        <w:rPr>
          <w:rFonts w:eastAsia="Times New Roman" w:cs="Times New Roman"/>
          <w:color w:val="333333"/>
          <w:kern w:val="0"/>
          <w:sz w:val="28"/>
          <w:szCs w:val="28"/>
          <w:lang w:val="ru-RU" w:eastAsia="ru-RU" w:bidi="ar-SA"/>
        </w:rPr>
        <w:t>о</w:t>
      </w:r>
      <w:r w:rsidR="000C7A6F" w:rsidRPr="003631A5">
        <w:rPr>
          <w:rFonts w:eastAsia="Times New Roman" w:cs="Times New Roman"/>
          <w:color w:val="333333"/>
          <w:kern w:val="0"/>
          <w:sz w:val="28"/>
          <w:szCs w:val="28"/>
          <w:lang w:val="ru-RU" w:eastAsia="ru-RU" w:bidi="ar-SA"/>
        </w:rPr>
        <w:t>ветский</w:t>
      </w:r>
      <w:r w:rsidR="00C65652">
        <w:rPr>
          <w:rFonts w:eastAsia="Times New Roman" w:cs="Times New Roman"/>
          <w:color w:val="333333"/>
          <w:kern w:val="0"/>
          <w:sz w:val="28"/>
          <w:szCs w:val="28"/>
          <w:lang w:val="ru-RU" w:eastAsia="ru-RU" w:bidi="ar-SA"/>
        </w:rPr>
        <w:t xml:space="preserve">. Поселок </w:t>
      </w:r>
      <w:r w:rsidR="000C7A6F">
        <w:rPr>
          <w:rFonts w:eastAsia="Times New Roman" w:cs="Times New Roman"/>
          <w:color w:val="333333"/>
          <w:kern w:val="0"/>
          <w:sz w:val="28"/>
          <w:szCs w:val="28"/>
          <w:lang w:val="ru-RU" w:eastAsia="ru-RU" w:bidi="ar-SA"/>
        </w:rPr>
        <w:t xml:space="preserve"> расположен на расстоянии</w:t>
      </w:r>
      <w:r w:rsidR="00C65652">
        <w:rPr>
          <w:rFonts w:eastAsia="Times New Roman" w:cs="Times New Roman"/>
          <w:color w:val="333333"/>
          <w:kern w:val="0"/>
          <w:sz w:val="28"/>
          <w:szCs w:val="28"/>
          <w:lang w:val="ru-RU" w:eastAsia="ru-RU" w:bidi="ar-SA"/>
        </w:rPr>
        <w:t>-</w:t>
      </w:r>
      <w:r w:rsidR="000C7A6F">
        <w:rPr>
          <w:rFonts w:eastAsia="Times New Roman" w:cs="Times New Roman"/>
          <w:color w:val="333333"/>
          <w:kern w:val="0"/>
          <w:sz w:val="28"/>
          <w:szCs w:val="28"/>
          <w:lang w:val="ru-RU" w:eastAsia="ru-RU" w:bidi="ar-SA"/>
        </w:rPr>
        <w:t xml:space="preserve"> 20 км</w:t>
      </w:r>
      <w:proofErr w:type="gramStart"/>
      <w:r w:rsidR="000C7A6F">
        <w:rPr>
          <w:rFonts w:eastAsia="Times New Roman" w:cs="Times New Roman"/>
          <w:color w:val="333333"/>
          <w:kern w:val="0"/>
          <w:sz w:val="28"/>
          <w:szCs w:val="28"/>
          <w:lang w:val="ru-RU" w:eastAsia="ru-RU" w:bidi="ar-SA"/>
        </w:rPr>
        <w:t>.</w:t>
      </w:r>
      <w:proofErr w:type="gramEnd"/>
      <w:r w:rsidR="000C7A6F">
        <w:rPr>
          <w:rFonts w:eastAsia="Times New Roman" w:cs="Times New Roman"/>
          <w:color w:val="333333"/>
          <w:kern w:val="0"/>
          <w:sz w:val="28"/>
          <w:szCs w:val="28"/>
          <w:lang w:val="ru-RU" w:eastAsia="ru-RU" w:bidi="ar-SA"/>
        </w:rPr>
        <w:t xml:space="preserve"> </w:t>
      </w:r>
      <w:proofErr w:type="gramStart"/>
      <w:r w:rsidR="000C7A6F">
        <w:rPr>
          <w:rFonts w:eastAsia="Times New Roman" w:cs="Times New Roman"/>
          <w:color w:val="333333"/>
          <w:kern w:val="0"/>
          <w:sz w:val="28"/>
          <w:szCs w:val="28"/>
          <w:lang w:val="ru-RU" w:eastAsia="ru-RU" w:bidi="ar-SA"/>
        </w:rPr>
        <w:t>о</w:t>
      </w:r>
      <w:proofErr w:type="gramEnd"/>
      <w:r w:rsidR="000C7A6F">
        <w:rPr>
          <w:rFonts w:eastAsia="Times New Roman" w:cs="Times New Roman"/>
          <w:color w:val="333333"/>
          <w:kern w:val="0"/>
          <w:sz w:val="28"/>
          <w:szCs w:val="28"/>
          <w:lang w:val="ru-RU" w:eastAsia="ru-RU" w:bidi="ar-SA"/>
        </w:rPr>
        <w:t>т районного центра г. Тим</w:t>
      </w:r>
      <w:r w:rsidR="000C7A6F">
        <w:rPr>
          <w:rFonts w:eastAsia="Times New Roman" w:cs="Times New Roman"/>
          <w:color w:val="333333"/>
          <w:kern w:val="0"/>
          <w:sz w:val="28"/>
          <w:szCs w:val="28"/>
          <w:lang w:val="ru-RU" w:eastAsia="ru-RU" w:bidi="ar-SA"/>
        </w:rPr>
        <w:t>а</w:t>
      </w:r>
      <w:r w:rsidR="000C7A6F">
        <w:rPr>
          <w:rFonts w:eastAsia="Times New Roman" w:cs="Times New Roman"/>
          <w:color w:val="333333"/>
          <w:kern w:val="0"/>
          <w:sz w:val="28"/>
          <w:szCs w:val="28"/>
          <w:lang w:val="ru-RU" w:eastAsia="ru-RU" w:bidi="ar-SA"/>
        </w:rPr>
        <w:t>шев</w:t>
      </w:r>
      <w:r w:rsidR="00C65652">
        <w:rPr>
          <w:rFonts w:eastAsia="Times New Roman" w:cs="Times New Roman"/>
          <w:color w:val="333333"/>
          <w:kern w:val="0"/>
          <w:sz w:val="28"/>
          <w:szCs w:val="28"/>
          <w:lang w:val="ru-RU" w:eastAsia="ru-RU" w:bidi="ar-SA"/>
        </w:rPr>
        <w:t>ска, и на расстоянии-</w:t>
      </w:r>
      <w:r w:rsidR="000C7A6F">
        <w:rPr>
          <w:rFonts w:eastAsia="Times New Roman" w:cs="Times New Roman"/>
          <w:color w:val="333333"/>
          <w:kern w:val="0"/>
          <w:sz w:val="28"/>
          <w:szCs w:val="28"/>
          <w:lang w:val="ru-RU" w:eastAsia="ru-RU" w:bidi="ar-SA"/>
        </w:rPr>
        <w:t>60 км. от краевого центра</w:t>
      </w:r>
      <w:r w:rsidR="00C65652">
        <w:rPr>
          <w:rFonts w:eastAsia="Times New Roman" w:cs="Times New Roman"/>
          <w:color w:val="333333"/>
          <w:kern w:val="0"/>
          <w:sz w:val="28"/>
          <w:szCs w:val="28"/>
          <w:lang w:val="ru-RU" w:eastAsia="ru-RU" w:bidi="ar-SA"/>
        </w:rPr>
        <w:t>-</w:t>
      </w:r>
      <w:r w:rsidR="000C7A6F">
        <w:rPr>
          <w:rFonts w:eastAsia="Times New Roman" w:cs="Times New Roman"/>
          <w:color w:val="333333"/>
          <w:kern w:val="0"/>
          <w:sz w:val="28"/>
          <w:szCs w:val="28"/>
          <w:lang w:val="ru-RU" w:eastAsia="ru-RU" w:bidi="ar-SA"/>
        </w:rPr>
        <w:t xml:space="preserve"> города Краснодара.</w:t>
      </w:r>
      <w:r w:rsidR="000C7A6F" w:rsidRPr="00883B56">
        <w:rPr>
          <w:rFonts w:eastAsia="Times New Roman" w:cs="Times New Roman"/>
          <w:color w:val="333333"/>
          <w:kern w:val="0"/>
          <w:sz w:val="28"/>
          <w:szCs w:val="28"/>
          <w:lang w:val="ru-RU" w:eastAsia="ru-RU" w:bidi="ar-SA"/>
        </w:rPr>
        <w:t xml:space="preserve"> </w:t>
      </w:r>
    </w:p>
    <w:p w:rsidR="009B094F" w:rsidRPr="00883B56" w:rsidRDefault="009B094F" w:rsidP="00372760">
      <w:pPr>
        <w:widowControl/>
        <w:suppressAutoHyphens w:val="0"/>
        <w:autoSpaceDE w:val="0"/>
        <w:adjustRightInd w:val="0"/>
        <w:spacing w:line="276" w:lineRule="auto"/>
        <w:ind w:firstLine="360"/>
        <w:textAlignment w:val="auto"/>
        <w:rPr>
          <w:rFonts w:cs="Times New Roman"/>
          <w:color w:val="333333"/>
          <w:sz w:val="28"/>
          <w:szCs w:val="28"/>
          <w:shd w:val="clear" w:color="auto" w:fill="FFFFFF"/>
          <w:lang w:val="ru-RU"/>
        </w:rPr>
      </w:pPr>
      <w:r w:rsidRPr="00883B56">
        <w:rPr>
          <w:rFonts w:cs="Times New Roman"/>
          <w:color w:val="333333"/>
          <w:sz w:val="28"/>
          <w:szCs w:val="28"/>
          <w:shd w:val="clear" w:color="auto" w:fill="FFFFFF"/>
        </w:rPr>
        <w:t>Территория Поселкового сельского поселения Тимашевского района составляет 170,13 кв.км</w:t>
      </w:r>
      <w:r w:rsidR="00883B56" w:rsidRPr="00883B56">
        <w:rPr>
          <w:rFonts w:cs="Times New Roman"/>
          <w:color w:val="333333"/>
          <w:sz w:val="28"/>
          <w:szCs w:val="28"/>
          <w:shd w:val="clear" w:color="auto" w:fill="FFFFFF"/>
          <w:lang w:val="ru-RU"/>
        </w:rPr>
        <w:t>.</w:t>
      </w:r>
    </w:p>
    <w:p w:rsidR="0039184C" w:rsidRDefault="00883B56" w:rsidP="0043008D">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Поселковое сельское поселение г</w:t>
      </w:r>
      <w:r w:rsidR="001F2B3E" w:rsidRPr="00663D53">
        <w:rPr>
          <w:rFonts w:cs="Times New Roman"/>
          <w:kern w:val="0"/>
          <w:sz w:val="28"/>
          <w:szCs w:val="28"/>
          <w:lang w:val="ru-RU" w:bidi="ar-SA"/>
        </w:rPr>
        <w:t>раничит</w:t>
      </w:r>
      <w:r w:rsidR="0039184C">
        <w:rPr>
          <w:rFonts w:cs="Times New Roman"/>
          <w:kern w:val="0"/>
          <w:sz w:val="28"/>
          <w:szCs w:val="28"/>
          <w:lang w:val="ru-RU" w:bidi="ar-SA"/>
        </w:rPr>
        <w:t>:</w:t>
      </w:r>
    </w:p>
    <w:p w:rsidR="0039184C" w:rsidRDefault="001F2B3E" w:rsidP="0043008D">
      <w:pPr>
        <w:widowControl/>
        <w:suppressAutoHyphens w:val="0"/>
        <w:autoSpaceDE w:val="0"/>
        <w:adjustRightInd w:val="0"/>
        <w:spacing w:line="276" w:lineRule="auto"/>
        <w:textAlignment w:val="auto"/>
        <w:rPr>
          <w:rFonts w:cs="Times New Roman"/>
          <w:kern w:val="0"/>
          <w:sz w:val="28"/>
          <w:szCs w:val="28"/>
          <w:lang w:val="ru-RU" w:bidi="ar-SA"/>
        </w:rPr>
      </w:pPr>
      <w:r w:rsidRPr="00663D53">
        <w:rPr>
          <w:rFonts w:cs="Times New Roman"/>
          <w:kern w:val="0"/>
          <w:sz w:val="28"/>
          <w:szCs w:val="28"/>
          <w:lang w:val="ru-RU" w:bidi="ar-SA"/>
        </w:rPr>
        <w:t xml:space="preserve"> </w:t>
      </w:r>
      <w:r w:rsidR="0039184C">
        <w:rPr>
          <w:rFonts w:cs="Times New Roman"/>
          <w:kern w:val="0"/>
          <w:sz w:val="28"/>
          <w:szCs w:val="28"/>
          <w:lang w:val="ru-RU" w:bidi="ar-SA"/>
        </w:rPr>
        <w:t xml:space="preserve">на </w:t>
      </w:r>
      <w:r w:rsidRPr="00663D53">
        <w:rPr>
          <w:rFonts w:cs="Times New Roman"/>
          <w:kern w:val="0"/>
          <w:sz w:val="28"/>
          <w:szCs w:val="28"/>
          <w:lang w:val="ru-RU" w:bidi="ar-SA"/>
        </w:rPr>
        <w:t>север</w:t>
      </w:r>
      <w:r w:rsidR="0039184C">
        <w:rPr>
          <w:rFonts w:cs="Times New Roman"/>
          <w:kern w:val="0"/>
          <w:sz w:val="28"/>
          <w:szCs w:val="28"/>
          <w:lang w:val="ru-RU" w:bidi="ar-SA"/>
        </w:rPr>
        <w:t>е</w:t>
      </w:r>
      <w:r w:rsidRPr="00663D53">
        <w:rPr>
          <w:rFonts w:cs="Times New Roman"/>
          <w:kern w:val="0"/>
          <w:sz w:val="28"/>
          <w:szCs w:val="28"/>
          <w:lang w:val="ru-RU" w:bidi="ar-SA"/>
        </w:rPr>
        <w:t xml:space="preserve"> с </w:t>
      </w:r>
      <w:r w:rsidR="0039184C">
        <w:rPr>
          <w:rFonts w:cs="Times New Roman"/>
          <w:kern w:val="0"/>
          <w:sz w:val="28"/>
          <w:szCs w:val="28"/>
          <w:lang w:val="ru-RU" w:bidi="ar-SA"/>
        </w:rPr>
        <w:t>Роговским СП;</w:t>
      </w:r>
    </w:p>
    <w:p w:rsidR="0039184C" w:rsidRDefault="0039184C" w:rsidP="0043008D">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северо-востоке</w:t>
      </w:r>
      <w:r w:rsidR="003631A5">
        <w:rPr>
          <w:rFonts w:cs="Times New Roman"/>
          <w:kern w:val="0"/>
          <w:sz w:val="28"/>
          <w:szCs w:val="28"/>
          <w:lang w:val="ru-RU" w:bidi="ar-SA"/>
        </w:rPr>
        <w:t xml:space="preserve"> </w:t>
      </w:r>
      <w:proofErr w:type="gramStart"/>
      <w:r>
        <w:rPr>
          <w:rFonts w:cs="Times New Roman"/>
          <w:kern w:val="0"/>
          <w:sz w:val="28"/>
          <w:szCs w:val="28"/>
          <w:lang w:val="ru-RU" w:bidi="ar-SA"/>
        </w:rPr>
        <w:t>-Д</w:t>
      </w:r>
      <w:proofErr w:type="gramEnd"/>
      <w:r>
        <w:rPr>
          <w:rFonts w:cs="Times New Roman"/>
          <w:kern w:val="0"/>
          <w:sz w:val="28"/>
          <w:szCs w:val="28"/>
          <w:lang w:val="ru-RU" w:bidi="ar-SA"/>
        </w:rPr>
        <w:t>непровским СП;</w:t>
      </w:r>
    </w:p>
    <w:p w:rsidR="0039184C" w:rsidRDefault="0039184C" w:rsidP="0043008D">
      <w:pPr>
        <w:widowControl/>
        <w:suppressAutoHyphens w:val="0"/>
        <w:autoSpaceDE w:val="0"/>
        <w:adjustRightInd w:val="0"/>
        <w:spacing w:line="276" w:lineRule="auto"/>
        <w:textAlignment w:val="auto"/>
        <w:rPr>
          <w:rFonts w:cs="Times New Roman"/>
          <w:kern w:val="0"/>
          <w:sz w:val="28"/>
          <w:szCs w:val="28"/>
          <w:lang w:val="ru-RU" w:bidi="ar-SA"/>
        </w:rPr>
      </w:pPr>
      <w:proofErr w:type="gramStart"/>
      <w:r>
        <w:rPr>
          <w:rFonts w:cs="Times New Roman"/>
          <w:kern w:val="0"/>
          <w:sz w:val="28"/>
          <w:szCs w:val="28"/>
          <w:lang w:val="ru-RU" w:bidi="ar-SA"/>
        </w:rPr>
        <w:t>востоке</w:t>
      </w:r>
      <w:proofErr w:type="gramEnd"/>
      <w:r w:rsidR="003631A5">
        <w:rPr>
          <w:rFonts w:cs="Times New Roman"/>
          <w:kern w:val="0"/>
          <w:sz w:val="28"/>
          <w:szCs w:val="28"/>
          <w:lang w:val="ru-RU" w:bidi="ar-SA"/>
        </w:rPr>
        <w:t xml:space="preserve"> </w:t>
      </w:r>
      <w:r>
        <w:rPr>
          <w:rFonts w:cs="Times New Roman"/>
          <w:kern w:val="0"/>
          <w:sz w:val="28"/>
          <w:szCs w:val="28"/>
          <w:lang w:val="ru-RU" w:bidi="ar-SA"/>
        </w:rPr>
        <w:t>- Дербентским СП</w:t>
      </w:r>
      <w:r w:rsidR="003631A5">
        <w:rPr>
          <w:rFonts w:cs="Times New Roman"/>
          <w:kern w:val="0"/>
          <w:sz w:val="28"/>
          <w:szCs w:val="28"/>
          <w:lang w:val="ru-RU" w:bidi="ar-SA"/>
        </w:rPr>
        <w:t>;</w:t>
      </w:r>
    </w:p>
    <w:p w:rsidR="003631A5" w:rsidRDefault="003631A5" w:rsidP="0043008D">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 xml:space="preserve">юго-востоке </w:t>
      </w:r>
      <w:proofErr w:type="gramStart"/>
      <w:r>
        <w:rPr>
          <w:rFonts w:cs="Times New Roman"/>
          <w:kern w:val="0"/>
          <w:sz w:val="28"/>
          <w:szCs w:val="28"/>
          <w:lang w:val="ru-RU" w:bidi="ar-SA"/>
        </w:rPr>
        <w:t>–М</w:t>
      </w:r>
      <w:proofErr w:type="gramEnd"/>
      <w:r>
        <w:rPr>
          <w:rFonts w:cs="Times New Roman"/>
          <w:kern w:val="0"/>
          <w:sz w:val="28"/>
          <w:szCs w:val="28"/>
          <w:lang w:val="ru-RU" w:bidi="ar-SA"/>
        </w:rPr>
        <w:t>едведовским СП;</w:t>
      </w:r>
    </w:p>
    <w:p w:rsidR="003631A5" w:rsidRDefault="003631A5" w:rsidP="0043008D">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на юге и западе с Калининским районом.</w:t>
      </w:r>
    </w:p>
    <w:p w:rsidR="003631A5" w:rsidRDefault="00372760" w:rsidP="001F2B3E">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С</w:t>
      </w:r>
      <w:r w:rsidR="000B03E4">
        <w:rPr>
          <w:rFonts w:cs="Times New Roman"/>
          <w:kern w:val="0"/>
          <w:sz w:val="28"/>
          <w:szCs w:val="28"/>
          <w:lang w:val="ru-RU" w:bidi="ar-SA"/>
        </w:rPr>
        <w:t xml:space="preserve"> </w:t>
      </w:r>
      <w:r>
        <w:rPr>
          <w:rFonts w:cs="Times New Roman"/>
          <w:kern w:val="0"/>
          <w:sz w:val="28"/>
          <w:szCs w:val="28"/>
          <w:lang w:val="ru-RU" w:bidi="ar-SA"/>
        </w:rPr>
        <w:t>северо</w:t>
      </w:r>
      <w:r w:rsidR="000B03E4">
        <w:rPr>
          <w:rFonts w:cs="Times New Roman"/>
          <w:kern w:val="0"/>
          <w:sz w:val="28"/>
          <w:szCs w:val="28"/>
          <w:lang w:val="ru-RU" w:bidi="ar-SA"/>
        </w:rPr>
        <w:t xml:space="preserve">-запада на </w:t>
      </w:r>
      <w:r>
        <w:rPr>
          <w:rFonts w:cs="Times New Roman"/>
          <w:kern w:val="0"/>
          <w:sz w:val="28"/>
          <w:szCs w:val="28"/>
          <w:lang w:val="ru-RU" w:bidi="ar-SA"/>
        </w:rPr>
        <w:t>юго</w:t>
      </w:r>
      <w:r w:rsidR="000B03E4">
        <w:rPr>
          <w:rFonts w:cs="Times New Roman"/>
          <w:kern w:val="0"/>
          <w:sz w:val="28"/>
          <w:szCs w:val="28"/>
          <w:lang w:val="ru-RU" w:bidi="ar-SA"/>
        </w:rPr>
        <w:t xml:space="preserve">-восток </w:t>
      </w:r>
      <w:r>
        <w:rPr>
          <w:rFonts w:cs="Times New Roman"/>
          <w:kern w:val="0"/>
          <w:sz w:val="28"/>
          <w:szCs w:val="28"/>
          <w:lang w:val="ru-RU" w:bidi="ar-SA"/>
        </w:rPr>
        <w:t xml:space="preserve">центральная часть поселения </w:t>
      </w:r>
      <w:r w:rsidR="000B03E4">
        <w:rPr>
          <w:rFonts w:cs="Times New Roman"/>
          <w:kern w:val="0"/>
          <w:sz w:val="28"/>
          <w:szCs w:val="28"/>
          <w:lang w:val="ru-RU" w:bidi="ar-SA"/>
        </w:rPr>
        <w:t xml:space="preserve">условно  разделена </w:t>
      </w:r>
      <w:r w:rsidR="00883B56">
        <w:rPr>
          <w:rFonts w:cs="Times New Roman"/>
          <w:kern w:val="0"/>
          <w:sz w:val="28"/>
          <w:szCs w:val="28"/>
          <w:lang w:val="ru-RU" w:bidi="ar-SA"/>
        </w:rPr>
        <w:t xml:space="preserve">на </w:t>
      </w:r>
      <w:r>
        <w:rPr>
          <w:rFonts w:cs="Times New Roman"/>
          <w:kern w:val="0"/>
          <w:sz w:val="28"/>
          <w:szCs w:val="28"/>
          <w:lang w:val="ru-RU" w:bidi="ar-SA"/>
        </w:rPr>
        <w:t xml:space="preserve">две </w:t>
      </w:r>
      <w:r w:rsidR="00883B56">
        <w:rPr>
          <w:rFonts w:cs="Times New Roman"/>
          <w:kern w:val="0"/>
          <w:sz w:val="28"/>
          <w:szCs w:val="28"/>
          <w:lang w:val="ru-RU" w:bidi="ar-SA"/>
        </w:rPr>
        <w:t>равные части рекой Гречаная</w:t>
      </w:r>
      <w:r w:rsidR="000B03E4">
        <w:rPr>
          <w:rFonts w:cs="Times New Roman"/>
          <w:kern w:val="0"/>
          <w:sz w:val="28"/>
          <w:szCs w:val="28"/>
          <w:lang w:val="ru-RU" w:bidi="ar-SA"/>
        </w:rPr>
        <w:t>.</w:t>
      </w:r>
      <w:r w:rsidR="00883B56">
        <w:rPr>
          <w:rFonts w:cs="Times New Roman"/>
          <w:kern w:val="0"/>
          <w:sz w:val="28"/>
          <w:szCs w:val="28"/>
          <w:lang w:val="ru-RU" w:bidi="ar-SA"/>
        </w:rPr>
        <w:t xml:space="preserve"> </w:t>
      </w:r>
      <w:r>
        <w:rPr>
          <w:rFonts w:cs="Times New Roman"/>
          <w:kern w:val="0"/>
          <w:sz w:val="28"/>
          <w:szCs w:val="28"/>
          <w:lang w:val="ru-RU" w:bidi="ar-SA"/>
        </w:rPr>
        <w:t xml:space="preserve">На правом берегу реки расположились поселки </w:t>
      </w:r>
      <w:r w:rsidR="000B03E4">
        <w:rPr>
          <w:rFonts w:cs="Times New Roman"/>
          <w:kern w:val="0"/>
          <w:sz w:val="28"/>
          <w:szCs w:val="28"/>
          <w:lang w:val="ru-RU" w:bidi="ar-SA"/>
        </w:rPr>
        <w:t xml:space="preserve"> Совет</w:t>
      </w:r>
      <w:r>
        <w:rPr>
          <w:rFonts w:cs="Times New Roman"/>
          <w:kern w:val="0"/>
          <w:sz w:val="28"/>
          <w:szCs w:val="28"/>
          <w:lang w:val="ru-RU" w:bidi="ar-SA"/>
        </w:rPr>
        <w:t xml:space="preserve">ский, </w:t>
      </w:r>
      <w:r w:rsidR="000B03E4">
        <w:rPr>
          <w:rFonts w:cs="Times New Roman"/>
          <w:kern w:val="0"/>
          <w:sz w:val="28"/>
          <w:szCs w:val="28"/>
          <w:lang w:val="ru-RU" w:bidi="ar-SA"/>
        </w:rPr>
        <w:t xml:space="preserve"> Ком</w:t>
      </w:r>
      <w:r>
        <w:rPr>
          <w:rFonts w:cs="Times New Roman"/>
          <w:kern w:val="0"/>
          <w:sz w:val="28"/>
          <w:szCs w:val="28"/>
          <w:lang w:val="ru-RU" w:bidi="ar-SA"/>
        </w:rPr>
        <w:t xml:space="preserve">смольский и </w:t>
      </w:r>
      <w:r w:rsidR="000B03E4">
        <w:rPr>
          <w:rFonts w:cs="Times New Roman"/>
          <w:kern w:val="0"/>
          <w:sz w:val="28"/>
          <w:szCs w:val="28"/>
          <w:lang w:val="ru-RU" w:bidi="ar-SA"/>
        </w:rPr>
        <w:t xml:space="preserve"> Октябрьский. Поселки Красный, Новый и Красноа</w:t>
      </w:r>
      <w:r w:rsidR="000B03E4">
        <w:rPr>
          <w:rFonts w:cs="Times New Roman"/>
          <w:kern w:val="0"/>
          <w:sz w:val="28"/>
          <w:szCs w:val="28"/>
          <w:lang w:val="ru-RU" w:bidi="ar-SA"/>
        </w:rPr>
        <w:t>р</w:t>
      </w:r>
      <w:r w:rsidR="000B03E4">
        <w:rPr>
          <w:rFonts w:cs="Times New Roman"/>
          <w:kern w:val="0"/>
          <w:sz w:val="28"/>
          <w:szCs w:val="28"/>
          <w:lang w:val="ru-RU" w:bidi="ar-SA"/>
        </w:rPr>
        <w:t>мейский на левом.</w:t>
      </w:r>
    </w:p>
    <w:p w:rsidR="001F2B3E" w:rsidRPr="00663D53" w:rsidRDefault="000C7A6F" w:rsidP="00883B56">
      <w:pPr>
        <w:widowControl/>
        <w:suppressAutoHyphens w:val="0"/>
        <w:autoSpaceDE w:val="0"/>
        <w:adjustRightInd w:val="0"/>
        <w:spacing w:line="276" w:lineRule="auto"/>
        <w:textAlignment w:val="auto"/>
        <w:rPr>
          <w:i/>
          <w:sz w:val="28"/>
          <w:szCs w:val="28"/>
          <w:lang w:val="ru-RU"/>
        </w:rPr>
        <w:sectPr w:rsidR="001F2B3E" w:rsidRPr="00663D53" w:rsidSect="006F6D56">
          <w:pgSz w:w="11907" w:h="16840" w:code="9"/>
          <w:pgMar w:top="539" w:right="708" w:bottom="902" w:left="1106" w:header="720" w:footer="266" w:gutter="0"/>
          <w:cols w:space="720"/>
          <w:docGrid w:linePitch="326"/>
        </w:sectPr>
      </w:pPr>
      <w:r>
        <w:rPr>
          <w:rFonts w:eastAsia="Times New Roman" w:cs="Times New Roman"/>
          <w:color w:val="333333"/>
          <w:kern w:val="0"/>
          <w:sz w:val="28"/>
          <w:szCs w:val="28"/>
          <w:lang w:val="ru-RU" w:eastAsia="ru-RU" w:bidi="ar-SA"/>
        </w:rPr>
        <w:t>По территории поселения проходит желе</w:t>
      </w:r>
      <w:r w:rsidR="00883B56" w:rsidRPr="003631A5">
        <w:rPr>
          <w:rFonts w:eastAsia="Times New Roman" w:cs="Times New Roman"/>
          <w:color w:val="333333"/>
          <w:kern w:val="0"/>
          <w:sz w:val="28"/>
          <w:szCs w:val="28"/>
          <w:lang w:val="ru-RU" w:eastAsia="ru-RU" w:bidi="ar-SA"/>
        </w:rPr>
        <w:t xml:space="preserve">знодорожная ветка Тимашевск - Разъезд 9 км, </w:t>
      </w:r>
      <w:r>
        <w:rPr>
          <w:rFonts w:eastAsia="Times New Roman" w:cs="Times New Roman"/>
          <w:color w:val="333333"/>
          <w:kern w:val="0"/>
          <w:sz w:val="28"/>
          <w:szCs w:val="28"/>
          <w:lang w:val="ru-RU" w:eastAsia="ru-RU" w:bidi="ar-SA"/>
        </w:rPr>
        <w:t xml:space="preserve">и </w:t>
      </w:r>
      <w:r w:rsidR="00883B56" w:rsidRPr="003631A5">
        <w:rPr>
          <w:rFonts w:eastAsia="Times New Roman" w:cs="Times New Roman"/>
          <w:color w:val="333333"/>
          <w:kern w:val="0"/>
          <w:sz w:val="28"/>
          <w:szCs w:val="28"/>
          <w:lang w:val="ru-RU" w:eastAsia="ru-RU" w:bidi="ar-SA"/>
        </w:rPr>
        <w:t xml:space="preserve">дорога территориального значения Тимашевск - </w:t>
      </w:r>
      <w:r w:rsidR="00646C61">
        <w:rPr>
          <w:rFonts w:eastAsia="Times New Roman" w:cs="Times New Roman"/>
          <w:color w:val="FF0000"/>
          <w:kern w:val="0"/>
          <w:sz w:val="28"/>
          <w:szCs w:val="28"/>
          <w:lang w:val="ru-RU" w:eastAsia="ru-RU" w:bidi="ar-SA"/>
        </w:rPr>
        <w:t>Полтавская</w:t>
      </w:r>
      <w:r w:rsidR="00883B56" w:rsidRPr="003631A5">
        <w:rPr>
          <w:rFonts w:eastAsia="Times New Roman" w:cs="Times New Roman"/>
          <w:color w:val="333333"/>
          <w:kern w:val="0"/>
          <w:sz w:val="28"/>
          <w:szCs w:val="28"/>
          <w:lang w:val="ru-RU" w:eastAsia="ru-RU" w:bidi="ar-SA"/>
        </w:rPr>
        <w:t>.</w:t>
      </w:r>
    </w:p>
    <w:p w:rsidR="001F2B3E" w:rsidRPr="00663D53" w:rsidRDefault="004A3FE3" w:rsidP="000219EE">
      <w:pPr>
        <w:widowControl/>
        <w:suppressAutoHyphens w:val="0"/>
        <w:autoSpaceDE w:val="0"/>
        <w:adjustRightInd w:val="0"/>
        <w:spacing w:line="276" w:lineRule="auto"/>
        <w:textAlignment w:val="auto"/>
        <w:rPr>
          <w:rFonts w:eastAsia="Times New Roman" w:cs="Times New Roman"/>
          <w:color w:val="000000"/>
          <w:sz w:val="28"/>
          <w:szCs w:val="28"/>
          <w:lang w:val="ru-RU" w:eastAsia="ru-RU"/>
        </w:rPr>
        <w:sectPr w:rsidR="001F2B3E" w:rsidRPr="00663D53" w:rsidSect="001F2B3E">
          <w:headerReference w:type="default" r:id="rId13"/>
          <w:footerReference w:type="default" r:id="rId14"/>
          <w:pgSz w:w="16840" w:h="11907" w:orient="landscape" w:code="9"/>
          <w:pgMar w:top="1106" w:right="539" w:bottom="708" w:left="902" w:header="720" w:footer="266" w:gutter="0"/>
          <w:cols w:space="720"/>
          <w:docGrid w:linePitch="326"/>
        </w:sectPr>
      </w:pPr>
      <w:r>
        <w:rPr>
          <w:rFonts w:eastAsia="Times New Roman" w:cs="Times New Roman"/>
          <w:noProof/>
          <w:color w:val="000000"/>
          <w:sz w:val="28"/>
          <w:szCs w:val="28"/>
          <w:lang w:val="ru-RU" w:eastAsia="ru-RU" w:bidi="ar-SA"/>
        </w:rPr>
        <w:lastRenderedPageBreak/>
        <w:drawing>
          <wp:inline distT="0" distB="0" distL="0" distR="0">
            <wp:extent cx="17919508" cy="8567770"/>
            <wp:effectExtent l="19050" t="0" r="6542" b="0"/>
            <wp:docPr id="27" name="Рисунок 9" descr="D:\РАБОТА\АРХИВ ГОТОВЫХ РАБОТ\Поселковое СП\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РАБОТА\АРХИВ ГОТОВЫХ РАБОТ\Поселковое СП\1.jpg"/>
                    <pic:cNvPicPr>
                      <a:picLocks noChangeAspect="1" noChangeArrowheads="1"/>
                    </pic:cNvPicPr>
                  </pic:nvPicPr>
                  <pic:blipFill>
                    <a:blip r:embed="rId15" cstate="print"/>
                    <a:srcRect/>
                    <a:stretch>
                      <a:fillRect/>
                    </a:stretch>
                  </pic:blipFill>
                  <pic:spPr bwMode="auto">
                    <a:xfrm>
                      <a:off x="0" y="0"/>
                      <a:ext cx="17943362" cy="8579175"/>
                    </a:xfrm>
                    <a:prstGeom prst="rect">
                      <a:avLst/>
                    </a:prstGeom>
                    <a:noFill/>
                    <a:ln w="9525">
                      <a:noFill/>
                      <a:miter lim="800000"/>
                      <a:headEnd/>
                      <a:tailEnd/>
                    </a:ln>
                  </pic:spPr>
                </pic:pic>
              </a:graphicData>
            </a:graphic>
          </wp:inline>
        </w:drawing>
      </w:r>
    </w:p>
    <w:p w:rsidR="0031490D" w:rsidRPr="00663D53" w:rsidRDefault="00B42D2C" w:rsidP="00B42D2C">
      <w:pPr>
        <w:pStyle w:val="30"/>
        <w:tabs>
          <w:tab w:val="clear" w:pos="2127"/>
        </w:tabs>
        <w:ind w:left="1712" w:firstLine="0"/>
        <w:rPr>
          <w:rFonts w:ascii="Times New Roman" w:hAnsi="Times New Roman"/>
          <w:sz w:val="28"/>
          <w:szCs w:val="28"/>
        </w:rPr>
      </w:pPr>
      <w:bookmarkStart w:id="14" w:name="_Toc459310084"/>
      <w:bookmarkStart w:id="15" w:name="_Toc459310378"/>
      <w:r>
        <w:rPr>
          <w:rFonts w:ascii="Times New Roman" w:hAnsi="Times New Roman"/>
          <w:sz w:val="28"/>
          <w:szCs w:val="28"/>
        </w:rPr>
        <w:lastRenderedPageBreak/>
        <w:t xml:space="preserve">2.2.2. </w:t>
      </w:r>
      <w:r w:rsidR="0031490D" w:rsidRPr="00663D53">
        <w:rPr>
          <w:rFonts w:ascii="Times New Roman" w:hAnsi="Times New Roman"/>
          <w:sz w:val="28"/>
          <w:szCs w:val="28"/>
        </w:rPr>
        <w:t>Баланс территории</w:t>
      </w:r>
      <w:bookmarkEnd w:id="14"/>
      <w:bookmarkEnd w:id="15"/>
    </w:p>
    <w:p w:rsidR="001F2B3E" w:rsidRPr="00663D53" w:rsidRDefault="001F2B3E" w:rsidP="000219EE">
      <w:pPr>
        <w:widowControl/>
        <w:suppressAutoHyphens w:val="0"/>
        <w:autoSpaceDE w:val="0"/>
        <w:adjustRightInd w:val="0"/>
        <w:spacing w:line="276" w:lineRule="auto"/>
        <w:textAlignment w:val="auto"/>
        <w:rPr>
          <w:rFonts w:eastAsia="Times New Roman" w:cs="Times New Roman"/>
          <w:color w:val="000000"/>
          <w:sz w:val="28"/>
          <w:szCs w:val="28"/>
          <w:lang w:val="ru-RU" w:eastAsia="ru-RU"/>
        </w:rPr>
      </w:pPr>
    </w:p>
    <w:p w:rsidR="00C114F8" w:rsidRPr="00663D53" w:rsidRDefault="00A90354" w:rsidP="000219EE">
      <w:pPr>
        <w:widowControl/>
        <w:suppressAutoHyphens w:val="0"/>
        <w:autoSpaceDE w:val="0"/>
        <w:adjustRightInd w:val="0"/>
        <w:spacing w:line="276" w:lineRule="auto"/>
        <w:textAlignment w:val="auto"/>
        <w:rPr>
          <w:rFonts w:cs="Times New Roman"/>
          <w:kern w:val="0"/>
          <w:sz w:val="28"/>
          <w:szCs w:val="28"/>
          <w:lang w:val="ru-RU" w:bidi="ar-SA"/>
        </w:rPr>
      </w:pPr>
      <w:r w:rsidRPr="00663D53">
        <w:rPr>
          <w:rFonts w:eastAsia="Times New Roman" w:cs="Times New Roman"/>
          <w:color w:val="000000"/>
          <w:sz w:val="28"/>
          <w:szCs w:val="28"/>
          <w:lang w:eastAsia="ru-RU"/>
        </w:rPr>
        <w:t> </w:t>
      </w:r>
      <w:r w:rsidR="002E6136">
        <w:rPr>
          <w:rFonts w:cs="Times New Roman"/>
          <w:kern w:val="0"/>
          <w:sz w:val="28"/>
          <w:szCs w:val="28"/>
          <w:lang w:val="ru-RU" w:bidi="ar-SA"/>
        </w:rPr>
        <w:t xml:space="preserve">Баланс территории Поселкового сельского  поселения </w:t>
      </w:r>
      <w:r w:rsidR="00C114F8" w:rsidRPr="00663D53">
        <w:rPr>
          <w:rFonts w:cs="Times New Roman"/>
          <w:kern w:val="0"/>
          <w:sz w:val="28"/>
          <w:szCs w:val="28"/>
          <w:lang w:val="ru-RU" w:bidi="ar-SA"/>
        </w:rPr>
        <w:t xml:space="preserve"> составляет:</w:t>
      </w:r>
    </w:p>
    <w:p w:rsidR="00C114F8" w:rsidRDefault="002E6136" w:rsidP="000219EE">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Жилая зона</w:t>
      </w:r>
      <w:r w:rsidR="00C114F8" w:rsidRPr="00663D53">
        <w:rPr>
          <w:rFonts w:cs="Times New Roman"/>
          <w:kern w:val="0"/>
          <w:sz w:val="28"/>
          <w:szCs w:val="28"/>
          <w:lang w:val="ru-RU" w:bidi="ar-SA"/>
        </w:rPr>
        <w:t xml:space="preserve"> – </w:t>
      </w:r>
      <w:r>
        <w:rPr>
          <w:rFonts w:cs="Times New Roman"/>
          <w:kern w:val="0"/>
          <w:sz w:val="28"/>
          <w:szCs w:val="28"/>
          <w:lang w:val="ru-RU" w:bidi="ar-SA"/>
        </w:rPr>
        <w:t>296,61</w:t>
      </w:r>
      <w:r w:rsidR="00C114F8" w:rsidRPr="00663D53">
        <w:rPr>
          <w:rFonts w:cs="Times New Roman"/>
          <w:kern w:val="0"/>
          <w:sz w:val="28"/>
          <w:szCs w:val="28"/>
          <w:lang w:val="ru-RU" w:bidi="ar-SA"/>
        </w:rPr>
        <w:t xml:space="preserve"> га;</w:t>
      </w:r>
    </w:p>
    <w:p w:rsidR="002E6136" w:rsidRDefault="002E6136" w:rsidP="000219EE">
      <w:pPr>
        <w:widowControl/>
        <w:suppressAutoHyphens w:val="0"/>
        <w:autoSpaceDE w:val="0"/>
        <w:adjustRightInd w:val="0"/>
        <w:spacing w:line="276" w:lineRule="auto"/>
        <w:textAlignment w:val="auto"/>
        <w:rPr>
          <w:rFonts w:cs="Times New Roman"/>
          <w:kern w:val="0"/>
          <w:sz w:val="28"/>
          <w:szCs w:val="28"/>
          <w:lang w:val="ru-RU" w:bidi="ar-SA"/>
        </w:rPr>
      </w:pPr>
      <w:proofErr w:type="gramStart"/>
      <w:r>
        <w:rPr>
          <w:rFonts w:cs="Times New Roman"/>
          <w:kern w:val="0"/>
          <w:sz w:val="28"/>
          <w:szCs w:val="28"/>
          <w:lang w:val="ru-RU" w:bidi="ar-SA"/>
        </w:rPr>
        <w:t>Общественно-деловая</w:t>
      </w:r>
      <w:proofErr w:type="gramEnd"/>
      <w:r>
        <w:rPr>
          <w:rFonts w:cs="Times New Roman"/>
          <w:kern w:val="0"/>
          <w:sz w:val="28"/>
          <w:szCs w:val="28"/>
          <w:lang w:val="ru-RU" w:bidi="ar-SA"/>
        </w:rPr>
        <w:t xml:space="preserve"> зона-18,74 га;</w:t>
      </w:r>
    </w:p>
    <w:p w:rsidR="002E6136" w:rsidRPr="00663D53" w:rsidRDefault="002E6136" w:rsidP="002E6136">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Рекреационная зона – 299,38</w:t>
      </w:r>
      <w:r w:rsidRPr="00663D53">
        <w:rPr>
          <w:rFonts w:cs="Times New Roman"/>
          <w:kern w:val="0"/>
          <w:sz w:val="28"/>
          <w:szCs w:val="28"/>
          <w:lang w:val="ru-RU" w:bidi="ar-SA"/>
        </w:rPr>
        <w:t xml:space="preserve"> га;</w:t>
      </w:r>
    </w:p>
    <w:p w:rsidR="002E6136" w:rsidRPr="00663D53" w:rsidRDefault="002E6136" w:rsidP="002E6136">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 xml:space="preserve">Зона инженерно- транспортной </w:t>
      </w:r>
      <w:r w:rsidRPr="00663D53">
        <w:rPr>
          <w:rFonts w:cs="Times New Roman"/>
          <w:kern w:val="0"/>
          <w:sz w:val="28"/>
          <w:szCs w:val="28"/>
          <w:lang w:val="ru-RU" w:bidi="ar-SA"/>
        </w:rPr>
        <w:t xml:space="preserve"> инфраструктуры – </w:t>
      </w:r>
      <w:r>
        <w:rPr>
          <w:rFonts w:cs="Times New Roman"/>
          <w:kern w:val="0"/>
          <w:sz w:val="28"/>
          <w:szCs w:val="28"/>
          <w:lang w:val="ru-RU" w:bidi="ar-SA"/>
        </w:rPr>
        <w:t>218,18</w:t>
      </w:r>
      <w:r w:rsidRPr="00663D53">
        <w:rPr>
          <w:rFonts w:cs="Times New Roman"/>
          <w:kern w:val="0"/>
          <w:sz w:val="28"/>
          <w:szCs w:val="28"/>
          <w:lang w:val="ru-RU" w:bidi="ar-SA"/>
        </w:rPr>
        <w:t xml:space="preserve"> га;</w:t>
      </w:r>
    </w:p>
    <w:p w:rsidR="002E6136" w:rsidRPr="00663D53" w:rsidRDefault="002E6136" w:rsidP="002E6136">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П</w:t>
      </w:r>
      <w:r w:rsidRPr="00663D53">
        <w:rPr>
          <w:rFonts w:cs="Times New Roman"/>
          <w:kern w:val="0"/>
          <w:sz w:val="28"/>
          <w:szCs w:val="28"/>
          <w:lang w:val="ru-RU" w:bidi="ar-SA"/>
        </w:rPr>
        <w:t>роизводственн</w:t>
      </w:r>
      <w:r>
        <w:rPr>
          <w:rFonts w:cs="Times New Roman"/>
          <w:kern w:val="0"/>
          <w:sz w:val="28"/>
          <w:szCs w:val="28"/>
          <w:lang w:val="ru-RU" w:bidi="ar-SA"/>
        </w:rPr>
        <w:t xml:space="preserve">ая зона </w:t>
      </w:r>
      <w:r w:rsidRPr="00663D53">
        <w:rPr>
          <w:rFonts w:cs="Times New Roman"/>
          <w:kern w:val="0"/>
          <w:sz w:val="28"/>
          <w:szCs w:val="28"/>
          <w:lang w:val="ru-RU" w:bidi="ar-SA"/>
        </w:rPr>
        <w:t xml:space="preserve"> –</w:t>
      </w:r>
      <w:r>
        <w:rPr>
          <w:rFonts w:cs="Times New Roman"/>
          <w:kern w:val="0"/>
          <w:sz w:val="28"/>
          <w:szCs w:val="28"/>
          <w:lang w:val="ru-RU" w:bidi="ar-SA"/>
        </w:rPr>
        <w:t>51,5</w:t>
      </w:r>
      <w:r w:rsidRPr="00663D53">
        <w:rPr>
          <w:rFonts w:cs="Times New Roman"/>
          <w:kern w:val="0"/>
          <w:sz w:val="28"/>
          <w:szCs w:val="28"/>
          <w:lang w:val="ru-RU" w:bidi="ar-SA"/>
        </w:rPr>
        <w:t xml:space="preserve"> га;</w:t>
      </w:r>
    </w:p>
    <w:p w:rsidR="00C114F8" w:rsidRDefault="002E6136" w:rsidP="000219EE">
      <w:pPr>
        <w:widowControl/>
        <w:suppressAutoHyphens w:val="0"/>
        <w:autoSpaceDE w:val="0"/>
        <w:adjustRightInd w:val="0"/>
        <w:spacing w:line="276" w:lineRule="auto"/>
        <w:textAlignment w:val="auto"/>
        <w:rPr>
          <w:rFonts w:cs="Times New Roman"/>
          <w:kern w:val="0"/>
          <w:sz w:val="28"/>
          <w:szCs w:val="28"/>
          <w:lang w:val="ru-RU" w:bidi="ar-SA"/>
        </w:rPr>
      </w:pPr>
      <w:r>
        <w:rPr>
          <w:rFonts w:cs="Times New Roman"/>
          <w:kern w:val="0"/>
          <w:sz w:val="28"/>
          <w:szCs w:val="28"/>
          <w:lang w:val="ru-RU" w:bidi="ar-SA"/>
        </w:rPr>
        <w:t xml:space="preserve">Зона </w:t>
      </w:r>
      <w:r w:rsidR="00C114F8" w:rsidRPr="00663D53">
        <w:rPr>
          <w:rFonts w:cs="Times New Roman"/>
          <w:kern w:val="0"/>
          <w:sz w:val="28"/>
          <w:szCs w:val="28"/>
          <w:lang w:val="ru-RU" w:bidi="ar-SA"/>
        </w:rPr>
        <w:t>коммуна</w:t>
      </w:r>
      <w:r>
        <w:rPr>
          <w:rFonts w:cs="Times New Roman"/>
          <w:kern w:val="0"/>
          <w:sz w:val="28"/>
          <w:szCs w:val="28"/>
          <w:lang w:val="ru-RU" w:bidi="ar-SA"/>
        </w:rPr>
        <w:t>льно-складского назначения – 4,74</w:t>
      </w:r>
      <w:r w:rsidR="00C114F8" w:rsidRPr="00663D53">
        <w:rPr>
          <w:rFonts w:cs="Times New Roman"/>
          <w:kern w:val="0"/>
          <w:sz w:val="28"/>
          <w:szCs w:val="28"/>
          <w:lang w:val="ru-RU" w:bidi="ar-SA"/>
        </w:rPr>
        <w:t xml:space="preserve"> га;</w:t>
      </w:r>
    </w:p>
    <w:p w:rsidR="00C114F8" w:rsidRPr="00663D53" w:rsidRDefault="00C114F8" w:rsidP="000219EE">
      <w:pPr>
        <w:widowControl/>
        <w:suppressAutoHyphens w:val="0"/>
        <w:autoSpaceDE w:val="0"/>
        <w:adjustRightInd w:val="0"/>
        <w:spacing w:line="276" w:lineRule="auto"/>
        <w:textAlignment w:val="auto"/>
        <w:rPr>
          <w:rFonts w:cs="Times New Roman"/>
          <w:kern w:val="0"/>
          <w:sz w:val="28"/>
          <w:szCs w:val="28"/>
          <w:lang w:val="ru-RU" w:bidi="ar-SA"/>
        </w:rPr>
      </w:pPr>
      <w:r w:rsidRPr="00663D53">
        <w:rPr>
          <w:rFonts w:cs="Times New Roman"/>
          <w:kern w:val="0"/>
          <w:sz w:val="28"/>
          <w:szCs w:val="28"/>
          <w:lang w:val="ru-RU" w:bidi="ar-SA"/>
        </w:rPr>
        <w:t>Зона сельскохоз</w:t>
      </w:r>
      <w:r w:rsidR="002E6136">
        <w:rPr>
          <w:rFonts w:cs="Times New Roman"/>
          <w:kern w:val="0"/>
          <w:sz w:val="28"/>
          <w:szCs w:val="28"/>
          <w:lang w:val="ru-RU" w:bidi="ar-SA"/>
        </w:rPr>
        <w:t>яйственного использования – 16031,56</w:t>
      </w:r>
      <w:r w:rsidRPr="00663D53">
        <w:rPr>
          <w:rFonts w:cs="Times New Roman"/>
          <w:kern w:val="0"/>
          <w:sz w:val="28"/>
          <w:szCs w:val="28"/>
          <w:lang w:val="ru-RU" w:bidi="ar-SA"/>
        </w:rPr>
        <w:t xml:space="preserve"> га;</w:t>
      </w:r>
    </w:p>
    <w:p w:rsidR="00C114F8" w:rsidRPr="00663D53" w:rsidRDefault="00C114F8" w:rsidP="000219EE">
      <w:pPr>
        <w:widowControl/>
        <w:suppressAutoHyphens w:val="0"/>
        <w:autoSpaceDE w:val="0"/>
        <w:adjustRightInd w:val="0"/>
        <w:spacing w:line="276" w:lineRule="auto"/>
        <w:textAlignment w:val="auto"/>
        <w:rPr>
          <w:rFonts w:cs="Times New Roman"/>
          <w:kern w:val="0"/>
          <w:sz w:val="28"/>
          <w:szCs w:val="28"/>
          <w:lang w:val="ru-RU" w:bidi="ar-SA"/>
        </w:rPr>
      </w:pPr>
      <w:r w:rsidRPr="00663D53">
        <w:rPr>
          <w:rFonts w:cs="Times New Roman"/>
          <w:kern w:val="0"/>
          <w:sz w:val="28"/>
          <w:szCs w:val="28"/>
          <w:lang w:val="ru-RU" w:bidi="ar-SA"/>
        </w:rPr>
        <w:t>Зо</w:t>
      </w:r>
      <w:r w:rsidR="002E6136">
        <w:rPr>
          <w:rFonts w:cs="Times New Roman"/>
          <w:kern w:val="0"/>
          <w:sz w:val="28"/>
          <w:szCs w:val="28"/>
          <w:lang w:val="ru-RU" w:bidi="ar-SA"/>
        </w:rPr>
        <w:t>на специального назначения – 42,44</w:t>
      </w:r>
      <w:r w:rsidRPr="00663D53">
        <w:rPr>
          <w:rFonts w:cs="Times New Roman"/>
          <w:kern w:val="0"/>
          <w:sz w:val="28"/>
          <w:szCs w:val="28"/>
          <w:lang w:val="ru-RU" w:bidi="ar-SA"/>
        </w:rPr>
        <w:t xml:space="preserve"> га;</w:t>
      </w:r>
    </w:p>
    <w:p w:rsidR="00C114F8" w:rsidRDefault="002E6136" w:rsidP="002E6136">
      <w:pPr>
        <w:spacing w:line="276" w:lineRule="auto"/>
        <w:rPr>
          <w:sz w:val="28"/>
          <w:szCs w:val="28"/>
          <w:lang w:val="ru-RU"/>
        </w:rPr>
      </w:pPr>
      <w:r>
        <w:rPr>
          <w:rFonts w:cs="Times New Roman"/>
          <w:kern w:val="0"/>
          <w:sz w:val="28"/>
          <w:szCs w:val="28"/>
          <w:lang w:val="ru-RU" w:bidi="ar-SA"/>
        </w:rPr>
        <w:t xml:space="preserve">Иные территориальные зоны- </w:t>
      </w:r>
      <w:r>
        <w:rPr>
          <w:sz w:val="28"/>
          <w:szCs w:val="28"/>
          <w:lang w:val="ru-RU"/>
        </w:rPr>
        <w:t>68,58 га;</w:t>
      </w:r>
    </w:p>
    <w:p w:rsidR="002E6136" w:rsidRDefault="002E6136" w:rsidP="002E6136">
      <w:pPr>
        <w:spacing w:line="276" w:lineRule="auto"/>
        <w:rPr>
          <w:sz w:val="28"/>
          <w:szCs w:val="28"/>
          <w:lang w:val="ru-RU"/>
        </w:rPr>
      </w:pPr>
    </w:p>
    <w:p w:rsidR="002E6136" w:rsidRPr="002E6136" w:rsidRDefault="002E6136" w:rsidP="002E6136">
      <w:pPr>
        <w:spacing w:line="276" w:lineRule="auto"/>
        <w:rPr>
          <w:rFonts w:cs="Times New Roman"/>
          <w:kern w:val="0"/>
          <w:sz w:val="28"/>
          <w:szCs w:val="28"/>
          <w:lang w:val="ru-RU" w:bidi="ar-SA"/>
        </w:rPr>
        <w:sectPr w:rsidR="002E6136" w:rsidRPr="002E6136" w:rsidSect="001F2B3E">
          <w:pgSz w:w="11907" w:h="16840" w:code="9"/>
          <w:pgMar w:top="539" w:right="708" w:bottom="902" w:left="1106" w:header="720" w:footer="266" w:gutter="0"/>
          <w:cols w:space="720"/>
          <w:docGrid w:linePitch="326"/>
        </w:sectPr>
      </w:pPr>
      <w:r>
        <w:rPr>
          <w:sz w:val="28"/>
          <w:szCs w:val="28"/>
          <w:lang w:val="ru-RU"/>
        </w:rPr>
        <w:t>ИТОГО:17031,73 га.</w:t>
      </w:r>
    </w:p>
    <w:p w:rsidR="008C3FA9" w:rsidRPr="00663D53" w:rsidRDefault="008C3FA9" w:rsidP="00C114F8">
      <w:pPr>
        <w:spacing w:line="276" w:lineRule="auto"/>
        <w:jc w:val="right"/>
        <w:rPr>
          <w:bCs/>
          <w:i/>
          <w:sz w:val="28"/>
          <w:szCs w:val="28"/>
          <w:lang w:val="ru-RU"/>
        </w:rPr>
      </w:pPr>
      <w:r w:rsidRPr="00663D53">
        <w:rPr>
          <w:i/>
          <w:sz w:val="28"/>
          <w:szCs w:val="28"/>
          <w:lang w:val="ru-RU"/>
        </w:rPr>
        <w:lastRenderedPageBreak/>
        <w:t xml:space="preserve">Диаграмма </w:t>
      </w:r>
      <w:r w:rsidR="008E685E">
        <w:rPr>
          <w:i/>
          <w:sz w:val="28"/>
          <w:szCs w:val="28"/>
          <w:lang w:val="ru-RU"/>
        </w:rPr>
        <w:t>2</w:t>
      </w:r>
      <w:r w:rsidRPr="00663D53">
        <w:rPr>
          <w:i/>
          <w:sz w:val="28"/>
          <w:szCs w:val="28"/>
          <w:lang w:val="ru-RU"/>
        </w:rPr>
        <w:t>.</w:t>
      </w:r>
    </w:p>
    <w:p w:rsidR="000219EE" w:rsidRPr="00663D53" w:rsidRDefault="008C3FA9" w:rsidP="000219EE">
      <w:pPr>
        <w:tabs>
          <w:tab w:val="left" w:pos="284"/>
        </w:tabs>
        <w:spacing w:line="276" w:lineRule="auto"/>
        <w:jc w:val="right"/>
        <w:rPr>
          <w:i/>
          <w:sz w:val="28"/>
          <w:szCs w:val="28"/>
        </w:rPr>
      </w:pPr>
      <w:r w:rsidRPr="00663D53">
        <w:rPr>
          <w:rFonts w:cs="Times New Roman"/>
          <w:i/>
          <w:sz w:val="28"/>
          <w:szCs w:val="28"/>
          <w:lang w:val="ru-RU"/>
        </w:rPr>
        <w:t xml:space="preserve"> </w:t>
      </w:r>
      <w:r w:rsidR="000219EE" w:rsidRPr="00663D53">
        <w:rPr>
          <w:bCs/>
          <w:i/>
          <w:sz w:val="28"/>
          <w:szCs w:val="28"/>
        </w:rPr>
        <w:t xml:space="preserve">Баланс территории </w:t>
      </w:r>
      <w:r w:rsidR="00B42B5E">
        <w:rPr>
          <w:bCs/>
          <w:i/>
          <w:sz w:val="28"/>
          <w:szCs w:val="28"/>
          <w:lang w:val="ru-RU"/>
        </w:rPr>
        <w:t xml:space="preserve">Поселкового </w:t>
      </w:r>
      <w:r w:rsidR="00B42B5E">
        <w:rPr>
          <w:bCs/>
          <w:i/>
          <w:sz w:val="28"/>
          <w:szCs w:val="28"/>
        </w:rPr>
        <w:t xml:space="preserve">сельского </w:t>
      </w:r>
      <w:r w:rsidR="000219EE" w:rsidRPr="00663D53">
        <w:rPr>
          <w:bCs/>
          <w:i/>
          <w:sz w:val="28"/>
          <w:szCs w:val="28"/>
        </w:rPr>
        <w:t xml:space="preserve">поселения </w:t>
      </w:r>
    </w:p>
    <w:p w:rsidR="001829AB" w:rsidRPr="00663D53" w:rsidRDefault="001829AB" w:rsidP="008C3FA9">
      <w:pPr>
        <w:tabs>
          <w:tab w:val="left" w:pos="284"/>
        </w:tabs>
        <w:spacing w:line="276" w:lineRule="auto"/>
        <w:jc w:val="right"/>
        <w:rPr>
          <w:rFonts w:eastAsia="Times New Roman" w:cs="Times New Roman"/>
          <w:color w:val="000000"/>
          <w:sz w:val="28"/>
          <w:szCs w:val="28"/>
          <w:lang w:val="ru-RU" w:eastAsia="ru-RU"/>
        </w:rPr>
      </w:pPr>
      <w:r w:rsidRPr="00AE57D3">
        <w:rPr>
          <w:rFonts w:eastAsia="Times New Roman" w:cs="Times New Roman"/>
          <w:noProof/>
          <w:color w:val="00B050"/>
          <w:sz w:val="28"/>
          <w:szCs w:val="28"/>
          <w:lang w:val="ru-RU" w:eastAsia="ru-RU" w:bidi="ar-SA"/>
        </w:rPr>
        <w:drawing>
          <wp:inline distT="0" distB="0" distL="0" distR="0">
            <wp:extent cx="9774171" cy="5463230"/>
            <wp:effectExtent l="19050" t="0" r="17529" b="412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0219EE" w:rsidRPr="00663D53" w:rsidRDefault="000219EE" w:rsidP="00237624">
      <w:pPr>
        <w:pStyle w:val="afffffffb"/>
        <w:spacing w:before="0" w:after="0" w:line="276" w:lineRule="auto"/>
        <w:rPr>
          <w:sz w:val="28"/>
          <w:szCs w:val="28"/>
        </w:rPr>
        <w:sectPr w:rsidR="000219EE" w:rsidRPr="00663D53" w:rsidSect="00C114F8">
          <w:pgSz w:w="16840" w:h="11907" w:orient="landscape" w:code="9"/>
          <w:pgMar w:top="1106" w:right="539" w:bottom="708" w:left="902" w:header="720" w:footer="266" w:gutter="0"/>
          <w:cols w:space="720"/>
          <w:docGrid w:linePitch="326"/>
        </w:sectPr>
      </w:pPr>
    </w:p>
    <w:p w:rsidR="000005A0" w:rsidRPr="00663D53" w:rsidRDefault="000005A0" w:rsidP="00107E10">
      <w:pPr>
        <w:pStyle w:val="20"/>
        <w:numPr>
          <w:ilvl w:val="1"/>
          <w:numId w:val="16"/>
        </w:numPr>
        <w:spacing w:before="0" w:line="276" w:lineRule="auto"/>
        <w:rPr>
          <w:rFonts w:ascii="Times New Roman" w:hAnsi="Times New Roman" w:cs="Times New Roman"/>
          <w:i/>
          <w:iCs/>
          <w:color w:val="auto"/>
          <w:sz w:val="28"/>
          <w:szCs w:val="32"/>
          <w:lang w:val="ru-RU"/>
        </w:rPr>
      </w:pPr>
      <w:bookmarkStart w:id="16" w:name="_Toc459310379"/>
      <w:r w:rsidRPr="00663D53">
        <w:rPr>
          <w:rFonts w:ascii="Times New Roman" w:hAnsi="Times New Roman" w:cs="Times New Roman"/>
          <w:i/>
          <w:iCs/>
          <w:color w:val="auto"/>
          <w:sz w:val="28"/>
          <w:szCs w:val="32"/>
          <w:lang w:val="ru-RU"/>
        </w:rPr>
        <w:lastRenderedPageBreak/>
        <w:t>СОЦИАЛЬНО-ЭКОНОМИЧЕСКОЕ СОСТОЯНИЕ ПОСЕЛЕНИЯ</w:t>
      </w:r>
      <w:bookmarkEnd w:id="16"/>
    </w:p>
    <w:p w:rsidR="00B5366B" w:rsidRDefault="00B5366B" w:rsidP="000005A0">
      <w:pPr>
        <w:widowControl/>
        <w:suppressAutoHyphens w:val="0"/>
        <w:autoSpaceDE w:val="0"/>
        <w:adjustRightInd w:val="0"/>
        <w:spacing w:line="276" w:lineRule="auto"/>
        <w:textAlignment w:val="auto"/>
        <w:rPr>
          <w:rFonts w:cs="Times New Roman"/>
          <w:color w:val="000000"/>
          <w:kern w:val="0"/>
          <w:sz w:val="28"/>
          <w:szCs w:val="28"/>
          <w:lang w:val="ru-RU" w:bidi="ar-SA"/>
        </w:rPr>
      </w:pPr>
    </w:p>
    <w:p w:rsidR="00A17CAF" w:rsidRPr="00A17CAF" w:rsidRDefault="00A17CAF" w:rsidP="00A17CAF">
      <w:pPr>
        <w:widowControl/>
        <w:shd w:val="clear" w:color="auto" w:fill="FFFFFF"/>
        <w:suppressAutoHyphens w:val="0"/>
        <w:autoSpaceDN/>
        <w:spacing w:line="276" w:lineRule="auto"/>
        <w:jc w:val="both"/>
        <w:textAlignment w:val="auto"/>
        <w:rPr>
          <w:rFonts w:eastAsia="Times New Roman" w:cs="Times New Roman"/>
          <w:b/>
          <w:color w:val="333333"/>
          <w:kern w:val="0"/>
          <w:sz w:val="28"/>
          <w:szCs w:val="28"/>
          <w:lang w:val="ru-RU" w:eastAsia="ru-RU" w:bidi="ar-SA"/>
        </w:rPr>
      </w:pPr>
      <w:r w:rsidRPr="00A17CAF">
        <w:rPr>
          <w:rFonts w:eastAsia="Times New Roman" w:cs="Times New Roman"/>
          <w:b/>
          <w:color w:val="333333"/>
          <w:kern w:val="0"/>
          <w:sz w:val="28"/>
          <w:szCs w:val="28"/>
          <w:lang w:val="ru-RU" w:eastAsia="ru-RU" w:bidi="ar-SA"/>
        </w:rPr>
        <w:t>П</w:t>
      </w:r>
      <w:r>
        <w:rPr>
          <w:rFonts w:eastAsia="Times New Roman" w:cs="Times New Roman"/>
          <w:b/>
          <w:color w:val="333333"/>
          <w:kern w:val="0"/>
          <w:sz w:val="28"/>
          <w:szCs w:val="28"/>
          <w:lang w:val="ru-RU" w:eastAsia="ru-RU" w:bidi="ar-SA"/>
        </w:rPr>
        <w:t>оселок Советский</w:t>
      </w:r>
      <w:r w:rsidRPr="00A17CAF">
        <w:rPr>
          <w:rFonts w:eastAsia="Times New Roman" w:cs="Times New Roman"/>
          <w:b/>
          <w:color w:val="333333"/>
          <w:kern w:val="0"/>
          <w:sz w:val="28"/>
          <w:szCs w:val="28"/>
          <w:lang w:val="ru-RU" w:eastAsia="ru-RU" w:bidi="ar-SA"/>
        </w:rPr>
        <w:t>.</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sidRPr="00A17CAF">
        <w:rPr>
          <w:rFonts w:eastAsia="Times New Roman" w:cs="Times New Roman"/>
          <w:color w:val="333333"/>
          <w:kern w:val="0"/>
          <w:sz w:val="28"/>
          <w:szCs w:val="28"/>
          <w:lang w:val="ru-RU" w:eastAsia="ru-RU" w:bidi="ar-SA"/>
        </w:rPr>
        <w:t>П</w:t>
      </w:r>
      <w:r w:rsidR="00B5366B" w:rsidRPr="00B5366B">
        <w:rPr>
          <w:rFonts w:eastAsia="Times New Roman" w:cs="Times New Roman"/>
          <w:color w:val="333333"/>
          <w:kern w:val="0"/>
          <w:sz w:val="28"/>
          <w:szCs w:val="28"/>
          <w:lang w:val="ru-RU" w:eastAsia="ru-RU" w:bidi="ar-SA"/>
        </w:rPr>
        <w:t>оселок Советский является центром межпоселкового облуживания сельского п</w:t>
      </w:r>
      <w:r w:rsidR="00B5366B" w:rsidRPr="00B5366B">
        <w:rPr>
          <w:rFonts w:eastAsia="Times New Roman" w:cs="Times New Roman"/>
          <w:color w:val="333333"/>
          <w:kern w:val="0"/>
          <w:sz w:val="28"/>
          <w:szCs w:val="28"/>
          <w:lang w:val="ru-RU" w:eastAsia="ru-RU" w:bidi="ar-SA"/>
        </w:rPr>
        <w:t>о</w:t>
      </w:r>
      <w:r w:rsidR="00B5366B" w:rsidRPr="00B5366B">
        <w:rPr>
          <w:rFonts w:eastAsia="Times New Roman" w:cs="Times New Roman"/>
          <w:color w:val="333333"/>
          <w:kern w:val="0"/>
          <w:sz w:val="28"/>
          <w:szCs w:val="28"/>
          <w:lang w:val="ru-RU" w:eastAsia="ru-RU" w:bidi="ar-SA"/>
        </w:rPr>
        <w:t xml:space="preserve">селения. Здесь имеется развитая сеть учреждений социального и культурно-бытового обслуживания. </w:t>
      </w:r>
    </w:p>
    <w:p w:rsidR="00A17CAF" w:rsidRDefault="00B5366B"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sidRPr="00B5366B">
        <w:rPr>
          <w:rFonts w:eastAsia="Times New Roman" w:cs="Times New Roman"/>
          <w:color w:val="333333"/>
          <w:kern w:val="0"/>
          <w:sz w:val="28"/>
          <w:szCs w:val="28"/>
          <w:lang w:val="ru-RU" w:eastAsia="ru-RU" w:bidi="ar-SA"/>
        </w:rPr>
        <w:t xml:space="preserve">В поселке размещаются: </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w:t>
      </w:r>
      <w:r w:rsidR="00B5366B" w:rsidRPr="00B5366B">
        <w:rPr>
          <w:rFonts w:eastAsia="Times New Roman" w:cs="Times New Roman"/>
          <w:color w:val="333333"/>
          <w:kern w:val="0"/>
          <w:sz w:val="28"/>
          <w:szCs w:val="28"/>
          <w:lang w:val="ru-RU" w:eastAsia="ru-RU" w:bidi="ar-SA"/>
        </w:rPr>
        <w:t>средняя школа со ста</w:t>
      </w:r>
      <w:r>
        <w:rPr>
          <w:rFonts w:eastAsia="Times New Roman" w:cs="Times New Roman"/>
          <w:color w:val="333333"/>
          <w:kern w:val="0"/>
          <w:sz w:val="28"/>
          <w:szCs w:val="28"/>
          <w:lang w:val="ru-RU" w:eastAsia="ru-RU" w:bidi="ar-SA"/>
        </w:rPr>
        <w:t>дионом вместимостью на 350</w:t>
      </w:r>
      <w:r w:rsidR="00B5366B" w:rsidRPr="00B5366B">
        <w:rPr>
          <w:rFonts w:eastAsia="Times New Roman" w:cs="Times New Roman"/>
          <w:color w:val="333333"/>
          <w:kern w:val="0"/>
          <w:sz w:val="28"/>
          <w:szCs w:val="28"/>
          <w:lang w:val="ru-RU" w:eastAsia="ru-RU" w:bidi="ar-SA"/>
        </w:rPr>
        <w:t xml:space="preserve"> учащихся,</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w:t>
      </w:r>
      <w:r w:rsidR="00B5366B" w:rsidRPr="00B5366B">
        <w:rPr>
          <w:rFonts w:eastAsia="Times New Roman" w:cs="Times New Roman"/>
          <w:color w:val="333333"/>
          <w:kern w:val="0"/>
          <w:sz w:val="28"/>
          <w:szCs w:val="28"/>
          <w:lang w:val="ru-RU" w:eastAsia="ru-RU" w:bidi="ar-SA"/>
        </w:rPr>
        <w:t xml:space="preserve"> детс</w:t>
      </w:r>
      <w:r>
        <w:rPr>
          <w:rFonts w:eastAsia="Times New Roman" w:cs="Times New Roman"/>
          <w:color w:val="333333"/>
          <w:kern w:val="0"/>
          <w:sz w:val="28"/>
          <w:szCs w:val="28"/>
          <w:lang w:val="ru-RU" w:eastAsia="ru-RU" w:bidi="ar-SA"/>
        </w:rPr>
        <w:t xml:space="preserve">кое дошкольное учреждение на 125 мест, </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-Дом культуры на 12</w:t>
      </w:r>
      <w:r w:rsidR="00B5366B" w:rsidRPr="00B5366B">
        <w:rPr>
          <w:rFonts w:eastAsia="Times New Roman" w:cs="Times New Roman"/>
          <w:color w:val="333333"/>
          <w:kern w:val="0"/>
          <w:sz w:val="28"/>
          <w:szCs w:val="28"/>
          <w:lang w:val="ru-RU" w:eastAsia="ru-RU" w:bidi="ar-SA"/>
        </w:rPr>
        <w:t xml:space="preserve">0 мест, </w:t>
      </w:r>
    </w:p>
    <w:p w:rsidR="00F6113F" w:rsidRDefault="00F6113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-библиотека с фондом 18000 книг,</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w:t>
      </w:r>
      <w:r w:rsidR="00B5366B" w:rsidRPr="00B5366B">
        <w:rPr>
          <w:rFonts w:eastAsia="Times New Roman" w:cs="Times New Roman"/>
          <w:color w:val="333333"/>
          <w:kern w:val="0"/>
          <w:sz w:val="28"/>
          <w:szCs w:val="28"/>
          <w:lang w:val="ru-RU" w:eastAsia="ru-RU" w:bidi="ar-SA"/>
        </w:rPr>
        <w:t>Тимашевский социально-реабилитационный центр для несовершеннолетних «Т</w:t>
      </w:r>
      <w:r w:rsidR="00B5366B" w:rsidRPr="00B5366B">
        <w:rPr>
          <w:rFonts w:eastAsia="Times New Roman" w:cs="Times New Roman"/>
          <w:color w:val="333333"/>
          <w:kern w:val="0"/>
          <w:sz w:val="28"/>
          <w:szCs w:val="28"/>
          <w:lang w:val="ru-RU" w:eastAsia="ru-RU" w:bidi="ar-SA"/>
        </w:rPr>
        <w:t>о</w:t>
      </w:r>
      <w:r w:rsidR="00B5366B" w:rsidRPr="00B5366B">
        <w:rPr>
          <w:rFonts w:eastAsia="Times New Roman" w:cs="Times New Roman"/>
          <w:color w:val="333333"/>
          <w:kern w:val="0"/>
          <w:sz w:val="28"/>
          <w:szCs w:val="28"/>
          <w:lang w:val="ru-RU" w:eastAsia="ru-RU" w:bidi="ar-SA"/>
        </w:rPr>
        <w:t xml:space="preserve">полек», </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w:t>
      </w:r>
      <w:r w:rsidR="00B5366B" w:rsidRPr="00B5366B">
        <w:rPr>
          <w:rFonts w:eastAsia="Times New Roman" w:cs="Times New Roman"/>
          <w:color w:val="333333"/>
          <w:kern w:val="0"/>
          <w:sz w:val="28"/>
          <w:szCs w:val="28"/>
          <w:lang w:val="ru-RU" w:eastAsia="ru-RU" w:bidi="ar-SA"/>
        </w:rPr>
        <w:t>поликлиника на 75 посещений в смену со стационаром на 25 коек,</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w:t>
      </w:r>
      <w:r w:rsidR="00B5366B" w:rsidRPr="00B5366B">
        <w:rPr>
          <w:rFonts w:eastAsia="Times New Roman" w:cs="Times New Roman"/>
          <w:color w:val="333333"/>
          <w:kern w:val="0"/>
          <w:sz w:val="28"/>
          <w:szCs w:val="28"/>
          <w:lang w:val="ru-RU" w:eastAsia="ru-RU" w:bidi="ar-SA"/>
        </w:rPr>
        <w:t xml:space="preserve"> церковь,</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w:t>
      </w:r>
      <w:r w:rsidR="00B5366B" w:rsidRPr="00B5366B">
        <w:rPr>
          <w:rFonts w:eastAsia="Times New Roman" w:cs="Times New Roman"/>
          <w:color w:val="333333"/>
          <w:kern w:val="0"/>
          <w:sz w:val="28"/>
          <w:szCs w:val="28"/>
          <w:lang w:val="ru-RU" w:eastAsia="ru-RU" w:bidi="ar-SA"/>
        </w:rPr>
        <w:t xml:space="preserve">предприятия общественного питания и торговли, </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w:t>
      </w:r>
      <w:r w:rsidR="00B5366B" w:rsidRPr="00B5366B">
        <w:rPr>
          <w:rFonts w:eastAsia="Times New Roman" w:cs="Times New Roman"/>
          <w:color w:val="333333"/>
          <w:kern w:val="0"/>
          <w:sz w:val="28"/>
          <w:szCs w:val="28"/>
          <w:lang w:val="ru-RU" w:eastAsia="ru-RU" w:bidi="ar-SA"/>
        </w:rPr>
        <w:t xml:space="preserve">отделение почтовой связи, </w:t>
      </w:r>
    </w:p>
    <w:p w:rsidR="00A17CAF"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w:t>
      </w:r>
      <w:r w:rsidR="00B5366B" w:rsidRPr="00B5366B">
        <w:rPr>
          <w:rFonts w:eastAsia="Times New Roman" w:cs="Times New Roman"/>
          <w:color w:val="333333"/>
          <w:kern w:val="0"/>
          <w:sz w:val="28"/>
          <w:szCs w:val="28"/>
          <w:lang w:val="ru-RU" w:eastAsia="ru-RU" w:bidi="ar-SA"/>
        </w:rPr>
        <w:t xml:space="preserve">сбербанк, </w:t>
      </w:r>
    </w:p>
    <w:p w:rsidR="00B5366B" w:rsidRDefault="00A17CAF"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w:t>
      </w:r>
      <w:r w:rsidR="00563113">
        <w:rPr>
          <w:rFonts w:eastAsia="Times New Roman" w:cs="Times New Roman"/>
          <w:color w:val="333333"/>
          <w:kern w:val="0"/>
          <w:sz w:val="28"/>
          <w:szCs w:val="28"/>
          <w:lang w:val="ru-RU" w:eastAsia="ru-RU" w:bidi="ar-SA"/>
        </w:rPr>
        <w:t>участок по</w:t>
      </w:r>
      <w:r w:rsidR="00ED7F92">
        <w:rPr>
          <w:rFonts w:eastAsia="Times New Roman" w:cs="Times New Roman"/>
          <w:color w:val="333333"/>
          <w:kern w:val="0"/>
          <w:sz w:val="28"/>
          <w:szCs w:val="28"/>
          <w:lang w:val="ru-RU" w:eastAsia="ru-RU" w:bidi="ar-SA"/>
        </w:rPr>
        <w:t xml:space="preserve">лиции, </w:t>
      </w:r>
    </w:p>
    <w:p w:rsidR="00ED7F92" w:rsidRDefault="00ED7F92"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-пожарное депо на 3 машины</w:t>
      </w:r>
    </w:p>
    <w:p w:rsidR="00ED7F92" w:rsidRDefault="00ED7F92"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-столовая на 224 места,</w:t>
      </w:r>
    </w:p>
    <w:p w:rsidR="00ED7F92" w:rsidRDefault="00ED7F92"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-магазины продовольственных товаров.</w:t>
      </w:r>
    </w:p>
    <w:p w:rsidR="00A17CAF" w:rsidRPr="00B5366B" w:rsidRDefault="00A17CAF" w:rsidP="00A17CAF">
      <w:pPr>
        <w:widowControl/>
        <w:shd w:val="clear" w:color="auto" w:fill="FFFFFF"/>
        <w:suppressAutoHyphens w:val="0"/>
        <w:autoSpaceDN/>
        <w:spacing w:line="276" w:lineRule="auto"/>
        <w:jc w:val="both"/>
        <w:textAlignment w:val="auto"/>
        <w:rPr>
          <w:rFonts w:eastAsia="Times New Roman" w:cs="Times New Roman"/>
          <w:b/>
          <w:color w:val="333333"/>
          <w:kern w:val="0"/>
          <w:sz w:val="28"/>
          <w:szCs w:val="28"/>
          <w:lang w:val="ru-RU" w:eastAsia="ru-RU" w:bidi="ar-SA"/>
        </w:rPr>
      </w:pPr>
      <w:r w:rsidRPr="00B5366B">
        <w:rPr>
          <w:rFonts w:eastAsia="Times New Roman" w:cs="Times New Roman"/>
          <w:b/>
          <w:color w:val="333333"/>
          <w:kern w:val="0"/>
          <w:sz w:val="28"/>
          <w:szCs w:val="28"/>
          <w:lang w:val="ru-RU" w:eastAsia="ru-RU" w:bidi="ar-SA"/>
        </w:rPr>
        <w:t>Поселок Комсомольский</w:t>
      </w:r>
      <w:r w:rsidRPr="00A17CAF">
        <w:rPr>
          <w:rFonts w:eastAsia="Times New Roman" w:cs="Times New Roman"/>
          <w:b/>
          <w:color w:val="333333"/>
          <w:kern w:val="0"/>
          <w:sz w:val="28"/>
          <w:szCs w:val="28"/>
          <w:lang w:val="ru-RU" w:eastAsia="ru-RU" w:bidi="ar-SA"/>
        </w:rPr>
        <w:t>.</w:t>
      </w:r>
    </w:p>
    <w:p w:rsidR="00B5366B" w:rsidRDefault="00B5366B" w:rsidP="00A17CAF">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sidRPr="00B5366B">
        <w:rPr>
          <w:rFonts w:eastAsia="Times New Roman" w:cs="Times New Roman"/>
          <w:color w:val="333333"/>
          <w:kern w:val="0"/>
          <w:sz w:val="28"/>
          <w:szCs w:val="28"/>
          <w:lang w:val="ru-RU" w:eastAsia="ru-RU" w:bidi="ar-SA"/>
        </w:rPr>
        <w:t>Из учреждений социального и культурно-бытового назначения на территории п</w:t>
      </w:r>
      <w:r w:rsidRPr="00B5366B">
        <w:rPr>
          <w:rFonts w:eastAsia="Times New Roman" w:cs="Times New Roman"/>
          <w:color w:val="333333"/>
          <w:kern w:val="0"/>
          <w:sz w:val="28"/>
          <w:szCs w:val="28"/>
          <w:lang w:val="ru-RU" w:eastAsia="ru-RU" w:bidi="ar-SA"/>
        </w:rPr>
        <w:t>о</w:t>
      </w:r>
      <w:r w:rsidRPr="00B5366B">
        <w:rPr>
          <w:rFonts w:eastAsia="Times New Roman" w:cs="Times New Roman"/>
          <w:color w:val="333333"/>
          <w:kern w:val="0"/>
          <w:sz w:val="28"/>
          <w:szCs w:val="28"/>
          <w:lang w:val="ru-RU" w:eastAsia="ru-RU" w:bidi="ar-SA"/>
        </w:rPr>
        <w:t>селка имеется магазины продовольственных и смешан</w:t>
      </w:r>
      <w:r w:rsidR="00ED7F92">
        <w:rPr>
          <w:rFonts w:eastAsia="Times New Roman" w:cs="Times New Roman"/>
          <w:color w:val="333333"/>
          <w:kern w:val="0"/>
          <w:sz w:val="28"/>
          <w:szCs w:val="28"/>
          <w:lang w:val="ru-RU" w:eastAsia="ru-RU" w:bidi="ar-SA"/>
        </w:rPr>
        <w:t>ных  товаров-3 шт.</w:t>
      </w:r>
    </w:p>
    <w:p w:rsidR="00A17CAF" w:rsidRPr="00B5366B" w:rsidRDefault="00A17CAF" w:rsidP="00A17CAF">
      <w:pPr>
        <w:widowControl/>
        <w:shd w:val="clear" w:color="auto" w:fill="FFFFFF"/>
        <w:suppressAutoHyphens w:val="0"/>
        <w:autoSpaceDN/>
        <w:spacing w:line="276" w:lineRule="auto"/>
        <w:jc w:val="both"/>
        <w:textAlignment w:val="auto"/>
        <w:rPr>
          <w:rFonts w:eastAsia="Times New Roman" w:cs="Times New Roman"/>
          <w:b/>
          <w:color w:val="333333"/>
          <w:kern w:val="0"/>
          <w:sz w:val="28"/>
          <w:szCs w:val="28"/>
          <w:lang w:val="ru-RU" w:eastAsia="ru-RU" w:bidi="ar-SA"/>
        </w:rPr>
      </w:pPr>
      <w:r w:rsidRPr="00B5366B">
        <w:rPr>
          <w:rFonts w:eastAsia="Times New Roman" w:cs="Times New Roman"/>
          <w:b/>
          <w:color w:val="333333"/>
          <w:kern w:val="0"/>
          <w:sz w:val="28"/>
          <w:szCs w:val="28"/>
          <w:lang w:val="ru-RU" w:eastAsia="ru-RU" w:bidi="ar-SA"/>
        </w:rPr>
        <w:t>Поселок Красный</w:t>
      </w:r>
      <w:r w:rsidRPr="00A17CAF">
        <w:rPr>
          <w:rFonts w:eastAsia="Times New Roman" w:cs="Times New Roman"/>
          <w:b/>
          <w:color w:val="333333"/>
          <w:kern w:val="0"/>
          <w:sz w:val="28"/>
          <w:szCs w:val="28"/>
          <w:lang w:val="ru-RU" w:eastAsia="ru-RU" w:bidi="ar-SA"/>
        </w:rPr>
        <w:t>.</w:t>
      </w:r>
    </w:p>
    <w:p w:rsidR="00ED7F92" w:rsidRDefault="00ED7F92" w:rsidP="00ED7F92">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sidRPr="00B5366B">
        <w:rPr>
          <w:rFonts w:eastAsia="Times New Roman" w:cs="Times New Roman"/>
          <w:color w:val="333333"/>
          <w:kern w:val="0"/>
          <w:sz w:val="28"/>
          <w:szCs w:val="28"/>
          <w:lang w:val="ru-RU" w:eastAsia="ru-RU" w:bidi="ar-SA"/>
        </w:rPr>
        <w:t>Из учреждений социального и культурно-бытового назначения на территории п</w:t>
      </w:r>
      <w:r w:rsidRPr="00B5366B">
        <w:rPr>
          <w:rFonts w:eastAsia="Times New Roman" w:cs="Times New Roman"/>
          <w:color w:val="333333"/>
          <w:kern w:val="0"/>
          <w:sz w:val="28"/>
          <w:szCs w:val="28"/>
          <w:lang w:val="ru-RU" w:eastAsia="ru-RU" w:bidi="ar-SA"/>
        </w:rPr>
        <w:t>о</w:t>
      </w:r>
      <w:r>
        <w:rPr>
          <w:rFonts w:eastAsia="Times New Roman" w:cs="Times New Roman"/>
          <w:color w:val="333333"/>
          <w:kern w:val="0"/>
          <w:sz w:val="28"/>
          <w:szCs w:val="28"/>
          <w:lang w:val="ru-RU" w:eastAsia="ru-RU" w:bidi="ar-SA"/>
        </w:rPr>
        <w:t>селка имеется магазин</w:t>
      </w:r>
      <w:r w:rsidRPr="00B5366B">
        <w:rPr>
          <w:rFonts w:eastAsia="Times New Roman" w:cs="Times New Roman"/>
          <w:color w:val="333333"/>
          <w:kern w:val="0"/>
          <w:sz w:val="28"/>
          <w:szCs w:val="28"/>
          <w:lang w:val="ru-RU" w:eastAsia="ru-RU" w:bidi="ar-SA"/>
        </w:rPr>
        <w:t xml:space="preserve"> продовольственных и смешанных  товаров</w:t>
      </w:r>
      <w:r>
        <w:rPr>
          <w:rFonts w:eastAsia="Times New Roman" w:cs="Times New Roman"/>
          <w:color w:val="333333"/>
          <w:kern w:val="0"/>
          <w:sz w:val="28"/>
          <w:szCs w:val="28"/>
          <w:lang w:val="ru-RU" w:eastAsia="ru-RU" w:bidi="ar-SA"/>
        </w:rPr>
        <w:t>- 1 шт</w:t>
      </w:r>
      <w:r w:rsidRPr="00B5366B">
        <w:rPr>
          <w:rFonts w:eastAsia="Times New Roman" w:cs="Times New Roman"/>
          <w:color w:val="333333"/>
          <w:kern w:val="0"/>
          <w:sz w:val="28"/>
          <w:szCs w:val="28"/>
          <w:lang w:val="ru-RU" w:eastAsia="ru-RU" w:bidi="ar-SA"/>
        </w:rPr>
        <w:t>.</w:t>
      </w:r>
    </w:p>
    <w:p w:rsidR="00A17CAF" w:rsidRPr="00B5366B" w:rsidRDefault="00A17CAF" w:rsidP="00A17CAF">
      <w:pPr>
        <w:widowControl/>
        <w:shd w:val="clear" w:color="auto" w:fill="FFFFFF"/>
        <w:suppressAutoHyphens w:val="0"/>
        <w:autoSpaceDN/>
        <w:spacing w:line="276" w:lineRule="auto"/>
        <w:jc w:val="both"/>
        <w:textAlignment w:val="auto"/>
        <w:rPr>
          <w:rFonts w:eastAsia="Times New Roman" w:cs="Times New Roman"/>
          <w:b/>
          <w:color w:val="333333"/>
          <w:kern w:val="0"/>
          <w:sz w:val="28"/>
          <w:szCs w:val="28"/>
          <w:lang w:val="ru-RU" w:eastAsia="ru-RU" w:bidi="ar-SA"/>
        </w:rPr>
      </w:pPr>
      <w:r w:rsidRPr="00B5366B">
        <w:rPr>
          <w:rFonts w:eastAsia="Times New Roman" w:cs="Times New Roman"/>
          <w:b/>
          <w:color w:val="333333"/>
          <w:kern w:val="0"/>
          <w:sz w:val="28"/>
          <w:szCs w:val="28"/>
          <w:lang w:val="ru-RU" w:eastAsia="ru-RU" w:bidi="ar-SA"/>
        </w:rPr>
        <w:t>Поселок Красноармейский</w:t>
      </w:r>
      <w:r w:rsidRPr="00A17CAF">
        <w:rPr>
          <w:rFonts w:eastAsia="Times New Roman" w:cs="Times New Roman"/>
          <w:b/>
          <w:color w:val="333333"/>
          <w:kern w:val="0"/>
          <w:sz w:val="28"/>
          <w:szCs w:val="28"/>
          <w:lang w:val="ru-RU" w:eastAsia="ru-RU" w:bidi="ar-SA"/>
        </w:rPr>
        <w:t>.</w:t>
      </w:r>
    </w:p>
    <w:p w:rsidR="00ED7F92" w:rsidRDefault="00ED7F92" w:rsidP="00ED7F92">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sidRPr="00B5366B">
        <w:rPr>
          <w:rFonts w:eastAsia="Times New Roman" w:cs="Times New Roman"/>
          <w:color w:val="333333"/>
          <w:kern w:val="0"/>
          <w:sz w:val="28"/>
          <w:szCs w:val="28"/>
          <w:lang w:val="ru-RU" w:eastAsia="ru-RU" w:bidi="ar-SA"/>
        </w:rPr>
        <w:t>Из учреждений социального и культурно-бытового назначения на территории п</w:t>
      </w:r>
      <w:r w:rsidRPr="00B5366B">
        <w:rPr>
          <w:rFonts w:eastAsia="Times New Roman" w:cs="Times New Roman"/>
          <w:color w:val="333333"/>
          <w:kern w:val="0"/>
          <w:sz w:val="28"/>
          <w:szCs w:val="28"/>
          <w:lang w:val="ru-RU" w:eastAsia="ru-RU" w:bidi="ar-SA"/>
        </w:rPr>
        <w:t>о</w:t>
      </w:r>
      <w:r>
        <w:rPr>
          <w:rFonts w:eastAsia="Times New Roman" w:cs="Times New Roman"/>
          <w:color w:val="333333"/>
          <w:kern w:val="0"/>
          <w:sz w:val="28"/>
          <w:szCs w:val="28"/>
          <w:lang w:val="ru-RU" w:eastAsia="ru-RU" w:bidi="ar-SA"/>
        </w:rPr>
        <w:t xml:space="preserve">селка имеется </w:t>
      </w:r>
      <w:r w:rsidR="000071BA">
        <w:rPr>
          <w:rFonts w:eastAsia="Times New Roman" w:cs="Times New Roman"/>
          <w:color w:val="333333"/>
          <w:kern w:val="0"/>
          <w:sz w:val="28"/>
          <w:szCs w:val="28"/>
          <w:lang w:val="ru-RU" w:eastAsia="ru-RU" w:bidi="ar-SA"/>
        </w:rPr>
        <w:t xml:space="preserve">Сельский клуб </w:t>
      </w:r>
      <w:proofErr w:type="gramStart"/>
      <w:r w:rsidR="000071BA">
        <w:rPr>
          <w:rFonts w:eastAsia="Times New Roman" w:cs="Times New Roman"/>
          <w:color w:val="333333"/>
          <w:kern w:val="0"/>
          <w:sz w:val="28"/>
          <w:szCs w:val="28"/>
          <w:lang w:val="ru-RU" w:eastAsia="ru-RU" w:bidi="ar-SA"/>
        </w:rPr>
        <w:t xml:space="preserve">( </w:t>
      </w:r>
      <w:proofErr w:type="gramEnd"/>
      <w:r w:rsidR="000071BA">
        <w:rPr>
          <w:rFonts w:eastAsia="Times New Roman" w:cs="Times New Roman"/>
          <w:color w:val="333333"/>
          <w:kern w:val="0"/>
          <w:sz w:val="28"/>
          <w:szCs w:val="28"/>
          <w:lang w:val="ru-RU" w:eastAsia="ru-RU" w:bidi="ar-SA"/>
        </w:rPr>
        <w:t>требуется капитальный ремонт)</w:t>
      </w:r>
      <w:r w:rsidR="008B5DF4">
        <w:rPr>
          <w:rFonts w:eastAsia="Times New Roman" w:cs="Times New Roman"/>
          <w:color w:val="333333"/>
          <w:kern w:val="0"/>
          <w:sz w:val="28"/>
          <w:szCs w:val="28"/>
          <w:lang w:val="ru-RU" w:eastAsia="ru-RU" w:bidi="ar-SA"/>
        </w:rPr>
        <w:t xml:space="preserve"> и </w:t>
      </w:r>
      <w:r>
        <w:rPr>
          <w:rFonts w:eastAsia="Times New Roman" w:cs="Times New Roman"/>
          <w:color w:val="333333"/>
          <w:kern w:val="0"/>
          <w:sz w:val="28"/>
          <w:szCs w:val="28"/>
          <w:lang w:val="ru-RU" w:eastAsia="ru-RU" w:bidi="ar-SA"/>
        </w:rPr>
        <w:t>магазин</w:t>
      </w:r>
      <w:r w:rsidRPr="00B5366B">
        <w:rPr>
          <w:rFonts w:eastAsia="Times New Roman" w:cs="Times New Roman"/>
          <w:color w:val="333333"/>
          <w:kern w:val="0"/>
          <w:sz w:val="28"/>
          <w:szCs w:val="28"/>
          <w:lang w:val="ru-RU" w:eastAsia="ru-RU" w:bidi="ar-SA"/>
        </w:rPr>
        <w:t xml:space="preserve"> прод</w:t>
      </w:r>
      <w:r w:rsidRPr="00B5366B">
        <w:rPr>
          <w:rFonts w:eastAsia="Times New Roman" w:cs="Times New Roman"/>
          <w:color w:val="333333"/>
          <w:kern w:val="0"/>
          <w:sz w:val="28"/>
          <w:szCs w:val="28"/>
          <w:lang w:val="ru-RU" w:eastAsia="ru-RU" w:bidi="ar-SA"/>
        </w:rPr>
        <w:t>о</w:t>
      </w:r>
      <w:r w:rsidRPr="00B5366B">
        <w:rPr>
          <w:rFonts w:eastAsia="Times New Roman" w:cs="Times New Roman"/>
          <w:color w:val="333333"/>
          <w:kern w:val="0"/>
          <w:sz w:val="28"/>
          <w:szCs w:val="28"/>
          <w:lang w:val="ru-RU" w:eastAsia="ru-RU" w:bidi="ar-SA"/>
        </w:rPr>
        <w:t>вольственных и смешанных  товаров.</w:t>
      </w:r>
    </w:p>
    <w:p w:rsidR="00B5366B" w:rsidRPr="00B5366B" w:rsidRDefault="00A17CAF" w:rsidP="00A17CAF">
      <w:pPr>
        <w:widowControl/>
        <w:shd w:val="clear" w:color="auto" w:fill="FFFFFF"/>
        <w:suppressAutoHyphens w:val="0"/>
        <w:autoSpaceDN/>
        <w:spacing w:line="276" w:lineRule="auto"/>
        <w:jc w:val="both"/>
        <w:textAlignment w:val="auto"/>
        <w:rPr>
          <w:rFonts w:eastAsia="Times New Roman" w:cs="Times New Roman"/>
          <w:b/>
          <w:color w:val="333333"/>
          <w:kern w:val="0"/>
          <w:sz w:val="28"/>
          <w:szCs w:val="28"/>
          <w:lang w:val="ru-RU" w:eastAsia="ru-RU" w:bidi="ar-SA"/>
        </w:rPr>
      </w:pPr>
      <w:r w:rsidRPr="00A17CAF">
        <w:rPr>
          <w:rFonts w:eastAsia="Times New Roman" w:cs="Times New Roman"/>
          <w:b/>
          <w:color w:val="333333"/>
          <w:kern w:val="0"/>
          <w:sz w:val="28"/>
          <w:szCs w:val="28"/>
          <w:lang w:val="ru-RU" w:eastAsia="ru-RU" w:bidi="ar-SA"/>
        </w:rPr>
        <w:t>Поселок Новый.</w:t>
      </w:r>
    </w:p>
    <w:p w:rsidR="00ED7F92" w:rsidRDefault="00ED7F92" w:rsidP="00ED7F92">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Pr>
          <w:rFonts w:eastAsia="Times New Roman" w:cs="Times New Roman"/>
          <w:color w:val="333333"/>
          <w:kern w:val="0"/>
          <w:sz w:val="28"/>
          <w:szCs w:val="28"/>
          <w:lang w:val="ru-RU" w:eastAsia="ru-RU" w:bidi="ar-SA"/>
        </w:rPr>
        <w:t>У</w:t>
      </w:r>
      <w:r w:rsidRPr="00B5366B">
        <w:rPr>
          <w:rFonts w:eastAsia="Times New Roman" w:cs="Times New Roman"/>
          <w:color w:val="333333"/>
          <w:kern w:val="0"/>
          <w:sz w:val="28"/>
          <w:szCs w:val="28"/>
          <w:lang w:val="ru-RU" w:eastAsia="ru-RU" w:bidi="ar-SA"/>
        </w:rPr>
        <w:t>чреждений социального и культурно-бытового назначения на территории по</w:t>
      </w:r>
      <w:r>
        <w:rPr>
          <w:rFonts w:eastAsia="Times New Roman" w:cs="Times New Roman"/>
          <w:color w:val="333333"/>
          <w:kern w:val="0"/>
          <w:sz w:val="28"/>
          <w:szCs w:val="28"/>
          <w:lang w:val="ru-RU" w:eastAsia="ru-RU" w:bidi="ar-SA"/>
        </w:rPr>
        <w:t>селка нет</w:t>
      </w:r>
      <w:r w:rsidRPr="00B5366B">
        <w:rPr>
          <w:rFonts w:eastAsia="Times New Roman" w:cs="Times New Roman"/>
          <w:color w:val="333333"/>
          <w:kern w:val="0"/>
          <w:sz w:val="28"/>
          <w:szCs w:val="28"/>
          <w:lang w:val="ru-RU" w:eastAsia="ru-RU" w:bidi="ar-SA"/>
        </w:rPr>
        <w:t>.</w:t>
      </w:r>
    </w:p>
    <w:p w:rsidR="00A17CAF" w:rsidRPr="00A17CAF" w:rsidRDefault="00B5366B" w:rsidP="00A17CAF">
      <w:pPr>
        <w:widowControl/>
        <w:shd w:val="clear" w:color="auto" w:fill="FFFFFF"/>
        <w:suppressAutoHyphens w:val="0"/>
        <w:autoSpaceDN/>
        <w:spacing w:line="276" w:lineRule="auto"/>
        <w:jc w:val="both"/>
        <w:textAlignment w:val="auto"/>
        <w:rPr>
          <w:rFonts w:eastAsia="Times New Roman" w:cs="Times New Roman"/>
          <w:b/>
          <w:color w:val="333333"/>
          <w:kern w:val="0"/>
          <w:sz w:val="28"/>
          <w:szCs w:val="28"/>
          <w:lang w:val="ru-RU" w:eastAsia="ru-RU" w:bidi="ar-SA"/>
        </w:rPr>
      </w:pPr>
      <w:r w:rsidRPr="00B5366B">
        <w:rPr>
          <w:rFonts w:eastAsia="Times New Roman" w:cs="Times New Roman"/>
          <w:b/>
          <w:color w:val="333333"/>
          <w:kern w:val="0"/>
          <w:sz w:val="28"/>
          <w:szCs w:val="28"/>
          <w:lang w:val="ru-RU" w:eastAsia="ru-RU" w:bidi="ar-SA"/>
        </w:rPr>
        <w:t>Поселок Октябрьский</w:t>
      </w:r>
      <w:r w:rsidR="00A17CAF" w:rsidRPr="00A17CAF">
        <w:rPr>
          <w:rFonts w:eastAsia="Times New Roman" w:cs="Times New Roman"/>
          <w:b/>
          <w:color w:val="333333"/>
          <w:kern w:val="0"/>
          <w:sz w:val="28"/>
          <w:szCs w:val="28"/>
          <w:lang w:val="ru-RU" w:eastAsia="ru-RU" w:bidi="ar-SA"/>
        </w:rPr>
        <w:t>.</w:t>
      </w:r>
    </w:p>
    <w:p w:rsidR="00C32EA6" w:rsidRDefault="00C32EA6" w:rsidP="00C32EA6">
      <w:pPr>
        <w:widowControl/>
        <w:shd w:val="clear" w:color="auto" w:fill="FFFFFF"/>
        <w:suppressAutoHyphens w:val="0"/>
        <w:autoSpaceDN/>
        <w:spacing w:line="276" w:lineRule="auto"/>
        <w:jc w:val="both"/>
        <w:textAlignment w:val="auto"/>
        <w:rPr>
          <w:rFonts w:eastAsia="Times New Roman" w:cs="Times New Roman"/>
          <w:color w:val="333333"/>
          <w:kern w:val="0"/>
          <w:sz w:val="28"/>
          <w:szCs w:val="28"/>
          <w:lang w:val="ru-RU" w:eastAsia="ru-RU" w:bidi="ar-SA"/>
        </w:rPr>
      </w:pPr>
      <w:r w:rsidRPr="00B5366B">
        <w:rPr>
          <w:rFonts w:eastAsia="Times New Roman" w:cs="Times New Roman"/>
          <w:color w:val="333333"/>
          <w:kern w:val="0"/>
          <w:sz w:val="28"/>
          <w:szCs w:val="28"/>
          <w:lang w:val="ru-RU" w:eastAsia="ru-RU" w:bidi="ar-SA"/>
        </w:rPr>
        <w:t>Из учреждений социального и культурно-бытового назначения на территории п</w:t>
      </w:r>
      <w:r w:rsidRPr="00B5366B">
        <w:rPr>
          <w:rFonts w:eastAsia="Times New Roman" w:cs="Times New Roman"/>
          <w:color w:val="333333"/>
          <w:kern w:val="0"/>
          <w:sz w:val="28"/>
          <w:szCs w:val="28"/>
          <w:lang w:val="ru-RU" w:eastAsia="ru-RU" w:bidi="ar-SA"/>
        </w:rPr>
        <w:t>о</w:t>
      </w:r>
      <w:r>
        <w:rPr>
          <w:rFonts w:eastAsia="Times New Roman" w:cs="Times New Roman"/>
          <w:color w:val="333333"/>
          <w:kern w:val="0"/>
          <w:sz w:val="28"/>
          <w:szCs w:val="28"/>
          <w:lang w:val="ru-RU" w:eastAsia="ru-RU" w:bidi="ar-SA"/>
        </w:rPr>
        <w:t>селка имеется магазин</w:t>
      </w:r>
      <w:r w:rsidRPr="00B5366B">
        <w:rPr>
          <w:rFonts w:eastAsia="Times New Roman" w:cs="Times New Roman"/>
          <w:color w:val="333333"/>
          <w:kern w:val="0"/>
          <w:sz w:val="28"/>
          <w:szCs w:val="28"/>
          <w:lang w:val="ru-RU" w:eastAsia="ru-RU" w:bidi="ar-SA"/>
        </w:rPr>
        <w:t xml:space="preserve"> продовольственных и смешанных  товаров</w:t>
      </w:r>
      <w:r>
        <w:rPr>
          <w:rFonts w:eastAsia="Times New Roman" w:cs="Times New Roman"/>
          <w:color w:val="333333"/>
          <w:kern w:val="0"/>
          <w:sz w:val="28"/>
          <w:szCs w:val="28"/>
          <w:lang w:val="ru-RU" w:eastAsia="ru-RU" w:bidi="ar-SA"/>
        </w:rPr>
        <w:t>- 1 шт</w:t>
      </w:r>
      <w:r w:rsidRPr="00B5366B">
        <w:rPr>
          <w:rFonts w:eastAsia="Times New Roman" w:cs="Times New Roman"/>
          <w:color w:val="333333"/>
          <w:kern w:val="0"/>
          <w:sz w:val="28"/>
          <w:szCs w:val="28"/>
          <w:lang w:val="ru-RU" w:eastAsia="ru-RU" w:bidi="ar-SA"/>
        </w:rPr>
        <w:t>.</w:t>
      </w:r>
      <w:r>
        <w:rPr>
          <w:rFonts w:eastAsia="Times New Roman" w:cs="Times New Roman"/>
          <w:color w:val="333333"/>
          <w:kern w:val="0"/>
          <w:sz w:val="28"/>
          <w:szCs w:val="28"/>
          <w:lang w:val="ru-RU" w:eastAsia="ru-RU" w:bidi="ar-SA"/>
        </w:rPr>
        <w:t xml:space="preserve"> и ФАП на 25 посещений, обслуживающий жителей поселков Октябрьский, Красный и Новый.</w:t>
      </w:r>
    </w:p>
    <w:bookmarkEnd w:id="4"/>
    <w:bookmarkEnd w:id="5"/>
    <w:p w:rsidR="00DF6426" w:rsidRPr="00663D53" w:rsidRDefault="00DF6426" w:rsidP="00DF6426">
      <w:pPr>
        <w:pStyle w:val="ad"/>
        <w:tabs>
          <w:tab w:val="left" w:pos="284"/>
        </w:tabs>
        <w:spacing w:line="276" w:lineRule="auto"/>
        <w:ind w:left="1080"/>
        <w:jc w:val="right"/>
        <w:rPr>
          <w:rFonts w:cs="Times New Roman"/>
          <w:i/>
          <w:sz w:val="28"/>
          <w:szCs w:val="28"/>
          <w:lang w:val="ru-RU"/>
        </w:rPr>
      </w:pPr>
      <w:r w:rsidRPr="00663D53">
        <w:rPr>
          <w:rFonts w:cs="Times New Roman"/>
          <w:i/>
          <w:sz w:val="28"/>
          <w:szCs w:val="28"/>
          <w:lang w:val="ru-RU"/>
        </w:rPr>
        <w:lastRenderedPageBreak/>
        <w:t xml:space="preserve">Таблица </w:t>
      </w:r>
      <w:r w:rsidR="0070057A">
        <w:rPr>
          <w:rFonts w:cs="Times New Roman"/>
          <w:i/>
          <w:sz w:val="28"/>
          <w:szCs w:val="28"/>
          <w:lang w:val="ru-RU"/>
        </w:rPr>
        <w:t>4</w:t>
      </w:r>
      <w:r w:rsidRPr="00663D53">
        <w:rPr>
          <w:rFonts w:cs="Times New Roman"/>
          <w:i/>
          <w:sz w:val="28"/>
          <w:szCs w:val="28"/>
          <w:lang w:val="ru-RU"/>
        </w:rPr>
        <w:t xml:space="preserve">. </w:t>
      </w:r>
    </w:p>
    <w:p w:rsidR="00DF6426" w:rsidRPr="00663D53" w:rsidRDefault="008B5DF4" w:rsidP="008B5DF4">
      <w:pPr>
        <w:pStyle w:val="1c"/>
        <w:tabs>
          <w:tab w:val="left" w:pos="284"/>
        </w:tabs>
        <w:spacing w:line="276" w:lineRule="auto"/>
        <w:ind w:left="0" w:firstLine="0"/>
      </w:pPr>
      <w:r>
        <w:rPr>
          <w:bCs/>
          <w:i/>
          <w:iCs/>
          <w:sz w:val="28"/>
          <w:szCs w:val="28"/>
        </w:rPr>
        <w:t xml:space="preserve">      </w:t>
      </w:r>
      <w:r w:rsidR="00DF6426" w:rsidRPr="00663D53">
        <w:rPr>
          <w:bCs/>
          <w:i/>
          <w:iCs/>
          <w:sz w:val="28"/>
          <w:szCs w:val="28"/>
        </w:rPr>
        <w:t>Фактическая обеспеченность объектами с</w:t>
      </w:r>
      <w:r>
        <w:rPr>
          <w:bCs/>
          <w:i/>
          <w:iCs/>
          <w:sz w:val="28"/>
          <w:szCs w:val="28"/>
        </w:rPr>
        <w:t xml:space="preserve">оциального назначения  </w:t>
      </w:r>
      <w:r w:rsidR="00DF6426" w:rsidRPr="00663D53">
        <w:rPr>
          <w:bCs/>
          <w:i/>
          <w:iCs/>
          <w:sz w:val="28"/>
          <w:szCs w:val="28"/>
        </w:rPr>
        <w:t>на 2016 год.</w:t>
      </w:r>
    </w:p>
    <w:tbl>
      <w:tblPr>
        <w:tblW w:w="10478" w:type="dxa"/>
        <w:tblInd w:w="-106" w:type="dxa"/>
        <w:tblLayout w:type="fixed"/>
        <w:tblLook w:val="00A0"/>
      </w:tblPr>
      <w:tblGrid>
        <w:gridCol w:w="3906"/>
        <w:gridCol w:w="1562"/>
        <w:gridCol w:w="1988"/>
        <w:gridCol w:w="3022"/>
      </w:tblGrid>
      <w:tr w:rsidR="00DF6426" w:rsidRPr="00663D53" w:rsidTr="008F6972">
        <w:trPr>
          <w:trHeight w:val="456"/>
        </w:trPr>
        <w:tc>
          <w:tcPr>
            <w:tcW w:w="3906" w:type="dxa"/>
            <w:tcBorders>
              <w:top w:val="single" w:sz="4" w:space="0" w:color="auto"/>
              <w:left w:val="single" w:sz="4" w:space="0" w:color="auto"/>
              <w:bottom w:val="single" w:sz="4" w:space="0" w:color="auto"/>
              <w:right w:val="single" w:sz="4" w:space="0" w:color="auto"/>
            </w:tcBorders>
            <w:noWrap/>
            <w:vAlign w:val="bottom"/>
            <w:hideMark/>
          </w:tcPr>
          <w:p w:rsidR="00DF6426" w:rsidRPr="00B42B5E" w:rsidRDefault="00DF6426" w:rsidP="00175279">
            <w:pPr>
              <w:rPr>
                <w:b/>
                <w:bCs/>
                <w:color w:val="000000"/>
                <w:lang w:val="ru-RU"/>
              </w:rPr>
            </w:pPr>
            <w:r w:rsidRPr="00B42B5E">
              <w:rPr>
                <w:b/>
                <w:bCs/>
                <w:color w:val="000000"/>
                <w:lang w:val="ru-RU"/>
              </w:rPr>
              <w:t>Наименование</w:t>
            </w:r>
          </w:p>
        </w:tc>
        <w:tc>
          <w:tcPr>
            <w:tcW w:w="1562" w:type="dxa"/>
            <w:tcBorders>
              <w:top w:val="single" w:sz="4" w:space="0" w:color="auto"/>
              <w:left w:val="nil"/>
              <w:bottom w:val="single" w:sz="4" w:space="0" w:color="auto"/>
              <w:right w:val="single" w:sz="4" w:space="0" w:color="auto"/>
            </w:tcBorders>
            <w:vAlign w:val="bottom"/>
            <w:hideMark/>
          </w:tcPr>
          <w:p w:rsidR="008F6972" w:rsidRDefault="00DF6426" w:rsidP="00175279">
            <w:pPr>
              <w:jc w:val="center"/>
              <w:rPr>
                <w:b/>
                <w:bCs/>
                <w:color w:val="000000"/>
                <w:lang w:val="ru-RU"/>
              </w:rPr>
            </w:pPr>
            <w:r w:rsidRPr="00B42B5E">
              <w:rPr>
                <w:b/>
                <w:bCs/>
                <w:color w:val="000000"/>
                <w:lang w:val="ru-RU"/>
              </w:rPr>
              <w:t>Ед.</w:t>
            </w:r>
          </w:p>
          <w:p w:rsidR="00DF6426" w:rsidRPr="00B42B5E" w:rsidRDefault="00DF6426" w:rsidP="00175279">
            <w:pPr>
              <w:jc w:val="center"/>
              <w:rPr>
                <w:b/>
                <w:bCs/>
                <w:color w:val="000000"/>
                <w:lang w:val="ru-RU"/>
              </w:rPr>
            </w:pPr>
            <w:r w:rsidRPr="00B42B5E">
              <w:rPr>
                <w:b/>
                <w:bCs/>
                <w:color w:val="000000"/>
                <w:lang w:val="ru-RU"/>
              </w:rPr>
              <w:t>измерения</w:t>
            </w:r>
          </w:p>
        </w:tc>
        <w:tc>
          <w:tcPr>
            <w:tcW w:w="1988" w:type="dxa"/>
            <w:tcBorders>
              <w:top w:val="single" w:sz="4" w:space="0" w:color="auto"/>
              <w:left w:val="nil"/>
              <w:bottom w:val="single" w:sz="4" w:space="0" w:color="auto"/>
              <w:right w:val="single" w:sz="4" w:space="0" w:color="auto"/>
            </w:tcBorders>
            <w:vAlign w:val="center"/>
            <w:hideMark/>
          </w:tcPr>
          <w:p w:rsidR="008F6972" w:rsidRDefault="00DF6426" w:rsidP="00175279">
            <w:pPr>
              <w:pStyle w:val="afffffff8"/>
              <w:rPr>
                <w:sz w:val="24"/>
                <w:szCs w:val="24"/>
              </w:rPr>
            </w:pPr>
            <w:r w:rsidRPr="00B42B5E">
              <w:rPr>
                <w:sz w:val="24"/>
                <w:szCs w:val="24"/>
              </w:rPr>
              <w:t>Обеспеченность</w:t>
            </w:r>
          </w:p>
          <w:p w:rsidR="00DF6426" w:rsidRPr="00B42B5E" w:rsidRDefault="00DF6426" w:rsidP="00175279">
            <w:pPr>
              <w:pStyle w:val="afffffff8"/>
              <w:rPr>
                <w:sz w:val="24"/>
                <w:szCs w:val="24"/>
              </w:rPr>
            </w:pPr>
            <w:r w:rsidRPr="00B42B5E">
              <w:rPr>
                <w:sz w:val="24"/>
                <w:szCs w:val="24"/>
              </w:rPr>
              <w:t xml:space="preserve"> объектами</w:t>
            </w:r>
          </w:p>
        </w:tc>
        <w:tc>
          <w:tcPr>
            <w:tcW w:w="3022" w:type="dxa"/>
            <w:tcBorders>
              <w:top w:val="single" w:sz="4" w:space="0" w:color="auto"/>
              <w:left w:val="nil"/>
              <w:bottom w:val="single" w:sz="4" w:space="0" w:color="auto"/>
              <w:right w:val="single" w:sz="4" w:space="0" w:color="auto"/>
            </w:tcBorders>
            <w:hideMark/>
          </w:tcPr>
          <w:p w:rsidR="00DF6426" w:rsidRPr="00B42B5E" w:rsidRDefault="00DF6426" w:rsidP="00175279">
            <w:pPr>
              <w:pStyle w:val="afffffff8"/>
              <w:rPr>
                <w:sz w:val="24"/>
                <w:szCs w:val="24"/>
              </w:rPr>
            </w:pPr>
            <w:r w:rsidRPr="00B42B5E">
              <w:rPr>
                <w:sz w:val="24"/>
                <w:szCs w:val="24"/>
              </w:rPr>
              <w:t>Необходимость</w:t>
            </w:r>
          </w:p>
          <w:p w:rsidR="008F6972" w:rsidRDefault="00DF6426" w:rsidP="00175279">
            <w:pPr>
              <w:pStyle w:val="afffffff8"/>
              <w:rPr>
                <w:sz w:val="24"/>
                <w:szCs w:val="24"/>
              </w:rPr>
            </w:pPr>
            <w:r w:rsidRPr="00B42B5E">
              <w:rPr>
                <w:sz w:val="24"/>
                <w:szCs w:val="24"/>
              </w:rPr>
              <w:t>кап</w:t>
            </w:r>
            <w:proofErr w:type="gramStart"/>
            <w:r w:rsidRPr="00B42B5E">
              <w:rPr>
                <w:sz w:val="24"/>
                <w:szCs w:val="24"/>
              </w:rPr>
              <w:t>.р</w:t>
            </w:r>
            <w:proofErr w:type="gramEnd"/>
            <w:r w:rsidRPr="00B42B5E">
              <w:rPr>
                <w:sz w:val="24"/>
                <w:szCs w:val="24"/>
              </w:rPr>
              <w:t>емонта</w:t>
            </w:r>
            <w:r w:rsidR="008F6972">
              <w:rPr>
                <w:sz w:val="24"/>
                <w:szCs w:val="24"/>
              </w:rPr>
              <w:t>/</w:t>
            </w:r>
          </w:p>
          <w:p w:rsidR="00DF6426" w:rsidRPr="00B42B5E" w:rsidRDefault="008F6972" w:rsidP="00175279">
            <w:pPr>
              <w:pStyle w:val="afffffff8"/>
              <w:rPr>
                <w:sz w:val="24"/>
                <w:szCs w:val="24"/>
              </w:rPr>
            </w:pPr>
            <w:r>
              <w:rPr>
                <w:sz w:val="24"/>
                <w:szCs w:val="24"/>
              </w:rPr>
              <w:t>реконструкции</w:t>
            </w:r>
          </w:p>
        </w:tc>
      </w:tr>
      <w:tr w:rsidR="00DF6426" w:rsidRPr="00663D53" w:rsidTr="008F6972">
        <w:trPr>
          <w:trHeight w:val="456"/>
        </w:trPr>
        <w:tc>
          <w:tcPr>
            <w:tcW w:w="3906" w:type="dxa"/>
            <w:tcBorders>
              <w:top w:val="single" w:sz="4" w:space="0" w:color="auto"/>
              <w:left w:val="single" w:sz="4" w:space="0" w:color="auto"/>
              <w:bottom w:val="single" w:sz="4" w:space="0" w:color="auto"/>
              <w:right w:val="single" w:sz="4" w:space="0" w:color="auto"/>
            </w:tcBorders>
            <w:noWrap/>
            <w:vAlign w:val="bottom"/>
            <w:hideMark/>
          </w:tcPr>
          <w:p w:rsidR="00DF6426" w:rsidRPr="00B42B5E" w:rsidRDefault="00DF6426" w:rsidP="00175279">
            <w:pPr>
              <w:rPr>
                <w:color w:val="000000"/>
              </w:rPr>
            </w:pPr>
            <w:r w:rsidRPr="00B42B5E">
              <w:rPr>
                <w:color w:val="000000"/>
              </w:rPr>
              <w:t>Детские сады</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человек</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054363" w:rsidP="00175279">
            <w:pPr>
              <w:jc w:val="center"/>
              <w:rPr>
                <w:color w:val="000000"/>
                <w:lang w:val="ru-RU"/>
              </w:rPr>
            </w:pPr>
            <w:r w:rsidRPr="00B42B5E">
              <w:rPr>
                <w:color w:val="000000"/>
                <w:lang w:val="ru-RU"/>
              </w:rPr>
              <w:t>125</w:t>
            </w:r>
          </w:p>
        </w:tc>
        <w:tc>
          <w:tcPr>
            <w:tcW w:w="3022" w:type="dxa"/>
            <w:tcBorders>
              <w:top w:val="single" w:sz="4" w:space="0" w:color="auto"/>
              <w:left w:val="nil"/>
              <w:bottom w:val="single" w:sz="4" w:space="0" w:color="auto"/>
              <w:right w:val="single" w:sz="4" w:space="0" w:color="auto"/>
            </w:tcBorders>
            <w:hideMark/>
          </w:tcPr>
          <w:p w:rsidR="00DF6426" w:rsidRPr="00B42B5E" w:rsidRDefault="00383926" w:rsidP="008F6972">
            <w:pPr>
              <w:tabs>
                <w:tab w:val="left" w:pos="2772"/>
              </w:tabs>
              <w:ind w:right="436"/>
              <w:jc w:val="center"/>
              <w:rPr>
                <w:color w:val="000000"/>
              </w:rPr>
            </w:pPr>
            <w:r w:rsidRPr="00B42B5E">
              <w:rPr>
                <w:color w:val="000000"/>
                <w:lang w:val="ru-RU"/>
              </w:rPr>
              <w:t xml:space="preserve">     </w:t>
            </w:r>
            <w:r w:rsidR="008F6972">
              <w:rPr>
                <w:color w:val="000000"/>
                <w:lang w:val="ru-RU"/>
              </w:rPr>
              <w:t>Кап</w:t>
            </w:r>
            <w:proofErr w:type="gramStart"/>
            <w:r w:rsidR="008F6972">
              <w:rPr>
                <w:color w:val="000000"/>
                <w:lang w:val="ru-RU"/>
              </w:rPr>
              <w:t>.р</w:t>
            </w:r>
            <w:proofErr w:type="gramEnd"/>
            <w:r w:rsidR="008F6972">
              <w:rPr>
                <w:color w:val="000000"/>
                <w:lang w:val="ru-RU"/>
              </w:rPr>
              <w:t>емонт</w:t>
            </w:r>
          </w:p>
        </w:tc>
      </w:tr>
      <w:tr w:rsidR="00DF6426" w:rsidRPr="00663D53" w:rsidTr="008F6972">
        <w:trPr>
          <w:trHeight w:val="456"/>
        </w:trPr>
        <w:tc>
          <w:tcPr>
            <w:tcW w:w="3906" w:type="dxa"/>
            <w:tcBorders>
              <w:top w:val="nil"/>
              <w:left w:val="single" w:sz="4" w:space="0" w:color="auto"/>
              <w:bottom w:val="single" w:sz="4" w:space="0" w:color="auto"/>
              <w:right w:val="single" w:sz="4" w:space="0" w:color="auto"/>
            </w:tcBorders>
            <w:noWrap/>
            <w:vAlign w:val="bottom"/>
            <w:hideMark/>
          </w:tcPr>
          <w:p w:rsidR="00DF6426" w:rsidRPr="00B42B5E" w:rsidRDefault="00DF6426" w:rsidP="00175279">
            <w:pPr>
              <w:rPr>
                <w:color w:val="000000"/>
              </w:rPr>
            </w:pPr>
            <w:r w:rsidRPr="00B42B5E">
              <w:rPr>
                <w:color w:val="000000"/>
              </w:rPr>
              <w:t>Школы</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мест</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054363" w:rsidP="00175279">
            <w:pPr>
              <w:jc w:val="center"/>
              <w:rPr>
                <w:color w:val="000000"/>
                <w:lang w:val="ru-RU"/>
              </w:rPr>
            </w:pPr>
            <w:r w:rsidRPr="00B42B5E">
              <w:rPr>
                <w:color w:val="000000"/>
                <w:lang w:val="ru-RU"/>
              </w:rPr>
              <w:t>350</w:t>
            </w:r>
          </w:p>
        </w:tc>
        <w:tc>
          <w:tcPr>
            <w:tcW w:w="3022" w:type="dxa"/>
            <w:tcBorders>
              <w:top w:val="single" w:sz="4" w:space="0" w:color="auto"/>
              <w:left w:val="nil"/>
              <w:bottom w:val="single" w:sz="4" w:space="0" w:color="auto"/>
              <w:right w:val="single" w:sz="4" w:space="0" w:color="auto"/>
            </w:tcBorders>
            <w:hideMark/>
          </w:tcPr>
          <w:p w:rsidR="00DF6426" w:rsidRPr="00B42B5E" w:rsidRDefault="008F6972" w:rsidP="00383926">
            <w:pPr>
              <w:jc w:val="center"/>
              <w:rPr>
                <w:color w:val="000000"/>
              </w:rPr>
            </w:pPr>
            <w:r w:rsidRPr="00B42B5E">
              <w:rPr>
                <w:color w:val="000000"/>
                <w:lang w:val="ru-RU"/>
              </w:rPr>
              <w:t xml:space="preserve">     </w:t>
            </w:r>
            <w:r>
              <w:rPr>
                <w:color w:val="000000"/>
                <w:lang w:val="ru-RU"/>
              </w:rPr>
              <w:t>Кап</w:t>
            </w:r>
            <w:proofErr w:type="gramStart"/>
            <w:r>
              <w:rPr>
                <w:color w:val="000000"/>
                <w:lang w:val="ru-RU"/>
              </w:rPr>
              <w:t>.р</w:t>
            </w:r>
            <w:proofErr w:type="gramEnd"/>
            <w:r>
              <w:rPr>
                <w:color w:val="000000"/>
                <w:lang w:val="ru-RU"/>
              </w:rPr>
              <w:t>емонт</w:t>
            </w:r>
          </w:p>
        </w:tc>
      </w:tr>
      <w:tr w:rsidR="00DF6426" w:rsidRPr="00663D53" w:rsidTr="008F6972">
        <w:trPr>
          <w:trHeight w:val="456"/>
        </w:trPr>
        <w:tc>
          <w:tcPr>
            <w:tcW w:w="3906" w:type="dxa"/>
            <w:tcBorders>
              <w:top w:val="nil"/>
              <w:left w:val="single" w:sz="4" w:space="0" w:color="auto"/>
              <w:bottom w:val="single" w:sz="4" w:space="0" w:color="auto"/>
              <w:right w:val="single" w:sz="4" w:space="0" w:color="auto"/>
            </w:tcBorders>
            <w:noWrap/>
            <w:vAlign w:val="bottom"/>
            <w:hideMark/>
          </w:tcPr>
          <w:p w:rsidR="00DF6426" w:rsidRPr="00B42B5E" w:rsidRDefault="00DF6426" w:rsidP="00175279">
            <w:pPr>
              <w:rPr>
                <w:color w:val="000000"/>
              </w:rPr>
            </w:pPr>
            <w:r w:rsidRPr="00B42B5E">
              <w:rPr>
                <w:color w:val="000000"/>
              </w:rPr>
              <w:t>Больницы</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койко-мест</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C32EA6" w:rsidP="00175279">
            <w:pPr>
              <w:jc w:val="center"/>
              <w:rPr>
                <w:color w:val="000000"/>
                <w:lang w:val="ru-RU"/>
              </w:rPr>
            </w:pPr>
            <w:r w:rsidRPr="00B42B5E">
              <w:rPr>
                <w:color w:val="000000"/>
                <w:lang w:val="ru-RU"/>
              </w:rPr>
              <w:t>25</w:t>
            </w:r>
          </w:p>
        </w:tc>
        <w:tc>
          <w:tcPr>
            <w:tcW w:w="3022" w:type="dxa"/>
            <w:tcBorders>
              <w:top w:val="single" w:sz="4" w:space="0" w:color="auto"/>
              <w:left w:val="nil"/>
              <w:bottom w:val="single" w:sz="4" w:space="0" w:color="auto"/>
              <w:right w:val="single" w:sz="4" w:space="0" w:color="auto"/>
            </w:tcBorders>
            <w:hideMark/>
          </w:tcPr>
          <w:p w:rsidR="00DF6426" w:rsidRPr="00B42B5E" w:rsidRDefault="008F6972" w:rsidP="00383926">
            <w:pPr>
              <w:jc w:val="center"/>
              <w:rPr>
                <w:color w:val="000000"/>
                <w:lang w:val="ru-RU"/>
              </w:rPr>
            </w:pPr>
            <w:r>
              <w:rPr>
                <w:color w:val="000000"/>
                <w:lang w:val="ru-RU"/>
              </w:rPr>
              <w:t>реконструкция</w:t>
            </w:r>
          </w:p>
        </w:tc>
      </w:tr>
      <w:tr w:rsidR="00DF6426" w:rsidRPr="00663D53" w:rsidTr="008F6972">
        <w:trPr>
          <w:trHeight w:val="456"/>
        </w:trPr>
        <w:tc>
          <w:tcPr>
            <w:tcW w:w="3906" w:type="dxa"/>
            <w:tcBorders>
              <w:top w:val="nil"/>
              <w:left w:val="single" w:sz="4" w:space="0" w:color="auto"/>
              <w:bottom w:val="single" w:sz="4" w:space="0" w:color="auto"/>
              <w:right w:val="single" w:sz="4" w:space="0" w:color="auto"/>
            </w:tcBorders>
            <w:noWrap/>
            <w:vAlign w:val="bottom"/>
            <w:hideMark/>
          </w:tcPr>
          <w:p w:rsidR="00DF6426" w:rsidRPr="00B42B5E" w:rsidRDefault="00DF6426" w:rsidP="00175279">
            <w:pPr>
              <w:rPr>
                <w:color w:val="000000"/>
              </w:rPr>
            </w:pPr>
            <w:r w:rsidRPr="00B42B5E">
              <w:rPr>
                <w:color w:val="000000"/>
              </w:rPr>
              <w:t>Поликлиники (АМБ</w:t>
            </w:r>
            <w:r w:rsidRPr="00B42B5E">
              <w:rPr>
                <w:color w:val="000000"/>
                <w:lang w:val="ru-RU"/>
              </w:rPr>
              <w:t>У</w:t>
            </w:r>
            <w:r w:rsidRPr="00B42B5E">
              <w:rPr>
                <w:color w:val="000000"/>
              </w:rPr>
              <w:t>ЛАТОРИЯ)</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посещений</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C32EA6" w:rsidP="00175279">
            <w:pPr>
              <w:jc w:val="center"/>
              <w:rPr>
                <w:color w:val="000000"/>
              </w:rPr>
            </w:pPr>
            <w:r w:rsidRPr="00B42B5E">
              <w:rPr>
                <w:color w:val="000000"/>
                <w:lang w:val="ru-RU"/>
              </w:rPr>
              <w:t>75</w:t>
            </w:r>
          </w:p>
        </w:tc>
        <w:tc>
          <w:tcPr>
            <w:tcW w:w="3022" w:type="dxa"/>
            <w:tcBorders>
              <w:top w:val="single" w:sz="4" w:space="0" w:color="auto"/>
              <w:left w:val="nil"/>
              <w:bottom w:val="single" w:sz="4" w:space="0" w:color="auto"/>
              <w:right w:val="single" w:sz="4" w:space="0" w:color="auto"/>
            </w:tcBorders>
            <w:hideMark/>
          </w:tcPr>
          <w:p w:rsidR="00DF6426" w:rsidRPr="00B42B5E" w:rsidRDefault="008F6972" w:rsidP="00383926">
            <w:pPr>
              <w:jc w:val="center"/>
              <w:rPr>
                <w:color w:val="000000"/>
              </w:rPr>
            </w:pPr>
            <w:r>
              <w:rPr>
                <w:color w:val="000000"/>
                <w:lang w:val="ru-RU"/>
              </w:rPr>
              <w:t>реконструкция</w:t>
            </w:r>
          </w:p>
        </w:tc>
      </w:tr>
      <w:tr w:rsidR="00DF6426" w:rsidRPr="00663D53" w:rsidTr="008F6972">
        <w:trPr>
          <w:trHeight w:val="456"/>
        </w:trPr>
        <w:tc>
          <w:tcPr>
            <w:tcW w:w="3906" w:type="dxa"/>
            <w:tcBorders>
              <w:top w:val="nil"/>
              <w:left w:val="single" w:sz="4" w:space="0" w:color="auto"/>
              <w:bottom w:val="single" w:sz="4" w:space="0" w:color="auto"/>
              <w:right w:val="single" w:sz="4" w:space="0" w:color="auto"/>
            </w:tcBorders>
            <w:noWrap/>
            <w:vAlign w:val="bottom"/>
            <w:hideMark/>
          </w:tcPr>
          <w:p w:rsidR="00DF6426" w:rsidRPr="00B42B5E" w:rsidRDefault="00DF6426" w:rsidP="00175279">
            <w:pPr>
              <w:rPr>
                <w:color w:val="000000"/>
              </w:rPr>
            </w:pPr>
            <w:r w:rsidRPr="00B42B5E">
              <w:rPr>
                <w:color w:val="000000"/>
              </w:rPr>
              <w:t>ФАП</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C32EA6" w:rsidP="00C32EA6">
            <w:pPr>
              <w:rPr>
                <w:color w:val="000000"/>
                <w:lang w:val="ru-RU"/>
              </w:rPr>
            </w:pPr>
            <w:r w:rsidRPr="00B42B5E">
              <w:rPr>
                <w:color w:val="000000"/>
              </w:rPr>
              <w:t>П</w:t>
            </w:r>
            <w:r w:rsidR="00DF6426" w:rsidRPr="00B42B5E">
              <w:rPr>
                <w:color w:val="000000"/>
              </w:rPr>
              <w:t>осещений</w:t>
            </w:r>
            <w:r w:rsidRPr="00B42B5E">
              <w:rPr>
                <w:color w:val="000000"/>
                <w:lang w:val="ru-RU"/>
              </w:rPr>
              <w:t>/шт</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C32EA6" w:rsidP="00C32EA6">
            <w:pPr>
              <w:jc w:val="center"/>
              <w:rPr>
                <w:color w:val="000000"/>
                <w:lang w:val="ru-RU"/>
              </w:rPr>
            </w:pPr>
            <w:r w:rsidRPr="00B42B5E">
              <w:rPr>
                <w:color w:val="000000"/>
                <w:lang w:val="ru-RU"/>
              </w:rPr>
              <w:t>25/1</w:t>
            </w:r>
          </w:p>
        </w:tc>
        <w:tc>
          <w:tcPr>
            <w:tcW w:w="3022" w:type="dxa"/>
            <w:tcBorders>
              <w:top w:val="single" w:sz="4" w:space="0" w:color="auto"/>
              <w:left w:val="nil"/>
              <w:bottom w:val="single" w:sz="4" w:space="0" w:color="auto"/>
              <w:right w:val="single" w:sz="4" w:space="0" w:color="auto"/>
            </w:tcBorders>
            <w:hideMark/>
          </w:tcPr>
          <w:p w:rsidR="00DF6426" w:rsidRPr="00B42B5E" w:rsidRDefault="00383926" w:rsidP="00383926">
            <w:pPr>
              <w:jc w:val="center"/>
              <w:rPr>
                <w:color w:val="000000"/>
                <w:lang w:val="ru-RU"/>
              </w:rPr>
            </w:pPr>
            <w:r w:rsidRPr="00B42B5E">
              <w:rPr>
                <w:color w:val="000000"/>
                <w:lang w:val="ru-RU"/>
              </w:rPr>
              <w:t>не требуется</w:t>
            </w:r>
          </w:p>
        </w:tc>
      </w:tr>
      <w:tr w:rsidR="00DF6426" w:rsidRPr="00663D53" w:rsidTr="008F6972">
        <w:trPr>
          <w:trHeight w:val="456"/>
        </w:trPr>
        <w:tc>
          <w:tcPr>
            <w:tcW w:w="3906" w:type="dxa"/>
            <w:tcBorders>
              <w:top w:val="nil"/>
              <w:left w:val="single" w:sz="4" w:space="0" w:color="auto"/>
              <w:bottom w:val="single" w:sz="4" w:space="0" w:color="auto"/>
              <w:right w:val="single" w:sz="4" w:space="0" w:color="auto"/>
            </w:tcBorders>
            <w:noWrap/>
            <w:vAlign w:val="bottom"/>
            <w:hideMark/>
          </w:tcPr>
          <w:p w:rsidR="00DF6426" w:rsidRPr="00B42B5E" w:rsidRDefault="00DF6426" w:rsidP="00175279">
            <w:pPr>
              <w:rPr>
                <w:color w:val="000000"/>
              </w:rPr>
            </w:pPr>
            <w:r w:rsidRPr="00B42B5E">
              <w:rPr>
                <w:color w:val="000000"/>
              </w:rPr>
              <w:t>Аптеки</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м2</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lang w:val="ru-RU"/>
              </w:rPr>
            </w:pPr>
            <w:r w:rsidRPr="00B42B5E">
              <w:rPr>
                <w:color w:val="000000"/>
                <w:lang w:val="ru-RU"/>
              </w:rPr>
              <w:t>158,7</w:t>
            </w:r>
          </w:p>
        </w:tc>
        <w:tc>
          <w:tcPr>
            <w:tcW w:w="3022" w:type="dxa"/>
            <w:tcBorders>
              <w:top w:val="single" w:sz="4" w:space="0" w:color="auto"/>
              <w:left w:val="nil"/>
              <w:bottom w:val="single" w:sz="4" w:space="0" w:color="auto"/>
              <w:right w:val="single" w:sz="4" w:space="0" w:color="auto"/>
            </w:tcBorders>
            <w:hideMark/>
          </w:tcPr>
          <w:p w:rsidR="00DF6426" w:rsidRPr="00B42B5E" w:rsidRDefault="00DF6426" w:rsidP="00383926">
            <w:pPr>
              <w:jc w:val="center"/>
              <w:rPr>
                <w:color w:val="000000"/>
              </w:rPr>
            </w:pPr>
            <w:r w:rsidRPr="00B42B5E">
              <w:rPr>
                <w:color w:val="000000"/>
                <w:lang w:val="ru-RU"/>
              </w:rPr>
              <w:t>не требуется</w:t>
            </w:r>
          </w:p>
        </w:tc>
      </w:tr>
      <w:tr w:rsidR="008F6972" w:rsidRPr="00663D53" w:rsidTr="008F6972">
        <w:trPr>
          <w:trHeight w:val="456"/>
        </w:trPr>
        <w:tc>
          <w:tcPr>
            <w:tcW w:w="3906" w:type="dxa"/>
            <w:tcBorders>
              <w:top w:val="nil"/>
              <w:left w:val="single" w:sz="4" w:space="0" w:color="auto"/>
              <w:bottom w:val="single" w:sz="4" w:space="0" w:color="auto"/>
              <w:right w:val="single" w:sz="4" w:space="0" w:color="auto"/>
            </w:tcBorders>
            <w:noWrap/>
            <w:vAlign w:val="bottom"/>
            <w:hideMark/>
          </w:tcPr>
          <w:p w:rsidR="008F6972" w:rsidRPr="00B42B5E" w:rsidRDefault="008F6972" w:rsidP="00175279">
            <w:pPr>
              <w:rPr>
                <w:color w:val="000000"/>
                <w:lang w:val="ru-RU"/>
              </w:rPr>
            </w:pPr>
            <w:r w:rsidRPr="00B42B5E">
              <w:rPr>
                <w:color w:val="000000"/>
              </w:rPr>
              <w:t xml:space="preserve"> ДК</w:t>
            </w:r>
            <w:r w:rsidRPr="00B42B5E">
              <w:rPr>
                <w:color w:val="000000"/>
                <w:lang w:val="ru-RU"/>
              </w:rPr>
              <w:t xml:space="preserve"> п. Советский</w:t>
            </w:r>
          </w:p>
        </w:tc>
        <w:tc>
          <w:tcPr>
            <w:tcW w:w="1562" w:type="dxa"/>
            <w:tcBorders>
              <w:top w:val="single" w:sz="4" w:space="0" w:color="auto"/>
              <w:left w:val="nil"/>
              <w:bottom w:val="single" w:sz="4" w:space="0" w:color="auto"/>
              <w:right w:val="single" w:sz="4" w:space="0" w:color="auto"/>
            </w:tcBorders>
            <w:vAlign w:val="bottom"/>
            <w:hideMark/>
          </w:tcPr>
          <w:p w:rsidR="008F6972" w:rsidRPr="00B42B5E" w:rsidRDefault="008F6972" w:rsidP="00175279">
            <w:pPr>
              <w:jc w:val="center"/>
              <w:rPr>
                <w:color w:val="000000"/>
              </w:rPr>
            </w:pPr>
            <w:r w:rsidRPr="00B42B5E">
              <w:rPr>
                <w:color w:val="000000"/>
              </w:rPr>
              <w:t>мест</w:t>
            </w:r>
          </w:p>
        </w:tc>
        <w:tc>
          <w:tcPr>
            <w:tcW w:w="1988" w:type="dxa"/>
            <w:tcBorders>
              <w:top w:val="single" w:sz="4" w:space="0" w:color="auto"/>
              <w:left w:val="nil"/>
              <w:bottom w:val="single" w:sz="4" w:space="0" w:color="auto"/>
              <w:right w:val="single" w:sz="4" w:space="0" w:color="auto"/>
            </w:tcBorders>
            <w:vAlign w:val="bottom"/>
            <w:hideMark/>
          </w:tcPr>
          <w:p w:rsidR="008F6972" w:rsidRPr="00B42B5E" w:rsidRDefault="008F6972" w:rsidP="00175279">
            <w:pPr>
              <w:jc w:val="center"/>
              <w:rPr>
                <w:color w:val="000000"/>
                <w:lang w:val="ru-RU"/>
              </w:rPr>
            </w:pPr>
            <w:r w:rsidRPr="00B42B5E">
              <w:rPr>
                <w:color w:val="000000"/>
                <w:lang w:val="ru-RU"/>
              </w:rPr>
              <w:t>120</w:t>
            </w:r>
          </w:p>
        </w:tc>
        <w:tc>
          <w:tcPr>
            <w:tcW w:w="3022" w:type="dxa"/>
            <w:tcBorders>
              <w:top w:val="single" w:sz="4" w:space="0" w:color="auto"/>
              <w:left w:val="nil"/>
              <w:bottom w:val="single" w:sz="4" w:space="0" w:color="auto"/>
              <w:right w:val="single" w:sz="4" w:space="0" w:color="auto"/>
            </w:tcBorders>
            <w:hideMark/>
          </w:tcPr>
          <w:p w:rsidR="008F6972" w:rsidRDefault="008F6972" w:rsidP="008F6972">
            <w:pPr>
              <w:jc w:val="center"/>
            </w:pPr>
            <w:r>
              <w:rPr>
                <w:color w:val="000000"/>
                <w:lang w:val="ru-RU"/>
              </w:rPr>
              <w:t>реконструкция</w:t>
            </w:r>
          </w:p>
        </w:tc>
      </w:tr>
      <w:tr w:rsidR="008F6972" w:rsidRPr="00663D53" w:rsidTr="008F6972">
        <w:trPr>
          <w:trHeight w:val="456"/>
        </w:trPr>
        <w:tc>
          <w:tcPr>
            <w:tcW w:w="3906" w:type="dxa"/>
            <w:tcBorders>
              <w:top w:val="nil"/>
              <w:left w:val="single" w:sz="4" w:space="0" w:color="auto"/>
              <w:bottom w:val="single" w:sz="4" w:space="0" w:color="auto"/>
              <w:right w:val="single" w:sz="4" w:space="0" w:color="auto"/>
            </w:tcBorders>
            <w:noWrap/>
            <w:vAlign w:val="bottom"/>
            <w:hideMark/>
          </w:tcPr>
          <w:p w:rsidR="008F6972" w:rsidRPr="00B42B5E" w:rsidRDefault="008F6972" w:rsidP="00175279">
            <w:pPr>
              <w:rPr>
                <w:color w:val="000000"/>
                <w:lang w:val="ru-RU"/>
              </w:rPr>
            </w:pPr>
            <w:r w:rsidRPr="00B42B5E">
              <w:rPr>
                <w:color w:val="000000"/>
                <w:lang w:val="ru-RU"/>
              </w:rPr>
              <w:t>Сельский клуб п. Красноармейский</w:t>
            </w:r>
          </w:p>
        </w:tc>
        <w:tc>
          <w:tcPr>
            <w:tcW w:w="1562" w:type="dxa"/>
            <w:tcBorders>
              <w:top w:val="single" w:sz="4" w:space="0" w:color="auto"/>
              <w:left w:val="nil"/>
              <w:bottom w:val="single" w:sz="4" w:space="0" w:color="auto"/>
              <w:right w:val="single" w:sz="4" w:space="0" w:color="auto"/>
            </w:tcBorders>
            <w:vAlign w:val="bottom"/>
            <w:hideMark/>
          </w:tcPr>
          <w:p w:rsidR="008F6972" w:rsidRPr="00B42B5E" w:rsidRDefault="008F6972" w:rsidP="00175279">
            <w:pPr>
              <w:jc w:val="center"/>
              <w:rPr>
                <w:color w:val="000000"/>
                <w:lang w:val="ru-RU"/>
              </w:rPr>
            </w:pPr>
            <w:r w:rsidRPr="00B42B5E">
              <w:rPr>
                <w:color w:val="000000"/>
                <w:lang w:val="ru-RU"/>
              </w:rPr>
              <w:t>мест</w:t>
            </w:r>
          </w:p>
        </w:tc>
        <w:tc>
          <w:tcPr>
            <w:tcW w:w="1988" w:type="dxa"/>
            <w:tcBorders>
              <w:top w:val="single" w:sz="4" w:space="0" w:color="auto"/>
              <w:left w:val="nil"/>
              <w:bottom w:val="single" w:sz="4" w:space="0" w:color="auto"/>
              <w:right w:val="single" w:sz="4" w:space="0" w:color="auto"/>
            </w:tcBorders>
            <w:vAlign w:val="bottom"/>
            <w:hideMark/>
          </w:tcPr>
          <w:p w:rsidR="008F6972" w:rsidRPr="00B42B5E" w:rsidRDefault="008F6972" w:rsidP="00175279">
            <w:pPr>
              <w:jc w:val="center"/>
              <w:rPr>
                <w:color w:val="000000"/>
                <w:lang w:val="ru-RU"/>
              </w:rPr>
            </w:pPr>
          </w:p>
        </w:tc>
        <w:tc>
          <w:tcPr>
            <w:tcW w:w="3022" w:type="dxa"/>
            <w:tcBorders>
              <w:top w:val="single" w:sz="4" w:space="0" w:color="auto"/>
              <w:left w:val="nil"/>
              <w:bottom w:val="single" w:sz="4" w:space="0" w:color="auto"/>
              <w:right w:val="single" w:sz="4" w:space="0" w:color="auto"/>
            </w:tcBorders>
            <w:hideMark/>
          </w:tcPr>
          <w:p w:rsidR="008F6972" w:rsidRDefault="008F6972" w:rsidP="008F6972">
            <w:pPr>
              <w:jc w:val="center"/>
            </w:pPr>
            <w:r w:rsidRPr="0013214F">
              <w:rPr>
                <w:color w:val="000000"/>
                <w:lang w:val="ru-RU"/>
              </w:rPr>
              <w:t>Кап</w:t>
            </w:r>
            <w:proofErr w:type="gramStart"/>
            <w:r w:rsidRPr="0013214F">
              <w:rPr>
                <w:color w:val="000000"/>
                <w:lang w:val="ru-RU"/>
              </w:rPr>
              <w:t>.р</w:t>
            </w:r>
            <w:proofErr w:type="gramEnd"/>
            <w:r w:rsidRPr="0013214F">
              <w:rPr>
                <w:color w:val="000000"/>
                <w:lang w:val="ru-RU"/>
              </w:rPr>
              <w:t>емонт</w:t>
            </w:r>
          </w:p>
        </w:tc>
      </w:tr>
      <w:tr w:rsidR="00383926" w:rsidRPr="00663D53" w:rsidTr="008F6972">
        <w:trPr>
          <w:trHeight w:val="456"/>
        </w:trPr>
        <w:tc>
          <w:tcPr>
            <w:tcW w:w="3906" w:type="dxa"/>
            <w:vMerge w:val="restart"/>
            <w:tcBorders>
              <w:top w:val="nil"/>
              <w:left w:val="single" w:sz="4" w:space="0" w:color="auto"/>
              <w:bottom w:val="single" w:sz="4" w:space="0" w:color="000000"/>
              <w:right w:val="single" w:sz="4" w:space="0" w:color="auto"/>
            </w:tcBorders>
            <w:noWrap/>
            <w:vAlign w:val="bottom"/>
            <w:hideMark/>
          </w:tcPr>
          <w:p w:rsidR="00383926" w:rsidRPr="00B42B5E" w:rsidRDefault="00383926" w:rsidP="00175279">
            <w:pPr>
              <w:rPr>
                <w:color w:val="000000"/>
              </w:rPr>
            </w:pPr>
            <w:r w:rsidRPr="00B42B5E">
              <w:rPr>
                <w:color w:val="000000"/>
              </w:rPr>
              <w:t>Библиотеки</w:t>
            </w: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rPr>
            </w:pPr>
            <w:r w:rsidRPr="00B42B5E">
              <w:rPr>
                <w:color w:val="000000"/>
              </w:rPr>
              <w:t>мест</w:t>
            </w:r>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25</w:t>
            </w:r>
          </w:p>
        </w:tc>
        <w:tc>
          <w:tcPr>
            <w:tcW w:w="3022" w:type="dxa"/>
            <w:vMerge w:val="restart"/>
            <w:tcBorders>
              <w:top w:val="single" w:sz="4" w:space="0" w:color="auto"/>
              <w:left w:val="nil"/>
              <w:right w:val="single" w:sz="4" w:space="0" w:color="auto"/>
            </w:tcBorders>
          </w:tcPr>
          <w:p w:rsidR="00383926" w:rsidRPr="00B42B5E" w:rsidRDefault="008F6972" w:rsidP="00383926">
            <w:pPr>
              <w:jc w:val="center"/>
              <w:rPr>
                <w:color w:val="000000"/>
              </w:rPr>
            </w:pPr>
            <w:r>
              <w:rPr>
                <w:color w:val="000000"/>
                <w:lang w:val="ru-RU"/>
              </w:rPr>
              <w:t>реконструкция</w:t>
            </w:r>
          </w:p>
        </w:tc>
      </w:tr>
      <w:tr w:rsidR="00383926" w:rsidRPr="00663D53" w:rsidTr="008F6972">
        <w:trPr>
          <w:trHeight w:val="456"/>
        </w:trPr>
        <w:tc>
          <w:tcPr>
            <w:tcW w:w="3906" w:type="dxa"/>
            <w:vMerge/>
            <w:tcBorders>
              <w:top w:val="nil"/>
              <w:left w:val="single" w:sz="4" w:space="0" w:color="auto"/>
              <w:bottom w:val="single" w:sz="4" w:space="0" w:color="000000"/>
              <w:right w:val="single" w:sz="4" w:space="0" w:color="auto"/>
            </w:tcBorders>
            <w:vAlign w:val="center"/>
            <w:hideMark/>
          </w:tcPr>
          <w:p w:rsidR="00383926" w:rsidRPr="00B42B5E" w:rsidRDefault="00383926" w:rsidP="00175279">
            <w:pPr>
              <w:widowControl/>
              <w:suppressAutoHyphens w:val="0"/>
              <w:autoSpaceDN/>
              <w:rPr>
                <w:color w:val="000000"/>
              </w:rPr>
            </w:pP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rPr>
            </w:pPr>
            <w:r w:rsidRPr="00B42B5E">
              <w:rPr>
                <w:color w:val="000000"/>
              </w:rPr>
              <w:t>томов</w:t>
            </w:r>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18000</w:t>
            </w:r>
          </w:p>
        </w:tc>
        <w:tc>
          <w:tcPr>
            <w:tcW w:w="3022" w:type="dxa"/>
            <w:vMerge/>
            <w:tcBorders>
              <w:left w:val="nil"/>
              <w:bottom w:val="single" w:sz="4" w:space="0" w:color="auto"/>
              <w:right w:val="single" w:sz="4" w:space="0" w:color="auto"/>
            </w:tcBorders>
            <w:hideMark/>
          </w:tcPr>
          <w:p w:rsidR="00383926" w:rsidRPr="00B42B5E" w:rsidRDefault="00383926" w:rsidP="00383926">
            <w:pPr>
              <w:jc w:val="center"/>
              <w:rPr>
                <w:color w:val="000000"/>
                <w:lang w:val="ru-RU"/>
              </w:rPr>
            </w:pPr>
          </w:p>
        </w:tc>
      </w:tr>
      <w:tr w:rsidR="00383926" w:rsidRPr="00663D53" w:rsidTr="008F6972">
        <w:trPr>
          <w:trHeight w:val="456"/>
        </w:trPr>
        <w:tc>
          <w:tcPr>
            <w:tcW w:w="3906" w:type="dxa"/>
            <w:tcBorders>
              <w:top w:val="nil"/>
              <w:left w:val="single" w:sz="4" w:space="0" w:color="auto"/>
              <w:bottom w:val="single" w:sz="4" w:space="0" w:color="000000"/>
              <w:right w:val="single" w:sz="4" w:space="0" w:color="auto"/>
            </w:tcBorders>
            <w:vAlign w:val="center"/>
            <w:hideMark/>
          </w:tcPr>
          <w:p w:rsidR="00383926" w:rsidRPr="00B42B5E" w:rsidRDefault="00383926" w:rsidP="00175279">
            <w:pPr>
              <w:widowControl/>
              <w:suppressAutoHyphens w:val="0"/>
              <w:autoSpaceDN/>
              <w:rPr>
                <w:color w:val="000000"/>
                <w:lang w:val="ru-RU"/>
              </w:rPr>
            </w:pPr>
            <w:r w:rsidRPr="00B42B5E">
              <w:rPr>
                <w:color w:val="000000"/>
                <w:lang w:val="ru-RU"/>
              </w:rPr>
              <w:t>Административное здание</w:t>
            </w: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м</w:t>
            </w:r>
            <w:proofErr w:type="gramStart"/>
            <w:r w:rsidRPr="00B42B5E">
              <w:rPr>
                <w:color w:val="000000"/>
                <w:lang w:val="ru-RU"/>
              </w:rPr>
              <w:t>2</w:t>
            </w:r>
            <w:proofErr w:type="gramEnd"/>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F44531" w:rsidP="00175279">
            <w:pPr>
              <w:jc w:val="center"/>
              <w:rPr>
                <w:color w:val="000000"/>
                <w:lang w:val="ru-RU"/>
              </w:rPr>
            </w:pPr>
            <w:r>
              <w:rPr>
                <w:color w:val="000000"/>
                <w:lang w:val="ru-RU"/>
              </w:rPr>
              <w:t>1</w:t>
            </w:r>
          </w:p>
        </w:tc>
        <w:tc>
          <w:tcPr>
            <w:tcW w:w="3022" w:type="dxa"/>
            <w:tcBorders>
              <w:top w:val="single" w:sz="4" w:space="0" w:color="auto"/>
              <w:left w:val="nil"/>
              <w:bottom w:val="single" w:sz="4" w:space="0" w:color="auto"/>
              <w:right w:val="single" w:sz="4" w:space="0" w:color="auto"/>
            </w:tcBorders>
            <w:hideMark/>
          </w:tcPr>
          <w:p w:rsidR="00383926" w:rsidRPr="00B42B5E" w:rsidRDefault="008F6972" w:rsidP="00383926">
            <w:pPr>
              <w:jc w:val="center"/>
              <w:rPr>
                <w:color w:val="000000"/>
                <w:lang w:val="ru-RU"/>
              </w:rPr>
            </w:pPr>
            <w:r w:rsidRPr="00B42B5E">
              <w:rPr>
                <w:color w:val="000000"/>
                <w:lang w:val="ru-RU"/>
              </w:rPr>
              <w:t xml:space="preserve">     </w:t>
            </w:r>
            <w:r>
              <w:rPr>
                <w:color w:val="000000"/>
                <w:lang w:val="ru-RU"/>
              </w:rPr>
              <w:t>Кап</w:t>
            </w:r>
            <w:proofErr w:type="gramStart"/>
            <w:r>
              <w:rPr>
                <w:color w:val="000000"/>
                <w:lang w:val="ru-RU"/>
              </w:rPr>
              <w:t>.р</w:t>
            </w:r>
            <w:proofErr w:type="gramEnd"/>
            <w:r>
              <w:rPr>
                <w:color w:val="000000"/>
                <w:lang w:val="ru-RU"/>
              </w:rPr>
              <w:t>емонт</w:t>
            </w:r>
          </w:p>
        </w:tc>
      </w:tr>
      <w:tr w:rsidR="00DF6426" w:rsidRPr="00663D53" w:rsidTr="008F6972">
        <w:trPr>
          <w:trHeight w:val="456"/>
        </w:trPr>
        <w:tc>
          <w:tcPr>
            <w:tcW w:w="3906" w:type="dxa"/>
            <w:tcBorders>
              <w:top w:val="nil"/>
              <w:left w:val="single" w:sz="4" w:space="0" w:color="auto"/>
              <w:bottom w:val="single" w:sz="4" w:space="0" w:color="auto"/>
              <w:right w:val="single" w:sz="4" w:space="0" w:color="auto"/>
            </w:tcBorders>
            <w:noWrap/>
            <w:vAlign w:val="bottom"/>
            <w:hideMark/>
          </w:tcPr>
          <w:p w:rsidR="00DF6426" w:rsidRPr="00B42B5E" w:rsidRDefault="00DF6426" w:rsidP="00175279">
            <w:pPr>
              <w:rPr>
                <w:color w:val="000000"/>
              </w:rPr>
            </w:pPr>
            <w:r w:rsidRPr="00B42B5E">
              <w:rPr>
                <w:color w:val="000000"/>
              </w:rPr>
              <w:t>Помещения физк.оздоров.</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м2</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C32EA6" w:rsidP="00175279">
            <w:pPr>
              <w:jc w:val="center"/>
              <w:rPr>
                <w:color w:val="000000"/>
                <w:lang w:val="ru-RU"/>
              </w:rPr>
            </w:pPr>
            <w:r w:rsidRPr="00B42B5E">
              <w:rPr>
                <w:color w:val="000000"/>
                <w:lang w:val="ru-RU"/>
              </w:rPr>
              <w:t>150</w:t>
            </w:r>
          </w:p>
        </w:tc>
        <w:tc>
          <w:tcPr>
            <w:tcW w:w="3022" w:type="dxa"/>
            <w:tcBorders>
              <w:top w:val="single" w:sz="4" w:space="0" w:color="auto"/>
              <w:left w:val="nil"/>
              <w:bottom w:val="single" w:sz="4" w:space="0" w:color="auto"/>
              <w:right w:val="single" w:sz="4" w:space="0" w:color="auto"/>
            </w:tcBorders>
            <w:hideMark/>
          </w:tcPr>
          <w:p w:rsidR="00DF6426" w:rsidRPr="00B42B5E" w:rsidRDefault="00DF6426" w:rsidP="00383926">
            <w:pPr>
              <w:jc w:val="center"/>
              <w:rPr>
                <w:color w:val="000000"/>
                <w:lang w:val="ru-RU"/>
              </w:rPr>
            </w:pPr>
            <w:r w:rsidRPr="00B42B5E">
              <w:rPr>
                <w:color w:val="000000"/>
                <w:lang w:val="ru-RU"/>
              </w:rPr>
              <w:t>-</w:t>
            </w:r>
          </w:p>
        </w:tc>
      </w:tr>
      <w:tr w:rsidR="00DF6426" w:rsidRPr="00663D53" w:rsidTr="008F6972">
        <w:trPr>
          <w:trHeight w:val="479"/>
        </w:trPr>
        <w:tc>
          <w:tcPr>
            <w:tcW w:w="3906" w:type="dxa"/>
            <w:tcBorders>
              <w:top w:val="nil"/>
              <w:left w:val="single" w:sz="4" w:space="0" w:color="auto"/>
              <w:bottom w:val="single" w:sz="4" w:space="0" w:color="auto"/>
              <w:right w:val="single" w:sz="4" w:space="0" w:color="auto"/>
            </w:tcBorders>
            <w:noWrap/>
            <w:vAlign w:val="bottom"/>
            <w:hideMark/>
          </w:tcPr>
          <w:p w:rsidR="00DF6426" w:rsidRPr="00B42B5E" w:rsidRDefault="00DF6426" w:rsidP="00175279">
            <w:pPr>
              <w:rPr>
                <w:color w:val="000000"/>
              </w:rPr>
            </w:pPr>
            <w:r w:rsidRPr="00B42B5E">
              <w:rPr>
                <w:color w:val="000000"/>
              </w:rPr>
              <w:t>Плоскостные соор</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м2/шт</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C32EA6" w:rsidP="00175279">
            <w:pPr>
              <w:jc w:val="center"/>
              <w:rPr>
                <w:color w:val="000000"/>
                <w:lang w:val="ru-RU"/>
              </w:rPr>
            </w:pPr>
            <w:r w:rsidRPr="00B42B5E">
              <w:rPr>
                <w:color w:val="000000"/>
                <w:lang w:val="ru-RU"/>
              </w:rPr>
              <w:t>3,99/11</w:t>
            </w:r>
          </w:p>
        </w:tc>
        <w:tc>
          <w:tcPr>
            <w:tcW w:w="3022" w:type="dxa"/>
            <w:tcBorders>
              <w:top w:val="single" w:sz="4" w:space="0" w:color="auto"/>
              <w:left w:val="nil"/>
              <w:bottom w:val="single" w:sz="4" w:space="0" w:color="auto"/>
              <w:right w:val="single" w:sz="4" w:space="0" w:color="auto"/>
            </w:tcBorders>
            <w:hideMark/>
          </w:tcPr>
          <w:p w:rsidR="00DF6426" w:rsidRPr="00B42B5E" w:rsidRDefault="00DF6426" w:rsidP="00383926">
            <w:pPr>
              <w:jc w:val="center"/>
              <w:rPr>
                <w:color w:val="000000"/>
              </w:rPr>
            </w:pPr>
            <w:r w:rsidRPr="00B42B5E">
              <w:rPr>
                <w:color w:val="000000"/>
                <w:lang w:val="ru-RU"/>
              </w:rPr>
              <w:t>не требуется</w:t>
            </w:r>
          </w:p>
        </w:tc>
      </w:tr>
      <w:tr w:rsidR="00FD4C91" w:rsidRPr="00663D53" w:rsidTr="008F6972">
        <w:trPr>
          <w:trHeight w:val="479"/>
        </w:trPr>
        <w:tc>
          <w:tcPr>
            <w:tcW w:w="3906" w:type="dxa"/>
            <w:tcBorders>
              <w:top w:val="nil"/>
              <w:left w:val="single" w:sz="4" w:space="0" w:color="auto"/>
              <w:bottom w:val="single" w:sz="4" w:space="0" w:color="auto"/>
              <w:right w:val="single" w:sz="4" w:space="0" w:color="auto"/>
            </w:tcBorders>
            <w:noWrap/>
            <w:vAlign w:val="bottom"/>
            <w:hideMark/>
          </w:tcPr>
          <w:p w:rsidR="00FD4C91" w:rsidRPr="00B42B5E" w:rsidRDefault="00FD4C91" w:rsidP="00175279">
            <w:pPr>
              <w:rPr>
                <w:color w:val="000000"/>
                <w:lang w:val="ru-RU"/>
              </w:rPr>
            </w:pPr>
            <w:r w:rsidRPr="00B42B5E">
              <w:rPr>
                <w:color w:val="000000"/>
                <w:lang w:val="ru-RU"/>
              </w:rPr>
              <w:t>Спортивные залы</w:t>
            </w:r>
          </w:p>
        </w:tc>
        <w:tc>
          <w:tcPr>
            <w:tcW w:w="1562" w:type="dxa"/>
            <w:tcBorders>
              <w:top w:val="single" w:sz="4" w:space="0" w:color="auto"/>
              <w:left w:val="nil"/>
              <w:bottom w:val="single" w:sz="4" w:space="0" w:color="auto"/>
              <w:right w:val="single" w:sz="4" w:space="0" w:color="auto"/>
            </w:tcBorders>
            <w:vAlign w:val="bottom"/>
            <w:hideMark/>
          </w:tcPr>
          <w:p w:rsidR="00FD4C91" w:rsidRPr="00B42B5E" w:rsidRDefault="00FD4C91" w:rsidP="00175279">
            <w:pPr>
              <w:jc w:val="center"/>
              <w:rPr>
                <w:color w:val="000000"/>
              </w:rPr>
            </w:pPr>
            <w:r w:rsidRPr="00B42B5E">
              <w:rPr>
                <w:color w:val="000000"/>
              </w:rPr>
              <w:t>м2</w:t>
            </w:r>
          </w:p>
        </w:tc>
        <w:tc>
          <w:tcPr>
            <w:tcW w:w="1988" w:type="dxa"/>
            <w:tcBorders>
              <w:top w:val="single" w:sz="4" w:space="0" w:color="auto"/>
              <w:left w:val="nil"/>
              <w:bottom w:val="single" w:sz="4" w:space="0" w:color="auto"/>
              <w:right w:val="single" w:sz="4" w:space="0" w:color="auto"/>
            </w:tcBorders>
            <w:vAlign w:val="bottom"/>
            <w:hideMark/>
          </w:tcPr>
          <w:p w:rsidR="00FD4C91" w:rsidRPr="00B42B5E" w:rsidRDefault="00FD4C91" w:rsidP="00175279">
            <w:pPr>
              <w:jc w:val="center"/>
              <w:rPr>
                <w:color w:val="000000"/>
                <w:lang w:val="ru-RU"/>
              </w:rPr>
            </w:pPr>
            <w:r w:rsidRPr="00B42B5E">
              <w:rPr>
                <w:color w:val="000000"/>
                <w:lang w:val="ru-RU"/>
              </w:rPr>
              <w:t>1070</w:t>
            </w:r>
          </w:p>
        </w:tc>
        <w:tc>
          <w:tcPr>
            <w:tcW w:w="3022" w:type="dxa"/>
            <w:tcBorders>
              <w:top w:val="single" w:sz="4" w:space="0" w:color="auto"/>
              <w:left w:val="nil"/>
              <w:bottom w:val="single" w:sz="4" w:space="0" w:color="auto"/>
              <w:right w:val="single" w:sz="4" w:space="0" w:color="auto"/>
            </w:tcBorders>
            <w:hideMark/>
          </w:tcPr>
          <w:p w:rsidR="00FD4C91" w:rsidRPr="00B42B5E" w:rsidRDefault="00383926" w:rsidP="00383926">
            <w:pPr>
              <w:jc w:val="center"/>
              <w:rPr>
                <w:color w:val="000000"/>
                <w:lang w:val="ru-RU"/>
              </w:rPr>
            </w:pPr>
            <w:r w:rsidRPr="00B42B5E">
              <w:rPr>
                <w:color w:val="000000"/>
                <w:lang w:val="ru-RU"/>
              </w:rPr>
              <w:t>не требуется</w:t>
            </w:r>
          </w:p>
        </w:tc>
      </w:tr>
      <w:tr w:rsidR="00DF6426" w:rsidRPr="00663D53" w:rsidTr="008F6972">
        <w:trPr>
          <w:trHeight w:val="479"/>
        </w:trPr>
        <w:tc>
          <w:tcPr>
            <w:tcW w:w="3906" w:type="dxa"/>
            <w:tcBorders>
              <w:top w:val="nil"/>
              <w:left w:val="single" w:sz="4" w:space="0" w:color="auto"/>
              <w:bottom w:val="single" w:sz="4" w:space="0" w:color="auto"/>
              <w:right w:val="single" w:sz="4" w:space="0" w:color="auto"/>
            </w:tcBorders>
            <w:vAlign w:val="bottom"/>
            <w:hideMark/>
          </w:tcPr>
          <w:p w:rsidR="00DF6426" w:rsidRPr="00B42B5E" w:rsidRDefault="00DF6426" w:rsidP="00175279">
            <w:pPr>
              <w:rPr>
                <w:color w:val="000000"/>
              </w:rPr>
            </w:pPr>
            <w:r w:rsidRPr="00B42B5E">
              <w:rPr>
                <w:color w:val="000000"/>
              </w:rPr>
              <w:t>Магазины продовольственные</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м2/шт</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C32EA6" w:rsidP="00175279">
            <w:pPr>
              <w:jc w:val="center"/>
              <w:rPr>
                <w:color w:val="000000"/>
                <w:lang w:val="ru-RU"/>
              </w:rPr>
            </w:pPr>
            <w:r w:rsidRPr="00B42B5E">
              <w:rPr>
                <w:color w:val="000000"/>
                <w:lang w:val="ru-RU"/>
              </w:rPr>
              <w:t>323/13</w:t>
            </w:r>
          </w:p>
        </w:tc>
        <w:tc>
          <w:tcPr>
            <w:tcW w:w="3022" w:type="dxa"/>
            <w:tcBorders>
              <w:top w:val="single" w:sz="4" w:space="0" w:color="auto"/>
              <w:left w:val="nil"/>
              <w:bottom w:val="single" w:sz="4" w:space="0" w:color="auto"/>
              <w:right w:val="single" w:sz="4" w:space="0" w:color="auto"/>
            </w:tcBorders>
            <w:hideMark/>
          </w:tcPr>
          <w:p w:rsidR="00DF6426" w:rsidRPr="00B42B5E" w:rsidRDefault="00DF6426" w:rsidP="00383926">
            <w:pPr>
              <w:jc w:val="center"/>
              <w:rPr>
                <w:color w:val="000000"/>
              </w:rPr>
            </w:pPr>
            <w:r w:rsidRPr="00B42B5E">
              <w:rPr>
                <w:color w:val="000000"/>
                <w:lang w:val="ru-RU"/>
              </w:rPr>
              <w:t>не требуется</w:t>
            </w:r>
          </w:p>
        </w:tc>
      </w:tr>
      <w:tr w:rsidR="00DF6426" w:rsidRPr="00663D53" w:rsidTr="008F6972">
        <w:trPr>
          <w:trHeight w:val="479"/>
        </w:trPr>
        <w:tc>
          <w:tcPr>
            <w:tcW w:w="3906" w:type="dxa"/>
            <w:tcBorders>
              <w:top w:val="nil"/>
              <w:left w:val="single" w:sz="4" w:space="0" w:color="auto"/>
              <w:bottom w:val="single" w:sz="4" w:space="0" w:color="auto"/>
              <w:right w:val="single" w:sz="4" w:space="0" w:color="auto"/>
            </w:tcBorders>
            <w:vAlign w:val="bottom"/>
            <w:hideMark/>
          </w:tcPr>
          <w:p w:rsidR="00DF6426" w:rsidRPr="00B42B5E" w:rsidRDefault="00DF6426" w:rsidP="00175279">
            <w:pPr>
              <w:rPr>
                <w:color w:val="000000"/>
              </w:rPr>
            </w:pPr>
            <w:r w:rsidRPr="00B42B5E">
              <w:rPr>
                <w:color w:val="000000"/>
              </w:rPr>
              <w:t>Магазины кулинарии</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м2/шт</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C32EA6" w:rsidP="00175279">
            <w:pPr>
              <w:jc w:val="center"/>
              <w:rPr>
                <w:color w:val="000000"/>
                <w:lang w:val="ru-RU"/>
              </w:rPr>
            </w:pPr>
            <w:r w:rsidRPr="00B42B5E">
              <w:rPr>
                <w:color w:val="000000"/>
                <w:lang w:val="ru-RU"/>
              </w:rPr>
              <w:t>60/1</w:t>
            </w:r>
          </w:p>
        </w:tc>
        <w:tc>
          <w:tcPr>
            <w:tcW w:w="3022" w:type="dxa"/>
            <w:tcBorders>
              <w:top w:val="single" w:sz="4" w:space="0" w:color="auto"/>
              <w:left w:val="nil"/>
              <w:bottom w:val="single" w:sz="4" w:space="0" w:color="auto"/>
              <w:right w:val="single" w:sz="4" w:space="0" w:color="auto"/>
            </w:tcBorders>
            <w:hideMark/>
          </w:tcPr>
          <w:p w:rsidR="00DF6426" w:rsidRPr="00B42B5E" w:rsidRDefault="00383926" w:rsidP="00383926">
            <w:pPr>
              <w:jc w:val="center"/>
              <w:rPr>
                <w:color w:val="000000"/>
                <w:lang w:val="ru-RU"/>
              </w:rPr>
            </w:pPr>
            <w:r w:rsidRPr="00B42B5E">
              <w:rPr>
                <w:color w:val="000000"/>
                <w:lang w:val="ru-RU"/>
              </w:rPr>
              <w:t>не требуется</w:t>
            </w:r>
          </w:p>
        </w:tc>
      </w:tr>
      <w:tr w:rsidR="00DF6426" w:rsidRPr="00663D53" w:rsidTr="008F6972">
        <w:trPr>
          <w:trHeight w:val="467"/>
        </w:trPr>
        <w:tc>
          <w:tcPr>
            <w:tcW w:w="3906" w:type="dxa"/>
            <w:tcBorders>
              <w:top w:val="nil"/>
              <w:left w:val="single" w:sz="4" w:space="0" w:color="auto"/>
              <w:bottom w:val="single" w:sz="4" w:space="0" w:color="auto"/>
              <w:right w:val="single" w:sz="4" w:space="0" w:color="auto"/>
            </w:tcBorders>
            <w:vAlign w:val="bottom"/>
            <w:hideMark/>
          </w:tcPr>
          <w:p w:rsidR="00DF6426" w:rsidRPr="00B42B5E" w:rsidRDefault="00DF6426" w:rsidP="00175279">
            <w:pPr>
              <w:rPr>
                <w:color w:val="000000"/>
              </w:rPr>
            </w:pPr>
            <w:r w:rsidRPr="00B42B5E">
              <w:rPr>
                <w:color w:val="000000"/>
              </w:rPr>
              <w:t>Предприятия общественного питания</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Посадочных мест</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C32EA6" w:rsidP="00175279">
            <w:pPr>
              <w:jc w:val="center"/>
              <w:rPr>
                <w:color w:val="000000"/>
                <w:lang w:val="ru-RU"/>
              </w:rPr>
            </w:pPr>
            <w:r w:rsidRPr="00B42B5E">
              <w:rPr>
                <w:color w:val="000000"/>
                <w:lang w:val="ru-RU"/>
              </w:rPr>
              <w:t>224</w:t>
            </w:r>
          </w:p>
        </w:tc>
        <w:tc>
          <w:tcPr>
            <w:tcW w:w="3022" w:type="dxa"/>
            <w:tcBorders>
              <w:top w:val="single" w:sz="4" w:space="0" w:color="auto"/>
              <w:left w:val="nil"/>
              <w:bottom w:val="single" w:sz="4" w:space="0" w:color="auto"/>
              <w:right w:val="single" w:sz="4" w:space="0" w:color="auto"/>
            </w:tcBorders>
          </w:tcPr>
          <w:p w:rsidR="00DF6426" w:rsidRPr="00B42B5E" w:rsidRDefault="00DF6426" w:rsidP="00383926">
            <w:pPr>
              <w:jc w:val="center"/>
              <w:rPr>
                <w:rFonts w:eastAsia="Calibri" w:cs="Times New Roman"/>
                <w:color w:val="000000"/>
                <w:lang w:val="ru-RU"/>
              </w:rPr>
            </w:pPr>
          </w:p>
          <w:p w:rsidR="00DF6426" w:rsidRPr="00B42B5E" w:rsidRDefault="00DF6426" w:rsidP="00383926">
            <w:pPr>
              <w:jc w:val="center"/>
              <w:rPr>
                <w:color w:val="000000"/>
              </w:rPr>
            </w:pPr>
            <w:r w:rsidRPr="00B42B5E">
              <w:rPr>
                <w:color w:val="000000"/>
                <w:lang w:val="ru-RU"/>
              </w:rPr>
              <w:t>не требуется</w:t>
            </w:r>
          </w:p>
        </w:tc>
      </w:tr>
      <w:tr w:rsidR="00DF6426" w:rsidRPr="00663D53" w:rsidTr="008F6972">
        <w:trPr>
          <w:trHeight w:val="420"/>
        </w:trPr>
        <w:tc>
          <w:tcPr>
            <w:tcW w:w="3906" w:type="dxa"/>
            <w:tcBorders>
              <w:top w:val="nil"/>
              <w:left w:val="single" w:sz="4" w:space="0" w:color="auto"/>
              <w:bottom w:val="single" w:sz="4" w:space="0" w:color="auto"/>
              <w:right w:val="single" w:sz="4" w:space="0" w:color="auto"/>
            </w:tcBorders>
            <w:vAlign w:val="bottom"/>
            <w:hideMark/>
          </w:tcPr>
          <w:p w:rsidR="00DF6426" w:rsidRPr="00B42B5E" w:rsidRDefault="00DF6426" w:rsidP="00175279">
            <w:pPr>
              <w:rPr>
                <w:color w:val="000000"/>
              </w:rPr>
            </w:pPr>
            <w:r w:rsidRPr="00B42B5E">
              <w:rPr>
                <w:color w:val="000000"/>
              </w:rPr>
              <w:t>Банно-оздоровительный комплекс</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DF6426" w:rsidP="00175279">
            <w:pPr>
              <w:jc w:val="center"/>
              <w:rPr>
                <w:color w:val="000000"/>
              </w:rPr>
            </w:pPr>
            <w:r w:rsidRPr="00B42B5E">
              <w:rPr>
                <w:color w:val="000000"/>
              </w:rPr>
              <w:t>мест</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FD4C91" w:rsidP="00175279">
            <w:pPr>
              <w:jc w:val="center"/>
              <w:rPr>
                <w:color w:val="000000"/>
                <w:lang w:val="ru-RU"/>
              </w:rPr>
            </w:pPr>
            <w:r w:rsidRPr="00B42B5E">
              <w:rPr>
                <w:color w:val="000000"/>
                <w:lang w:val="ru-RU"/>
              </w:rPr>
              <w:t>нет</w:t>
            </w:r>
          </w:p>
        </w:tc>
        <w:tc>
          <w:tcPr>
            <w:tcW w:w="3022" w:type="dxa"/>
            <w:tcBorders>
              <w:top w:val="single" w:sz="4" w:space="0" w:color="auto"/>
              <w:left w:val="nil"/>
              <w:bottom w:val="single" w:sz="4" w:space="0" w:color="auto"/>
              <w:right w:val="single" w:sz="4" w:space="0" w:color="auto"/>
            </w:tcBorders>
            <w:hideMark/>
          </w:tcPr>
          <w:p w:rsidR="00DF6426" w:rsidRPr="00B42B5E" w:rsidRDefault="00DF6426" w:rsidP="00383926">
            <w:pPr>
              <w:jc w:val="center"/>
              <w:rPr>
                <w:color w:val="000000"/>
              </w:rPr>
            </w:pPr>
            <w:r w:rsidRPr="00B42B5E">
              <w:rPr>
                <w:color w:val="000000"/>
                <w:lang w:val="ru-RU"/>
              </w:rPr>
              <w:t>не требуется</w:t>
            </w:r>
          </w:p>
        </w:tc>
      </w:tr>
      <w:tr w:rsidR="00383926" w:rsidRPr="00663D53" w:rsidTr="008F6972">
        <w:trPr>
          <w:trHeight w:val="479"/>
        </w:trPr>
        <w:tc>
          <w:tcPr>
            <w:tcW w:w="3906" w:type="dxa"/>
            <w:tcBorders>
              <w:top w:val="nil"/>
              <w:left w:val="single" w:sz="4" w:space="0" w:color="auto"/>
              <w:bottom w:val="single" w:sz="4" w:space="0" w:color="auto"/>
              <w:right w:val="single" w:sz="4" w:space="0" w:color="auto"/>
            </w:tcBorders>
            <w:vAlign w:val="bottom"/>
            <w:hideMark/>
          </w:tcPr>
          <w:p w:rsidR="00383926" w:rsidRPr="00B42B5E" w:rsidRDefault="00383926" w:rsidP="00175279">
            <w:pPr>
              <w:rPr>
                <w:color w:val="000000"/>
              </w:rPr>
            </w:pPr>
            <w:r w:rsidRPr="00B42B5E">
              <w:rPr>
                <w:color w:val="000000"/>
              </w:rPr>
              <w:t>Гостиницы коммунальные</w:t>
            </w: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rPr>
            </w:pPr>
            <w:r w:rsidRPr="00B42B5E">
              <w:rPr>
                <w:color w:val="000000"/>
              </w:rPr>
              <w:t>мест</w:t>
            </w:r>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12</w:t>
            </w:r>
          </w:p>
        </w:tc>
        <w:tc>
          <w:tcPr>
            <w:tcW w:w="3022" w:type="dxa"/>
            <w:tcBorders>
              <w:top w:val="single" w:sz="4" w:space="0" w:color="auto"/>
              <w:left w:val="nil"/>
              <w:bottom w:val="single" w:sz="4" w:space="0" w:color="auto"/>
              <w:right w:val="single" w:sz="4" w:space="0" w:color="auto"/>
            </w:tcBorders>
            <w:hideMark/>
          </w:tcPr>
          <w:p w:rsidR="00383926" w:rsidRPr="00B42B5E" w:rsidRDefault="00383926" w:rsidP="00383926">
            <w:pPr>
              <w:jc w:val="center"/>
            </w:pPr>
            <w:r w:rsidRPr="00B42B5E">
              <w:rPr>
                <w:color w:val="000000"/>
                <w:lang w:val="ru-RU"/>
              </w:rPr>
              <w:t>не требуется</w:t>
            </w:r>
          </w:p>
        </w:tc>
      </w:tr>
      <w:tr w:rsidR="00383926" w:rsidRPr="00663D53" w:rsidTr="008F6972">
        <w:trPr>
          <w:trHeight w:val="479"/>
        </w:trPr>
        <w:tc>
          <w:tcPr>
            <w:tcW w:w="3906" w:type="dxa"/>
            <w:tcBorders>
              <w:top w:val="nil"/>
              <w:left w:val="single" w:sz="4" w:space="0" w:color="auto"/>
              <w:bottom w:val="single" w:sz="4" w:space="0" w:color="auto"/>
              <w:right w:val="single" w:sz="4" w:space="0" w:color="auto"/>
            </w:tcBorders>
            <w:vAlign w:val="bottom"/>
            <w:hideMark/>
          </w:tcPr>
          <w:p w:rsidR="00383926" w:rsidRPr="00B42B5E" w:rsidRDefault="00383926" w:rsidP="00175279">
            <w:pPr>
              <w:rPr>
                <w:color w:val="000000"/>
              </w:rPr>
            </w:pPr>
            <w:r w:rsidRPr="00B42B5E">
              <w:rPr>
                <w:color w:val="000000"/>
              </w:rPr>
              <w:t>Пождепо</w:t>
            </w: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rPr>
            </w:pPr>
            <w:r w:rsidRPr="00B42B5E">
              <w:rPr>
                <w:color w:val="000000"/>
              </w:rPr>
              <w:t>машин</w:t>
            </w:r>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3</w:t>
            </w:r>
          </w:p>
        </w:tc>
        <w:tc>
          <w:tcPr>
            <w:tcW w:w="3022" w:type="dxa"/>
            <w:tcBorders>
              <w:top w:val="single" w:sz="4" w:space="0" w:color="auto"/>
              <w:left w:val="nil"/>
              <w:bottom w:val="single" w:sz="4" w:space="0" w:color="auto"/>
              <w:right w:val="single" w:sz="4" w:space="0" w:color="auto"/>
            </w:tcBorders>
            <w:hideMark/>
          </w:tcPr>
          <w:p w:rsidR="00383926" w:rsidRPr="00B42B5E" w:rsidRDefault="00383926" w:rsidP="00383926">
            <w:pPr>
              <w:jc w:val="center"/>
            </w:pPr>
            <w:r w:rsidRPr="00B42B5E">
              <w:rPr>
                <w:color w:val="000000"/>
                <w:lang w:val="ru-RU"/>
              </w:rPr>
              <w:t>не требуется</w:t>
            </w:r>
          </w:p>
        </w:tc>
      </w:tr>
      <w:tr w:rsidR="00383926" w:rsidRPr="00663D53" w:rsidTr="008F6972">
        <w:trPr>
          <w:trHeight w:val="459"/>
        </w:trPr>
        <w:tc>
          <w:tcPr>
            <w:tcW w:w="3906" w:type="dxa"/>
            <w:tcBorders>
              <w:top w:val="nil"/>
              <w:left w:val="single" w:sz="4" w:space="0" w:color="auto"/>
              <w:bottom w:val="single" w:sz="4" w:space="0" w:color="auto"/>
              <w:right w:val="single" w:sz="4" w:space="0" w:color="auto"/>
            </w:tcBorders>
            <w:vAlign w:val="bottom"/>
            <w:hideMark/>
          </w:tcPr>
          <w:p w:rsidR="00383926" w:rsidRPr="00B42B5E" w:rsidRDefault="00383926" w:rsidP="00175279">
            <w:pPr>
              <w:rPr>
                <w:color w:val="000000"/>
              </w:rPr>
            </w:pPr>
            <w:r w:rsidRPr="00B42B5E">
              <w:rPr>
                <w:color w:val="000000"/>
              </w:rPr>
              <w:t>Кладбище традиционного захоронения</w:t>
            </w: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rPr>
            </w:pPr>
            <w:r w:rsidRPr="00B42B5E">
              <w:rPr>
                <w:color w:val="000000"/>
              </w:rPr>
              <w:t>га</w:t>
            </w:r>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4,54</w:t>
            </w:r>
          </w:p>
        </w:tc>
        <w:tc>
          <w:tcPr>
            <w:tcW w:w="3022" w:type="dxa"/>
            <w:tcBorders>
              <w:top w:val="single" w:sz="4" w:space="0" w:color="auto"/>
              <w:left w:val="nil"/>
              <w:bottom w:val="single" w:sz="4" w:space="0" w:color="auto"/>
              <w:right w:val="single" w:sz="4" w:space="0" w:color="auto"/>
            </w:tcBorders>
          </w:tcPr>
          <w:p w:rsidR="00383926" w:rsidRPr="00B42B5E" w:rsidRDefault="00383926" w:rsidP="00383926">
            <w:pPr>
              <w:jc w:val="center"/>
            </w:pPr>
            <w:r w:rsidRPr="00B42B5E">
              <w:rPr>
                <w:color w:val="000000"/>
                <w:lang w:val="ru-RU"/>
              </w:rPr>
              <w:t>не требуется</w:t>
            </w:r>
          </w:p>
        </w:tc>
      </w:tr>
      <w:tr w:rsidR="00383926" w:rsidRPr="00663D53" w:rsidTr="008F6972">
        <w:trPr>
          <w:trHeight w:val="401"/>
        </w:trPr>
        <w:tc>
          <w:tcPr>
            <w:tcW w:w="3906" w:type="dxa"/>
            <w:tcBorders>
              <w:top w:val="nil"/>
              <w:left w:val="single" w:sz="4" w:space="0" w:color="auto"/>
              <w:bottom w:val="single" w:sz="4" w:space="0" w:color="auto"/>
              <w:right w:val="single" w:sz="4" w:space="0" w:color="auto"/>
            </w:tcBorders>
            <w:vAlign w:val="bottom"/>
            <w:hideMark/>
          </w:tcPr>
          <w:p w:rsidR="00383926" w:rsidRPr="00B42B5E" w:rsidRDefault="00383926" w:rsidP="00175279">
            <w:pPr>
              <w:rPr>
                <w:color w:val="000000"/>
              </w:rPr>
            </w:pPr>
            <w:r w:rsidRPr="00B42B5E">
              <w:rPr>
                <w:color w:val="000000"/>
              </w:rPr>
              <w:t>Бюро похоронного обслуживания</w:t>
            </w: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rPr>
            </w:pPr>
            <w:r w:rsidRPr="00B42B5E">
              <w:rPr>
                <w:color w:val="000000"/>
              </w:rPr>
              <w:t>объект</w:t>
            </w:r>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1</w:t>
            </w:r>
          </w:p>
        </w:tc>
        <w:tc>
          <w:tcPr>
            <w:tcW w:w="3022" w:type="dxa"/>
            <w:tcBorders>
              <w:top w:val="single" w:sz="4" w:space="0" w:color="auto"/>
              <w:left w:val="nil"/>
              <w:bottom w:val="single" w:sz="4" w:space="0" w:color="auto"/>
              <w:right w:val="single" w:sz="4" w:space="0" w:color="auto"/>
            </w:tcBorders>
            <w:hideMark/>
          </w:tcPr>
          <w:p w:rsidR="00383926" w:rsidRPr="00B42B5E" w:rsidRDefault="00383926" w:rsidP="00383926">
            <w:pPr>
              <w:jc w:val="center"/>
            </w:pPr>
            <w:r w:rsidRPr="00B42B5E">
              <w:rPr>
                <w:color w:val="000000"/>
                <w:lang w:val="ru-RU"/>
              </w:rPr>
              <w:t>не требуется</w:t>
            </w:r>
          </w:p>
        </w:tc>
      </w:tr>
      <w:tr w:rsidR="00383926" w:rsidRPr="00663D53" w:rsidTr="008F6972">
        <w:trPr>
          <w:trHeight w:val="479"/>
        </w:trPr>
        <w:tc>
          <w:tcPr>
            <w:tcW w:w="3906" w:type="dxa"/>
            <w:tcBorders>
              <w:top w:val="nil"/>
              <w:left w:val="single" w:sz="4" w:space="0" w:color="auto"/>
              <w:bottom w:val="single" w:sz="4" w:space="0" w:color="auto"/>
              <w:right w:val="single" w:sz="4" w:space="0" w:color="auto"/>
            </w:tcBorders>
            <w:vAlign w:val="bottom"/>
            <w:hideMark/>
          </w:tcPr>
          <w:p w:rsidR="00383926" w:rsidRPr="00B42B5E" w:rsidRDefault="00383926" w:rsidP="00175279">
            <w:pPr>
              <w:rPr>
                <w:color w:val="000000"/>
              </w:rPr>
            </w:pPr>
            <w:r w:rsidRPr="00B42B5E">
              <w:rPr>
                <w:color w:val="000000"/>
              </w:rPr>
              <w:t>Отделения связи</w:t>
            </w: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rPr>
            </w:pPr>
            <w:r w:rsidRPr="00B42B5E">
              <w:rPr>
                <w:color w:val="000000"/>
              </w:rPr>
              <w:t>объект</w:t>
            </w:r>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1</w:t>
            </w:r>
          </w:p>
        </w:tc>
        <w:tc>
          <w:tcPr>
            <w:tcW w:w="3022" w:type="dxa"/>
            <w:tcBorders>
              <w:top w:val="single" w:sz="4" w:space="0" w:color="auto"/>
              <w:left w:val="nil"/>
              <w:bottom w:val="single" w:sz="4" w:space="0" w:color="auto"/>
              <w:right w:val="single" w:sz="4" w:space="0" w:color="auto"/>
            </w:tcBorders>
            <w:hideMark/>
          </w:tcPr>
          <w:p w:rsidR="00383926" w:rsidRPr="00B42B5E" w:rsidRDefault="00383926" w:rsidP="00383926">
            <w:pPr>
              <w:jc w:val="center"/>
            </w:pPr>
            <w:r w:rsidRPr="00B42B5E">
              <w:rPr>
                <w:color w:val="000000"/>
                <w:lang w:val="ru-RU"/>
              </w:rPr>
              <w:t>не требуется</w:t>
            </w:r>
          </w:p>
        </w:tc>
      </w:tr>
      <w:tr w:rsidR="00383926" w:rsidRPr="00663D53" w:rsidTr="008F6972">
        <w:trPr>
          <w:trHeight w:val="479"/>
        </w:trPr>
        <w:tc>
          <w:tcPr>
            <w:tcW w:w="3906" w:type="dxa"/>
            <w:tcBorders>
              <w:top w:val="nil"/>
              <w:left w:val="single" w:sz="4" w:space="0" w:color="auto"/>
              <w:bottom w:val="single" w:sz="4" w:space="0" w:color="auto"/>
              <w:right w:val="single" w:sz="4" w:space="0" w:color="auto"/>
            </w:tcBorders>
            <w:vAlign w:val="bottom"/>
            <w:hideMark/>
          </w:tcPr>
          <w:p w:rsidR="00383926" w:rsidRPr="00B42B5E" w:rsidRDefault="00383926" w:rsidP="00175279">
            <w:pPr>
              <w:rPr>
                <w:color w:val="000000"/>
              </w:rPr>
            </w:pPr>
            <w:r w:rsidRPr="00B42B5E">
              <w:rPr>
                <w:color w:val="000000"/>
              </w:rPr>
              <w:t>Отделение, филиалы банков</w:t>
            </w: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rPr>
            </w:pPr>
            <w:r w:rsidRPr="00B42B5E">
              <w:rPr>
                <w:color w:val="000000"/>
              </w:rPr>
              <w:t>кассы</w:t>
            </w:r>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1</w:t>
            </w:r>
          </w:p>
        </w:tc>
        <w:tc>
          <w:tcPr>
            <w:tcW w:w="3022" w:type="dxa"/>
            <w:tcBorders>
              <w:top w:val="single" w:sz="4" w:space="0" w:color="auto"/>
              <w:left w:val="nil"/>
              <w:bottom w:val="single" w:sz="4" w:space="0" w:color="auto"/>
              <w:right w:val="single" w:sz="4" w:space="0" w:color="auto"/>
            </w:tcBorders>
            <w:hideMark/>
          </w:tcPr>
          <w:p w:rsidR="00383926" w:rsidRPr="00B42B5E" w:rsidRDefault="00383926" w:rsidP="00383926">
            <w:pPr>
              <w:jc w:val="center"/>
            </w:pPr>
            <w:r w:rsidRPr="00B42B5E">
              <w:rPr>
                <w:color w:val="000000"/>
                <w:lang w:val="ru-RU"/>
              </w:rPr>
              <w:t>не требуется</w:t>
            </w:r>
          </w:p>
        </w:tc>
      </w:tr>
      <w:tr w:rsidR="00383926" w:rsidRPr="00663D53" w:rsidTr="008F6972">
        <w:trPr>
          <w:trHeight w:val="479"/>
        </w:trPr>
        <w:tc>
          <w:tcPr>
            <w:tcW w:w="3906" w:type="dxa"/>
            <w:tcBorders>
              <w:top w:val="single" w:sz="4" w:space="0" w:color="auto"/>
              <w:left w:val="single" w:sz="4" w:space="0" w:color="auto"/>
              <w:bottom w:val="single" w:sz="4" w:space="0" w:color="auto"/>
              <w:right w:val="single" w:sz="4" w:space="0" w:color="auto"/>
            </w:tcBorders>
            <w:vAlign w:val="bottom"/>
            <w:hideMark/>
          </w:tcPr>
          <w:p w:rsidR="00383926" w:rsidRPr="00B42B5E" w:rsidRDefault="00383926" w:rsidP="00175279">
            <w:pPr>
              <w:rPr>
                <w:color w:val="000000"/>
              </w:rPr>
            </w:pPr>
            <w:r w:rsidRPr="00B42B5E">
              <w:rPr>
                <w:color w:val="000000"/>
              </w:rPr>
              <w:t>Станции тех обслуживания</w:t>
            </w:r>
          </w:p>
        </w:tc>
        <w:tc>
          <w:tcPr>
            <w:tcW w:w="1562" w:type="dxa"/>
            <w:tcBorders>
              <w:top w:val="single" w:sz="4" w:space="0" w:color="auto"/>
              <w:left w:val="nil"/>
              <w:bottom w:val="single" w:sz="4" w:space="0" w:color="auto"/>
              <w:right w:val="single" w:sz="4" w:space="0" w:color="auto"/>
            </w:tcBorders>
            <w:vAlign w:val="bottom"/>
            <w:hideMark/>
          </w:tcPr>
          <w:p w:rsidR="00383926" w:rsidRPr="00B42B5E" w:rsidRDefault="00383926" w:rsidP="00175279">
            <w:pPr>
              <w:jc w:val="center"/>
              <w:rPr>
                <w:color w:val="000000"/>
                <w:lang w:val="ru-RU"/>
              </w:rPr>
            </w:pPr>
            <w:r w:rsidRPr="00B42B5E">
              <w:rPr>
                <w:color w:val="000000"/>
                <w:lang w:val="ru-RU"/>
              </w:rPr>
              <w:t>СТО, автомойки</w:t>
            </w:r>
          </w:p>
        </w:tc>
        <w:tc>
          <w:tcPr>
            <w:tcW w:w="1988" w:type="dxa"/>
            <w:tcBorders>
              <w:top w:val="single" w:sz="4" w:space="0" w:color="auto"/>
              <w:left w:val="nil"/>
              <w:bottom w:val="single" w:sz="4" w:space="0" w:color="auto"/>
              <w:right w:val="single" w:sz="4" w:space="0" w:color="auto"/>
            </w:tcBorders>
            <w:vAlign w:val="bottom"/>
            <w:hideMark/>
          </w:tcPr>
          <w:p w:rsidR="00383926" w:rsidRPr="00B42B5E" w:rsidRDefault="00383926" w:rsidP="00FD4C91">
            <w:pPr>
              <w:jc w:val="center"/>
              <w:rPr>
                <w:color w:val="000000"/>
                <w:lang w:val="ru-RU"/>
              </w:rPr>
            </w:pPr>
            <w:r w:rsidRPr="00B42B5E">
              <w:rPr>
                <w:color w:val="000000"/>
                <w:lang w:val="ru-RU"/>
              </w:rPr>
              <w:t>1</w:t>
            </w:r>
          </w:p>
        </w:tc>
        <w:tc>
          <w:tcPr>
            <w:tcW w:w="3022" w:type="dxa"/>
            <w:tcBorders>
              <w:top w:val="single" w:sz="4" w:space="0" w:color="auto"/>
              <w:left w:val="nil"/>
              <w:bottom w:val="single" w:sz="4" w:space="0" w:color="auto"/>
              <w:right w:val="single" w:sz="4" w:space="0" w:color="auto"/>
            </w:tcBorders>
          </w:tcPr>
          <w:p w:rsidR="00383926" w:rsidRPr="00B42B5E" w:rsidRDefault="00383926" w:rsidP="00383926">
            <w:pPr>
              <w:jc w:val="center"/>
            </w:pPr>
            <w:r w:rsidRPr="00B42B5E">
              <w:rPr>
                <w:color w:val="000000"/>
                <w:lang w:val="ru-RU"/>
              </w:rPr>
              <w:t>не требуется</w:t>
            </w:r>
          </w:p>
        </w:tc>
      </w:tr>
      <w:tr w:rsidR="00DF6426" w:rsidRPr="00663D53" w:rsidTr="008F6972">
        <w:trPr>
          <w:trHeight w:val="479"/>
        </w:trPr>
        <w:tc>
          <w:tcPr>
            <w:tcW w:w="3906" w:type="dxa"/>
            <w:tcBorders>
              <w:top w:val="single" w:sz="4" w:space="0" w:color="auto"/>
              <w:left w:val="single" w:sz="4" w:space="0" w:color="auto"/>
              <w:bottom w:val="single" w:sz="4" w:space="0" w:color="auto"/>
              <w:right w:val="single" w:sz="4" w:space="0" w:color="auto"/>
            </w:tcBorders>
            <w:vAlign w:val="bottom"/>
            <w:hideMark/>
          </w:tcPr>
          <w:p w:rsidR="00DF6426" w:rsidRPr="00B42B5E" w:rsidRDefault="00DF6426" w:rsidP="00175279">
            <w:pPr>
              <w:rPr>
                <w:color w:val="000000"/>
              </w:rPr>
            </w:pPr>
            <w:r w:rsidRPr="00B42B5E">
              <w:rPr>
                <w:color w:val="000000"/>
              </w:rPr>
              <w:t>Парки и зоны отдыха</w:t>
            </w:r>
          </w:p>
        </w:tc>
        <w:tc>
          <w:tcPr>
            <w:tcW w:w="1562" w:type="dxa"/>
            <w:tcBorders>
              <w:top w:val="single" w:sz="4" w:space="0" w:color="auto"/>
              <w:left w:val="nil"/>
              <w:bottom w:val="single" w:sz="4" w:space="0" w:color="auto"/>
              <w:right w:val="single" w:sz="4" w:space="0" w:color="auto"/>
            </w:tcBorders>
            <w:vAlign w:val="bottom"/>
            <w:hideMark/>
          </w:tcPr>
          <w:p w:rsidR="00DF6426" w:rsidRPr="00B42B5E" w:rsidRDefault="00FD4C91" w:rsidP="00175279">
            <w:pPr>
              <w:jc w:val="center"/>
              <w:rPr>
                <w:color w:val="000000"/>
                <w:lang w:val="ru-RU"/>
              </w:rPr>
            </w:pPr>
            <w:r w:rsidRPr="00B42B5E">
              <w:rPr>
                <w:color w:val="000000"/>
              </w:rPr>
              <w:t xml:space="preserve"> </w:t>
            </w:r>
            <w:r w:rsidR="00DF6426" w:rsidRPr="00B42B5E">
              <w:rPr>
                <w:color w:val="000000"/>
                <w:lang w:val="ru-RU"/>
              </w:rPr>
              <w:t>га</w:t>
            </w:r>
          </w:p>
        </w:tc>
        <w:tc>
          <w:tcPr>
            <w:tcW w:w="1988" w:type="dxa"/>
            <w:tcBorders>
              <w:top w:val="single" w:sz="4" w:space="0" w:color="auto"/>
              <w:left w:val="nil"/>
              <w:bottom w:val="single" w:sz="4" w:space="0" w:color="auto"/>
              <w:right w:val="single" w:sz="4" w:space="0" w:color="auto"/>
            </w:tcBorders>
            <w:vAlign w:val="bottom"/>
            <w:hideMark/>
          </w:tcPr>
          <w:p w:rsidR="00DF6426" w:rsidRPr="00B42B5E" w:rsidRDefault="00FD4C91" w:rsidP="00175279">
            <w:pPr>
              <w:jc w:val="center"/>
              <w:rPr>
                <w:color w:val="000000"/>
                <w:lang w:val="ru-RU"/>
              </w:rPr>
            </w:pPr>
            <w:r w:rsidRPr="00B42B5E">
              <w:rPr>
                <w:color w:val="000000"/>
                <w:lang w:val="ru-RU"/>
              </w:rPr>
              <w:t>5,582</w:t>
            </w:r>
          </w:p>
        </w:tc>
        <w:tc>
          <w:tcPr>
            <w:tcW w:w="3022" w:type="dxa"/>
            <w:tcBorders>
              <w:top w:val="single" w:sz="4" w:space="0" w:color="auto"/>
              <w:left w:val="nil"/>
              <w:bottom w:val="single" w:sz="4" w:space="0" w:color="auto"/>
              <w:right w:val="single" w:sz="4" w:space="0" w:color="auto"/>
            </w:tcBorders>
            <w:hideMark/>
          </w:tcPr>
          <w:p w:rsidR="00DF6426" w:rsidRPr="00B42B5E" w:rsidRDefault="008F6972" w:rsidP="00383926">
            <w:pPr>
              <w:jc w:val="center"/>
              <w:rPr>
                <w:color w:val="000000"/>
                <w:lang w:val="ru-RU"/>
              </w:rPr>
            </w:pPr>
            <w:r>
              <w:rPr>
                <w:color w:val="000000"/>
                <w:lang w:val="ru-RU"/>
              </w:rPr>
              <w:t>благоустройство</w:t>
            </w:r>
          </w:p>
        </w:tc>
      </w:tr>
    </w:tbl>
    <w:p w:rsidR="00DF6426" w:rsidRPr="00663D53" w:rsidRDefault="00DF6426" w:rsidP="00DF6426">
      <w:pPr>
        <w:rPr>
          <w:lang w:val="ru-RU"/>
        </w:rPr>
        <w:sectPr w:rsidR="00DF6426" w:rsidRPr="00663D53" w:rsidSect="003A32FC">
          <w:pgSz w:w="11907" w:h="16840" w:code="9"/>
          <w:pgMar w:top="539" w:right="708" w:bottom="902" w:left="1106" w:header="720" w:footer="266" w:gutter="0"/>
          <w:cols w:space="720"/>
          <w:docGrid w:linePitch="326"/>
        </w:sectPr>
      </w:pPr>
    </w:p>
    <w:p w:rsidR="00650607" w:rsidRPr="00663D53" w:rsidRDefault="00650607" w:rsidP="00107E10">
      <w:pPr>
        <w:pStyle w:val="20"/>
        <w:numPr>
          <w:ilvl w:val="1"/>
          <w:numId w:val="16"/>
        </w:numPr>
        <w:spacing w:before="0" w:line="276" w:lineRule="auto"/>
        <w:rPr>
          <w:rFonts w:ascii="Times New Roman" w:hAnsi="Times New Roman" w:cs="Times New Roman"/>
          <w:i/>
          <w:iCs/>
          <w:color w:val="auto"/>
          <w:sz w:val="28"/>
          <w:szCs w:val="32"/>
          <w:lang w:val="ru-RU"/>
        </w:rPr>
      </w:pPr>
      <w:bookmarkStart w:id="17" w:name="_Toc459310380"/>
      <w:r w:rsidRPr="00663D53">
        <w:rPr>
          <w:rFonts w:ascii="Times New Roman" w:hAnsi="Times New Roman" w:cs="Times New Roman"/>
          <w:i/>
          <w:iCs/>
          <w:color w:val="auto"/>
          <w:sz w:val="28"/>
          <w:szCs w:val="32"/>
          <w:lang w:val="ru-RU"/>
        </w:rPr>
        <w:lastRenderedPageBreak/>
        <w:t>ТЕХНИКО-ЭКОНОМИЧЕСКИЕ ПАРАМЕТРЫ СУЩЕСТВУЮЩИХ ОБЪЕКТОВ СОЦИАЛЬНОЙ ИНФРАСТРУКТУРЫ</w:t>
      </w:r>
      <w:bookmarkEnd w:id="17"/>
      <w:r w:rsidRPr="00663D53">
        <w:rPr>
          <w:rFonts w:ascii="Times New Roman" w:hAnsi="Times New Roman" w:cs="Times New Roman"/>
          <w:i/>
          <w:iCs/>
          <w:color w:val="auto"/>
          <w:sz w:val="28"/>
          <w:szCs w:val="32"/>
          <w:lang w:val="ru-RU"/>
        </w:rPr>
        <w:t xml:space="preserve"> </w:t>
      </w:r>
    </w:p>
    <w:p w:rsidR="004836C7" w:rsidRPr="00663D53" w:rsidRDefault="004836C7" w:rsidP="004836C7">
      <w:pPr>
        <w:pStyle w:val="aff"/>
        <w:spacing w:before="0" w:after="0"/>
        <w:ind w:left="720" w:firstLine="0"/>
        <w:jc w:val="right"/>
        <w:rPr>
          <w:rFonts w:ascii="Times New Roman" w:eastAsia="Andale Sans UI" w:hAnsi="Times New Roman" w:cs="Tahoma"/>
          <w:b w:val="0"/>
          <w:bCs w:val="0"/>
          <w:i/>
          <w:color w:val="auto"/>
          <w:spacing w:val="0"/>
          <w:sz w:val="28"/>
          <w:szCs w:val="28"/>
          <w:lang w:val="ru-RU"/>
        </w:rPr>
      </w:pPr>
      <w:r w:rsidRPr="00663D53">
        <w:rPr>
          <w:rFonts w:ascii="Times New Roman" w:eastAsia="Andale Sans UI" w:hAnsi="Times New Roman" w:cs="Tahoma"/>
          <w:b w:val="0"/>
          <w:bCs w:val="0"/>
          <w:i/>
          <w:color w:val="auto"/>
          <w:spacing w:val="0"/>
          <w:sz w:val="28"/>
          <w:szCs w:val="28"/>
        </w:rPr>
        <w:t xml:space="preserve">Таблица </w:t>
      </w:r>
      <w:r w:rsidR="00F755BA">
        <w:rPr>
          <w:rFonts w:ascii="Times New Roman" w:eastAsia="Andale Sans UI" w:hAnsi="Times New Roman" w:cs="Tahoma"/>
          <w:b w:val="0"/>
          <w:bCs w:val="0"/>
          <w:i/>
          <w:color w:val="auto"/>
          <w:spacing w:val="0"/>
          <w:sz w:val="28"/>
          <w:szCs w:val="28"/>
          <w:lang w:val="ru-RU"/>
        </w:rPr>
        <w:t>5</w:t>
      </w:r>
      <w:r w:rsidR="00EF4156" w:rsidRPr="00663D53">
        <w:rPr>
          <w:rFonts w:ascii="Times New Roman" w:eastAsia="Andale Sans UI" w:hAnsi="Times New Roman" w:cs="Tahoma"/>
          <w:b w:val="0"/>
          <w:bCs w:val="0"/>
          <w:i/>
          <w:color w:val="auto"/>
          <w:spacing w:val="0"/>
          <w:sz w:val="28"/>
          <w:szCs w:val="28"/>
          <w:lang w:val="ru-RU"/>
        </w:rPr>
        <w:t>.</w:t>
      </w:r>
    </w:p>
    <w:p w:rsidR="004836C7" w:rsidRPr="00663D53" w:rsidRDefault="004836C7" w:rsidP="004836C7">
      <w:pPr>
        <w:pStyle w:val="1c"/>
        <w:tabs>
          <w:tab w:val="left" w:pos="284"/>
        </w:tabs>
        <w:spacing w:line="276" w:lineRule="auto"/>
        <w:ind w:firstLine="0"/>
        <w:jc w:val="right"/>
        <w:rPr>
          <w:i/>
          <w:sz w:val="28"/>
          <w:szCs w:val="28"/>
        </w:rPr>
      </w:pPr>
      <w:r w:rsidRPr="00663D53">
        <w:rPr>
          <w:i/>
          <w:sz w:val="28"/>
          <w:szCs w:val="28"/>
        </w:rPr>
        <w:t>Нормативная потребность и существующее положение</w:t>
      </w:r>
      <w:r w:rsidR="00DF6426" w:rsidRPr="00663D53">
        <w:rPr>
          <w:i/>
          <w:sz w:val="28"/>
          <w:szCs w:val="28"/>
        </w:rPr>
        <w:t xml:space="preserve"> </w:t>
      </w:r>
      <w:proofErr w:type="gramStart"/>
      <w:r w:rsidR="00DF6426" w:rsidRPr="00663D53">
        <w:rPr>
          <w:i/>
          <w:sz w:val="28"/>
          <w:szCs w:val="28"/>
        </w:rPr>
        <w:t xml:space="preserve">( </w:t>
      </w:r>
      <w:proofErr w:type="gramEnd"/>
      <w:r w:rsidR="00DF6426" w:rsidRPr="00663D53">
        <w:rPr>
          <w:i/>
          <w:sz w:val="28"/>
          <w:szCs w:val="28"/>
        </w:rPr>
        <w:t>2016 год)</w:t>
      </w:r>
      <w:r w:rsidR="00F755BA">
        <w:rPr>
          <w:i/>
          <w:sz w:val="28"/>
          <w:szCs w:val="28"/>
        </w:rPr>
        <w:t xml:space="preserve"> по Поселковому СП</w:t>
      </w:r>
      <w:r w:rsidRPr="00663D53">
        <w:rPr>
          <w:i/>
          <w:sz w:val="28"/>
          <w:szCs w:val="28"/>
        </w:rPr>
        <w:t>.</w:t>
      </w:r>
    </w:p>
    <w:tbl>
      <w:tblPr>
        <w:tblW w:w="1544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06"/>
        <w:gridCol w:w="4097"/>
        <w:gridCol w:w="1747"/>
        <w:gridCol w:w="1457"/>
        <w:gridCol w:w="1617"/>
        <w:gridCol w:w="1553"/>
        <w:gridCol w:w="1770"/>
      </w:tblGrid>
      <w:tr w:rsidR="00BC0D54" w:rsidRPr="00BC0D54" w:rsidTr="00DC7696">
        <w:trPr>
          <w:trHeight w:val="271"/>
        </w:trPr>
        <w:tc>
          <w:tcPr>
            <w:tcW w:w="3206" w:type="dxa"/>
            <w:shd w:val="clear" w:color="auto" w:fill="auto"/>
            <w:noWrap/>
            <w:vAlign w:val="bottom"/>
            <w:hideMark/>
          </w:tcPr>
          <w:p w:rsidR="00BC0D54" w:rsidRPr="00F755BA" w:rsidRDefault="00BC0D54" w:rsidP="00F755BA">
            <w:pPr>
              <w:widowControl/>
              <w:suppressAutoHyphens w:val="0"/>
              <w:autoSpaceDN/>
              <w:jc w:val="center"/>
              <w:textAlignment w:val="auto"/>
              <w:rPr>
                <w:rFonts w:eastAsia="Times New Roman" w:cs="Times New Roman"/>
                <w:b/>
                <w:color w:val="000000"/>
                <w:kern w:val="0"/>
                <w:lang w:val="ru-RU" w:eastAsia="ru-RU" w:bidi="ar-SA"/>
              </w:rPr>
            </w:pPr>
            <w:r w:rsidRPr="00F755BA">
              <w:rPr>
                <w:rFonts w:eastAsia="Times New Roman" w:cs="Times New Roman"/>
                <w:b/>
                <w:color w:val="000000"/>
                <w:kern w:val="0"/>
                <w:lang w:val="ru-RU" w:eastAsia="ru-RU" w:bidi="ar-SA"/>
              </w:rPr>
              <w:t>Наименование</w:t>
            </w:r>
          </w:p>
        </w:tc>
        <w:tc>
          <w:tcPr>
            <w:tcW w:w="4097" w:type="dxa"/>
            <w:shd w:val="clear" w:color="auto" w:fill="auto"/>
            <w:noWrap/>
            <w:vAlign w:val="bottom"/>
            <w:hideMark/>
          </w:tcPr>
          <w:p w:rsidR="00BC0D54" w:rsidRPr="00F755BA" w:rsidRDefault="00BC0D54" w:rsidP="00F755BA">
            <w:pPr>
              <w:widowControl/>
              <w:suppressAutoHyphens w:val="0"/>
              <w:autoSpaceDN/>
              <w:jc w:val="center"/>
              <w:textAlignment w:val="auto"/>
              <w:rPr>
                <w:rFonts w:eastAsia="Times New Roman" w:cs="Times New Roman"/>
                <w:b/>
                <w:color w:val="000000"/>
                <w:kern w:val="0"/>
                <w:lang w:val="ru-RU" w:eastAsia="ru-RU" w:bidi="ar-SA"/>
              </w:rPr>
            </w:pPr>
            <w:r w:rsidRPr="00F755BA">
              <w:rPr>
                <w:rFonts w:eastAsia="Times New Roman" w:cs="Times New Roman"/>
                <w:b/>
                <w:color w:val="000000"/>
                <w:kern w:val="0"/>
                <w:lang w:val="ru-RU" w:eastAsia="ru-RU" w:bidi="ar-SA"/>
              </w:rPr>
              <w:t>Норма по СНиП</w:t>
            </w:r>
          </w:p>
        </w:tc>
        <w:tc>
          <w:tcPr>
            <w:tcW w:w="1747" w:type="dxa"/>
          </w:tcPr>
          <w:p w:rsidR="00BC0D54" w:rsidRPr="00F755BA" w:rsidRDefault="00BC0D54" w:rsidP="00F755BA">
            <w:pPr>
              <w:widowControl/>
              <w:suppressAutoHyphens w:val="0"/>
              <w:autoSpaceDN/>
              <w:jc w:val="center"/>
              <w:textAlignment w:val="auto"/>
              <w:rPr>
                <w:rFonts w:eastAsia="Times New Roman" w:cs="Times New Roman"/>
                <w:b/>
                <w:color w:val="000000"/>
                <w:kern w:val="0"/>
                <w:lang w:val="ru-RU" w:eastAsia="ru-RU" w:bidi="ar-SA"/>
              </w:rPr>
            </w:pPr>
            <w:r w:rsidRPr="00F755BA">
              <w:rPr>
                <w:rFonts w:eastAsia="Times New Roman" w:cs="Times New Roman"/>
                <w:b/>
                <w:color w:val="000000"/>
                <w:kern w:val="0"/>
                <w:lang w:val="ru-RU" w:eastAsia="ru-RU" w:bidi="ar-SA"/>
              </w:rPr>
              <w:t>Норма по СНиП</w:t>
            </w:r>
          </w:p>
        </w:tc>
        <w:tc>
          <w:tcPr>
            <w:tcW w:w="1457" w:type="dxa"/>
            <w:shd w:val="clear" w:color="auto" w:fill="auto"/>
            <w:noWrap/>
            <w:vAlign w:val="bottom"/>
            <w:hideMark/>
          </w:tcPr>
          <w:p w:rsidR="00BC0D54" w:rsidRPr="00F755BA" w:rsidRDefault="00BC0D54" w:rsidP="00F755BA">
            <w:pPr>
              <w:widowControl/>
              <w:suppressAutoHyphens w:val="0"/>
              <w:autoSpaceDN/>
              <w:jc w:val="center"/>
              <w:textAlignment w:val="auto"/>
              <w:rPr>
                <w:rFonts w:eastAsia="Times New Roman" w:cs="Times New Roman"/>
                <w:b/>
                <w:color w:val="000000"/>
                <w:kern w:val="0"/>
                <w:lang w:val="ru-RU" w:eastAsia="ru-RU" w:bidi="ar-SA"/>
              </w:rPr>
            </w:pPr>
            <w:r w:rsidRPr="00F755BA">
              <w:rPr>
                <w:rFonts w:eastAsia="Times New Roman" w:cs="Times New Roman"/>
                <w:b/>
                <w:color w:val="000000"/>
                <w:kern w:val="0"/>
                <w:lang w:val="ru-RU" w:eastAsia="ru-RU" w:bidi="ar-SA"/>
              </w:rPr>
              <w:t>Ед. изм</w:t>
            </w:r>
            <w:r w:rsidRPr="00F755BA">
              <w:rPr>
                <w:rFonts w:eastAsia="Times New Roman" w:cs="Times New Roman"/>
                <w:b/>
                <w:color w:val="000000"/>
                <w:kern w:val="0"/>
                <w:lang w:val="ru-RU" w:eastAsia="ru-RU" w:bidi="ar-SA"/>
              </w:rPr>
              <w:t>е</w:t>
            </w:r>
            <w:r w:rsidRPr="00F755BA">
              <w:rPr>
                <w:rFonts w:eastAsia="Times New Roman" w:cs="Times New Roman"/>
                <w:b/>
                <w:color w:val="000000"/>
                <w:kern w:val="0"/>
                <w:lang w:val="ru-RU" w:eastAsia="ru-RU" w:bidi="ar-SA"/>
              </w:rPr>
              <w:t>рения</w:t>
            </w:r>
          </w:p>
        </w:tc>
        <w:tc>
          <w:tcPr>
            <w:tcW w:w="1617" w:type="dxa"/>
            <w:shd w:val="clear" w:color="auto" w:fill="auto"/>
            <w:noWrap/>
            <w:vAlign w:val="bottom"/>
            <w:hideMark/>
          </w:tcPr>
          <w:p w:rsidR="00BC0D54" w:rsidRPr="00F755BA" w:rsidRDefault="00BC0D54" w:rsidP="00F755BA">
            <w:pPr>
              <w:widowControl/>
              <w:suppressAutoHyphens w:val="0"/>
              <w:autoSpaceDN/>
              <w:jc w:val="center"/>
              <w:textAlignment w:val="auto"/>
              <w:rPr>
                <w:rFonts w:eastAsia="Times New Roman" w:cs="Times New Roman"/>
                <w:b/>
                <w:color w:val="000000"/>
                <w:kern w:val="0"/>
                <w:lang w:val="ru-RU" w:eastAsia="ru-RU" w:bidi="ar-SA"/>
              </w:rPr>
            </w:pPr>
            <w:r w:rsidRPr="00F755BA">
              <w:rPr>
                <w:rFonts w:eastAsia="Times New Roman" w:cs="Times New Roman"/>
                <w:b/>
                <w:color w:val="000000"/>
                <w:kern w:val="0"/>
                <w:lang w:val="ru-RU" w:eastAsia="ru-RU" w:bidi="ar-SA"/>
              </w:rPr>
              <w:t>Обеспече</w:t>
            </w:r>
            <w:r w:rsidRPr="00F755BA">
              <w:rPr>
                <w:rFonts w:eastAsia="Times New Roman" w:cs="Times New Roman"/>
                <w:b/>
                <w:color w:val="000000"/>
                <w:kern w:val="0"/>
                <w:lang w:val="ru-RU" w:eastAsia="ru-RU" w:bidi="ar-SA"/>
              </w:rPr>
              <w:t>н</w:t>
            </w:r>
            <w:r w:rsidRPr="00F755BA">
              <w:rPr>
                <w:rFonts w:eastAsia="Times New Roman" w:cs="Times New Roman"/>
                <w:b/>
                <w:color w:val="000000"/>
                <w:kern w:val="0"/>
                <w:lang w:val="ru-RU" w:eastAsia="ru-RU" w:bidi="ar-SA"/>
              </w:rPr>
              <w:t>ность по норме</w:t>
            </w:r>
          </w:p>
        </w:tc>
        <w:tc>
          <w:tcPr>
            <w:tcW w:w="1553" w:type="dxa"/>
          </w:tcPr>
          <w:p w:rsidR="00BC0D54" w:rsidRPr="00F755BA" w:rsidRDefault="00BC0D54" w:rsidP="00F755BA">
            <w:pPr>
              <w:widowControl/>
              <w:suppressAutoHyphens w:val="0"/>
              <w:autoSpaceDN/>
              <w:jc w:val="center"/>
              <w:textAlignment w:val="auto"/>
              <w:rPr>
                <w:rFonts w:eastAsia="Times New Roman" w:cs="Times New Roman"/>
                <w:b/>
                <w:color w:val="000000"/>
                <w:kern w:val="0"/>
                <w:lang w:val="ru-RU" w:eastAsia="ru-RU" w:bidi="ar-SA"/>
              </w:rPr>
            </w:pPr>
            <w:r w:rsidRPr="00F755BA">
              <w:rPr>
                <w:rFonts w:eastAsia="Times New Roman" w:cs="Times New Roman"/>
                <w:b/>
                <w:color w:val="000000"/>
                <w:kern w:val="0"/>
                <w:lang w:val="ru-RU" w:eastAsia="ru-RU" w:bidi="ar-SA"/>
              </w:rPr>
              <w:t>Обеспече</w:t>
            </w:r>
            <w:r w:rsidRPr="00F755BA">
              <w:rPr>
                <w:rFonts w:eastAsia="Times New Roman" w:cs="Times New Roman"/>
                <w:b/>
                <w:color w:val="000000"/>
                <w:kern w:val="0"/>
                <w:lang w:val="ru-RU" w:eastAsia="ru-RU" w:bidi="ar-SA"/>
              </w:rPr>
              <w:t>н</w:t>
            </w:r>
            <w:r w:rsidRPr="00F755BA">
              <w:rPr>
                <w:rFonts w:eastAsia="Times New Roman" w:cs="Times New Roman"/>
                <w:b/>
                <w:color w:val="000000"/>
                <w:kern w:val="0"/>
                <w:lang w:val="ru-RU" w:eastAsia="ru-RU" w:bidi="ar-SA"/>
              </w:rPr>
              <w:t>ность по факту</w:t>
            </w:r>
          </w:p>
        </w:tc>
        <w:tc>
          <w:tcPr>
            <w:tcW w:w="1770" w:type="dxa"/>
          </w:tcPr>
          <w:p w:rsidR="00DC7696" w:rsidRDefault="00BC0D54" w:rsidP="00F755BA">
            <w:pPr>
              <w:widowControl/>
              <w:suppressAutoHyphens w:val="0"/>
              <w:autoSpaceDN/>
              <w:jc w:val="center"/>
              <w:textAlignment w:val="auto"/>
              <w:rPr>
                <w:rFonts w:eastAsia="Times New Roman" w:cs="Times New Roman"/>
                <w:b/>
                <w:color w:val="000000"/>
                <w:kern w:val="0"/>
                <w:lang w:val="ru-RU" w:eastAsia="ru-RU" w:bidi="ar-SA"/>
              </w:rPr>
            </w:pPr>
            <w:r w:rsidRPr="00F755BA">
              <w:rPr>
                <w:rFonts w:eastAsia="Times New Roman" w:cs="Times New Roman"/>
                <w:b/>
                <w:color w:val="000000"/>
                <w:kern w:val="0"/>
                <w:lang w:val="ru-RU" w:eastAsia="ru-RU" w:bidi="ar-SA"/>
              </w:rPr>
              <w:t>Дефицит</w:t>
            </w:r>
          </w:p>
          <w:p w:rsidR="00BC0D54" w:rsidRPr="00F755BA" w:rsidRDefault="00BC0D54" w:rsidP="00F755BA">
            <w:pPr>
              <w:widowControl/>
              <w:suppressAutoHyphens w:val="0"/>
              <w:autoSpaceDN/>
              <w:jc w:val="center"/>
              <w:textAlignment w:val="auto"/>
              <w:rPr>
                <w:rFonts w:eastAsia="Times New Roman" w:cs="Times New Roman"/>
                <w:b/>
                <w:color w:val="000000"/>
                <w:kern w:val="0"/>
                <w:lang w:val="ru-RU" w:eastAsia="ru-RU" w:bidi="ar-SA"/>
              </w:rPr>
            </w:pPr>
            <w:r w:rsidRPr="00F755BA">
              <w:rPr>
                <w:rFonts w:eastAsia="Times New Roman" w:cs="Times New Roman"/>
                <w:b/>
                <w:color w:val="000000"/>
                <w:kern w:val="0"/>
                <w:lang w:val="ru-RU" w:eastAsia="ru-RU" w:bidi="ar-SA"/>
              </w:rPr>
              <w:t xml:space="preserve"> (-)</w:t>
            </w:r>
            <w:r w:rsidR="00F755BA" w:rsidRPr="00F755BA">
              <w:rPr>
                <w:rFonts w:eastAsia="Times New Roman" w:cs="Times New Roman"/>
                <w:b/>
                <w:color w:val="000000"/>
                <w:kern w:val="0"/>
                <w:lang w:val="ru-RU" w:eastAsia="ru-RU" w:bidi="ar-SA"/>
              </w:rPr>
              <w:t>/</w:t>
            </w:r>
          </w:p>
          <w:p w:rsidR="00BC0D54" w:rsidRPr="00F755BA" w:rsidRDefault="00F755BA" w:rsidP="00F755BA">
            <w:pPr>
              <w:widowControl/>
              <w:suppressAutoHyphens w:val="0"/>
              <w:autoSpaceDN/>
              <w:jc w:val="center"/>
              <w:textAlignment w:val="auto"/>
              <w:rPr>
                <w:rFonts w:eastAsia="Times New Roman" w:cs="Times New Roman"/>
                <w:b/>
                <w:color w:val="000000"/>
                <w:kern w:val="0"/>
                <w:lang w:val="ru-RU" w:eastAsia="ru-RU" w:bidi="ar-SA"/>
              </w:rPr>
            </w:pPr>
            <w:r w:rsidRPr="00F755BA">
              <w:rPr>
                <w:rFonts w:eastAsia="Times New Roman" w:cs="Times New Roman"/>
                <w:b/>
                <w:color w:val="000000"/>
                <w:kern w:val="0"/>
                <w:lang w:val="ru-RU" w:eastAsia="ru-RU" w:bidi="ar-SA"/>
              </w:rPr>
              <w:t>Излишек</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Детские сады</w:t>
            </w:r>
          </w:p>
        </w:tc>
        <w:tc>
          <w:tcPr>
            <w:tcW w:w="409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85% в ГП и 60 в СП-от числа детей дошк</w:t>
            </w:r>
            <w:r w:rsidR="00F755BA">
              <w:rPr>
                <w:rFonts w:eastAsia="Times New Roman" w:cs="Times New Roman"/>
                <w:color w:val="000000"/>
                <w:kern w:val="0"/>
                <w:lang w:val="ru-RU" w:eastAsia="ru-RU" w:bidi="ar-SA"/>
              </w:rPr>
              <w:t xml:space="preserve">ольного </w:t>
            </w:r>
            <w:r w:rsidRPr="00BC0D54">
              <w:rPr>
                <w:rFonts w:eastAsia="Times New Roman" w:cs="Times New Roman"/>
                <w:color w:val="000000"/>
                <w:kern w:val="0"/>
                <w:lang w:val="ru-RU" w:eastAsia="ru-RU" w:bidi="ar-SA"/>
              </w:rPr>
              <w:t>возр</w:t>
            </w:r>
            <w:r w:rsidR="00F755BA">
              <w:rPr>
                <w:rFonts w:eastAsia="Times New Roman" w:cs="Times New Roman"/>
                <w:color w:val="000000"/>
                <w:kern w:val="0"/>
                <w:lang w:val="ru-RU" w:eastAsia="ru-RU" w:bidi="ar-SA"/>
              </w:rPr>
              <w:t>аста</w:t>
            </w:r>
          </w:p>
        </w:tc>
        <w:tc>
          <w:tcPr>
            <w:tcW w:w="1747" w:type="dxa"/>
            <w:tcBorders>
              <w:top w:val="nil"/>
              <w:left w:val="single" w:sz="4" w:space="0" w:color="auto"/>
              <w:bottom w:val="single" w:sz="4" w:space="0" w:color="auto"/>
              <w:right w:val="single" w:sz="4" w:space="0" w:color="auto"/>
            </w:tcBorders>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85</w:t>
            </w:r>
          </w:p>
        </w:tc>
        <w:tc>
          <w:tcPr>
            <w:tcW w:w="1457"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человек</w:t>
            </w:r>
          </w:p>
        </w:tc>
        <w:tc>
          <w:tcPr>
            <w:tcW w:w="161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329</w:t>
            </w:r>
          </w:p>
        </w:tc>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125</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-204</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Школы</w:t>
            </w:r>
          </w:p>
        </w:tc>
        <w:tc>
          <w:tcPr>
            <w:tcW w:w="409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по числу детей школьного возраста</w:t>
            </w:r>
          </w:p>
        </w:tc>
        <w:tc>
          <w:tcPr>
            <w:tcW w:w="1747" w:type="dxa"/>
            <w:tcBorders>
              <w:top w:val="nil"/>
              <w:left w:val="single" w:sz="4" w:space="0" w:color="auto"/>
              <w:bottom w:val="single" w:sz="4" w:space="0" w:color="auto"/>
              <w:right w:val="single" w:sz="4" w:space="0" w:color="auto"/>
            </w:tcBorders>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453</w:t>
            </w:r>
          </w:p>
        </w:tc>
        <w:tc>
          <w:tcPr>
            <w:tcW w:w="1457"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453</w:t>
            </w:r>
          </w:p>
        </w:tc>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350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-103</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Больницы</w:t>
            </w:r>
          </w:p>
        </w:tc>
        <w:tc>
          <w:tcPr>
            <w:tcW w:w="409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13,47 койко мест на 1 тыс</w:t>
            </w:r>
            <w:proofErr w:type="gramStart"/>
            <w:r w:rsidRPr="00BC0D54">
              <w:rPr>
                <w:rFonts w:eastAsia="Times New Roman" w:cs="Times New Roman"/>
                <w:color w:val="000000"/>
                <w:kern w:val="0"/>
                <w:lang w:val="ru-RU" w:eastAsia="ru-RU" w:bidi="ar-SA"/>
              </w:rPr>
              <w:t>.ч</w:t>
            </w:r>
            <w:proofErr w:type="gramEnd"/>
            <w:r w:rsidRPr="00BC0D54">
              <w:rPr>
                <w:rFonts w:eastAsia="Times New Roman" w:cs="Times New Roman"/>
                <w:color w:val="000000"/>
                <w:kern w:val="0"/>
                <w:lang w:val="ru-RU" w:eastAsia="ru-RU" w:bidi="ar-SA"/>
              </w:rPr>
              <w:t>ел, 10,2 больничных</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10,2</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койко-мест</w:t>
            </w:r>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40</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25</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-15</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Поликлиники</w:t>
            </w:r>
          </w:p>
        </w:tc>
        <w:tc>
          <w:tcPr>
            <w:tcW w:w="409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18,15 на 1 тыс</w:t>
            </w:r>
            <w:proofErr w:type="gramStart"/>
            <w:r w:rsidRPr="00BC0D54">
              <w:rPr>
                <w:rFonts w:eastAsia="Times New Roman" w:cs="Times New Roman"/>
                <w:color w:val="000000"/>
                <w:kern w:val="0"/>
                <w:lang w:val="ru-RU" w:eastAsia="ru-RU" w:bidi="ar-SA"/>
              </w:rPr>
              <w:t>.ч</w:t>
            </w:r>
            <w:proofErr w:type="gramEnd"/>
            <w:r w:rsidRPr="00BC0D54">
              <w:rPr>
                <w:rFonts w:eastAsia="Times New Roman" w:cs="Times New Roman"/>
                <w:color w:val="000000"/>
                <w:kern w:val="0"/>
                <w:lang w:val="ru-RU" w:eastAsia="ru-RU" w:bidi="ar-SA"/>
              </w:rPr>
              <w:t>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18,15</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посещений</w:t>
            </w:r>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DC7696">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7</w:t>
            </w:r>
            <w:r w:rsidR="00DC7696">
              <w:rPr>
                <w:rFonts w:eastAsia="Times New Roman" w:cs="Times New Roman"/>
                <w:color w:val="000000"/>
                <w:kern w:val="0"/>
                <w:lang w:val="ru-RU" w:eastAsia="ru-RU" w:bidi="ar-SA"/>
              </w:rPr>
              <w:t>5</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75</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DC7696" w:rsidP="00F755B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0</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3"/>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ФАП</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 ФАП на1200-1700чел. Если ра</w:t>
            </w:r>
            <w:r w:rsidRPr="00BC0D54">
              <w:rPr>
                <w:rFonts w:eastAsia="Times New Roman" w:cs="Times New Roman"/>
                <w:color w:val="000000"/>
                <w:kern w:val="0"/>
                <w:lang w:val="ru-RU" w:eastAsia="ru-RU" w:bidi="ar-SA"/>
              </w:rPr>
              <w:t>с</w:t>
            </w:r>
            <w:r w:rsidRPr="00BC0D54">
              <w:rPr>
                <w:rFonts w:eastAsia="Times New Roman" w:cs="Times New Roman"/>
                <w:color w:val="000000"/>
                <w:kern w:val="0"/>
                <w:lang w:val="ru-RU" w:eastAsia="ru-RU" w:bidi="ar-SA"/>
              </w:rPr>
              <w:t>стояние до бли</w:t>
            </w:r>
            <w:r>
              <w:rPr>
                <w:rFonts w:eastAsia="Times New Roman" w:cs="Times New Roman"/>
                <w:color w:val="000000"/>
                <w:kern w:val="0"/>
                <w:lang w:val="ru-RU" w:eastAsia="ru-RU" w:bidi="ar-SA"/>
              </w:rPr>
              <w:t>жайшей мед</w:t>
            </w:r>
            <w:proofErr w:type="gramStart"/>
            <w:r>
              <w:rPr>
                <w:rFonts w:eastAsia="Times New Roman" w:cs="Times New Roman"/>
                <w:color w:val="000000"/>
                <w:kern w:val="0"/>
                <w:lang w:val="ru-RU" w:eastAsia="ru-RU" w:bidi="ar-SA"/>
              </w:rPr>
              <w:t>.</w:t>
            </w:r>
            <w:proofErr w:type="gramEnd"/>
            <w:r>
              <w:rPr>
                <w:rFonts w:eastAsia="Times New Roman" w:cs="Times New Roman"/>
                <w:color w:val="000000"/>
                <w:kern w:val="0"/>
                <w:lang w:val="ru-RU" w:eastAsia="ru-RU" w:bidi="ar-SA"/>
              </w:rPr>
              <w:t xml:space="preserve"> </w:t>
            </w:r>
            <w:proofErr w:type="gramStart"/>
            <w:r>
              <w:rPr>
                <w:rFonts w:eastAsia="Times New Roman" w:cs="Times New Roman"/>
                <w:color w:val="000000"/>
                <w:kern w:val="0"/>
                <w:lang w:val="ru-RU" w:eastAsia="ru-RU" w:bidi="ar-SA"/>
              </w:rPr>
              <w:t>о</w:t>
            </w:r>
            <w:proofErr w:type="gramEnd"/>
            <w:r w:rsidRPr="00BC0D54">
              <w:rPr>
                <w:rFonts w:eastAsia="Times New Roman" w:cs="Times New Roman"/>
                <w:color w:val="000000"/>
                <w:kern w:val="0"/>
                <w:lang w:val="ru-RU" w:eastAsia="ru-RU" w:bidi="ar-SA"/>
              </w:rPr>
              <w:t>рган</w:t>
            </w:r>
            <w:r w:rsidRPr="00BC0D54">
              <w:rPr>
                <w:rFonts w:eastAsia="Times New Roman" w:cs="Times New Roman"/>
                <w:color w:val="000000"/>
                <w:kern w:val="0"/>
                <w:lang w:val="ru-RU" w:eastAsia="ru-RU" w:bidi="ar-SA"/>
              </w:rPr>
              <w:t>и</w:t>
            </w:r>
            <w:r w:rsidRPr="00BC0D54">
              <w:rPr>
                <w:rFonts w:eastAsia="Times New Roman" w:cs="Times New Roman"/>
                <w:color w:val="000000"/>
                <w:kern w:val="0"/>
                <w:lang w:val="ru-RU" w:eastAsia="ru-RU" w:bidi="ar-SA"/>
              </w:rPr>
              <w:t>зации  превышает 6 км.</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ФАП</w:t>
            </w:r>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DC7696" w:rsidP="00F755B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DC7696" w:rsidP="00F755B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Аптеки</w:t>
            </w:r>
          </w:p>
        </w:tc>
        <w:tc>
          <w:tcPr>
            <w:tcW w:w="409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10м2 на 1 тыс</w:t>
            </w:r>
            <w:proofErr w:type="gramStart"/>
            <w:r w:rsidRPr="00BC0D54">
              <w:rPr>
                <w:rFonts w:eastAsia="Times New Roman" w:cs="Times New Roman"/>
                <w:color w:val="000000"/>
                <w:kern w:val="0"/>
                <w:lang w:val="ru-RU" w:eastAsia="ru-RU" w:bidi="ar-SA"/>
              </w:rPr>
              <w:t>.ч</w:t>
            </w:r>
            <w:proofErr w:type="gramEnd"/>
            <w:r w:rsidRPr="00BC0D54">
              <w:rPr>
                <w:rFonts w:eastAsia="Times New Roman" w:cs="Times New Roman"/>
                <w:color w:val="000000"/>
                <w:kern w:val="0"/>
                <w:lang w:val="ru-RU" w:eastAsia="ru-RU" w:bidi="ar-SA"/>
              </w:rPr>
              <w:t>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10</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w:t>
            </w:r>
            <w:proofErr w:type="gramStart"/>
            <w:r w:rsidRPr="00BC0D54">
              <w:rPr>
                <w:rFonts w:eastAsia="Times New Roman" w:cs="Times New Roman"/>
                <w:color w:val="000000"/>
                <w:kern w:val="0"/>
                <w:lang w:val="ru-RU" w:eastAsia="ru-RU" w:bidi="ar-SA"/>
              </w:rPr>
              <w:t>2</w:t>
            </w:r>
            <w:proofErr w:type="gramEnd"/>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39</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15</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-24</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Станц</w:t>
            </w:r>
            <w:proofErr w:type="gramStart"/>
            <w:r w:rsidRPr="00BC0D54">
              <w:rPr>
                <w:rFonts w:eastAsia="Times New Roman" w:cs="Times New Roman"/>
                <w:color w:val="000000"/>
                <w:kern w:val="0"/>
                <w:lang w:val="ru-RU" w:eastAsia="ru-RU" w:bidi="ar-SA"/>
              </w:rPr>
              <w:t>.с</w:t>
            </w:r>
            <w:proofErr w:type="gramEnd"/>
            <w:r w:rsidRPr="00BC0D54">
              <w:rPr>
                <w:rFonts w:eastAsia="Times New Roman" w:cs="Times New Roman"/>
                <w:color w:val="000000"/>
                <w:kern w:val="0"/>
                <w:lang w:val="ru-RU" w:eastAsia="ru-RU" w:bidi="ar-SA"/>
              </w:rPr>
              <w:t>кор.помощи</w:t>
            </w:r>
          </w:p>
        </w:tc>
        <w:tc>
          <w:tcPr>
            <w:tcW w:w="409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1автомобиль на 10 тыс</w:t>
            </w:r>
            <w:proofErr w:type="gramStart"/>
            <w:r w:rsidRPr="00BC0D54">
              <w:rPr>
                <w:rFonts w:eastAsia="Times New Roman" w:cs="Times New Roman"/>
                <w:color w:val="000000"/>
                <w:kern w:val="0"/>
                <w:lang w:val="ru-RU" w:eastAsia="ru-RU" w:bidi="ar-SA"/>
              </w:rPr>
              <w:t>.ч</w:t>
            </w:r>
            <w:proofErr w:type="gramEnd"/>
            <w:r w:rsidRPr="00BC0D54">
              <w:rPr>
                <w:rFonts w:eastAsia="Times New Roman" w:cs="Times New Roman"/>
                <w:color w:val="000000"/>
                <w:kern w:val="0"/>
                <w:lang w:val="ru-RU" w:eastAsia="ru-RU" w:bidi="ar-SA"/>
              </w:rPr>
              <w:t>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автомобиль</w:t>
            </w:r>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r>
      <w:tr w:rsidR="00DC7696"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DC7696" w:rsidRPr="00DC7696" w:rsidRDefault="00DC7696" w:rsidP="00D43D9A">
            <w:pPr>
              <w:rPr>
                <w:rFonts w:cs="Times New Roman"/>
                <w:color w:val="000000"/>
              </w:rPr>
            </w:pPr>
            <w:r w:rsidRPr="00DC7696">
              <w:rPr>
                <w:rFonts w:cs="Times New Roman"/>
                <w:color w:val="000000"/>
                <w:lang w:val="ru-RU"/>
              </w:rPr>
              <w:t xml:space="preserve">Выдвижной пункт </w:t>
            </w:r>
            <w:r w:rsidRPr="00DC7696">
              <w:rPr>
                <w:rFonts w:cs="Times New Roman"/>
                <w:color w:val="000000"/>
              </w:rPr>
              <w:t>скор</w:t>
            </w:r>
            <w:r w:rsidRPr="00DC7696">
              <w:rPr>
                <w:rFonts w:cs="Times New Roman"/>
                <w:color w:val="000000"/>
                <w:lang w:val="ru-RU"/>
              </w:rPr>
              <w:t xml:space="preserve">ой </w:t>
            </w:r>
            <w:r w:rsidRPr="00DC7696">
              <w:rPr>
                <w:rFonts w:cs="Times New Roman"/>
                <w:color w:val="000000"/>
              </w:rPr>
              <w:t>помощи</w:t>
            </w:r>
          </w:p>
        </w:tc>
        <w:tc>
          <w:tcPr>
            <w:tcW w:w="4097" w:type="dxa"/>
            <w:tcBorders>
              <w:top w:val="nil"/>
              <w:left w:val="nil"/>
              <w:bottom w:val="single" w:sz="4" w:space="0" w:color="auto"/>
              <w:right w:val="nil"/>
            </w:tcBorders>
            <w:shd w:val="clear" w:color="000000" w:fill="FFFFFF"/>
            <w:noWrap/>
            <w:vAlign w:val="bottom"/>
            <w:hideMark/>
          </w:tcPr>
          <w:p w:rsidR="00DC7696" w:rsidRPr="00765FC2" w:rsidRDefault="00DC7696" w:rsidP="00D43D9A">
            <w:pPr>
              <w:jc w:val="center"/>
              <w:rPr>
                <w:rFonts w:cs="Times New Roman"/>
                <w:color w:val="000000"/>
                <w:lang w:val="ru-RU"/>
              </w:rPr>
            </w:pPr>
            <w:r>
              <w:rPr>
                <w:rFonts w:cs="Times New Roman"/>
                <w:color w:val="000000"/>
              </w:rPr>
              <w:t xml:space="preserve">1автомобиль на </w:t>
            </w:r>
            <w:r>
              <w:rPr>
                <w:rFonts w:cs="Times New Roman"/>
                <w:color w:val="000000"/>
                <w:lang w:val="ru-RU"/>
              </w:rPr>
              <w:t>5</w:t>
            </w:r>
            <w:r w:rsidRPr="00C207F9">
              <w:rPr>
                <w:rFonts w:cs="Times New Roman"/>
                <w:color w:val="000000"/>
              </w:rPr>
              <w:t xml:space="preserve"> тыс.чел</w:t>
            </w:r>
            <w:r>
              <w:rPr>
                <w:rFonts w:cs="Times New Roman"/>
                <w:color w:val="000000"/>
                <w:lang w:val="ru-RU"/>
              </w:rPr>
              <w:t>.</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DC7696" w:rsidRPr="00DC7696" w:rsidRDefault="00DC7696" w:rsidP="00D43D9A">
            <w:pPr>
              <w:jc w:val="center"/>
              <w:rPr>
                <w:rFonts w:cs="Times New Roman"/>
                <w:color w:val="000000"/>
                <w:lang w:val="ru-RU"/>
              </w:rPr>
            </w:pPr>
            <w:r>
              <w:rPr>
                <w:rFonts w:cs="Times New Roman"/>
                <w:color w:val="000000"/>
                <w:lang w:val="ru-RU"/>
              </w:rPr>
              <w:t>0</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DC7696" w:rsidRPr="00C207F9" w:rsidRDefault="00DC7696" w:rsidP="00D43D9A">
            <w:pPr>
              <w:jc w:val="center"/>
              <w:rPr>
                <w:rFonts w:cs="Times New Roman"/>
                <w:color w:val="000000"/>
              </w:rPr>
            </w:pPr>
            <w:r w:rsidRPr="00C207F9">
              <w:rPr>
                <w:rFonts w:cs="Times New Roman"/>
                <w:color w:val="000000"/>
              </w:rPr>
              <w:t>автомобиль</w:t>
            </w:r>
          </w:p>
        </w:tc>
        <w:tc>
          <w:tcPr>
            <w:tcW w:w="1617" w:type="dxa"/>
            <w:tcBorders>
              <w:top w:val="nil"/>
              <w:left w:val="nil"/>
              <w:bottom w:val="single" w:sz="4" w:space="0" w:color="auto"/>
              <w:right w:val="nil"/>
            </w:tcBorders>
            <w:shd w:val="clear" w:color="000000" w:fill="FFFFFF"/>
            <w:noWrap/>
            <w:vAlign w:val="bottom"/>
            <w:hideMark/>
          </w:tcPr>
          <w:p w:rsidR="00DC7696" w:rsidRPr="00983043" w:rsidRDefault="00DC7696" w:rsidP="00DC7696">
            <w:pPr>
              <w:jc w:val="center"/>
              <w:rPr>
                <w:rFonts w:cs="Times New Roman"/>
                <w:color w:val="000000"/>
                <w:lang w:val="ru-RU"/>
              </w:rPr>
            </w:pPr>
            <w:r>
              <w:rPr>
                <w:rFonts w:cs="Times New Roman"/>
                <w:color w:val="000000"/>
                <w:lang w:val="ru-RU"/>
              </w:rPr>
              <w:t>0</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DC7696" w:rsidRPr="00C207F9" w:rsidRDefault="00DC7696" w:rsidP="00DC7696">
            <w:pPr>
              <w:jc w:val="center"/>
              <w:rPr>
                <w:rFonts w:cs="Times New Roman"/>
                <w:color w:val="000000"/>
              </w:rPr>
            </w:pPr>
            <w:r w:rsidRPr="00C207F9">
              <w:rPr>
                <w:rFonts w:cs="Times New Roman"/>
                <w:color w:val="000000"/>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7696" w:rsidRPr="00983043" w:rsidRDefault="00DC7696" w:rsidP="00DC7696">
            <w:pPr>
              <w:jc w:val="center"/>
              <w:rPr>
                <w:rFonts w:cs="Times New Roman"/>
                <w:color w:val="000000"/>
                <w:lang w:val="ru-RU"/>
              </w:rPr>
            </w:pPr>
            <w:r>
              <w:rPr>
                <w:rFonts w:cs="Times New Roman"/>
                <w:color w:val="000000"/>
                <w:lang w:val="ru-RU"/>
              </w:rPr>
              <w:t>0</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Детские дома интернаты</w:t>
            </w:r>
          </w:p>
        </w:tc>
        <w:tc>
          <w:tcPr>
            <w:tcW w:w="409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 xml:space="preserve">3 места на 1 </w:t>
            </w:r>
            <w:proofErr w:type="gramStart"/>
            <w:r w:rsidRPr="00BC0D54">
              <w:rPr>
                <w:rFonts w:eastAsia="Times New Roman" w:cs="Times New Roman"/>
                <w:color w:val="000000"/>
                <w:kern w:val="0"/>
                <w:lang w:val="ru-RU" w:eastAsia="ru-RU" w:bidi="ar-SA"/>
              </w:rPr>
              <w:t>тыс</w:t>
            </w:r>
            <w:proofErr w:type="gramEnd"/>
            <w:r w:rsidRPr="00BC0D54">
              <w:rPr>
                <w:rFonts w:eastAsia="Times New Roman" w:cs="Times New Roman"/>
                <w:color w:val="000000"/>
                <w:kern w:val="0"/>
                <w:lang w:val="ru-RU" w:eastAsia="ru-RU" w:bidi="ar-SA"/>
              </w:rPr>
              <w:t xml:space="preserve"> от 4-17 лет</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25</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22</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Дома инт</w:t>
            </w:r>
            <w:proofErr w:type="gramStart"/>
            <w:r w:rsidRPr="00BC0D54">
              <w:rPr>
                <w:rFonts w:eastAsia="Times New Roman" w:cs="Times New Roman"/>
                <w:color w:val="000000"/>
                <w:kern w:val="0"/>
                <w:lang w:val="ru-RU" w:eastAsia="ru-RU" w:bidi="ar-SA"/>
              </w:rPr>
              <w:t>.п</w:t>
            </w:r>
            <w:proofErr w:type="gramEnd"/>
            <w:r w:rsidRPr="00BC0D54">
              <w:rPr>
                <w:rFonts w:eastAsia="Times New Roman" w:cs="Times New Roman"/>
                <w:color w:val="000000"/>
                <w:kern w:val="0"/>
                <w:lang w:val="ru-RU" w:eastAsia="ru-RU" w:bidi="ar-SA"/>
              </w:rPr>
              <w:t>рестарелых</w:t>
            </w:r>
          </w:p>
        </w:tc>
        <w:tc>
          <w:tcPr>
            <w:tcW w:w="409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28мест на 1 тыс.</w:t>
            </w:r>
            <w:r w:rsidR="00F755BA">
              <w:rPr>
                <w:rFonts w:eastAsia="Times New Roman" w:cs="Times New Roman"/>
                <w:color w:val="000000"/>
                <w:kern w:val="0"/>
                <w:lang w:val="ru-RU" w:eastAsia="ru-RU" w:bidi="ar-SA"/>
              </w:rPr>
              <w:t xml:space="preserve"> </w:t>
            </w:r>
            <w:r w:rsidRPr="00BC0D54">
              <w:rPr>
                <w:rFonts w:eastAsia="Times New Roman" w:cs="Times New Roman"/>
                <w:color w:val="000000"/>
                <w:kern w:val="0"/>
                <w:lang w:val="ru-RU" w:eastAsia="ru-RU" w:bidi="ar-SA"/>
              </w:rPr>
              <w:t>насел с 60 лет</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28</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15</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-15</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Дома инт</w:t>
            </w:r>
            <w:proofErr w:type="gramStart"/>
            <w:r w:rsidRPr="00BC0D54">
              <w:rPr>
                <w:rFonts w:eastAsia="Times New Roman" w:cs="Times New Roman"/>
                <w:color w:val="000000"/>
                <w:kern w:val="0"/>
                <w:lang w:val="ru-RU" w:eastAsia="ru-RU" w:bidi="ar-SA"/>
              </w:rPr>
              <w:t>.и</w:t>
            </w:r>
            <w:proofErr w:type="gramEnd"/>
            <w:r w:rsidRPr="00BC0D54">
              <w:rPr>
                <w:rFonts w:eastAsia="Times New Roman" w:cs="Times New Roman"/>
                <w:color w:val="000000"/>
                <w:kern w:val="0"/>
                <w:lang w:val="ru-RU" w:eastAsia="ru-RU" w:bidi="ar-SA"/>
              </w:rPr>
              <w:t>нвалидов</w:t>
            </w:r>
          </w:p>
        </w:tc>
        <w:tc>
          <w:tcPr>
            <w:tcW w:w="409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1место на 1 тыс.</w:t>
            </w:r>
            <w:r w:rsidR="00F755BA">
              <w:rPr>
                <w:rFonts w:eastAsia="Times New Roman" w:cs="Times New Roman"/>
                <w:color w:val="000000"/>
                <w:kern w:val="0"/>
                <w:lang w:val="ru-RU" w:eastAsia="ru-RU" w:bidi="ar-SA"/>
              </w:rPr>
              <w:t xml:space="preserve"> </w:t>
            </w:r>
            <w:r w:rsidRPr="00BC0D54">
              <w:rPr>
                <w:rFonts w:eastAsia="Times New Roman" w:cs="Times New Roman"/>
                <w:color w:val="000000"/>
                <w:kern w:val="0"/>
                <w:lang w:val="ru-RU" w:eastAsia="ru-RU" w:bidi="ar-SA"/>
              </w:rPr>
              <w:t>чел с 18 лет</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Ж.дома ветеранов</w:t>
            </w:r>
          </w:p>
        </w:tc>
        <w:tc>
          <w:tcPr>
            <w:tcW w:w="409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60чел на 1 тыс.</w:t>
            </w:r>
            <w:r w:rsidR="00F755BA">
              <w:rPr>
                <w:rFonts w:eastAsia="Times New Roman" w:cs="Times New Roman"/>
                <w:color w:val="000000"/>
                <w:kern w:val="0"/>
                <w:lang w:val="ru-RU" w:eastAsia="ru-RU" w:bidi="ar-SA"/>
              </w:rPr>
              <w:t xml:space="preserve"> </w:t>
            </w:r>
            <w:r w:rsidRPr="00BC0D54">
              <w:rPr>
                <w:rFonts w:eastAsia="Times New Roman" w:cs="Times New Roman"/>
                <w:color w:val="000000"/>
                <w:kern w:val="0"/>
                <w:lang w:val="ru-RU" w:eastAsia="ru-RU" w:bidi="ar-SA"/>
              </w:rPr>
              <w:t>чел после 60 лет</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60</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человек</w:t>
            </w:r>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33</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-33</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Ж.дома инвалидов</w:t>
            </w:r>
          </w:p>
        </w:tc>
        <w:tc>
          <w:tcPr>
            <w:tcW w:w="409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0,5 чел на 1 тыс</w:t>
            </w:r>
            <w:r w:rsidR="00F755BA">
              <w:rPr>
                <w:rFonts w:eastAsia="Times New Roman" w:cs="Times New Roman"/>
                <w:color w:val="000000"/>
                <w:kern w:val="0"/>
                <w:lang w:val="ru-RU" w:eastAsia="ru-RU" w:bidi="ar-SA"/>
              </w:rPr>
              <w:t>.</w:t>
            </w:r>
            <w:r w:rsidRPr="00BC0D54">
              <w:rPr>
                <w:rFonts w:eastAsia="Times New Roman" w:cs="Times New Roman"/>
                <w:color w:val="000000"/>
                <w:kern w:val="0"/>
                <w:lang w:val="ru-RU" w:eastAsia="ru-RU" w:bidi="ar-SA"/>
              </w:rPr>
              <w:t xml:space="preserve"> всего населения</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0,5</w:t>
            </w:r>
          </w:p>
        </w:tc>
        <w:tc>
          <w:tcPr>
            <w:tcW w:w="1457"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человек</w:t>
            </w:r>
          </w:p>
        </w:tc>
        <w:tc>
          <w:tcPr>
            <w:tcW w:w="1617" w:type="dxa"/>
            <w:tcBorders>
              <w:top w:val="nil"/>
              <w:left w:val="nil"/>
              <w:bottom w:val="single" w:sz="4" w:space="0" w:color="auto"/>
              <w:right w:val="nil"/>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proofErr w:type="gramStart"/>
            <w:r w:rsidRPr="00BC0D54">
              <w:rPr>
                <w:rFonts w:eastAsia="Times New Roman" w:cs="Times New Roman"/>
                <w:color w:val="000000"/>
                <w:kern w:val="0"/>
                <w:lang w:val="ru-RU" w:eastAsia="ru-RU" w:bidi="ar-SA"/>
              </w:rPr>
              <w:t>Внешкольные учр.</w:t>
            </w:r>
            <w:r w:rsidR="004F2345">
              <w:rPr>
                <w:rFonts w:eastAsia="Times New Roman" w:cs="Times New Roman"/>
                <w:color w:val="000000"/>
                <w:kern w:val="0"/>
                <w:lang w:val="ru-RU" w:eastAsia="ru-RU" w:bidi="ar-SA"/>
              </w:rPr>
              <w:t>»</w:t>
            </w:r>
            <w:r w:rsidR="004F2345" w:rsidRPr="00BC0D54">
              <w:rPr>
                <w:rFonts w:eastAsia="Times New Roman" w:cs="Times New Roman"/>
                <w:color w:val="000000"/>
                <w:kern w:val="0"/>
                <w:lang w:val="ru-RU" w:eastAsia="ru-RU" w:bidi="ar-SA"/>
              </w:rPr>
              <w:t xml:space="preserve"> Центр детского творчества</w:t>
            </w:r>
            <w:r w:rsidR="004F2345">
              <w:rPr>
                <w:rFonts w:eastAsia="Times New Roman" w:cs="Times New Roman"/>
                <w:color w:val="000000"/>
                <w:kern w:val="0"/>
                <w:lang w:val="ru-RU" w:eastAsia="ru-RU" w:bidi="ar-SA"/>
              </w:rPr>
              <w:t>»</w:t>
            </w:r>
            <w:proofErr w:type="gramEnd"/>
          </w:p>
        </w:tc>
        <w:tc>
          <w:tcPr>
            <w:tcW w:w="409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10% от общего числа школьников</w:t>
            </w:r>
          </w:p>
        </w:tc>
        <w:tc>
          <w:tcPr>
            <w:tcW w:w="1747" w:type="dxa"/>
            <w:tcBorders>
              <w:top w:val="nil"/>
              <w:left w:val="single" w:sz="4" w:space="0" w:color="auto"/>
              <w:bottom w:val="single" w:sz="4" w:space="0" w:color="auto"/>
              <w:right w:val="single" w:sz="4" w:space="0" w:color="auto"/>
            </w:tcBorders>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10</w:t>
            </w:r>
          </w:p>
        </w:tc>
        <w:tc>
          <w:tcPr>
            <w:tcW w:w="1457"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45</w:t>
            </w:r>
          </w:p>
        </w:tc>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-45</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Клубы, досуговый центр, ДК</w:t>
            </w:r>
          </w:p>
        </w:tc>
        <w:tc>
          <w:tcPr>
            <w:tcW w:w="409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80 мест на 1 тыс</w:t>
            </w:r>
            <w:proofErr w:type="gramStart"/>
            <w:r w:rsidRPr="00BC0D54">
              <w:rPr>
                <w:rFonts w:eastAsia="Times New Roman" w:cs="Times New Roman"/>
                <w:color w:val="000000"/>
                <w:kern w:val="0"/>
                <w:lang w:val="ru-RU" w:eastAsia="ru-RU" w:bidi="ar-SA"/>
              </w:rPr>
              <w:t>.ч</w:t>
            </w:r>
            <w:proofErr w:type="gramEnd"/>
            <w:r w:rsidRPr="00BC0D54">
              <w:rPr>
                <w:rFonts w:eastAsia="Times New Roman" w:cs="Times New Roman"/>
                <w:color w:val="000000"/>
                <w:kern w:val="0"/>
                <w:lang w:val="ru-RU" w:eastAsia="ru-RU" w:bidi="ar-SA"/>
              </w:rPr>
              <w:t>ел</w:t>
            </w:r>
          </w:p>
        </w:tc>
        <w:tc>
          <w:tcPr>
            <w:tcW w:w="1747" w:type="dxa"/>
            <w:tcBorders>
              <w:top w:val="nil"/>
              <w:left w:val="single" w:sz="4" w:space="0" w:color="auto"/>
              <w:bottom w:val="single" w:sz="4" w:space="0" w:color="auto"/>
              <w:right w:val="single" w:sz="4" w:space="0" w:color="auto"/>
            </w:tcBorders>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80</w:t>
            </w:r>
          </w:p>
        </w:tc>
        <w:tc>
          <w:tcPr>
            <w:tcW w:w="1457"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311</w:t>
            </w:r>
          </w:p>
        </w:tc>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120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-191</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Библиотеки</w:t>
            </w:r>
          </w:p>
        </w:tc>
        <w:tc>
          <w:tcPr>
            <w:tcW w:w="409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 xml:space="preserve">3места на 1 </w:t>
            </w:r>
            <w:proofErr w:type="gramStart"/>
            <w:r w:rsidRPr="00BC0D54">
              <w:rPr>
                <w:rFonts w:eastAsia="Times New Roman" w:cs="Times New Roman"/>
                <w:color w:val="000000"/>
                <w:kern w:val="0"/>
                <w:lang w:val="ru-RU" w:eastAsia="ru-RU" w:bidi="ar-SA"/>
              </w:rPr>
              <w:t>тыс</w:t>
            </w:r>
            <w:proofErr w:type="gramEnd"/>
            <w:r w:rsidRPr="00BC0D54">
              <w:rPr>
                <w:rFonts w:eastAsia="Times New Roman" w:cs="Times New Roman"/>
                <w:color w:val="000000"/>
                <w:kern w:val="0"/>
                <w:lang w:val="ru-RU" w:eastAsia="ru-RU" w:bidi="ar-SA"/>
              </w:rPr>
              <w:t xml:space="preserve"> насел</w:t>
            </w:r>
          </w:p>
        </w:tc>
        <w:tc>
          <w:tcPr>
            <w:tcW w:w="1747" w:type="dxa"/>
            <w:tcBorders>
              <w:top w:val="nil"/>
              <w:left w:val="single" w:sz="4" w:space="0" w:color="auto"/>
              <w:bottom w:val="single" w:sz="4" w:space="0" w:color="auto"/>
              <w:right w:val="single" w:sz="4" w:space="0" w:color="auto"/>
            </w:tcBorders>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w:t>
            </w:r>
          </w:p>
        </w:tc>
        <w:tc>
          <w:tcPr>
            <w:tcW w:w="1457"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12</w:t>
            </w:r>
          </w:p>
        </w:tc>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25</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13</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vMerge/>
            <w:tcBorders>
              <w:top w:val="nil"/>
              <w:left w:val="single" w:sz="4" w:space="0" w:color="auto"/>
              <w:bottom w:val="single" w:sz="4" w:space="0" w:color="000000"/>
              <w:right w:val="single" w:sz="4" w:space="0" w:color="auto"/>
            </w:tcBorders>
            <w:vAlign w:val="center"/>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p>
        </w:tc>
        <w:tc>
          <w:tcPr>
            <w:tcW w:w="409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 xml:space="preserve">7-9 томов на  </w:t>
            </w:r>
            <w:proofErr w:type="gramStart"/>
            <w:r w:rsidRPr="00BC0D54">
              <w:rPr>
                <w:rFonts w:eastAsia="Times New Roman" w:cs="Times New Roman"/>
                <w:color w:val="000000"/>
                <w:kern w:val="0"/>
                <w:lang w:val="ru-RU" w:eastAsia="ru-RU" w:bidi="ar-SA"/>
              </w:rPr>
              <w:t>на</w:t>
            </w:r>
            <w:proofErr w:type="gramEnd"/>
            <w:r w:rsidRPr="00BC0D54">
              <w:rPr>
                <w:rFonts w:eastAsia="Times New Roman" w:cs="Times New Roman"/>
                <w:color w:val="000000"/>
                <w:kern w:val="0"/>
                <w:lang w:val="ru-RU" w:eastAsia="ru-RU" w:bidi="ar-SA"/>
              </w:rPr>
              <w:t xml:space="preserve"> 1 жителя</w:t>
            </w:r>
          </w:p>
        </w:tc>
        <w:tc>
          <w:tcPr>
            <w:tcW w:w="1747" w:type="dxa"/>
            <w:tcBorders>
              <w:top w:val="nil"/>
              <w:left w:val="single" w:sz="4" w:space="0" w:color="auto"/>
              <w:bottom w:val="single" w:sz="4" w:space="0" w:color="auto"/>
              <w:right w:val="single" w:sz="4" w:space="0" w:color="auto"/>
            </w:tcBorders>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7</w:t>
            </w:r>
          </w:p>
        </w:tc>
        <w:tc>
          <w:tcPr>
            <w:tcW w:w="1457"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томов</w:t>
            </w:r>
          </w:p>
        </w:tc>
        <w:tc>
          <w:tcPr>
            <w:tcW w:w="161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27223</w:t>
            </w:r>
          </w:p>
        </w:tc>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18000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-9223</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3206"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Спортив</w:t>
            </w:r>
            <w:proofErr w:type="gramStart"/>
            <w:r w:rsidRPr="00BC0D54">
              <w:rPr>
                <w:rFonts w:eastAsia="Times New Roman" w:cs="Times New Roman"/>
                <w:color w:val="000000"/>
                <w:kern w:val="0"/>
                <w:lang w:val="ru-RU" w:eastAsia="ru-RU" w:bidi="ar-SA"/>
              </w:rPr>
              <w:t>.з</w:t>
            </w:r>
            <w:proofErr w:type="gramEnd"/>
            <w:r w:rsidRPr="00BC0D54">
              <w:rPr>
                <w:rFonts w:eastAsia="Times New Roman" w:cs="Times New Roman"/>
                <w:color w:val="000000"/>
                <w:kern w:val="0"/>
                <w:lang w:val="ru-RU" w:eastAsia="ru-RU" w:bidi="ar-SA"/>
              </w:rPr>
              <w:t>алы</w:t>
            </w:r>
          </w:p>
        </w:tc>
        <w:tc>
          <w:tcPr>
            <w:tcW w:w="409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80м2 на 1 тыс. чел. из расчета 0,9 га на 1 тыс</w:t>
            </w:r>
            <w:proofErr w:type="gramStart"/>
            <w:r w:rsidRPr="00BC0D54">
              <w:rPr>
                <w:rFonts w:eastAsia="Times New Roman" w:cs="Times New Roman"/>
                <w:color w:val="000000"/>
                <w:kern w:val="0"/>
                <w:lang w:val="ru-RU" w:eastAsia="ru-RU" w:bidi="ar-SA"/>
              </w:rPr>
              <w:t>.ч</w:t>
            </w:r>
            <w:proofErr w:type="gramEnd"/>
            <w:r w:rsidRPr="00BC0D54">
              <w:rPr>
                <w:rFonts w:eastAsia="Times New Roman" w:cs="Times New Roman"/>
                <w:color w:val="000000"/>
                <w:kern w:val="0"/>
                <w:lang w:val="ru-RU" w:eastAsia="ru-RU" w:bidi="ar-SA"/>
              </w:rPr>
              <w:t>ел.</w:t>
            </w:r>
          </w:p>
        </w:tc>
        <w:tc>
          <w:tcPr>
            <w:tcW w:w="1747" w:type="dxa"/>
            <w:tcBorders>
              <w:top w:val="nil"/>
              <w:left w:val="single" w:sz="4" w:space="0" w:color="auto"/>
              <w:bottom w:val="single" w:sz="4" w:space="0" w:color="auto"/>
              <w:right w:val="single" w:sz="4" w:space="0" w:color="auto"/>
            </w:tcBorders>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80</w:t>
            </w:r>
          </w:p>
        </w:tc>
        <w:tc>
          <w:tcPr>
            <w:tcW w:w="1457"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w:t>
            </w:r>
            <w:proofErr w:type="gramStart"/>
            <w:r w:rsidRPr="00BC0D54">
              <w:rPr>
                <w:rFonts w:eastAsia="Times New Roman" w:cs="Times New Roman"/>
                <w:color w:val="000000"/>
                <w:kern w:val="0"/>
                <w:lang w:val="ru-RU" w:eastAsia="ru-RU" w:bidi="ar-SA"/>
              </w:rPr>
              <w:t>2</w:t>
            </w:r>
            <w:proofErr w:type="gramEnd"/>
          </w:p>
        </w:tc>
        <w:tc>
          <w:tcPr>
            <w:tcW w:w="161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311</w:t>
            </w:r>
          </w:p>
        </w:tc>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1070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759</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3"/>
        </w:trPr>
        <w:tc>
          <w:tcPr>
            <w:tcW w:w="32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lastRenderedPageBreak/>
              <w:t>Помещения физк</w:t>
            </w:r>
            <w:proofErr w:type="gramStart"/>
            <w:r w:rsidRPr="00BC0D54">
              <w:rPr>
                <w:rFonts w:eastAsia="Times New Roman" w:cs="Times New Roman"/>
                <w:color w:val="000000"/>
                <w:kern w:val="0"/>
                <w:lang w:val="ru-RU" w:eastAsia="ru-RU" w:bidi="ar-SA"/>
              </w:rPr>
              <w:t>.о</w:t>
            </w:r>
            <w:proofErr w:type="gramEnd"/>
            <w:r w:rsidRPr="00BC0D54">
              <w:rPr>
                <w:rFonts w:eastAsia="Times New Roman" w:cs="Times New Roman"/>
                <w:color w:val="000000"/>
                <w:kern w:val="0"/>
                <w:lang w:val="ru-RU" w:eastAsia="ru-RU" w:bidi="ar-SA"/>
              </w:rPr>
              <w:t>здоров-50% (тренажерн.залы)</w:t>
            </w:r>
          </w:p>
        </w:tc>
        <w:tc>
          <w:tcPr>
            <w:tcW w:w="4097" w:type="dxa"/>
            <w:tcBorders>
              <w:top w:val="single" w:sz="4" w:space="0" w:color="auto"/>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80м2 на 1 тыс. чел.</w:t>
            </w:r>
          </w:p>
        </w:tc>
        <w:tc>
          <w:tcPr>
            <w:tcW w:w="1747" w:type="dxa"/>
            <w:tcBorders>
              <w:top w:val="single" w:sz="4" w:space="0" w:color="auto"/>
              <w:left w:val="single" w:sz="4" w:space="0" w:color="auto"/>
              <w:bottom w:val="single" w:sz="4" w:space="0" w:color="auto"/>
              <w:right w:val="single" w:sz="4" w:space="0" w:color="auto"/>
            </w:tcBorders>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80</w:t>
            </w:r>
          </w:p>
        </w:tc>
        <w:tc>
          <w:tcPr>
            <w:tcW w:w="14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w:t>
            </w:r>
            <w:proofErr w:type="gramStart"/>
            <w:r w:rsidRPr="00BC0D54">
              <w:rPr>
                <w:rFonts w:eastAsia="Times New Roman" w:cs="Times New Roman"/>
                <w:color w:val="000000"/>
                <w:kern w:val="0"/>
                <w:lang w:val="ru-RU" w:eastAsia="ru-RU" w:bidi="ar-SA"/>
              </w:rPr>
              <w:t>2</w:t>
            </w:r>
            <w:proofErr w:type="gramEnd"/>
          </w:p>
        </w:tc>
        <w:tc>
          <w:tcPr>
            <w:tcW w:w="1617" w:type="dxa"/>
            <w:tcBorders>
              <w:top w:val="single" w:sz="4" w:space="0" w:color="auto"/>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156</w:t>
            </w:r>
          </w:p>
        </w:tc>
        <w:tc>
          <w:tcPr>
            <w:tcW w:w="1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150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Плоскостные соор.</w:t>
            </w:r>
          </w:p>
        </w:tc>
        <w:tc>
          <w:tcPr>
            <w:tcW w:w="409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1949,4м</w:t>
            </w:r>
            <w:proofErr w:type="gramStart"/>
            <w:r w:rsidRPr="00BC0D54">
              <w:rPr>
                <w:rFonts w:eastAsia="Times New Roman" w:cs="Times New Roman"/>
                <w:color w:val="000000"/>
                <w:kern w:val="0"/>
                <w:lang w:val="ru-RU" w:eastAsia="ru-RU" w:bidi="ar-SA"/>
              </w:rPr>
              <w:t>2</w:t>
            </w:r>
            <w:proofErr w:type="gramEnd"/>
            <w:r w:rsidRPr="00BC0D54">
              <w:rPr>
                <w:rFonts w:eastAsia="Times New Roman" w:cs="Times New Roman"/>
                <w:color w:val="000000"/>
                <w:kern w:val="0"/>
                <w:lang w:val="ru-RU" w:eastAsia="ru-RU" w:bidi="ar-SA"/>
              </w:rPr>
              <w:t xml:space="preserve"> на 1 тыс. чел.</w:t>
            </w:r>
          </w:p>
        </w:tc>
        <w:tc>
          <w:tcPr>
            <w:tcW w:w="1747" w:type="dxa"/>
            <w:tcBorders>
              <w:top w:val="nil"/>
              <w:left w:val="single" w:sz="4" w:space="0" w:color="auto"/>
              <w:bottom w:val="single" w:sz="4" w:space="0" w:color="auto"/>
              <w:right w:val="single" w:sz="4" w:space="0" w:color="auto"/>
            </w:tcBorders>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1949,4</w:t>
            </w:r>
          </w:p>
        </w:tc>
        <w:tc>
          <w:tcPr>
            <w:tcW w:w="1457"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w:t>
            </w:r>
            <w:proofErr w:type="gramStart"/>
            <w:r w:rsidRPr="00BC0D54">
              <w:rPr>
                <w:rFonts w:eastAsia="Times New Roman" w:cs="Times New Roman"/>
                <w:color w:val="000000"/>
                <w:kern w:val="0"/>
                <w:lang w:val="ru-RU" w:eastAsia="ru-RU" w:bidi="ar-SA"/>
              </w:rPr>
              <w:t>2</w:t>
            </w:r>
            <w:proofErr w:type="gramEnd"/>
          </w:p>
        </w:tc>
        <w:tc>
          <w:tcPr>
            <w:tcW w:w="1617" w:type="dxa"/>
            <w:tcBorders>
              <w:top w:val="nil"/>
              <w:left w:val="nil"/>
              <w:bottom w:val="single" w:sz="4" w:space="0" w:color="auto"/>
              <w:right w:val="nil"/>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7581</w:t>
            </w:r>
          </w:p>
        </w:tc>
        <w:tc>
          <w:tcPr>
            <w:tcW w:w="1553" w:type="dxa"/>
            <w:tcBorders>
              <w:top w:val="nil"/>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39885</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32304</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4"/>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Рыночные комплексы ро</w:t>
            </w:r>
            <w:r w:rsidRPr="00BC0D54">
              <w:rPr>
                <w:rFonts w:eastAsia="Times New Roman" w:cs="Times New Roman"/>
                <w:color w:val="000000"/>
                <w:kern w:val="0"/>
                <w:lang w:val="ru-RU" w:eastAsia="ru-RU" w:bidi="ar-SA"/>
              </w:rPr>
              <w:t>з</w:t>
            </w:r>
            <w:r w:rsidRPr="00BC0D54">
              <w:rPr>
                <w:rFonts w:eastAsia="Times New Roman" w:cs="Times New Roman"/>
                <w:color w:val="000000"/>
                <w:kern w:val="0"/>
                <w:lang w:val="ru-RU" w:eastAsia="ru-RU" w:bidi="ar-SA"/>
              </w:rPr>
              <w:t>ничной торговли</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40м2 на 1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40</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w:t>
            </w:r>
            <w:proofErr w:type="gramStart"/>
            <w:r w:rsidRPr="00BC0D54">
              <w:rPr>
                <w:rFonts w:eastAsia="Times New Roman" w:cs="Times New Roman"/>
                <w:color w:val="000000"/>
                <w:kern w:val="0"/>
                <w:lang w:val="ru-RU" w:eastAsia="ru-RU" w:bidi="ar-SA"/>
              </w:rPr>
              <w:t>2</w:t>
            </w:r>
            <w:proofErr w:type="gramEnd"/>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156</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-156</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Магазины</w:t>
            </w:r>
            <w:r w:rsidR="00F755BA">
              <w:rPr>
                <w:rFonts w:eastAsia="Times New Roman" w:cs="Times New Roman"/>
                <w:color w:val="000000"/>
                <w:kern w:val="0"/>
                <w:lang w:val="ru-RU" w:eastAsia="ru-RU" w:bidi="ar-SA"/>
              </w:rPr>
              <w:t xml:space="preserve"> </w:t>
            </w:r>
            <w:r w:rsidRPr="00BC0D54">
              <w:rPr>
                <w:rFonts w:eastAsia="Times New Roman" w:cs="Times New Roman"/>
                <w:color w:val="000000"/>
                <w:kern w:val="0"/>
                <w:lang w:val="ru-RU" w:eastAsia="ru-RU" w:bidi="ar-SA"/>
              </w:rPr>
              <w:t>продовольстве</w:t>
            </w:r>
            <w:r w:rsidRPr="00BC0D54">
              <w:rPr>
                <w:rFonts w:eastAsia="Times New Roman" w:cs="Times New Roman"/>
                <w:color w:val="000000"/>
                <w:kern w:val="0"/>
                <w:lang w:val="ru-RU" w:eastAsia="ru-RU" w:bidi="ar-SA"/>
              </w:rPr>
              <w:t>н</w:t>
            </w:r>
            <w:r w:rsidRPr="00BC0D54">
              <w:rPr>
                <w:rFonts w:eastAsia="Times New Roman" w:cs="Times New Roman"/>
                <w:color w:val="000000"/>
                <w:kern w:val="0"/>
                <w:lang w:val="ru-RU" w:eastAsia="ru-RU" w:bidi="ar-SA"/>
              </w:rPr>
              <w:t>ные</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100м2 на 1 тыс</w:t>
            </w:r>
            <w:proofErr w:type="gramStart"/>
            <w:r w:rsidRPr="00BC0D54">
              <w:rPr>
                <w:rFonts w:eastAsia="Times New Roman" w:cs="Times New Roman"/>
                <w:color w:val="000000"/>
                <w:kern w:val="0"/>
                <w:lang w:val="ru-RU" w:eastAsia="ru-RU" w:bidi="ar-SA"/>
              </w:rPr>
              <w:t>.ч</w:t>
            </w:r>
            <w:proofErr w:type="gramEnd"/>
            <w:r w:rsidRPr="00BC0D54">
              <w:rPr>
                <w:rFonts w:eastAsia="Times New Roman" w:cs="Times New Roman"/>
                <w:color w:val="000000"/>
                <w:kern w:val="0"/>
                <w:lang w:val="ru-RU" w:eastAsia="ru-RU" w:bidi="ar-SA"/>
              </w:rPr>
              <w:t>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100</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w:t>
            </w:r>
            <w:proofErr w:type="gramStart"/>
            <w:r w:rsidRPr="00BC0D54">
              <w:rPr>
                <w:rFonts w:eastAsia="Times New Roman" w:cs="Times New Roman"/>
                <w:color w:val="000000"/>
                <w:kern w:val="0"/>
                <w:lang w:val="ru-RU" w:eastAsia="ru-RU" w:bidi="ar-SA"/>
              </w:rPr>
              <w:t>2</w:t>
            </w:r>
            <w:proofErr w:type="gramEnd"/>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389</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323</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-66</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Магазины кулинарии</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 м2на 1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w:t>
            </w:r>
            <w:proofErr w:type="gramStart"/>
            <w:r w:rsidRPr="00BC0D54">
              <w:rPr>
                <w:rFonts w:eastAsia="Times New Roman" w:cs="Times New Roman"/>
                <w:color w:val="000000"/>
                <w:kern w:val="0"/>
                <w:lang w:val="ru-RU" w:eastAsia="ru-RU" w:bidi="ar-SA"/>
              </w:rPr>
              <w:t>2</w:t>
            </w:r>
            <w:proofErr w:type="gramEnd"/>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23</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37</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4"/>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Предприятия общественного питания</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40 посадоч</w:t>
            </w:r>
            <w:proofErr w:type="gramStart"/>
            <w:r w:rsidRPr="00BC0D54">
              <w:rPr>
                <w:rFonts w:eastAsia="Times New Roman" w:cs="Times New Roman"/>
                <w:color w:val="000000"/>
                <w:kern w:val="0"/>
                <w:lang w:val="ru-RU" w:eastAsia="ru-RU" w:bidi="ar-SA"/>
              </w:rPr>
              <w:t>.м</w:t>
            </w:r>
            <w:proofErr w:type="gramEnd"/>
            <w:r w:rsidRPr="00BC0D54">
              <w:rPr>
                <w:rFonts w:eastAsia="Times New Roman" w:cs="Times New Roman"/>
                <w:color w:val="000000"/>
                <w:kern w:val="0"/>
                <w:lang w:val="ru-RU" w:eastAsia="ru-RU" w:bidi="ar-SA"/>
              </w:rPr>
              <w:t>ест на 1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40</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156</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224</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25680" w:rsidP="00F755B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6</w:t>
            </w:r>
            <w:r w:rsidR="00BC0D54" w:rsidRPr="00BC0D54">
              <w:rPr>
                <w:rFonts w:eastAsia="Times New Roman" w:cs="Times New Roman"/>
                <w:color w:val="000000"/>
                <w:kern w:val="0"/>
                <w:lang w:val="ru-RU" w:eastAsia="ru-RU" w:bidi="ar-SA"/>
              </w:rPr>
              <w:t>8</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4"/>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 xml:space="preserve">Предприятия бытового </w:t>
            </w:r>
            <w:r w:rsidR="00F755BA" w:rsidRPr="00BC0D54">
              <w:rPr>
                <w:rFonts w:eastAsia="Times New Roman" w:cs="Times New Roman"/>
                <w:color w:val="000000"/>
                <w:kern w:val="0"/>
                <w:lang w:val="ru-RU" w:eastAsia="ru-RU" w:bidi="ar-SA"/>
              </w:rPr>
              <w:t>о</w:t>
            </w:r>
            <w:r w:rsidR="00F755BA" w:rsidRPr="00BC0D54">
              <w:rPr>
                <w:rFonts w:eastAsia="Times New Roman" w:cs="Times New Roman"/>
                <w:color w:val="000000"/>
                <w:kern w:val="0"/>
                <w:lang w:val="ru-RU" w:eastAsia="ru-RU" w:bidi="ar-SA"/>
              </w:rPr>
              <w:t>б</w:t>
            </w:r>
            <w:r w:rsidR="00F755BA" w:rsidRPr="00BC0D54">
              <w:rPr>
                <w:rFonts w:eastAsia="Times New Roman" w:cs="Times New Roman"/>
                <w:color w:val="000000"/>
                <w:kern w:val="0"/>
                <w:lang w:val="ru-RU" w:eastAsia="ru-RU" w:bidi="ar-SA"/>
              </w:rPr>
              <w:t>служивания</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 чел. на 1 тыс</w:t>
            </w:r>
            <w:proofErr w:type="gramStart"/>
            <w:r w:rsidRPr="00BC0D54">
              <w:rPr>
                <w:rFonts w:eastAsia="Times New Roman" w:cs="Times New Roman"/>
                <w:color w:val="000000"/>
                <w:kern w:val="0"/>
                <w:lang w:val="ru-RU" w:eastAsia="ru-RU" w:bidi="ar-SA"/>
              </w:rPr>
              <w:t>.ч</w:t>
            </w:r>
            <w:proofErr w:type="gramEnd"/>
            <w:r w:rsidRPr="00BC0D54">
              <w:rPr>
                <w:rFonts w:eastAsia="Times New Roman" w:cs="Times New Roman"/>
                <w:color w:val="000000"/>
                <w:kern w:val="0"/>
                <w:lang w:val="ru-RU" w:eastAsia="ru-RU" w:bidi="ar-SA"/>
              </w:rPr>
              <w:t>ет</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16</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-16</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Прачечные,</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120кг белья в смену  на 1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120</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килограмм</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233</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-233</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4"/>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Химчистки – фабрики хи</w:t>
            </w:r>
            <w:r w:rsidRPr="00BC0D54">
              <w:rPr>
                <w:rFonts w:eastAsia="Times New Roman" w:cs="Times New Roman"/>
                <w:color w:val="000000"/>
                <w:kern w:val="0"/>
                <w:lang w:val="ru-RU" w:eastAsia="ru-RU" w:bidi="ar-SA"/>
              </w:rPr>
              <w:t>м</w:t>
            </w:r>
            <w:r w:rsidRPr="00BC0D54">
              <w:rPr>
                <w:rFonts w:eastAsia="Times New Roman" w:cs="Times New Roman"/>
                <w:color w:val="000000"/>
                <w:kern w:val="0"/>
                <w:lang w:val="ru-RU" w:eastAsia="ru-RU" w:bidi="ar-SA"/>
              </w:rPr>
              <w:t>чистки,</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 кг вещей на 1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килограмм</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16</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-16</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4"/>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Банно-оздоровительный комплекс</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6мест  на 1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23</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-23</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Гостиницы коммунальные</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6мест на 1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мест</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23</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12</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-11</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Пождепо</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0,2машины  на 1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0,2</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машин</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4"/>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Кладбище традиционного захоронения</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0,24 га на 1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0,24</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га</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0,93</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4,54</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25680" w:rsidP="00F755B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3,6</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4"/>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Бюро похоронного обсл</w:t>
            </w:r>
            <w:r w:rsidRPr="00BC0D54">
              <w:rPr>
                <w:rFonts w:eastAsia="Times New Roman" w:cs="Times New Roman"/>
                <w:color w:val="000000"/>
                <w:kern w:val="0"/>
                <w:lang w:val="ru-RU" w:eastAsia="ru-RU" w:bidi="ar-SA"/>
              </w:rPr>
              <w:t>у</w:t>
            </w:r>
            <w:r w:rsidRPr="00BC0D54">
              <w:rPr>
                <w:rFonts w:eastAsia="Times New Roman" w:cs="Times New Roman"/>
                <w:color w:val="000000"/>
                <w:kern w:val="0"/>
                <w:lang w:val="ru-RU" w:eastAsia="ru-RU" w:bidi="ar-SA"/>
              </w:rPr>
              <w:t>живания</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1объект  на 0,3 млн. жителей / 1 на поселение</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объект</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норма</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Дом траурных обрядов</w:t>
            </w:r>
          </w:p>
        </w:tc>
        <w:tc>
          <w:tcPr>
            <w:tcW w:w="409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 объект на 0,3 млн. жителей / 1 на поселение</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объект</w:t>
            </w:r>
          </w:p>
        </w:tc>
        <w:tc>
          <w:tcPr>
            <w:tcW w:w="1617" w:type="dxa"/>
            <w:tcBorders>
              <w:top w:val="nil"/>
              <w:left w:val="nil"/>
              <w:bottom w:val="single" w:sz="4" w:space="0" w:color="auto"/>
              <w:right w:val="nil"/>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r>
      <w:tr w:rsidR="00F755BA"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F755BA" w:rsidRPr="00BC0D54" w:rsidRDefault="00F755BA"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Отделения связи</w:t>
            </w:r>
          </w:p>
        </w:tc>
        <w:tc>
          <w:tcPr>
            <w:tcW w:w="4097" w:type="dxa"/>
            <w:tcBorders>
              <w:top w:val="nil"/>
              <w:left w:val="nil"/>
              <w:bottom w:val="single" w:sz="4" w:space="0" w:color="auto"/>
              <w:right w:val="nil"/>
            </w:tcBorders>
            <w:shd w:val="clear" w:color="000000" w:fill="FFFFFF"/>
            <w:vAlign w:val="bottom"/>
            <w:hideMark/>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1объект  до 6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объект</w:t>
            </w:r>
          </w:p>
        </w:tc>
        <w:tc>
          <w:tcPr>
            <w:tcW w:w="1617" w:type="dxa"/>
            <w:tcBorders>
              <w:top w:val="nil"/>
              <w:left w:val="nil"/>
              <w:bottom w:val="single" w:sz="4" w:space="0" w:color="auto"/>
              <w:right w:val="nil"/>
            </w:tcBorders>
            <w:shd w:val="clear" w:color="000000" w:fill="FFFFFF"/>
            <w:vAlign w:val="bottom"/>
            <w:hideMark/>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770" w:type="dxa"/>
            <w:tcBorders>
              <w:top w:val="single" w:sz="4" w:space="0" w:color="auto"/>
              <w:left w:val="single" w:sz="4" w:space="0" w:color="auto"/>
              <w:bottom w:val="single" w:sz="4" w:space="0" w:color="auto"/>
              <w:right w:val="single" w:sz="4" w:space="0" w:color="auto"/>
            </w:tcBorders>
            <w:shd w:val="clear" w:color="auto" w:fill="auto"/>
            <w:noWrap/>
            <w:hideMark/>
          </w:tcPr>
          <w:p w:rsidR="00F755BA" w:rsidRDefault="00F755BA" w:rsidP="00F755BA">
            <w:pPr>
              <w:jc w:val="center"/>
            </w:pPr>
            <w:r w:rsidRPr="00CE7E27">
              <w:rPr>
                <w:rFonts w:eastAsia="Times New Roman" w:cs="Times New Roman"/>
                <w:color w:val="000000"/>
                <w:kern w:val="0"/>
                <w:lang w:val="ru-RU" w:eastAsia="ru-RU" w:bidi="ar-SA"/>
              </w:rPr>
              <w:t>норма</w:t>
            </w:r>
          </w:p>
        </w:tc>
      </w:tr>
      <w:tr w:rsidR="00F755BA"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nil"/>
              <w:left w:val="single" w:sz="4" w:space="0" w:color="auto"/>
              <w:bottom w:val="single" w:sz="4" w:space="0" w:color="auto"/>
              <w:right w:val="single" w:sz="4" w:space="0" w:color="auto"/>
            </w:tcBorders>
            <w:shd w:val="clear" w:color="000000" w:fill="FFFFFF"/>
            <w:vAlign w:val="bottom"/>
            <w:hideMark/>
          </w:tcPr>
          <w:p w:rsidR="00F755BA" w:rsidRPr="00BC0D54" w:rsidRDefault="00F755BA"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Отделение, филиалы банков</w:t>
            </w:r>
          </w:p>
        </w:tc>
        <w:tc>
          <w:tcPr>
            <w:tcW w:w="4097" w:type="dxa"/>
            <w:tcBorders>
              <w:top w:val="nil"/>
              <w:left w:val="nil"/>
              <w:bottom w:val="single" w:sz="4" w:space="0" w:color="auto"/>
              <w:right w:val="nil"/>
            </w:tcBorders>
            <w:shd w:val="clear" w:color="000000" w:fill="FFFFFF"/>
            <w:vAlign w:val="bottom"/>
            <w:hideMark/>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1касса  на 2-3 тыс. чел.</w:t>
            </w:r>
          </w:p>
        </w:tc>
        <w:tc>
          <w:tcPr>
            <w:tcW w:w="1747" w:type="dxa"/>
            <w:tcBorders>
              <w:top w:val="nil"/>
              <w:left w:val="single" w:sz="4" w:space="0" w:color="auto"/>
              <w:bottom w:val="single" w:sz="4" w:space="0" w:color="auto"/>
              <w:right w:val="single" w:sz="4" w:space="0" w:color="auto"/>
            </w:tcBorders>
            <w:shd w:val="clear" w:color="000000" w:fill="FFFFFF"/>
            <w:vAlign w:val="bottom"/>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457" w:type="dxa"/>
            <w:tcBorders>
              <w:top w:val="nil"/>
              <w:left w:val="single" w:sz="4" w:space="0" w:color="auto"/>
              <w:bottom w:val="single" w:sz="4" w:space="0" w:color="auto"/>
              <w:right w:val="single" w:sz="4" w:space="0" w:color="auto"/>
            </w:tcBorders>
            <w:shd w:val="clear" w:color="000000" w:fill="FFFFFF"/>
            <w:vAlign w:val="bottom"/>
            <w:hideMark/>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кассы</w:t>
            </w:r>
          </w:p>
        </w:tc>
        <w:tc>
          <w:tcPr>
            <w:tcW w:w="1617" w:type="dxa"/>
            <w:tcBorders>
              <w:top w:val="nil"/>
              <w:left w:val="nil"/>
              <w:bottom w:val="single" w:sz="4" w:space="0" w:color="auto"/>
              <w:right w:val="nil"/>
            </w:tcBorders>
            <w:shd w:val="clear" w:color="000000" w:fill="FFFFFF"/>
            <w:vAlign w:val="bottom"/>
            <w:hideMark/>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553" w:type="dxa"/>
            <w:tcBorders>
              <w:top w:val="nil"/>
              <w:left w:val="single" w:sz="4" w:space="0" w:color="auto"/>
              <w:bottom w:val="single" w:sz="4" w:space="0" w:color="auto"/>
              <w:right w:val="single" w:sz="4" w:space="0" w:color="auto"/>
            </w:tcBorders>
            <w:shd w:val="clear" w:color="000000" w:fill="FFFFFF"/>
            <w:noWrap/>
            <w:vAlign w:val="bottom"/>
            <w:hideMark/>
          </w:tcPr>
          <w:p w:rsidR="00F755BA" w:rsidRPr="00BC0D54" w:rsidRDefault="00F755BA"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770" w:type="dxa"/>
            <w:tcBorders>
              <w:top w:val="single" w:sz="4" w:space="0" w:color="auto"/>
              <w:left w:val="single" w:sz="4" w:space="0" w:color="auto"/>
              <w:bottom w:val="single" w:sz="4" w:space="0" w:color="auto"/>
              <w:right w:val="single" w:sz="4" w:space="0" w:color="auto"/>
            </w:tcBorders>
            <w:shd w:val="clear" w:color="auto" w:fill="auto"/>
            <w:noWrap/>
            <w:hideMark/>
          </w:tcPr>
          <w:p w:rsidR="00F755BA" w:rsidRDefault="00F755BA" w:rsidP="00F755BA">
            <w:pPr>
              <w:jc w:val="center"/>
            </w:pPr>
            <w:r w:rsidRPr="00CE7E27">
              <w:rPr>
                <w:rFonts w:eastAsia="Times New Roman" w:cs="Times New Roman"/>
                <w:color w:val="000000"/>
                <w:kern w:val="0"/>
                <w:lang w:val="ru-RU" w:eastAsia="ru-RU" w:bidi="ar-SA"/>
              </w:rPr>
              <w:t>норма</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Легковые авто</w:t>
            </w:r>
          </w:p>
        </w:tc>
        <w:tc>
          <w:tcPr>
            <w:tcW w:w="409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350 на 1тыс</w:t>
            </w:r>
            <w:proofErr w:type="gramStart"/>
            <w:r w:rsidRPr="00BC0D54">
              <w:rPr>
                <w:rFonts w:eastAsia="Times New Roman" w:cs="Times New Roman"/>
                <w:color w:val="000000"/>
                <w:kern w:val="0"/>
                <w:lang w:val="ru-RU" w:eastAsia="ru-RU" w:bidi="ar-SA"/>
              </w:rPr>
              <w:t>.ч</w:t>
            </w:r>
            <w:proofErr w:type="gramEnd"/>
            <w:r w:rsidRPr="00BC0D54">
              <w:rPr>
                <w:rFonts w:eastAsia="Times New Roman" w:cs="Times New Roman"/>
                <w:color w:val="000000"/>
                <w:kern w:val="0"/>
                <w:lang w:val="ru-RU" w:eastAsia="ru-RU" w:bidi="ar-SA"/>
              </w:rPr>
              <w:t>еловек</w:t>
            </w:r>
          </w:p>
        </w:tc>
        <w:tc>
          <w:tcPr>
            <w:tcW w:w="1747" w:type="dxa"/>
            <w:tcBorders>
              <w:top w:val="single" w:sz="4" w:space="0" w:color="auto"/>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350</w:t>
            </w:r>
          </w:p>
        </w:tc>
        <w:tc>
          <w:tcPr>
            <w:tcW w:w="145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машин</w:t>
            </w:r>
          </w:p>
        </w:tc>
        <w:tc>
          <w:tcPr>
            <w:tcW w:w="161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1361</w:t>
            </w:r>
          </w:p>
        </w:tc>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0D54" w:rsidRPr="00BC0D54" w:rsidRDefault="0020724F" w:rsidP="00F755B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1500</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20724F" w:rsidP="00F755B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139</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7"/>
        </w:trPr>
        <w:tc>
          <w:tcPr>
            <w:tcW w:w="320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 xml:space="preserve">Станции </w:t>
            </w:r>
            <w:proofErr w:type="gramStart"/>
            <w:r w:rsidRPr="00BC0D54">
              <w:rPr>
                <w:rFonts w:eastAsia="Times New Roman" w:cs="Times New Roman"/>
                <w:color w:val="000000"/>
                <w:kern w:val="0"/>
                <w:lang w:val="ru-RU" w:eastAsia="ru-RU" w:bidi="ar-SA"/>
              </w:rPr>
              <w:t>тех обслуживания</w:t>
            </w:r>
            <w:proofErr w:type="gramEnd"/>
          </w:p>
        </w:tc>
        <w:tc>
          <w:tcPr>
            <w:tcW w:w="409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 на 200 автомобилей</w:t>
            </w:r>
          </w:p>
        </w:tc>
        <w:tc>
          <w:tcPr>
            <w:tcW w:w="1747" w:type="dxa"/>
            <w:tcBorders>
              <w:top w:val="single" w:sz="4" w:space="0" w:color="auto"/>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200</w:t>
            </w:r>
          </w:p>
        </w:tc>
        <w:tc>
          <w:tcPr>
            <w:tcW w:w="145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СТО</w:t>
            </w:r>
          </w:p>
        </w:tc>
        <w:tc>
          <w:tcPr>
            <w:tcW w:w="16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0D54" w:rsidRPr="00BC0D54" w:rsidRDefault="00B25680" w:rsidP="00F755BA">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7</w:t>
            </w:r>
          </w:p>
        </w:tc>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-6</w:t>
            </w:r>
          </w:p>
        </w:tc>
      </w:tr>
      <w:tr w:rsidR="00BC0D54" w:rsidRPr="00BC0D54" w:rsidTr="00DC76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4"/>
        </w:trPr>
        <w:tc>
          <w:tcPr>
            <w:tcW w:w="320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0D54" w:rsidRPr="00BC0D54" w:rsidRDefault="00BC0D54" w:rsidP="00BC0D54">
            <w:pPr>
              <w:widowControl/>
              <w:suppressAutoHyphens w:val="0"/>
              <w:autoSpaceDN/>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Парки и зоны отдыха</w:t>
            </w:r>
          </w:p>
        </w:tc>
        <w:tc>
          <w:tcPr>
            <w:tcW w:w="409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55BA"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 м</w:t>
            </w:r>
            <w:proofErr w:type="gramStart"/>
            <w:r w:rsidRPr="00BC0D54">
              <w:rPr>
                <w:rFonts w:eastAsia="Times New Roman" w:cs="Times New Roman"/>
                <w:color w:val="000000"/>
                <w:kern w:val="0"/>
                <w:lang w:val="ru-RU" w:eastAsia="ru-RU" w:bidi="ar-SA"/>
              </w:rPr>
              <w:t>2</w:t>
            </w:r>
            <w:proofErr w:type="gramEnd"/>
            <w:r w:rsidRPr="00BC0D54">
              <w:rPr>
                <w:rFonts w:eastAsia="Times New Roman" w:cs="Times New Roman"/>
                <w:color w:val="000000"/>
                <w:kern w:val="0"/>
                <w:lang w:val="ru-RU" w:eastAsia="ru-RU" w:bidi="ar-SA"/>
              </w:rPr>
              <w:t xml:space="preserve"> на 1 человека</w:t>
            </w:r>
          </w:p>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 xml:space="preserve"> (сли есть леса, реки и озера</w:t>
            </w:r>
            <w:r w:rsidR="00F755BA">
              <w:rPr>
                <w:rFonts w:eastAsia="Times New Roman" w:cs="Times New Roman"/>
                <w:color w:val="000000"/>
                <w:kern w:val="0"/>
                <w:lang w:val="ru-RU" w:eastAsia="ru-RU" w:bidi="ar-SA"/>
              </w:rPr>
              <w:t xml:space="preserve"> </w:t>
            </w:r>
            <w:r w:rsidRPr="00BC0D54">
              <w:rPr>
                <w:rFonts w:eastAsia="Times New Roman" w:cs="Times New Roman"/>
                <w:color w:val="000000"/>
                <w:kern w:val="0"/>
                <w:lang w:val="ru-RU" w:eastAsia="ru-RU" w:bidi="ar-SA"/>
              </w:rPr>
              <w:t>-9,6м</w:t>
            </w:r>
            <w:proofErr w:type="gramStart"/>
            <w:r w:rsidRPr="00BC0D54">
              <w:rPr>
                <w:rFonts w:eastAsia="Times New Roman" w:cs="Times New Roman"/>
                <w:color w:val="000000"/>
                <w:kern w:val="0"/>
                <w:lang w:val="ru-RU" w:eastAsia="ru-RU" w:bidi="ar-SA"/>
              </w:rPr>
              <w:t>2</w:t>
            </w:r>
            <w:proofErr w:type="gramEnd"/>
            <w:r w:rsidRPr="00BC0D54">
              <w:rPr>
                <w:rFonts w:eastAsia="Times New Roman" w:cs="Times New Roman"/>
                <w:color w:val="000000"/>
                <w:kern w:val="0"/>
                <w:lang w:val="ru-RU" w:eastAsia="ru-RU" w:bidi="ar-SA"/>
              </w:rPr>
              <w:t>)</w:t>
            </w:r>
          </w:p>
        </w:tc>
        <w:tc>
          <w:tcPr>
            <w:tcW w:w="1747" w:type="dxa"/>
            <w:tcBorders>
              <w:top w:val="single" w:sz="4" w:space="0" w:color="auto"/>
              <w:left w:val="single" w:sz="4" w:space="0" w:color="auto"/>
              <w:bottom w:val="single" w:sz="4" w:space="0" w:color="auto"/>
              <w:right w:val="single" w:sz="4" w:space="0" w:color="auto"/>
            </w:tcBorders>
            <w:shd w:val="clear" w:color="000000" w:fill="FFFFFF"/>
            <w:vAlign w:val="bottom"/>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3</w:t>
            </w:r>
          </w:p>
        </w:tc>
        <w:tc>
          <w:tcPr>
            <w:tcW w:w="145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га</w:t>
            </w:r>
          </w:p>
        </w:tc>
        <w:tc>
          <w:tcPr>
            <w:tcW w:w="161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1,1667</w:t>
            </w:r>
          </w:p>
        </w:tc>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5,528</w:t>
            </w:r>
          </w:p>
        </w:tc>
        <w:tc>
          <w:tcPr>
            <w:tcW w:w="17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0D54" w:rsidRPr="00BC0D54" w:rsidRDefault="00BC0D54" w:rsidP="00F755BA">
            <w:pPr>
              <w:widowControl/>
              <w:suppressAutoHyphens w:val="0"/>
              <w:autoSpaceDN/>
              <w:jc w:val="center"/>
              <w:textAlignment w:val="auto"/>
              <w:rPr>
                <w:rFonts w:eastAsia="Times New Roman" w:cs="Times New Roman"/>
                <w:color w:val="000000"/>
                <w:kern w:val="0"/>
                <w:lang w:val="ru-RU" w:eastAsia="ru-RU" w:bidi="ar-SA"/>
              </w:rPr>
            </w:pPr>
            <w:r w:rsidRPr="00BC0D54">
              <w:rPr>
                <w:rFonts w:eastAsia="Times New Roman" w:cs="Times New Roman"/>
                <w:color w:val="000000"/>
                <w:kern w:val="0"/>
                <w:lang w:val="ru-RU" w:eastAsia="ru-RU" w:bidi="ar-SA"/>
              </w:rPr>
              <w:t>4</w:t>
            </w:r>
          </w:p>
        </w:tc>
      </w:tr>
    </w:tbl>
    <w:p w:rsidR="00623922" w:rsidRDefault="00623922" w:rsidP="00302AF6">
      <w:pPr>
        <w:pStyle w:val="ab"/>
        <w:shd w:val="clear" w:color="auto" w:fill="FFFFFF"/>
        <w:spacing w:before="0" w:beforeAutospacing="0" w:after="0" w:line="276" w:lineRule="auto"/>
        <w:ind w:firstLine="720"/>
        <w:textAlignment w:val="baseline"/>
        <w:rPr>
          <w:sz w:val="28"/>
          <w:szCs w:val="28"/>
          <w:lang w:val="de-DE"/>
        </w:rPr>
        <w:sectPr w:rsidR="00623922" w:rsidSect="00F84B13">
          <w:pgSz w:w="16840" w:h="11907" w:orient="landscape" w:code="9"/>
          <w:pgMar w:top="1106" w:right="539" w:bottom="708" w:left="902" w:header="720" w:footer="266" w:gutter="0"/>
          <w:cols w:space="720"/>
          <w:docGrid w:linePitch="326"/>
        </w:sectPr>
      </w:pPr>
    </w:p>
    <w:p w:rsidR="00623922" w:rsidRPr="00663D53" w:rsidRDefault="00623922" w:rsidP="00107E10">
      <w:pPr>
        <w:pStyle w:val="20"/>
        <w:numPr>
          <w:ilvl w:val="1"/>
          <w:numId w:val="16"/>
        </w:numPr>
        <w:spacing w:before="0" w:line="276" w:lineRule="auto"/>
        <w:rPr>
          <w:rFonts w:ascii="Times New Roman" w:hAnsi="Times New Roman" w:cs="Times New Roman"/>
          <w:i/>
          <w:iCs/>
          <w:color w:val="auto"/>
          <w:sz w:val="28"/>
          <w:szCs w:val="32"/>
          <w:lang w:val="ru-RU"/>
        </w:rPr>
      </w:pPr>
      <w:bookmarkStart w:id="18" w:name="_Toc459310381"/>
      <w:r w:rsidRPr="00663D53">
        <w:rPr>
          <w:rFonts w:ascii="Times New Roman" w:hAnsi="Times New Roman" w:cs="Times New Roman"/>
          <w:i/>
          <w:iCs/>
          <w:color w:val="auto"/>
          <w:sz w:val="28"/>
          <w:szCs w:val="32"/>
          <w:lang w:val="ru-RU"/>
        </w:rPr>
        <w:lastRenderedPageBreak/>
        <w:t>ПРОГНОЗИРУЕМЫЙ СПРОС НА УСЛУГИ СОЦИАЛЬНОЙ ИНФРАСТРУКТУРЫ</w:t>
      </w:r>
      <w:bookmarkEnd w:id="18"/>
    </w:p>
    <w:p w:rsidR="00623922" w:rsidRPr="00663D53" w:rsidRDefault="00623922" w:rsidP="00623922">
      <w:pPr>
        <w:pStyle w:val="ad"/>
        <w:tabs>
          <w:tab w:val="left" w:pos="284"/>
        </w:tabs>
        <w:spacing w:line="276" w:lineRule="auto"/>
        <w:ind w:left="1080"/>
        <w:jc w:val="right"/>
        <w:rPr>
          <w:rFonts w:cs="Times New Roman"/>
          <w:i/>
          <w:sz w:val="28"/>
          <w:szCs w:val="28"/>
          <w:lang w:val="ru-RU"/>
        </w:rPr>
      </w:pPr>
      <w:r w:rsidRPr="00663D53">
        <w:rPr>
          <w:rFonts w:cs="Times New Roman"/>
          <w:i/>
          <w:sz w:val="28"/>
          <w:szCs w:val="28"/>
          <w:lang w:val="ru-RU"/>
        </w:rPr>
        <w:t xml:space="preserve">Таблица </w:t>
      </w:r>
      <w:r w:rsidR="008A08CE">
        <w:rPr>
          <w:rFonts w:cs="Times New Roman"/>
          <w:i/>
          <w:sz w:val="28"/>
          <w:szCs w:val="28"/>
          <w:lang w:val="ru-RU"/>
        </w:rPr>
        <w:t>6</w:t>
      </w:r>
      <w:r w:rsidRPr="00663D53">
        <w:rPr>
          <w:rFonts w:cs="Times New Roman"/>
          <w:i/>
          <w:sz w:val="28"/>
          <w:szCs w:val="28"/>
          <w:lang w:val="ru-RU"/>
        </w:rPr>
        <w:t xml:space="preserve">. </w:t>
      </w:r>
    </w:p>
    <w:p w:rsidR="00623922" w:rsidRDefault="00623922" w:rsidP="00623922">
      <w:pPr>
        <w:tabs>
          <w:tab w:val="left" w:pos="284"/>
        </w:tabs>
        <w:spacing w:line="276" w:lineRule="auto"/>
        <w:jc w:val="right"/>
        <w:rPr>
          <w:rFonts w:cs="Times New Roman"/>
          <w:i/>
          <w:sz w:val="28"/>
          <w:szCs w:val="28"/>
          <w:lang w:val="ru-RU"/>
        </w:rPr>
      </w:pPr>
      <w:r w:rsidRPr="00663D53">
        <w:rPr>
          <w:rFonts w:cs="Times New Roman"/>
          <w:i/>
          <w:sz w:val="28"/>
          <w:szCs w:val="28"/>
          <w:lang w:val="ru-RU"/>
        </w:rPr>
        <w:t>Нормативная потребность в объектах социальной инфраструктур</w:t>
      </w:r>
      <w:r>
        <w:rPr>
          <w:rFonts w:cs="Times New Roman"/>
          <w:i/>
          <w:sz w:val="28"/>
          <w:szCs w:val="28"/>
          <w:lang w:val="ru-RU"/>
        </w:rPr>
        <w:t>ы Поселкового СП</w:t>
      </w:r>
      <w:r w:rsidRPr="00663D53">
        <w:rPr>
          <w:rFonts w:cs="Times New Roman"/>
          <w:i/>
          <w:sz w:val="28"/>
          <w:szCs w:val="28"/>
          <w:lang w:val="ru-RU"/>
        </w:rPr>
        <w:t xml:space="preserve"> на перспективу</w:t>
      </w:r>
      <w:r>
        <w:rPr>
          <w:rFonts w:cs="Times New Roman"/>
          <w:i/>
          <w:sz w:val="28"/>
          <w:szCs w:val="28"/>
          <w:lang w:val="ru-RU"/>
        </w:rPr>
        <w:t xml:space="preserve"> (2030 год)</w:t>
      </w:r>
      <w:r w:rsidRPr="00663D53">
        <w:rPr>
          <w:rFonts w:cs="Times New Roman"/>
          <w:i/>
          <w:sz w:val="28"/>
          <w:szCs w:val="28"/>
          <w:lang w:val="ru-RU"/>
        </w:rPr>
        <w:t xml:space="preserve">. </w:t>
      </w:r>
    </w:p>
    <w:tbl>
      <w:tblPr>
        <w:tblW w:w="15526" w:type="dxa"/>
        <w:tblInd w:w="91" w:type="dxa"/>
        <w:tblLayout w:type="fixed"/>
        <w:tblLook w:val="04A0"/>
      </w:tblPr>
      <w:tblGrid>
        <w:gridCol w:w="3695"/>
        <w:gridCol w:w="3860"/>
        <w:gridCol w:w="1279"/>
        <w:gridCol w:w="1531"/>
        <w:gridCol w:w="1985"/>
        <w:gridCol w:w="1701"/>
        <w:gridCol w:w="1475"/>
      </w:tblGrid>
      <w:tr w:rsidR="00C46892" w:rsidRPr="00C207F9" w:rsidTr="00563113">
        <w:trPr>
          <w:trHeight w:val="187"/>
        </w:trPr>
        <w:tc>
          <w:tcPr>
            <w:tcW w:w="3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rPr>
                <w:rFonts w:cs="Times New Roman"/>
                <w:b/>
                <w:color w:val="000000"/>
              </w:rPr>
            </w:pPr>
            <w:r w:rsidRPr="00C207F9">
              <w:rPr>
                <w:rFonts w:cs="Times New Roman"/>
                <w:b/>
                <w:color w:val="000000"/>
              </w:rPr>
              <w:t>Наименование</w:t>
            </w:r>
          </w:p>
        </w:tc>
        <w:tc>
          <w:tcPr>
            <w:tcW w:w="3860" w:type="dxa"/>
            <w:tcBorders>
              <w:top w:val="single" w:sz="4" w:space="0" w:color="auto"/>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b/>
                <w:color w:val="000000"/>
              </w:rPr>
            </w:pPr>
            <w:r w:rsidRPr="00C207F9">
              <w:rPr>
                <w:rFonts w:cs="Times New Roman"/>
                <w:b/>
                <w:color w:val="000000"/>
              </w:rPr>
              <w:t>Норма по СНиП</w:t>
            </w:r>
          </w:p>
        </w:tc>
        <w:tc>
          <w:tcPr>
            <w:tcW w:w="12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b/>
                <w:color w:val="000000"/>
              </w:rPr>
            </w:pPr>
            <w:r w:rsidRPr="00C207F9">
              <w:rPr>
                <w:rFonts w:cs="Times New Roman"/>
                <w:b/>
                <w:color w:val="000000"/>
              </w:rPr>
              <w:t>Норма по СНиП</w:t>
            </w:r>
          </w:p>
        </w:tc>
        <w:tc>
          <w:tcPr>
            <w:tcW w:w="1531" w:type="dxa"/>
            <w:tcBorders>
              <w:top w:val="single" w:sz="4" w:space="0" w:color="auto"/>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b/>
                <w:color w:val="000000"/>
              </w:rPr>
            </w:pPr>
            <w:r w:rsidRPr="00C207F9">
              <w:rPr>
                <w:rFonts w:cs="Times New Roman"/>
                <w:b/>
                <w:color w:val="000000"/>
              </w:rPr>
              <w:t>Ед. измерения</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623922" w:rsidRPr="00C207F9" w:rsidRDefault="00623922" w:rsidP="00563113">
            <w:pPr>
              <w:jc w:val="center"/>
              <w:rPr>
                <w:rFonts w:cs="Times New Roman"/>
                <w:b/>
                <w:color w:val="000000"/>
              </w:rPr>
            </w:pPr>
            <w:r w:rsidRPr="00C207F9">
              <w:rPr>
                <w:rFonts w:cs="Times New Roman"/>
                <w:b/>
                <w:color w:val="000000"/>
              </w:rPr>
              <w:t xml:space="preserve">Обеспеченность </w:t>
            </w:r>
            <w:r w:rsidR="00AA3BCC">
              <w:rPr>
                <w:rFonts w:cs="Times New Roman"/>
                <w:b/>
                <w:color w:val="000000"/>
                <w:lang w:val="ru-RU"/>
              </w:rPr>
              <w:t>п</w:t>
            </w:r>
            <w:r w:rsidRPr="00C207F9">
              <w:rPr>
                <w:rFonts w:cs="Times New Roman"/>
                <w:b/>
                <w:color w:val="000000"/>
              </w:rPr>
              <w:t>о норме</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rPr>
                <w:rFonts w:cs="Times New Roman"/>
                <w:b/>
                <w:color w:val="000000"/>
                <w:lang w:val="ru-RU"/>
              </w:rPr>
            </w:pPr>
            <w:r w:rsidRPr="00C207F9">
              <w:rPr>
                <w:rFonts w:cs="Times New Roman"/>
                <w:b/>
                <w:color w:val="000000"/>
                <w:lang w:val="ru-RU"/>
              </w:rPr>
              <w:t>Сохраняемая</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rsidR="00563113" w:rsidRDefault="00623922" w:rsidP="00563113">
            <w:pPr>
              <w:jc w:val="center"/>
              <w:rPr>
                <w:rFonts w:cs="Times New Roman"/>
                <w:b/>
                <w:color w:val="000000"/>
                <w:lang w:val="ru-RU"/>
              </w:rPr>
            </w:pPr>
            <w:r w:rsidRPr="00C207F9">
              <w:rPr>
                <w:rFonts w:cs="Times New Roman"/>
                <w:b/>
                <w:color w:val="000000"/>
              </w:rPr>
              <w:t>Дефицит</w:t>
            </w:r>
          </w:p>
          <w:p w:rsidR="00623922" w:rsidRPr="00563113" w:rsidRDefault="00623922" w:rsidP="00563113">
            <w:pPr>
              <w:jc w:val="center"/>
              <w:rPr>
                <w:rFonts w:cs="Times New Roman"/>
                <w:b/>
                <w:color w:val="000000"/>
                <w:lang w:val="ru-RU"/>
              </w:rPr>
            </w:pPr>
            <w:r w:rsidRPr="00C207F9">
              <w:rPr>
                <w:rFonts w:cs="Times New Roman"/>
                <w:b/>
                <w:color w:val="000000"/>
              </w:rPr>
              <w:t>(-)/</w:t>
            </w:r>
            <w:r w:rsidR="00563113">
              <w:rPr>
                <w:rFonts w:cs="Times New Roman"/>
                <w:b/>
                <w:color w:val="000000"/>
                <w:lang w:val="ru-RU"/>
              </w:rPr>
              <w:t>(+)</w:t>
            </w:r>
          </w:p>
          <w:p w:rsidR="00623922" w:rsidRPr="00C207F9" w:rsidRDefault="00623922" w:rsidP="00563113">
            <w:pPr>
              <w:jc w:val="center"/>
              <w:rPr>
                <w:rFonts w:cs="Times New Roman"/>
                <w:b/>
                <w:color w:val="000000"/>
              </w:rPr>
            </w:pPr>
            <w:r w:rsidRPr="00C207F9">
              <w:rPr>
                <w:rFonts w:cs="Times New Roman"/>
                <w:b/>
                <w:color w:val="000000"/>
              </w:rPr>
              <w:t>Излишек</w:t>
            </w:r>
          </w:p>
        </w:tc>
      </w:tr>
      <w:tr w:rsidR="00C46892" w:rsidRPr="00C207F9" w:rsidTr="00563113">
        <w:trPr>
          <w:trHeight w:val="187"/>
        </w:trPr>
        <w:tc>
          <w:tcPr>
            <w:tcW w:w="36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922" w:rsidRPr="00423ED6" w:rsidRDefault="00623922" w:rsidP="00F44531">
            <w:pPr>
              <w:rPr>
                <w:rFonts w:cs="Times New Roman"/>
                <w:b/>
                <w:color w:val="000000"/>
              </w:rPr>
            </w:pPr>
            <w:r w:rsidRPr="00423ED6">
              <w:rPr>
                <w:rFonts w:cs="Times New Roman"/>
                <w:b/>
                <w:color w:val="000000"/>
              </w:rPr>
              <w:t>Детские сады</w:t>
            </w:r>
          </w:p>
        </w:tc>
        <w:tc>
          <w:tcPr>
            <w:tcW w:w="3860"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85% в ГП и 60</w:t>
            </w:r>
            <w:r w:rsidR="00563113">
              <w:rPr>
                <w:rFonts w:cs="Times New Roman"/>
                <w:color w:val="000000"/>
                <w:lang w:val="ru-RU"/>
              </w:rPr>
              <w:t>%</w:t>
            </w:r>
            <w:r w:rsidRPr="00C207F9">
              <w:rPr>
                <w:rFonts w:cs="Times New Roman"/>
                <w:color w:val="000000"/>
              </w:rPr>
              <w:t xml:space="preserve"> в СП-от числа детей дошк.возр.</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E317D6" w:rsidRDefault="00623922" w:rsidP="00F44531">
            <w:pPr>
              <w:jc w:val="center"/>
              <w:rPr>
                <w:rFonts w:cs="Times New Roman"/>
                <w:color w:val="000000"/>
                <w:lang w:val="ru-RU"/>
              </w:rPr>
            </w:pPr>
            <w:r>
              <w:rPr>
                <w:rFonts w:cs="Times New Roman"/>
                <w:color w:val="000000"/>
                <w:lang w:val="ru-RU"/>
              </w:rPr>
              <w:t>60</w:t>
            </w:r>
            <w:r w:rsidR="00563113">
              <w:rPr>
                <w:rFonts w:cs="Times New Roman"/>
                <w:color w:val="000000"/>
                <w:lang w:val="ru-RU"/>
              </w:rPr>
              <w:t>%</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человек</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350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125</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rsidR="00623922" w:rsidRPr="00E317D6" w:rsidRDefault="00623922" w:rsidP="00F44531">
            <w:pPr>
              <w:jc w:val="right"/>
              <w:rPr>
                <w:rFonts w:cs="Times New Roman"/>
                <w:color w:val="000000"/>
                <w:lang w:val="ru-RU"/>
              </w:rPr>
            </w:pPr>
            <w:r w:rsidRPr="00C207F9">
              <w:rPr>
                <w:rFonts w:cs="Times New Roman"/>
                <w:color w:val="000000"/>
              </w:rPr>
              <w:t>-</w:t>
            </w:r>
            <w:r>
              <w:rPr>
                <w:rFonts w:cs="Times New Roman"/>
                <w:color w:val="000000"/>
                <w:lang w:val="ru-RU"/>
              </w:rPr>
              <w:t>122</w:t>
            </w:r>
          </w:p>
        </w:tc>
      </w:tr>
      <w:tr w:rsidR="00C46892" w:rsidRPr="00C207F9" w:rsidTr="00563113">
        <w:trPr>
          <w:trHeight w:val="187"/>
        </w:trPr>
        <w:tc>
          <w:tcPr>
            <w:tcW w:w="3695" w:type="dxa"/>
            <w:tcBorders>
              <w:top w:val="nil"/>
              <w:left w:val="single" w:sz="4" w:space="0" w:color="auto"/>
              <w:bottom w:val="single" w:sz="4" w:space="0" w:color="auto"/>
              <w:right w:val="single" w:sz="4" w:space="0" w:color="auto"/>
            </w:tcBorders>
            <w:shd w:val="clear" w:color="auto" w:fill="auto"/>
            <w:noWrap/>
            <w:vAlign w:val="bottom"/>
            <w:hideMark/>
          </w:tcPr>
          <w:p w:rsidR="00623922" w:rsidRPr="00423ED6" w:rsidRDefault="00623922" w:rsidP="00F44531">
            <w:pPr>
              <w:rPr>
                <w:rFonts w:cs="Times New Roman"/>
                <w:b/>
                <w:color w:val="000000"/>
              </w:rPr>
            </w:pPr>
            <w:r w:rsidRPr="00423ED6">
              <w:rPr>
                <w:rFonts w:cs="Times New Roman"/>
                <w:b/>
                <w:color w:val="000000"/>
              </w:rPr>
              <w:t>Школы</w:t>
            </w:r>
          </w:p>
        </w:tc>
        <w:tc>
          <w:tcPr>
            <w:tcW w:w="3860"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по числу детей школьного возраста</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481</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мест</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481</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350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-131</w:t>
            </w:r>
          </w:p>
        </w:tc>
      </w:tr>
      <w:tr w:rsidR="00C46892" w:rsidRPr="00C207F9" w:rsidTr="00563113">
        <w:trPr>
          <w:trHeight w:val="187"/>
        </w:trPr>
        <w:tc>
          <w:tcPr>
            <w:tcW w:w="3695" w:type="dxa"/>
            <w:tcBorders>
              <w:top w:val="nil"/>
              <w:left w:val="single" w:sz="4" w:space="0" w:color="auto"/>
              <w:bottom w:val="single" w:sz="4" w:space="0" w:color="auto"/>
              <w:right w:val="single" w:sz="4" w:space="0" w:color="auto"/>
            </w:tcBorders>
            <w:shd w:val="clear" w:color="auto" w:fill="auto"/>
            <w:noWrap/>
            <w:vAlign w:val="bottom"/>
            <w:hideMark/>
          </w:tcPr>
          <w:p w:rsidR="00623922" w:rsidRPr="00423ED6" w:rsidRDefault="00623922" w:rsidP="00F44531">
            <w:pPr>
              <w:rPr>
                <w:rFonts w:cs="Times New Roman"/>
                <w:b/>
                <w:color w:val="000000"/>
                <w:lang w:val="ru-RU"/>
              </w:rPr>
            </w:pPr>
            <w:proofErr w:type="gramStart"/>
            <w:r w:rsidRPr="00423ED6">
              <w:rPr>
                <w:rFonts w:cs="Times New Roman"/>
                <w:b/>
                <w:color w:val="000000"/>
                <w:lang w:val="ru-RU"/>
              </w:rPr>
              <w:t>Учебно- производственный</w:t>
            </w:r>
            <w:proofErr w:type="gramEnd"/>
            <w:r w:rsidRPr="00423ED6">
              <w:rPr>
                <w:rFonts w:cs="Times New Roman"/>
                <w:b/>
                <w:color w:val="000000"/>
                <w:lang w:val="ru-RU"/>
              </w:rPr>
              <w:t xml:space="preserve"> комбинат</w:t>
            </w:r>
          </w:p>
        </w:tc>
        <w:tc>
          <w:tcPr>
            <w:tcW w:w="3860" w:type="dxa"/>
            <w:tcBorders>
              <w:top w:val="nil"/>
              <w:left w:val="nil"/>
              <w:bottom w:val="single" w:sz="4" w:space="0" w:color="auto"/>
              <w:right w:val="nil"/>
            </w:tcBorders>
            <w:shd w:val="clear" w:color="auto" w:fill="auto"/>
            <w:noWrap/>
            <w:vAlign w:val="bottom"/>
            <w:hideMark/>
          </w:tcPr>
          <w:p w:rsidR="00623922" w:rsidRPr="000F03B5" w:rsidRDefault="00623922" w:rsidP="00F44531">
            <w:pPr>
              <w:jc w:val="center"/>
              <w:rPr>
                <w:rFonts w:cs="Times New Roman"/>
                <w:color w:val="000000"/>
                <w:lang w:val="ru-RU"/>
              </w:rPr>
            </w:pPr>
            <w:r>
              <w:rPr>
                <w:rFonts w:cs="Times New Roman"/>
                <w:color w:val="000000"/>
                <w:lang w:val="ru-RU"/>
              </w:rPr>
              <w:t>8% от числа школьников</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0F03B5" w:rsidRDefault="00623922" w:rsidP="00F44531">
            <w:pPr>
              <w:jc w:val="center"/>
              <w:rPr>
                <w:rFonts w:cs="Times New Roman"/>
                <w:color w:val="000000"/>
                <w:lang w:val="ru-RU"/>
              </w:rPr>
            </w:pPr>
            <w:r>
              <w:rPr>
                <w:rFonts w:cs="Times New Roman"/>
                <w:color w:val="000000"/>
                <w:lang w:val="ru-RU"/>
              </w:rPr>
              <w:t>8</w:t>
            </w:r>
          </w:p>
        </w:tc>
        <w:tc>
          <w:tcPr>
            <w:tcW w:w="1531" w:type="dxa"/>
            <w:tcBorders>
              <w:top w:val="nil"/>
              <w:left w:val="nil"/>
              <w:bottom w:val="single" w:sz="4" w:space="0" w:color="auto"/>
              <w:right w:val="nil"/>
            </w:tcBorders>
            <w:shd w:val="clear" w:color="auto" w:fill="auto"/>
            <w:noWrap/>
            <w:vAlign w:val="bottom"/>
            <w:hideMark/>
          </w:tcPr>
          <w:p w:rsidR="00623922" w:rsidRPr="000F03B5" w:rsidRDefault="00623922" w:rsidP="00F44531">
            <w:pPr>
              <w:jc w:val="center"/>
              <w:rPr>
                <w:rFonts w:cs="Times New Roman"/>
                <w:color w:val="000000"/>
                <w:lang w:val="ru-RU"/>
              </w:rPr>
            </w:pPr>
            <w:r>
              <w:rPr>
                <w:rFonts w:cs="Times New Roman"/>
                <w:color w:val="000000"/>
                <w:lang w:val="ru-RU"/>
              </w:rPr>
              <w:t>мест</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0F03B5" w:rsidRDefault="00563113" w:rsidP="00F44531">
            <w:pPr>
              <w:jc w:val="right"/>
              <w:rPr>
                <w:rFonts w:cs="Times New Roman"/>
                <w:color w:val="000000"/>
                <w:lang w:val="ru-RU"/>
              </w:rPr>
            </w:pPr>
            <w:r>
              <w:rPr>
                <w:rFonts w:cs="Times New Roman"/>
                <w:color w:val="000000"/>
                <w:lang w:val="ru-RU"/>
              </w:rPr>
              <w:t>39</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0F03B5" w:rsidRDefault="00623922" w:rsidP="00F44531">
            <w:pPr>
              <w:jc w:val="center"/>
              <w:rPr>
                <w:rFonts w:cs="Times New Roman"/>
                <w:color w:val="000000"/>
                <w:lang w:val="ru-RU"/>
              </w:rPr>
            </w:pPr>
            <w:r>
              <w:rPr>
                <w:rFonts w:cs="Times New Roman"/>
                <w:color w:val="000000"/>
                <w:lang w:val="ru-RU"/>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0F03B5" w:rsidRDefault="00623922" w:rsidP="00F44531">
            <w:pPr>
              <w:jc w:val="right"/>
              <w:rPr>
                <w:rFonts w:cs="Times New Roman"/>
                <w:color w:val="000000"/>
                <w:lang w:val="ru-RU"/>
              </w:rPr>
            </w:pPr>
            <w:r>
              <w:rPr>
                <w:rFonts w:cs="Times New Roman"/>
                <w:color w:val="000000"/>
                <w:lang w:val="ru-RU"/>
              </w:rPr>
              <w:t>-39</w:t>
            </w:r>
          </w:p>
        </w:tc>
      </w:tr>
      <w:tr w:rsidR="00C46892" w:rsidRPr="00C207F9" w:rsidTr="00563113">
        <w:trPr>
          <w:trHeight w:val="187"/>
        </w:trPr>
        <w:tc>
          <w:tcPr>
            <w:tcW w:w="369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23922" w:rsidRPr="00423ED6" w:rsidRDefault="00623922" w:rsidP="00F44531">
            <w:pPr>
              <w:rPr>
                <w:rFonts w:cs="Times New Roman"/>
                <w:b/>
                <w:color w:val="000000"/>
              </w:rPr>
            </w:pPr>
            <w:r w:rsidRPr="00423ED6">
              <w:rPr>
                <w:rFonts w:cs="Times New Roman"/>
                <w:b/>
                <w:color w:val="000000"/>
              </w:rPr>
              <w:t>Больницы</w:t>
            </w:r>
          </w:p>
        </w:tc>
        <w:tc>
          <w:tcPr>
            <w:tcW w:w="3860" w:type="dxa"/>
            <w:tcBorders>
              <w:top w:val="nil"/>
              <w:left w:val="nil"/>
              <w:bottom w:val="single" w:sz="4" w:space="0" w:color="auto"/>
              <w:right w:val="nil"/>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13,47 койко мест на 1 тыс.чел, 10,2 больничных</w:t>
            </w:r>
          </w:p>
        </w:tc>
        <w:tc>
          <w:tcPr>
            <w:tcW w:w="1279"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10,2</w:t>
            </w:r>
          </w:p>
        </w:tc>
        <w:tc>
          <w:tcPr>
            <w:tcW w:w="1531" w:type="dxa"/>
            <w:tcBorders>
              <w:top w:val="nil"/>
              <w:left w:val="nil"/>
              <w:bottom w:val="single" w:sz="4" w:space="0" w:color="auto"/>
              <w:right w:val="nil"/>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койко-мест</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42</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25</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-17</w:t>
            </w:r>
          </w:p>
        </w:tc>
      </w:tr>
      <w:tr w:rsidR="00C46892" w:rsidRPr="00C207F9" w:rsidTr="00563113">
        <w:trPr>
          <w:trHeight w:val="187"/>
        </w:trPr>
        <w:tc>
          <w:tcPr>
            <w:tcW w:w="3695"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423ED6" w:rsidRDefault="00623922" w:rsidP="00F44531">
            <w:pPr>
              <w:rPr>
                <w:rFonts w:cs="Times New Roman"/>
                <w:b/>
                <w:color w:val="000000"/>
              </w:rPr>
            </w:pPr>
            <w:r w:rsidRPr="00423ED6">
              <w:rPr>
                <w:rFonts w:cs="Times New Roman"/>
                <w:b/>
                <w:color w:val="000000"/>
              </w:rPr>
              <w:t>Поликлиники</w:t>
            </w:r>
          </w:p>
        </w:tc>
        <w:tc>
          <w:tcPr>
            <w:tcW w:w="3860" w:type="dxa"/>
            <w:tcBorders>
              <w:top w:val="nil"/>
              <w:left w:val="nil"/>
              <w:bottom w:val="single" w:sz="4" w:space="0" w:color="auto"/>
              <w:right w:val="nil"/>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18,15 на 1 тыс.чел</w:t>
            </w:r>
          </w:p>
        </w:tc>
        <w:tc>
          <w:tcPr>
            <w:tcW w:w="1279"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18,15</w:t>
            </w:r>
          </w:p>
        </w:tc>
        <w:tc>
          <w:tcPr>
            <w:tcW w:w="1531" w:type="dxa"/>
            <w:tcBorders>
              <w:top w:val="nil"/>
              <w:left w:val="nil"/>
              <w:bottom w:val="single" w:sz="4" w:space="0" w:color="auto"/>
              <w:right w:val="nil"/>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посещений</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75</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75</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0</w:t>
            </w:r>
          </w:p>
        </w:tc>
      </w:tr>
      <w:tr w:rsidR="00C46892" w:rsidRPr="00C207F9" w:rsidTr="00563113">
        <w:trPr>
          <w:trHeight w:val="374"/>
        </w:trPr>
        <w:tc>
          <w:tcPr>
            <w:tcW w:w="3695"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423ED6" w:rsidRDefault="00623922" w:rsidP="00F44531">
            <w:pPr>
              <w:rPr>
                <w:rFonts w:cs="Times New Roman"/>
                <w:b/>
                <w:color w:val="000000"/>
              </w:rPr>
            </w:pPr>
            <w:r w:rsidRPr="00423ED6">
              <w:rPr>
                <w:rFonts w:cs="Times New Roman"/>
                <w:b/>
                <w:color w:val="000000"/>
              </w:rPr>
              <w:t>ФАП</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 ФАП на1200-1700чел. Если расстояние до ближайшей мед. Организации  превышает 6 км.</w:t>
            </w:r>
          </w:p>
        </w:tc>
        <w:tc>
          <w:tcPr>
            <w:tcW w:w="1279"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w:t>
            </w:r>
          </w:p>
        </w:tc>
        <w:tc>
          <w:tcPr>
            <w:tcW w:w="1531" w:type="dxa"/>
            <w:tcBorders>
              <w:top w:val="nil"/>
              <w:left w:val="nil"/>
              <w:bottom w:val="single" w:sz="4" w:space="0" w:color="auto"/>
              <w:right w:val="nil"/>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ФАП</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1</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563113" w:rsidRDefault="00563113" w:rsidP="00F44531">
            <w:pPr>
              <w:jc w:val="center"/>
              <w:rPr>
                <w:rFonts w:cs="Times New Roman"/>
                <w:color w:val="000000"/>
                <w:lang w:val="ru-RU"/>
              </w:rPr>
            </w:pPr>
            <w:r>
              <w:rPr>
                <w:rFonts w:cs="Times New Roman"/>
                <w:color w:val="000000"/>
                <w:lang w:val="ru-RU"/>
              </w:rPr>
              <w:t>1</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563113" w:rsidRDefault="00563113" w:rsidP="00F44531">
            <w:pPr>
              <w:jc w:val="right"/>
              <w:rPr>
                <w:rFonts w:cs="Times New Roman"/>
                <w:color w:val="000000"/>
                <w:lang w:val="ru-RU"/>
              </w:rPr>
            </w:pPr>
            <w:r>
              <w:rPr>
                <w:rFonts w:cs="Times New Roman"/>
                <w:color w:val="000000"/>
                <w:lang w:val="ru-RU"/>
              </w:rPr>
              <w:t>1</w:t>
            </w:r>
          </w:p>
        </w:tc>
      </w:tr>
      <w:tr w:rsidR="00C46892" w:rsidRPr="00C207F9" w:rsidTr="00563113">
        <w:trPr>
          <w:trHeight w:val="187"/>
        </w:trPr>
        <w:tc>
          <w:tcPr>
            <w:tcW w:w="3695"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423ED6" w:rsidRDefault="00623922" w:rsidP="00F44531">
            <w:pPr>
              <w:rPr>
                <w:rFonts w:cs="Times New Roman"/>
                <w:b/>
                <w:color w:val="000000"/>
              </w:rPr>
            </w:pPr>
            <w:r w:rsidRPr="00423ED6">
              <w:rPr>
                <w:rFonts w:cs="Times New Roman"/>
                <w:b/>
                <w:color w:val="000000"/>
              </w:rPr>
              <w:t>Аптеки</w:t>
            </w:r>
          </w:p>
        </w:tc>
        <w:tc>
          <w:tcPr>
            <w:tcW w:w="3860" w:type="dxa"/>
            <w:tcBorders>
              <w:top w:val="nil"/>
              <w:left w:val="nil"/>
              <w:bottom w:val="single" w:sz="4" w:space="0" w:color="auto"/>
              <w:right w:val="nil"/>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10м2 на 1 тыс.чел</w:t>
            </w:r>
          </w:p>
        </w:tc>
        <w:tc>
          <w:tcPr>
            <w:tcW w:w="1279"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10</w:t>
            </w:r>
          </w:p>
        </w:tc>
        <w:tc>
          <w:tcPr>
            <w:tcW w:w="1531" w:type="dxa"/>
            <w:tcBorders>
              <w:top w:val="nil"/>
              <w:left w:val="nil"/>
              <w:bottom w:val="single" w:sz="4" w:space="0" w:color="auto"/>
              <w:right w:val="nil"/>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м2</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41</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15</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-26</w:t>
            </w:r>
          </w:p>
        </w:tc>
      </w:tr>
      <w:tr w:rsidR="00C46892" w:rsidRPr="00C207F9" w:rsidTr="00563113">
        <w:trPr>
          <w:trHeight w:val="187"/>
        </w:trPr>
        <w:tc>
          <w:tcPr>
            <w:tcW w:w="3695"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423ED6" w:rsidRDefault="00F44531" w:rsidP="00983043">
            <w:pPr>
              <w:rPr>
                <w:rFonts w:cs="Times New Roman"/>
                <w:b/>
                <w:color w:val="000000"/>
              </w:rPr>
            </w:pPr>
            <w:r w:rsidRPr="00423ED6">
              <w:rPr>
                <w:rFonts w:cs="Times New Roman"/>
                <w:b/>
                <w:color w:val="000000"/>
                <w:lang w:val="ru-RU"/>
              </w:rPr>
              <w:t>Выдвиж</w:t>
            </w:r>
            <w:r w:rsidR="00983043" w:rsidRPr="00423ED6">
              <w:rPr>
                <w:rFonts w:cs="Times New Roman"/>
                <w:b/>
                <w:color w:val="000000"/>
                <w:lang w:val="ru-RU"/>
              </w:rPr>
              <w:t xml:space="preserve">ной пункт </w:t>
            </w:r>
            <w:r w:rsidR="00623922" w:rsidRPr="00423ED6">
              <w:rPr>
                <w:rFonts w:cs="Times New Roman"/>
                <w:b/>
                <w:color w:val="000000"/>
              </w:rPr>
              <w:t>скор</w:t>
            </w:r>
            <w:r w:rsidR="00983043" w:rsidRPr="00423ED6">
              <w:rPr>
                <w:rFonts w:cs="Times New Roman"/>
                <w:b/>
                <w:color w:val="000000"/>
                <w:lang w:val="ru-RU"/>
              </w:rPr>
              <w:t xml:space="preserve">ой </w:t>
            </w:r>
            <w:r w:rsidR="00623922" w:rsidRPr="00423ED6">
              <w:rPr>
                <w:rFonts w:cs="Times New Roman"/>
                <w:b/>
                <w:color w:val="000000"/>
              </w:rPr>
              <w:t>помощи</w:t>
            </w:r>
          </w:p>
        </w:tc>
        <w:tc>
          <w:tcPr>
            <w:tcW w:w="3860" w:type="dxa"/>
            <w:tcBorders>
              <w:top w:val="nil"/>
              <w:left w:val="nil"/>
              <w:bottom w:val="single" w:sz="4" w:space="0" w:color="auto"/>
              <w:right w:val="nil"/>
            </w:tcBorders>
            <w:shd w:val="clear" w:color="000000" w:fill="FFFFFF"/>
            <w:noWrap/>
            <w:vAlign w:val="bottom"/>
            <w:hideMark/>
          </w:tcPr>
          <w:p w:rsidR="00623922" w:rsidRPr="00765FC2" w:rsidRDefault="00F44531" w:rsidP="00F44531">
            <w:pPr>
              <w:jc w:val="center"/>
              <w:rPr>
                <w:rFonts w:cs="Times New Roman"/>
                <w:color w:val="000000"/>
                <w:lang w:val="ru-RU"/>
              </w:rPr>
            </w:pPr>
            <w:r>
              <w:rPr>
                <w:rFonts w:cs="Times New Roman"/>
                <w:color w:val="000000"/>
              </w:rPr>
              <w:t xml:space="preserve">1автомобиль на </w:t>
            </w:r>
            <w:r>
              <w:rPr>
                <w:rFonts w:cs="Times New Roman"/>
                <w:color w:val="000000"/>
                <w:lang w:val="ru-RU"/>
              </w:rPr>
              <w:t>5</w:t>
            </w:r>
            <w:r w:rsidR="00623922" w:rsidRPr="00C207F9">
              <w:rPr>
                <w:rFonts w:cs="Times New Roman"/>
                <w:color w:val="000000"/>
              </w:rPr>
              <w:t xml:space="preserve"> тыс.чел</w:t>
            </w:r>
            <w:r w:rsidR="00623922">
              <w:rPr>
                <w:rFonts w:cs="Times New Roman"/>
                <w:color w:val="000000"/>
                <w:lang w:val="ru-RU"/>
              </w:rPr>
              <w:t>.</w:t>
            </w:r>
          </w:p>
        </w:tc>
        <w:tc>
          <w:tcPr>
            <w:tcW w:w="1279"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w:t>
            </w:r>
          </w:p>
        </w:tc>
        <w:tc>
          <w:tcPr>
            <w:tcW w:w="1531" w:type="dxa"/>
            <w:tcBorders>
              <w:top w:val="nil"/>
              <w:left w:val="nil"/>
              <w:bottom w:val="single" w:sz="4" w:space="0" w:color="auto"/>
              <w:right w:val="nil"/>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автомобиль</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983043" w:rsidRDefault="00983043" w:rsidP="00F44531">
            <w:pPr>
              <w:jc w:val="right"/>
              <w:rPr>
                <w:rFonts w:cs="Times New Roman"/>
                <w:color w:val="000000"/>
                <w:lang w:val="ru-RU"/>
              </w:rPr>
            </w:pPr>
            <w:r>
              <w:rPr>
                <w:rFonts w:cs="Times New Roman"/>
                <w:color w:val="000000"/>
                <w:lang w:val="ru-RU"/>
              </w:rPr>
              <w:t>1</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983043" w:rsidRDefault="00983043" w:rsidP="00F44531">
            <w:pPr>
              <w:jc w:val="right"/>
              <w:rPr>
                <w:rFonts w:cs="Times New Roman"/>
                <w:color w:val="000000"/>
                <w:lang w:val="ru-RU"/>
              </w:rPr>
            </w:pPr>
            <w:r>
              <w:rPr>
                <w:rFonts w:cs="Times New Roman"/>
                <w:color w:val="000000"/>
                <w:lang w:val="ru-RU"/>
              </w:rPr>
              <w:t>-1</w:t>
            </w:r>
          </w:p>
        </w:tc>
      </w:tr>
      <w:tr w:rsidR="00C41E2E" w:rsidRPr="00C207F9" w:rsidTr="00563113">
        <w:trPr>
          <w:trHeight w:val="187"/>
        </w:trPr>
        <w:tc>
          <w:tcPr>
            <w:tcW w:w="3695" w:type="dxa"/>
            <w:tcBorders>
              <w:top w:val="nil"/>
              <w:left w:val="single" w:sz="4" w:space="0" w:color="auto"/>
              <w:bottom w:val="single" w:sz="4" w:space="0" w:color="auto"/>
              <w:right w:val="single" w:sz="4" w:space="0" w:color="auto"/>
            </w:tcBorders>
            <w:shd w:val="clear" w:color="000000" w:fill="FFFFFF"/>
            <w:noWrap/>
            <w:vAlign w:val="bottom"/>
            <w:hideMark/>
          </w:tcPr>
          <w:p w:rsidR="00C41E2E" w:rsidRPr="00C41E2E" w:rsidRDefault="00C41E2E">
            <w:pPr>
              <w:rPr>
                <w:b/>
                <w:color w:val="000000"/>
              </w:rPr>
            </w:pPr>
            <w:r w:rsidRPr="00C41E2E">
              <w:rPr>
                <w:b/>
                <w:color w:val="000000"/>
              </w:rPr>
              <w:t>Ж.дома ветеранов</w:t>
            </w:r>
          </w:p>
        </w:tc>
        <w:tc>
          <w:tcPr>
            <w:tcW w:w="3860" w:type="dxa"/>
            <w:tcBorders>
              <w:top w:val="nil"/>
              <w:left w:val="nil"/>
              <w:bottom w:val="single" w:sz="4" w:space="0" w:color="auto"/>
              <w:right w:val="nil"/>
            </w:tcBorders>
            <w:shd w:val="clear" w:color="000000" w:fill="FFFFFF"/>
            <w:noWrap/>
            <w:vAlign w:val="bottom"/>
            <w:hideMark/>
          </w:tcPr>
          <w:p w:rsidR="00C41E2E" w:rsidRPr="00C41E2E" w:rsidRDefault="00C41E2E">
            <w:pPr>
              <w:jc w:val="center"/>
              <w:rPr>
                <w:color w:val="000000"/>
              </w:rPr>
            </w:pPr>
            <w:r w:rsidRPr="00C41E2E">
              <w:rPr>
                <w:color w:val="000000"/>
              </w:rPr>
              <w:t>60чел на 1 тыс.чел после 60 лет</w:t>
            </w:r>
          </w:p>
        </w:tc>
        <w:tc>
          <w:tcPr>
            <w:tcW w:w="1279" w:type="dxa"/>
            <w:tcBorders>
              <w:top w:val="nil"/>
              <w:left w:val="single" w:sz="4" w:space="0" w:color="auto"/>
              <w:bottom w:val="single" w:sz="4" w:space="0" w:color="auto"/>
              <w:right w:val="single" w:sz="4" w:space="0" w:color="auto"/>
            </w:tcBorders>
            <w:shd w:val="clear" w:color="000000" w:fill="FFFFFF"/>
            <w:noWrap/>
            <w:vAlign w:val="bottom"/>
            <w:hideMark/>
          </w:tcPr>
          <w:p w:rsidR="00C41E2E" w:rsidRDefault="00C41E2E">
            <w:pPr>
              <w:jc w:val="center"/>
              <w:rPr>
                <w:color w:val="000000"/>
                <w:sz w:val="22"/>
                <w:szCs w:val="22"/>
              </w:rPr>
            </w:pPr>
            <w:r>
              <w:rPr>
                <w:color w:val="000000"/>
                <w:sz w:val="22"/>
                <w:szCs w:val="22"/>
              </w:rPr>
              <w:t>60</w:t>
            </w:r>
          </w:p>
        </w:tc>
        <w:tc>
          <w:tcPr>
            <w:tcW w:w="1531" w:type="dxa"/>
            <w:tcBorders>
              <w:top w:val="nil"/>
              <w:left w:val="nil"/>
              <w:bottom w:val="single" w:sz="4" w:space="0" w:color="auto"/>
              <w:right w:val="nil"/>
            </w:tcBorders>
            <w:shd w:val="clear" w:color="000000" w:fill="FFFFFF"/>
            <w:noWrap/>
            <w:vAlign w:val="bottom"/>
            <w:hideMark/>
          </w:tcPr>
          <w:p w:rsidR="00C41E2E" w:rsidRDefault="00C41E2E">
            <w:pPr>
              <w:jc w:val="center"/>
              <w:rPr>
                <w:color w:val="000000"/>
                <w:sz w:val="22"/>
                <w:szCs w:val="22"/>
              </w:rPr>
            </w:pPr>
            <w:r>
              <w:rPr>
                <w:color w:val="000000"/>
                <w:sz w:val="22"/>
                <w:szCs w:val="22"/>
              </w:rPr>
              <w:t>человек</w:t>
            </w:r>
          </w:p>
        </w:tc>
        <w:tc>
          <w:tcPr>
            <w:tcW w:w="1985" w:type="dxa"/>
            <w:tcBorders>
              <w:top w:val="nil"/>
              <w:left w:val="single" w:sz="4" w:space="0" w:color="auto"/>
              <w:bottom w:val="single" w:sz="4" w:space="0" w:color="auto"/>
              <w:right w:val="nil"/>
            </w:tcBorders>
            <w:shd w:val="clear" w:color="000000" w:fill="FFFFFF"/>
            <w:noWrap/>
            <w:vAlign w:val="bottom"/>
            <w:hideMark/>
          </w:tcPr>
          <w:p w:rsidR="00C41E2E" w:rsidRDefault="00C41E2E" w:rsidP="00F44531">
            <w:pPr>
              <w:jc w:val="right"/>
              <w:rPr>
                <w:rFonts w:cs="Times New Roman"/>
                <w:color w:val="000000"/>
                <w:lang w:val="ru-RU"/>
              </w:rPr>
            </w:pPr>
            <w:r>
              <w:rPr>
                <w:rFonts w:cs="Times New Roman"/>
                <w:color w:val="000000"/>
                <w:lang w:val="ru-RU"/>
              </w:rPr>
              <w:t>35</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C41E2E" w:rsidRPr="00C41E2E" w:rsidRDefault="00C41E2E" w:rsidP="00F44531">
            <w:pPr>
              <w:jc w:val="center"/>
              <w:rPr>
                <w:rFonts w:cs="Times New Roman"/>
                <w:color w:val="000000"/>
                <w:lang w:val="ru-RU"/>
              </w:rPr>
            </w:pPr>
            <w:r>
              <w:rPr>
                <w:rFonts w:cs="Times New Roman"/>
                <w:color w:val="000000"/>
                <w:lang w:val="ru-RU"/>
              </w:rPr>
              <w:t>0</w:t>
            </w:r>
          </w:p>
        </w:tc>
        <w:tc>
          <w:tcPr>
            <w:tcW w:w="1475" w:type="dxa"/>
            <w:tcBorders>
              <w:top w:val="nil"/>
              <w:left w:val="nil"/>
              <w:bottom w:val="single" w:sz="4" w:space="0" w:color="auto"/>
              <w:right w:val="single" w:sz="4" w:space="0" w:color="auto"/>
            </w:tcBorders>
            <w:shd w:val="clear" w:color="auto" w:fill="auto"/>
            <w:noWrap/>
            <w:vAlign w:val="bottom"/>
            <w:hideMark/>
          </w:tcPr>
          <w:p w:rsidR="00C41E2E" w:rsidRDefault="00E21FA1" w:rsidP="00F44531">
            <w:pPr>
              <w:jc w:val="right"/>
              <w:rPr>
                <w:rFonts w:cs="Times New Roman"/>
                <w:color w:val="000000"/>
                <w:lang w:val="ru-RU"/>
              </w:rPr>
            </w:pPr>
            <w:r>
              <w:rPr>
                <w:rFonts w:cs="Times New Roman"/>
                <w:color w:val="000000"/>
                <w:lang w:val="ru-RU"/>
              </w:rPr>
              <w:t>-</w:t>
            </w:r>
            <w:r w:rsidR="00C41E2E">
              <w:rPr>
                <w:rFonts w:cs="Times New Roman"/>
                <w:color w:val="000000"/>
                <w:lang w:val="ru-RU"/>
              </w:rPr>
              <w:t>35</w:t>
            </w:r>
          </w:p>
        </w:tc>
      </w:tr>
      <w:tr w:rsidR="00C41E2E" w:rsidRPr="00C207F9" w:rsidTr="00563113">
        <w:trPr>
          <w:trHeight w:val="187"/>
        </w:trPr>
        <w:tc>
          <w:tcPr>
            <w:tcW w:w="3695" w:type="dxa"/>
            <w:tcBorders>
              <w:top w:val="nil"/>
              <w:left w:val="single" w:sz="4" w:space="0" w:color="auto"/>
              <w:bottom w:val="single" w:sz="4" w:space="0" w:color="auto"/>
              <w:right w:val="single" w:sz="4" w:space="0" w:color="auto"/>
            </w:tcBorders>
            <w:shd w:val="clear" w:color="000000" w:fill="FFFFFF"/>
            <w:noWrap/>
            <w:vAlign w:val="bottom"/>
            <w:hideMark/>
          </w:tcPr>
          <w:p w:rsidR="00C41E2E" w:rsidRPr="00C41E2E" w:rsidRDefault="00C41E2E">
            <w:pPr>
              <w:rPr>
                <w:b/>
                <w:color w:val="000000"/>
              </w:rPr>
            </w:pPr>
            <w:r w:rsidRPr="00C41E2E">
              <w:rPr>
                <w:b/>
                <w:color w:val="000000"/>
              </w:rPr>
              <w:t>Ж.дома инвалидов</w:t>
            </w:r>
          </w:p>
        </w:tc>
        <w:tc>
          <w:tcPr>
            <w:tcW w:w="3860" w:type="dxa"/>
            <w:tcBorders>
              <w:top w:val="nil"/>
              <w:left w:val="nil"/>
              <w:bottom w:val="single" w:sz="4" w:space="0" w:color="auto"/>
              <w:right w:val="nil"/>
            </w:tcBorders>
            <w:shd w:val="clear" w:color="000000" w:fill="FFFFFF"/>
            <w:noWrap/>
            <w:vAlign w:val="bottom"/>
            <w:hideMark/>
          </w:tcPr>
          <w:p w:rsidR="00C41E2E" w:rsidRPr="00C41E2E" w:rsidRDefault="00C41E2E">
            <w:pPr>
              <w:jc w:val="center"/>
              <w:rPr>
                <w:color w:val="000000"/>
              </w:rPr>
            </w:pPr>
            <w:r w:rsidRPr="00C41E2E">
              <w:rPr>
                <w:color w:val="000000"/>
              </w:rPr>
              <w:t>0,5 чел на 1 тыс всего населения</w:t>
            </w:r>
          </w:p>
        </w:tc>
        <w:tc>
          <w:tcPr>
            <w:tcW w:w="1279" w:type="dxa"/>
            <w:tcBorders>
              <w:top w:val="nil"/>
              <w:left w:val="single" w:sz="4" w:space="0" w:color="auto"/>
              <w:bottom w:val="single" w:sz="4" w:space="0" w:color="auto"/>
              <w:right w:val="single" w:sz="4" w:space="0" w:color="auto"/>
            </w:tcBorders>
            <w:shd w:val="clear" w:color="000000" w:fill="FFFFFF"/>
            <w:noWrap/>
            <w:vAlign w:val="bottom"/>
            <w:hideMark/>
          </w:tcPr>
          <w:p w:rsidR="00C41E2E" w:rsidRDefault="00C41E2E">
            <w:pPr>
              <w:jc w:val="center"/>
              <w:rPr>
                <w:color w:val="000000"/>
                <w:sz w:val="22"/>
                <w:szCs w:val="22"/>
              </w:rPr>
            </w:pPr>
            <w:r>
              <w:rPr>
                <w:color w:val="000000"/>
                <w:sz w:val="22"/>
                <w:szCs w:val="22"/>
              </w:rPr>
              <w:t>0,5</w:t>
            </w:r>
          </w:p>
        </w:tc>
        <w:tc>
          <w:tcPr>
            <w:tcW w:w="1531" w:type="dxa"/>
            <w:tcBorders>
              <w:top w:val="nil"/>
              <w:left w:val="nil"/>
              <w:bottom w:val="single" w:sz="4" w:space="0" w:color="auto"/>
              <w:right w:val="nil"/>
            </w:tcBorders>
            <w:shd w:val="clear" w:color="000000" w:fill="FFFFFF"/>
            <w:noWrap/>
            <w:vAlign w:val="bottom"/>
            <w:hideMark/>
          </w:tcPr>
          <w:p w:rsidR="00C41E2E" w:rsidRDefault="00C41E2E">
            <w:pPr>
              <w:jc w:val="center"/>
              <w:rPr>
                <w:color w:val="000000"/>
                <w:sz w:val="22"/>
                <w:szCs w:val="22"/>
              </w:rPr>
            </w:pPr>
            <w:r>
              <w:rPr>
                <w:color w:val="000000"/>
                <w:sz w:val="22"/>
                <w:szCs w:val="22"/>
              </w:rPr>
              <w:t>человек</w:t>
            </w:r>
          </w:p>
        </w:tc>
        <w:tc>
          <w:tcPr>
            <w:tcW w:w="1985" w:type="dxa"/>
            <w:tcBorders>
              <w:top w:val="nil"/>
              <w:left w:val="single" w:sz="4" w:space="0" w:color="auto"/>
              <w:bottom w:val="single" w:sz="4" w:space="0" w:color="auto"/>
              <w:right w:val="nil"/>
            </w:tcBorders>
            <w:shd w:val="clear" w:color="000000" w:fill="FFFFFF"/>
            <w:noWrap/>
            <w:vAlign w:val="bottom"/>
            <w:hideMark/>
          </w:tcPr>
          <w:p w:rsidR="00C41E2E" w:rsidRDefault="00C41E2E" w:rsidP="00F44531">
            <w:pPr>
              <w:jc w:val="right"/>
              <w:rPr>
                <w:rFonts w:cs="Times New Roman"/>
                <w:color w:val="000000"/>
                <w:lang w:val="ru-RU"/>
              </w:rPr>
            </w:pPr>
            <w:r>
              <w:rPr>
                <w:rFonts w:cs="Times New Roman"/>
                <w:color w:val="000000"/>
                <w:lang w:val="ru-RU"/>
              </w:rPr>
              <w:t>2</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C41E2E" w:rsidRPr="00C41E2E" w:rsidRDefault="00C41E2E" w:rsidP="00F44531">
            <w:pPr>
              <w:jc w:val="center"/>
              <w:rPr>
                <w:rFonts w:cs="Times New Roman"/>
                <w:color w:val="000000"/>
                <w:lang w:val="ru-RU"/>
              </w:rPr>
            </w:pPr>
            <w:r>
              <w:rPr>
                <w:rFonts w:cs="Times New Roman"/>
                <w:color w:val="000000"/>
                <w:lang w:val="ru-RU"/>
              </w:rPr>
              <w:t>0</w:t>
            </w:r>
          </w:p>
        </w:tc>
        <w:tc>
          <w:tcPr>
            <w:tcW w:w="1475" w:type="dxa"/>
            <w:tcBorders>
              <w:top w:val="nil"/>
              <w:left w:val="nil"/>
              <w:bottom w:val="single" w:sz="4" w:space="0" w:color="auto"/>
              <w:right w:val="single" w:sz="4" w:space="0" w:color="auto"/>
            </w:tcBorders>
            <w:shd w:val="clear" w:color="auto" w:fill="auto"/>
            <w:noWrap/>
            <w:vAlign w:val="bottom"/>
            <w:hideMark/>
          </w:tcPr>
          <w:p w:rsidR="00C41E2E" w:rsidRDefault="00E21FA1" w:rsidP="00F44531">
            <w:pPr>
              <w:jc w:val="right"/>
              <w:rPr>
                <w:rFonts w:cs="Times New Roman"/>
                <w:color w:val="000000"/>
                <w:lang w:val="ru-RU"/>
              </w:rPr>
            </w:pPr>
            <w:r>
              <w:rPr>
                <w:rFonts w:cs="Times New Roman"/>
                <w:color w:val="000000"/>
                <w:lang w:val="ru-RU"/>
              </w:rPr>
              <w:t>-</w:t>
            </w:r>
            <w:r w:rsidR="00C41E2E">
              <w:rPr>
                <w:rFonts w:cs="Times New Roman"/>
                <w:color w:val="000000"/>
                <w:lang w:val="ru-RU"/>
              </w:rPr>
              <w:t>2</w:t>
            </w:r>
          </w:p>
        </w:tc>
      </w:tr>
      <w:tr w:rsidR="00C46892" w:rsidRPr="00C207F9" w:rsidTr="00563113">
        <w:trPr>
          <w:trHeight w:val="187"/>
        </w:trPr>
        <w:tc>
          <w:tcPr>
            <w:tcW w:w="3695" w:type="dxa"/>
            <w:tcBorders>
              <w:top w:val="nil"/>
              <w:left w:val="single" w:sz="4" w:space="0" w:color="auto"/>
              <w:bottom w:val="single" w:sz="4" w:space="0" w:color="auto"/>
              <w:right w:val="single" w:sz="4" w:space="0" w:color="auto"/>
            </w:tcBorders>
            <w:shd w:val="clear" w:color="auto" w:fill="auto"/>
            <w:noWrap/>
            <w:vAlign w:val="bottom"/>
            <w:hideMark/>
          </w:tcPr>
          <w:p w:rsidR="00623922" w:rsidRPr="00423ED6" w:rsidRDefault="00623922" w:rsidP="00F44531">
            <w:pPr>
              <w:rPr>
                <w:rFonts w:cs="Times New Roman"/>
                <w:b/>
                <w:color w:val="000000"/>
                <w:lang w:val="ru-RU"/>
              </w:rPr>
            </w:pPr>
            <w:r w:rsidRPr="00423ED6">
              <w:rPr>
                <w:rFonts w:cs="Times New Roman"/>
                <w:b/>
                <w:color w:val="000000"/>
              </w:rPr>
              <w:t xml:space="preserve">Внешкольные учр. </w:t>
            </w:r>
            <w:r w:rsidRPr="00423ED6">
              <w:rPr>
                <w:rFonts w:cs="Times New Roman"/>
                <w:b/>
                <w:color w:val="000000"/>
                <w:lang w:val="ru-RU"/>
              </w:rPr>
              <w:t>«</w:t>
            </w:r>
            <w:r w:rsidRPr="00423ED6">
              <w:rPr>
                <w:rFonts w:cs="Times New Roman"/>
                <w:b/>
                <w:color w:val="000000"/>
              </w:rPr>
              <w:t>Центр детского творчества</w:t>
            </w:r>
            <w:r w:rsidRPr="00423ED6">
              <w:rPr>
                <w:rFonts w:cs="Times New Roman"/>
                <w:b/>
                <w:color w:val="000000"/>
                <w:lang w:val="ru-RU"/>
              </w:rPr>
              <w:t>»</w:t>
            </w:r>
          </w:p>
        </w:tc>
        <w:tc>
          <w:tcPr>
            <w:tcW w:w="3860" w:type="dxa"/>
            <w:tcBorders>
              <w:top w:val="nil"/>
              <w:left w:val="nil"/>
              <w:bottom w:val="single" w:sz="4" w:space="0" w:color="auto"/>
              <w:right w:val="nil"/>
            </w:tcBorders>
            <w:shd w:val="clear" w:color="auto" w:fill="auto"/>
            <w:noWrap/>
            <w:vAlign w:val="bottom"/>
            <w:hideMark/>
          </w:tcPr>
          <w:p w:rsidR="00623922" w:rsidRPr="00C41E2E" w:rsidRDefault="00623922" w:rsidP="00F44531">
            <w:pPr>
              <w:jc w:val="center"/>
              <w:rPr>
                <w:rFonts w:cs="Times New Roman"/>
                <w:color w:val="000000"/>
              </w:rPr>
            </w:pPr>
            <w:r w:rsidRPr="00C41E2E">
              <w:rPr>
                <w:rFonts w:cs="Times New Roman"/>
                <w:color w:val="000000"/>
              </w:rPr>
              <w:t>10% от общего числа школьников</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10</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мест</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48</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-48</w:t>
            </w:r>
          </w:p>
        </w:tc>
      </w:tr>
      <w:tr w:rsidR="00C46892" w:rsidRPr="00C207F9" w:rsidTr="00563113">
        <w:trPr>
          <w:trHeight w:val="187"/>
        </w:trPr>
        <w:tc>
          <w:tcPr>
            <w:tcW w:w="3695" w:type="dxa"/>
            <w:tcBorders>
              <w:top w:val="nil"/>
              <w:left w:val="single" w:sz="4" w:space="0" w:color="auto"/>
              <w:bottom w:val="single" w:sz="4" w:space="0" w:color="auto"/>
              <w:right w:val="single" w:sz="4" w:space="0" w:color="auto"/>
            </w:tcBorders>
            <w:shd w:val="clear" w:color="auto" w:fill="auto"/>
            <w:noWrap/>
            <w:vAlign w:val="bottom"/>
            <w:hideMark/>
          </w:tcPr>
          <w:p w:rsidR="00623922" w:rsidRPr="00423ED6" w:rsidRDefault="00623922" w:rsidP="00F44531">
            <w:pPr>
              <w:rPr>
                <w:rFonts w:cs="Times New Roman"/>
                <w:b/>
                <w:color w:val="000000"/>
              </w:rPr>
            </w:pPr>
            <w:r w:rsidRPr="00423ED6">
              <w:rPr>
                <w:rFonts w:cs="Times New Roman"/>
                <w:b/>
                <w:color w:val="000000"/>
              </w:rPr>
              <w:t>Клубы, досуговый центр, ДК</w:t>
            </w:r>
          </w:p>
        </w:tc>
        <w:tc>
          <w:tcPr>
            <w:tcW w:w="3860" w:type="dxa"/>
            <w:tcBorders>
              <w:top w:val="nil"/>
              <w:left w:val="nil"/>
              <w:bottom w:val="single" w:sz="4" w:space="0" w:color="auto"/>
              <w:right w:val="nil"/>
            </w:tcBorders>
            <w:shd w:val="clear" w:color="auto" w:fill="auto"/>
            <w:noWrap/>
            <w:vAlign w:val="bottom"/>
            <w:hideMark/>
          </w:tcPr>
          <w:p w:rsidR="00623922" w:rsidRPr="00C41E2E" w:rsidRDefault="00623922" w:rsidP="00F44531">
            <w:pPr>
              <w:jc w:val="center"/>
              <w:rPr>
                <w:rFonts w:cs="Times New Roman"/>
                <w:color w:val="000000"/>
              </w:rPr>
            </w:pPr>
            <w:r w:rsidRPr="00C41E2E">
              <w:rPr>
                <w:rFonts w:cs="Times New Roman"/>
                <w:color w:val="000000"/>
              </w:rPr>
              <w:t>80 мест на 1 тыс.чел</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80</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мест</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332</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120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-212</w:t>
            </w:r>
          </w:p>
        </w:tc>
      </w:tr>
      <w:tr w:rsidR="00C46892" w:rsidRPr="00C207F9" w:rsidTr="00563113">
        <w:trPr>
          <w:trHeight w:val="187"/>
        </w:trPr>
        <w:tc>
          <w:tcPr>
            <w:tcW w:w="369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23922" w:rsidRPr="00423ED6" w:rsidRDefault="00623922" w:rsidP="00F44531">
            <w:pPr>
              <w:rPr>
                <w:rFonts w:cs="Times New Roman"/>
                <w:b/>
                <w:color w:val="000000"/>
              </w:rPr>
            </w:pPr>
            <w:r w:rsidRPr="00423ED6">
              <w:rPr>
                <w:rFonts w:cs="Times New Roman"/>
                <w:b/>
                <w:color w:val="000000"/>
              </w:rPr>
              <w:t>Библиотеки</w:t>
            </w:r>
          </w:p>
        </w:tc>
        <w:tc>
          <w:tcPr>
            <w:tcW w:w="3860"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3места на 1 тыс насел</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3</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мест</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12</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25</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13</w:t>
            </w:r>
          </w:p>
        </w:tc>
      </w:tr>
      <w:tr w:rsidR="00C46892" w:rsidRPr="00C207F9" w:rsidTr="00563113">
        <w:trPr>
          <w:trHeight w:val="187"/>
        </w:trPr>
        <w:tc>
          <w:tcPr>
            <w:tcW w:w="3695" w:type="dxa"/>
            <w:vMerge/>
            <w:tcBorders>
              <w:top w:val="nil"/>
              <w:left w:val="single" w:sz="4" w:space="0" w:color="auto"/>
              <w:bottom w:val="single" w:sz="4" w:space="0" w:color="000000"/>
              <w:right w:val="single" w:sz="4" w:space="0" w:color="auto"/>
            </w:tcBorders>
            <w:vAlign w:val="center"/>
            <w:hideMark/>
          </w:tcPr>
          <w:p w:rsidR="00623922" w:rsidRPr="00423ED6" w:rsidRDefault="00623922" w:rsidP="00F44531">
            <w:pPr>
              <w:rPr>
                <w:rFonts w:cs="Times New Roman"/>
                <w:b/>
                <w:color w:val="000000"/>
              </w:rPr>
            </w:pPr>
          </w:p>
        </w:tc>
        <w:tc>
          <w:tcPr>
            <w:tcW w:w="3860"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7-9 томов на  на 1 жителя</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7</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томов</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29008</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18000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-11008</w:t>
            </w:r>
          </w:p>
        </w:tc>
      </w:tr>
      <w:tr w:rsidR="00C46892" w:rsidRPr="00C207F9" w:rsidTr="00563113">
        <w:trPr>
          <w:trHeight w:val="187"/>
        </w:trPr>
        <w:tc>
          <w:tcPr>
            <w:tcW w:w="3695" w:type="dxa"/>
            <w:tcBorders>
              <w:top w:val="nil"/>
              <w:left w:val="single" w:sz="4" w:space="0" w:color="auto"/>
              <w:bottom w:val="single" w:sz="4" w:space="0" w:color="auto"/>
              <w:right w:val="single" w:sz="4" w:space="0" w:color="auto"/>
            </w:tcBorders>
            <w:shd w:val="clear" w:color="auto" w:fill="auto"/>
            <w:noWrap/>
            <w:vAlign w:val="bottom"/>
            <w:hideMark/>
          </w:tcPr>
          <w:p w:rsidR="00623922" w:rsidRPr="00423ED6" w:rsidRDefault="00623922" w:rsidP="00F44531">
            <w:pPr>
              <w:rPr>
                <w:rFonts w:cs="Times New Roman"/>
                <w:b/>
                <w:color w:val="000000"/>
              </w:rPr>
            </w:pPr>
            <w:r w:rsidRPr="00423ED6">
              <w:rPr>
                <w:rFonts w:cs="Times New Roman"/>
                <w:b/>
                <w:color w:val="000000"/>
              </w:rPr>
              <w:t>Спортив</w:t>
            </w:r>
            <w:r w:rsidRPr="00423ED6">
              <w:rPr>
                <w:rFonts w:cs="Times New Roman"/>
                <w:b/>
                <w:color w:val="000000"/>
                <w:lang w:val="ru-RU"/>
              </w:rPr>
              <w:t xml:space="preserve">ный </w:t>
            </w:r>
            <w:r w:rsidRPr="00423ED6">
              <w:rPr>
                <w:rFonts w:cs="Times New Roman"/>
                <w:b/>
                <w:color w:val="000000"/>
              </w:rPr>
              <w:t>зал</w:t>
            </w:r>
          </w:p>
        </w:tc>
        <w:tc>
          <w:tcPr>
            <w:tcW w:w="3860"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80м2 на 1 тыс. чел. из расчета 0,9 га на 1 тыс.чел.</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80</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м2</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332</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1070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738</w:t>
            </w:r>
          </w:p>
        </w:tc>
      </w:tr>
      <w:tr w:rsidR="00C46892" w:rsidRPr="00C207F9" w:rsidTr="00563113">
        <w:trPr>
          <w:trHeight w:val="374"/>
        </w:trPr>
        <w:tc>
          <w:tcPr>
            <w:tcW w:w="3695" w:type="dxa"/>
            <w:tcBorders>
              <w:top w:val="nil"/>
              <w:left w:val="single" w:sz="4" w:space="0" w:color="auto"/>
              <w:bottom w:val="single" w:sz="4" w:space="0" w:color="auto"/>
              <w:right w:val="single" w:sz="4" w:space="0" w:color="auto"/>
            </w:tcBorders>
            <w:shd w:val="clear" w:color="auto" w:fill="auto"/>
            <w:vAlign w:val="bottom"/>
            <w:hideMark/>
          </w:tcPr>
          <w:p w:rsidR="00623922" w:rsidRPr="00423ED6" w:rsidRDefault="00623922" w:rsidP="00F44531">
            <w:pPr>
              <w:rPr>
                <w:rFonts w:cs="Times New Roman"/>
                <w:b/>
                <w:color w:val="000000"/>
              </w:rPr>
            </w:pPr>
            <w:r w:rsidRPr="00423ED6">
              <w:rPr>
                <w:rFonts w:cs="Times New Roman"/>
                <w:b/>
                <w:color w:val="000000"/>
              </w:rPr>
              <w:t>Помещения физк.оздоров-50% (тренажерн.залы)</w:t>
            </w:r>
          </w:p>
        </w:tc>
        <w:tc>
          <w:tcPr>
            <w:tcW w:w="3860"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80м2 на 1 тыс. чел.</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80</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м2</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166</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150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-16</w:t>
            </w:r>
          </w:p>
        </w:tc>
      </w:tr>
      <w:tr w:rsidR="00C46892" w:rsidRPr="00C207F9" w:rsidTr="00563113">
        <w:trPr>
          <w:trHeight w:val="233"/>
        </w:trPr>
        <w:tc>
          <w:tcPr>
            <w:tcW w:w="3695" w:type="dxa"/>
            <w:tcBorders>
              <w:top w:val="nil"/>
              <w:left w:val="single" w:sz="4" w:space="0" w:color="auto"/>
              <w:bottom w:val="single" w:sz="4" w:space="0" w:color="auto"/>
              <w:right w:val="single" w:sz="4" w:space="0" w:color="auto"/>
            </w:tcBorders>
            <w:shd w:val="clear" w:color="auto" w:fill="auto"/>
            <w:noWrap/>
            <w:vAlign w:val="bottom"/>
            <w:hideMark/>
          </w:tcPr>
          <w:p w:rsidR="00623922" w:rsidRPr="00423ED6" w:rsidRDefault="00623922" w:rsidP="00F44531">
            <w:pPr>
              <w:rPr>
                <w:rFonts w:cs="Times New Roman"/>
                <w:b/>
                <w:color w:val="000000"/>
              </w:rPr>
            </w:pPr>
            <w:r w:rsidRPr="00423ED6">
              <w:rPr>
                <w:rFonts w:cs="Times New Roman"/>
                <w:b/>
                <w:color w:val="000000"/>
              </w:rPr>
              <w:t>Бассейны</w:t>
            </w:r>
          </w:p>
        </w:tc>
        <w:tc>
          <w:tcPr>
            <w:tcW w:w="3860"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25 м</w:t>
            </w:r>
            <w:r w:rsidRPr="00C207F9">
              <w:rPr>
                <w:rFonts w:cs="Times New Roman"/>
                <w:color w:val="000000"/>
                <w:vertAlign w:val="superscript"/>
              </w:rPr>
              <w:t>2</w:t>
            </w:r>
            <w:r w:rsidRPr="00C207F9">
              <w:rPr>
                <w:rFonts w:cs="Times New Roman"/>
                <w:color w:val="000000"/>
              </w:rPr>
              <w:t xml:space="preserve"> на 1 тыс. чел.</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25</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м2</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104</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-104</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auto" w:fill="auto"/>
            <w:noWrap/>
            <w:vAlign w:val="bottom"/>
            <w:hideMark/>
          </w:tcPr>
          <w:p w:rsidR="00623922" w:rsidRPr="00423ED6" w:rsidRDefault="00623922" w:rsidP="00F44531">
            <w:pPr>
              <w:rPr>
                <w:rFonts w:cs="Times New Roman"/>
                <w:b/>
                <w:color w:val="000000"/>
              </w:rPr>
            </w:pPr>
            <w:r w:rsidRPr="00423ED6">
              <w:rPr>
                <w:rFonts w:cs="Times New Roman"/>
                <w:b/>
                <w:color w:val="000000"/>
              </w:rPr>
              <w:t>Плоскостные соор.</w:t>
            </w:r>
          </w:p>
        </w:tc>
        <w:tc>
          <w:tcPr>
            <w:tcW w:w="3860"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1949,4м2 на 1 тыс. чел.</w:t>
            </w:r>
          </w:p>
        </w:tc>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1949,4</w:t>
            </w:r>
          </w:p>
        </w:tc>
        <w:tc>
          <w:tcPr>
            <w:tcW w:w="1531" w:type="dxa"/>
            <w:tcBorders>
              <w:top w:val="nil"/>
              <w:left w:val="nil"/>
              <w:bottom w:val="single" w:sz="4" w:space="0" w:color="auto"/>
              <w:right w:val="nil"/>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м2</w:t>
            </w:r>
          </w:p>
        </w:tc>
        <w:tc>
          <w:tcPr>
            <w:tcW w:w="1985" w:type="dxa"/>
            <w:tcBorders>
              <w:top w:val="nil"/>
              <w:left w:val="single" w:sz="4" w:space="0" w:color="auto"/>
              <w:bottom w:val="single" w:sz="4" w:space="0" w:color="auto"/>
              <w:right w:val="nil"/>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8078</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623922" w:rsidRPr="00C207F9" w:rsidRDefault="00623922" w:rsidP="00F44531">
            <w:pPr>
              <w:jc w:val="center"/>
              <w:rPr>
                <w:rFonts w:cs="Times New Roman"/>
                <w:color w:val="000000"/>
              </w:rPr>
            </w:pPr>
            <w:r w:rsidRPr="00C207F9">
              <w:rPr>
                <w:rFonts w:cs="Times New Roman"/>
                <w:color w:val="000000"/>
              </w:rPr>
              <w:t>39885</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31807</w:t>
            </w:r>
          </w:p>
        </w:tc>
      </w:tr>
      <w:tr w:rsidR="00C46892" w:rsidRPr="00C207F9" w:rsidTr="00563113">
        <w:trPr>
          <w:trHeight w:val="393"/>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lastRenderedPageBreak/>
              <w:t>Рыночные комплексы розничной торговли</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40м2 на 1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40</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м2</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166</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-166</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Магазины</w:t>
            </w:r>
            <w:r w:rsidR="00D7577A" w:rsidRPr="00423ED6">
              <w:rPr>
                <w:rFonts w:cs="Times New Roman"/>
                <w:b/>
                <w:color w:val="000000"/>
                <w:lang w:val="ru-RU"/>
              </w:rPr>
              <w:t xml:space="preserve"> </w:t>
            </w:r>
            <w:r w:rsidRPr="00423ED6">
              <w:rPr>
                <w:rFonts w:cs="Times New Roman"/>
                <w:b/>
                <w:color w:val="000000"/>
              </w:rPr>
              <w:t>продовольственные</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100м2 на 1 тыс.чел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100</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м2</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414</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323</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-91</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Магазины кулинарии</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6 м2на 1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6</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м2</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25</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60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35</w:t>
            </w:r>
          </w:p>
        </w:tc>
      </w:tr>
      <w:tr w:rsidR="00C46892" w:rsidRPr="00C207F9" w:rsidTr="00563113">
        <w:trPr>
          <w:trHeight w:val="393"/>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Предприятия общественного питания</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40 посадоч.мест на 1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40</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мест</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166</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224</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58</w:t>
            </w:r>
          </w:p>
        </w:tc>
      </w:tr>
      <w:tr w:rsidR="00C46892" w:rsidRPr="00C207F9" w:rsidTr="00563113">
        <w:trPr>
          <w:trHeight w:val="393"/>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Предприятия бытового обслуживантя</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4 чел. на 1 тыс.чет</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4</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мест</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17</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-17</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Прачечные,</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120кг белья в смену  на 1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120</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килограмм</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249</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-249</w:t>
            </w:r>
          </w:p>
        </w:tc>
      </w:tr>
      <w:tr w:rsidR="00C46892" w:rsidRPr="00C207F9" w:rsidTr="00563113">
        <w:trPr>
          <w:trHeight w:val="393"/>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Химчистки – фабрики химчистки,</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4 кг вещей на 1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4</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килограмм</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17</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-17</w:t>
            </w:r>
          </w:p>
        </w:tc>
      </w:tr>
      <w:tr w:rsidR="00C46892" w:rsidRPr="00C207F9" w:rsidTr="00563113">
        <w:trPr>
          <w:trHeight w:val="393"/>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Банно-оздоровительный комплекс</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6мест  на 1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6</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мест</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25</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-25</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Гостиницы коммунальные</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6мест на 1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6</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мест</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25</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12</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-13</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Пождепо</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0,2машины  на 1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0,2</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машин</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1</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3</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2</w:t>
            </w:r>
          </w:p>
        </w:tc>
      </w:tr>
      <w:tr w:rsidR="00C46892" w:rsidRPr="00C207F9" w:rsidTr="00563113">
        <w:trPr>
          <w:trHeight w:val="393"/>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Кладбище традиционного захоронения</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0,24 га на 1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0,24</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га</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DC7696" w:rsidRDefault="00623922" w:rsidP="00F44531">
            <w:pPr>
              <w:jc w:val="right"/>
              <w:rPr>
                <w:rFonts w:cs="Times New Roman"/>
                <w:color w:val="000000"/>
                <w:lang w:val="ru-RU"/>
              </w:rPr>
            </w:pPr>
            <w:r w:rsidRPr="00C207F9">
              <w:rPr>
                <w:rFonts w:cs="Times New Roman"/>
                <w:color w:val="000000"/>
              </w:rPr>
              <w:t>0,99</w:t>
            </w:r>
            <w:r w:rsidR="00DC7696">
              <w:rPr>
                <w:rFonts w:cs="Times New Roman"/>
                <w:color w:val="000000"/>
                <w:lang w:val="ru-RU"/>
              </w:rPr>
              <w:t>4</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4,54</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DC7696" w:rsidRDefault="00DC7696" w:rsidP="00F44531">
            <w:pPr>
              <w:jc w:val="right"/>
              <w:rPr>
                <w:rFonts w:cs="Times New Roman"/>
                <w:color w:val="000000"/>
                <w:lang w:val="ru-RU"/>
              </w:rPr>
            </w:pPr>
            <w:r>
              <w:rPr>
                <w:rFonts w:cs="Times New Roman"/>
                <w:color w:val="000000"/>
                <w:lang w:val="ru-RU"/>
              </w:rPr>
              <w:t>3,55</w:t>
            </w:r>
          </w:p>
        </w:tc>
      </w:tr>
      <w:tr w:rsidR="00C46892" w:rsidRPr="00C207F9" w:rsidTr="00563113">
        <w:trPr>
          <w:trHeight w:val="393"/>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Бюро похоронного обслуживания</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1объект  на 0,3 млн. жителей / 1 на поселение</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объект</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1</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0</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Дом траурных обрядов</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 объект на 0,3 млн. жителей / 1 на поселение</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объект</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1</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-1</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Отделения связи</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1объект  до 6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1</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F44531">
            <w:pPr>
              <w:jc w:val="center"/>
              <w:rPr>
                <w:rFonts w:cs="Times New Roman"/>
                <w:color w:val="000000"/>
              </w:rPr>
            </w:pPr>
            <w:r w:rsidRPr="00C207F9">
              <w:rPr>
                <w:rFonts w:cs="Times New Roman"/>
                <w:color w:val="000000"/>
              </w:rPr>
              <w:t>объект</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F44531">
            <w:pPr>
              <w:jc w:val="right"/>
              <w:rPr>
                <w:rFonts w:cs="Times New Roman"/>
                <w:color w:val="000000"/>
              </w:rPr>
            </w:pPr>
            <w:r w:rsidRPr="00C207F9">
              <w:rPr>
                <w:rFonts w:cs="Times New Roman"/>
                <w:color w:val="000000"/>
              </w:rPr>
              <w:t>1</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C207F9" w:rsidRDefault="00623922" w:rsidP="00F44531">
            <w:pPr>
              <w:jc w:val="center"/>
              <w:rPr>
                <w:rFonts w:cs="Times New Roman"/>
                <w:color w:val="000000"/>
              </w:rPr>
            </w:pPr>
            <w:r w:rsidRPr="00C207F9">
              <w:rPr>
                <w:rFonts w:cs="Times New Roman"/>
                <w:color w:val="000000"/>
              </w:rPr>
              <w:t>1</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0</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Отделение, филиалы банков</w:t>
            </w:r>
          </w:p>
        </w:tc>
        <w:tc>
          <w:tcPr>
            <w:tcW w:w="3860" w:type="dxa"/>
            <w:tcBorders>
              <w:top w:val="nil"/>
              <w:left w:val="nil"/>
              <w:bottom w:val="single" w:sz="4" w:space="0" w:color="auto"/>
              <w:right w:val="nil"/>
            </w:tcBorders>
            <w:shd w:val="clear" w:color="000000" w:fill="FFFFFF"/>
            <w:vAlign w:val="bottom"/>
            <w:hideMark/>
          </w:tcPr>
          <w:p w:rsidR="00623922" w:rsidRPr="00C207F9" w:rsidRDefault="00623922" w:rsidP="00933415">
            <w:pPr>
              <w:jc w:val="center"/>
              <w:rPr>
                <w:rFonts w:cs="Times New Roman"/>
                <w:color w:val="000000"/>
              </w:rPr>
            </w:pPr>
            <w:r w:rsidRPr="00C207F9">
              <w:rPr>
                <w:rFonts w:cs="Times New Roman"/>
                <w:color w:val="000000"/>
              </w:rPr>
              <w:t xml:space="preserve">1касса  на </w:t>
            </w:r>
            <w:r w:rsidR="00933415">
              <w:rPr>
                <w:rFonts w:cs="Times New Roman"/>
                <w:color w:val="000000"/>
                <w:lang w:val="ru-RU"/>
              </w:rPr>
              <w:t>10</w:t>
            </w:r>
            <w:r w:rsidRPr="00C207F9">
              <w:rPr>
                <w:rFonts w:cs="Times New Roman"/>
                <w:color w:val="000000"/>
              </w:rPr>
              <w:t>-3</w:t>
            </w:r>
            <w:r w:rsidR="00933415">
              <w:rPr>
                <w:rFonts w:cs="Times New Roman"/>
                <w:color w:val="000000"/>
                <w:lang w:val="ru-RU"/>
              </w:rPr>
              <w:t>0</w:t>
            </w:r>
            <w:r w:rsidRPr="00C207F9">
              <w:rPr>
                <w:rFonts w:cs="Times New Roman"/>
                <w:color w:val="000000"/>
              </w:rPr>
              <w:t xml:space="preserve"> тыс. чел.</w:t>
            </w:r>
          </w:p>
        </w:tc>
        <w:tc>
          <w:tcPr>
            <w:tcW w:w="1279" w:type="dxa"/>
            <w:tcBorders>
              <w:top w:val="nil"/>
              <w:left w:val="single" w:sz="4" w:space="0" w:color="auto"/>
              <w:bottom w:val="single" w:sz="4" w:space="0" w:color="auto"/>
              <w:right w:val="single" w:sz="4" w:space="0" w:color="auto"/>
            </w:tcBorders>
            <w:shd w:val="clear" w:color="000000" w:fill="FFFFFF"/>
            <w:vAlign w:val="bottom"/>
            <w:hideMark/>
          </w:tcPr>
          <w:p w:rsidR="00623922" w:rsidRPr="00C207F9" w:rsidRDefault="00623922" w:rsidP="004638C6">
            <w:pPr>
              <w:jc w:val="center"/>
              <w:rPr>
                <w:rFonts w:cs="Times New Roman"/>
                <w:color w:val="000000"/>
              </w:rPr>
            </w:pPr>
            <w:r w:rsidRPr="00C207F9">
              <w:rPr>
                <w:rFonts w:cs="Times New Roman"/>
                <w:color w:val="000000"/>
              </w:rPr>
              <w:t>1</w:t>
            </w:r>
          </w:p>
        </w:tc>
        <w:tc>
          <w:tcPr>
            <w:tcW w:w="1531" w:type="dxa"/>
            <w:tcBorders>
              <w:top w:val="nil"/>
              <w:left w:val="nil"/>
              <w:bottom w:val="single" w:sz="4" w:space="0" w:color="auto"/>
              <w:right w:val="nil"/>
            </w:tcBorders>
            <w:shd w:val="clear" w:color="000000" w:fill="FFFFFF"/>
            <w:vAlign w:val="bottom"/>
            <w:hideMark/>
          </w:tcPr>
          <w:p w:rsidR="00623922" w:rsidRPr="00C207F9" w:rsidRDefault="00623922" w:rsidP="004638C6">
            <w:pPr>
              <w:jc w:val="center"/>
              <w:rPr>
                <w:rFonts w:cs="Times New Roman"/>
                <w:color w:val="000000"/>
              </w:rPr>
            </w:pPr>
            <w:r w:rsidRPr="00C207F9">
              <w:rPr>
                <w:rFonts w:cs="Times New Roman"/>
                <w:color w:val="000000"/>
              </w:rPr>
              <w:t>кассы</w:t>
            </w:r>
          </w:p>
        </w:tc>
        <w:tc>
          <w:tcPr>
            <w:tcW w:w="1985" w:type="dxa"/>
            <w:tcBorders>
              <w:top w:val="nil"/>
              <w:left w:val="single" w:sz="4" w:space="0" w:color="auto"/>
              <w:bottom w:val="single" w:sz="4" w:space="0" w:color="auto"/>
              <w:right w:val="nil"/>
            </w:tcBorders>
            <w:shd w:val="clear" w:color="000000" w:fill="FFFFFF"/>
            <w:noWrap/>
            <w:vAlign w:val="bottom"/>
            <w:hideMark/>
          </w:tcPr>
          <w:p w:rsidR="00623922" w:rsidRPr="00C207F9" w:rsidRDefault="00623922" w:rsidP="004638C6">
            <w:pPr>
              <w:jc w:val="right"/>
              <w:rPr>
                <w:rFonts w:cs="Times New Roman"/>
                <w:color w:val="000000"/>
              </w:rPr>
            </w:pPr>
            <w:r w:rsidRPr="00C207F9">
              <w:rPr>
                <w:rFonts w:cs="Times New Roman"/>
                <w:color w:val="000000"/>
              </w:rPr>
              <w:t>1</w:t>
            </w:r>
          </w:p>
        </w:tc>
        <w:tc>
          <w:tcPr>
            <w:tcW w:w="1701" w:type="dxa"/>
            <w:tcBorders>
              <w:top w:val="nil"/>
              <w:left w:val="single" w:sz="4" w:space="0" w:color="auto"/>
              <w:bottom w:val="single" w:sz="4" w:space="0" w:color="auto"/>
              <w:right w:val="single" w:sz="4" w:space="0" w:color="auto"/>
            </w:tcBorders>
            <w:shd w:val="clear" w:color="000000" w:fill="FFFFFF"/>
            <w:noWrap/>
            <w:vAlign w:val="bottom"/>
            <w:hideMark/>
          </w:tcPr>
          <w:p w:rsidR="00623922" w:rsidRPr="00AE6F86" w:rsidRDefault="00933415" w:rsidP="004638C6">
            <w:pPr>
              <w:jc w:val="center"/>
              <w:rPr>
                <w:rFonts w:cs="Times New Roman"/>
                <w:color w:val="000000"/>
                <w:lang w:val="ru-RU"/>
              </w:rPr>
            </w:pPr>
            <w:r>
              <w:rPr>
                <w:rFonts w:cs="Times New Roman"/>
                <w:color w:val="000000"/>
                <w:lang w:val="ru-RU"/>
              </w:rPr>
              <w:t>1</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AE6F86" w:rsidRDefault="00933415" w:rsidP="00F44531">
            <w:pPr>
              <w:jc w:val="right"/>
              <w:rPr>
                <w:rFonts w:cs="Times New Roman"/>
                <w:color w:val="000000"/>
                <w:lang w:val="ru-RU"/>
              </w:rPr>
            </w:pPr>
            <w:r>
              <w:rPr>
                <w:rFonts w:cs="Times New Roman"/>
                <w:color w:val="000000"/>
                <w:lang w:val="ru-RU"/>
              </w:rPr>
              <w:t>0</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Легковые авто</w:t>
            </w:r>
          </w:p>
        </w:tc>
        <w:tc>
          <w:tcPr>
            <w:tcW w:w="3860" w:type="dxa"/>
            <w:tcBorders>
              <w:top w:val="nil"/>
              <w:left w:val="nil"/>
              <w:bottom w:val="single" w:sz="4" w:space="0" w:color="auto"/>
              <w:right w:val="single" w:sz="4" w:space="0" w:color="auto"/>
            </w:tcBorders>
            <w:shd w:val="clear" w:color="000000" w:fill="FFFFFF"/>
            <w:vAlign w:val="bottom"/>
            <w:hideMark/>
          </w:tcPr>
          <w:p w:rsidR="00623922" w:rsidRPr="00C207F9" w:rsidRDefault="00623922" w:rsidP="004638C6">
            <w:pPr>
              <w:jc w:val="center"/>
              <w:rPr>
                <w:rFonts w:cs="Times New Roman"/>
                <w:color w:val="000000"/>
              </w:rPr>
            </w:pPr>
            <w:r w:rsidRPr="00C207F9">
              <w:rPr>
                <w:rFonts w:cs="Times New Roman"/>
                <w:color w:val="000000"/>
              </w:rPr>
              <w:t>350 на 1тыс.человек</w:t>
            </w:r>
          </w:p>
        </w:tc>
        <w:tc>
          <w:tcPr>
            <w:tcW w:w="1279" w:type="dxa"/>
            <w:tcBorders>
              <w:top w:val="nil"/>
              <w:left w:val="nil"/>
              <w:bottom w:val="single" w:sz="4" w:space="0" w:color="auto"/>
              <w:right w:val="single" w:sz="4" w:space="0" w:color="auto"/>
            </w:tcBorders>
            <w:shd w:val="clear" w:color="000000" w:fill="FFFFFF"/>
            <w:vAlign w:val="bottom"/>
            <w:hideMark/>
          </w:tcPr>
          <w:p w:rsidR="00623922" w:rsidRPr="00C207F9" w:rsidRDefault="00623922" w:rsidP="004638C6">
            <w:pPr>
              <w:jc w:val="center"/>
              <w:rPr>
                <w:rFonts w:cs="Times New Roman"/>
                <w:color w:val="000000"/>
              </w:rPr>
            </w:pPr>
            <w:r w:rsidRPr="00C207F9">
              <w:rPr>
                <w:rFonts w:cs="Times New Roman"/>
                <w:color w:val="000000"/>
              </w:rPr>
              <w:t>350</w:t>
            </w:r>
          </w:p>
        </w:tc>
        <w:tc>
          <w:tcPr>
            <w:tcW w:w="1531" w:type="dxa"/>
            <w:tcBorders>
              <w:top w:val="nil"/>
              <w:left w:val="nil"/>
              <w:bottom w:val="single" w:sz="4" w:space="0" w:color="auto"/>
              <w:right w:val="single" w:sz="4" w:space="0" w:color="auto"/>
            </w:tcBorders>
            <w:shd w:val="clear" w:color="000000" w:fill="FFFFFF"/>
            <w:vAlign w:val="bottom"/>
            <w:hideMark/>
          </w:tcPr>
          <w:p w:rsidR="00623922" w:rsidRPr="00C207F9" w:rsidRDefault="00623922" w:rsidP="004638C6">
            <w:pPr>
              <w:jc w:val="center"/>
              <w:rPr>
                <w:rFonts w:cs="Times New Roman"/>
                <w:color w:val="000000"/>
              </w:rPr>
            </w:pPr>
            <w:r w:rsidRPr="00C207F9">
              <w:rPr>
                <w:rFonts w:cs="Times New Roman"/>
                <w:color w:val="000000"/>
              </w:rPr>
              <w:t>машин</w:t>
            </w:r>
          </w:p>
        </w:tc>
        <w:tc>
          <w:tcPr>
            <w:tcW w:w="1985" w:type="dxa"/>
            <w:tcBorders>
              <w:top w:val="nil"/>
              <w:left w:val="nil"/>
              <w:bottom w:val="single" w:sz="4" w:space="0" w:color="auto"/>
              <w:right w:val="single" w:sz="4" w:space="0" w:color="auto"/>
            </w:tcBorders>
            <w:shd w:val="clear" w:color="000000" w:fill="FFFFFF"/>
            <w:noWrap/>
            <w:vAlign w:val="bottom"/>
            <w:hideMark/>
          </w:tcPr>
          <w:p w:rsidR="00623922" w:rsidRPr="00C207F9" w:rsidRDefault="00623922" w:rsidP="004638C6">
            <w:pPr>
              <w:jc w:val="right"/>
              <w:rPr>
                <w:rFonts w:cs="Times New Roman"/>
                <w:color w:val="000000"/>
              </w:rPr>
            </w:pPr>
            <w:r w:rsidRPr="00C207F9">
              <w:rPr>
                <w:rFonts w:cs="Times New Roman"/>
                <w:color w:val="000000"/>
              </w:rPr>
              <w:t>1450</w:t>
            </w:r>
          </w:p>
        </w:tc>
        <w:tc>
          <w:tcPr>
            <w:tcW w:w="1701" w:type="dxa"/>
            <w:tcBorders>
              <w:top w:val="nil"/>
              <w:left w:val="nil"/>
              <w:bottom w:val="single" w:sz="4" w:space="0" w:color="auto"/>
              <w:right w:val="single" w:sz="4" w:space="0" w:color="auto"/>
            </w:tcBorders>
            <w:shd w:val="clear" w:color="000000" w:fill="FFFFFF"/>
            <w:noWrap/>
            <w:vAlign w:val="bottom"/>
            <w:hideMark/>
          </w:tcPr>
          <w:p w:rsidR="00623922" w:rsidRPr="00DC7696" w:rsidRDefault="00DC7696" w:rsidP="004638C6">
            <w:pPr>
              <w:jc w:val="center"/>
              <w:rPr>
                <w:rFonts w:cs="Times New Roman"/>
                <w:color w:val="000000"/>
                <w:lang w:val="ru-RU"/>
              </w:rPr>
            </w:pPr>
            <w:r>
              <w:rPr>
                <w:rFonts w:cs="Times New Roman"/>
                <w:color w:val="000000"/>
                <w:lang w:val="ru-RU"/>
              </w:rPr>
              <w:t>1200</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DC7696" w:rsidP="00F44531">
            <w:pPr>
              <w:jc w:val="right"/>
              <w:rPr>
                <w:rFonts w:cs="Times New Roman"/>
                <w:color w:val="000000"/>
              </w:rPr>
            </w:pPr>
            <w:r>
              <w:rPr>
                <w:rFonts w:cs="Times New Roman"/>
                <w:color w:val="000000"/>
              </w:rPr>
              <w:t>-</w:t>
            </w:r>
            <w:r>
              <w:rPr>
                <w:rFonts w:cs="Times New Roman"/>
                <w:color w:val="000000"/>
                <w:lang w:val="ru-RU"/>
              </w:rPr>
              <w:t>2</w:t>
            </w:r>
            <w:r w:rsidR="00623922" w:rsidRPr="00C207F9">
              <w:rPr>
                <w:rFonts w:cs="Times New Roman"/>
                <w:color w:val="000000"/>
              </w:rPr>
              <w:t>50</w:t>
            </w: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Станции тех обслуживания</w:t>
            </w:r>
          </w:p>
        </w:tc>
        <w:tc>
          <w:tcPr>
            <w:tcW w:w="3860" w:type="dxa"/>
            <w:tcBorders>
              <w:top w:val="nil"/>
              <w:left w:val="nil"/>
              <w:bottom w:val="single" w:sz="4" w:space="0" w:color="auto"/>
              <w:right w:val="single" w:sz="4" w:space="0" w:color="auto"/>
            </w:tcBorders>
            <w:shd w:val="clear" w:color="000000" w:fill="FFFFFF"/>
            <w:vAlign w:val="bottom"/>
            <w:hideMark/>
          </w:tcPr>
          <w:p w:rsidR="00623922" w:rsidRPr="00C207F9" w:rsidRDefault="00623922" w:rsidP="004638C6">
            <w:pPr>
              <w:jc w:val="center"/>
              <w:rPr>
                <w:rFonts w:cs="Times New Roman"/>
                <w:color w:val="000000"/>
              </w:rPr>
            </w:pPr>
            <w:r w:rsidRPr="00C207F9">
              <w:rPr>
                <w:rFonts w:cs="Times New Roman"/>
                <w:color w:val="000000"/>
              </w:rPr>
              <w:t>1 на 200 автомобилей</w:t>
            </w:r>
          </w:p>
        </w:tc>
        <w:tc>
          <w:tcPr>
            <w:tcW w:w="1279" w:type="dxa"/>
            <w:tcBorders>
              <w:top w:val="nil"/>
              <w:left w:val="nil"/>
              <w:bottom w:val="single" w:sz="4" w:space="0" w:color="auto"/>
              <w:right w:val="single" w:sz="4" w:space="0" w:color="auto"/>
            </w:tcBorders>
            <w:shd w:val="clear" w:color="000000" w:fill="FFFFFF"/>
            <w:noWrap/>
            <w:vAlign w:val="bottom"/>
            <w:hideMark/>
          </w:tcPr>
          <w:p w:rsidR="00623922" w:rsidRPr="00C207F9" w:rsidRDefault="00623922" w:rsidP="004638C6">
            <w:pPr>
              <w:jc w:val="center"/>
              <w:rPr>
                <w:rFonts w:cs="Times New Roman"/>
                <w:color w:val="000000"/>
              </w:rPr>
            </w:pPr>
            <w:r w:rsidRPr="00C207F9">
              <w:rPr>
                <w:rFonts w:cs="Times New Roman"/>
                <w:color w:val="000000"/>
              </w:rPr>
              <w:t>200</w:t>
            </w:r>
          </w:p>
        </w:tc>
        <w:tc>
          <w:tcPr>
            <w:tcW w:w="1531" w:type="dxa"/>
            <w:tcBorders>
              <w:top w:val="nil"/>
              <w:left w:val="nil"/>
              <w:bottom w:val="single" w:sz="4" w:space="0" w:color="auto"/>
              <w:right w:val="single" w:sz="4" w:space="0" w:color="auto"/>
            </w:tcBorders>
            <w:shd w:val="clear" w:color="000000" w:fill="FFFFFF"/>
            <w:noWrap/>
            <w:vAlign w:val="bottom"/>
            <w:hideMark/>
          </w:tcPr>
          <w:p w:rsidR="00623922" w:rsidRPr="00C207F9" w:rsidRDefault="00623922" w:rsidP="004638C6">
            <w:pPr>
              <w:jc w:val="center"/>
              <w:rPr>
                <w:rFonts w:cs="Times New Roman"/>
                <w:color w:val="000000"/>
              </w:rPr>
            </w:pPr>
            <w:r w:rsidRPr="00C207F9">
              <w:rPr>
                <w:rFonts w:cs="Times New Roman"/>
                <w:color w:val="000000"/>
              </w:rPr>
              <w:t>СТО</w:t>
            </w:r>
          </w:p>
        </w:tc>
        <w:tc>
          <w:tcPr>
            <w:tcW w:w="1985" w:type="dxa"/>
            <w:tcBorders>
              <w:top w:val="nil"/>
              <w:left w:val="nil"/>
              <w:bottom w:val="single" w:sz="4" w:space="0" w:color="auto"/>
              <w:right w:val="single" w:sz="4" w:space="0" w:color="auto"/>
            </w:tcBorders>
            <w:shd w:val="clear" w:color="000000" w:fill="FFFFFF"/>
            <w:noWrap/>
            <w:vAlign w:val="bottom"/>
            <w:hideMark/>
          </w:tcPr>
          <w:p w:rsidR="00623922" w:rsidRPr="00DC7696" w:rsidRDefault="00DC7696" w:rsidP="004638C6">
            <w:pPr>
              <w:jc w:val="right"/>
              <w:rPr>
                <w:rFonts w:cs="Times New Roman"/>
                <w:color w:val="000000"/>
                <w:lang w:val="ru-RU"/>
              </w:rPr>
            </w:pPr>
            <w:r>
              <w:rPr>
                <w:rFonts w:cs="Times New Roman"/>
                <w:color w:val="000000"/>
              </w:rPr>
              <w:t>7</w:t>
            </w:r>
          </w:p>
        </w:tc>
        <w:tc>
          <w:tcPr>
            <w:tcW w:w="1701" w:type="dxa"/>
            <w:tcBorders>
              <w:top w:val="nil"/>
              <w:left w:val="nil"/>
              <w:bottom w:val="single" w:sz="4" w:space="0" w:color="auto"/>
              <w:right w:val="single" w:sz="4" w:space="0" w:color="auto"/>
            </w:tcBorders>
            <w:shd w:val="clear" w:color="000000" w:fill="FFFFFF"/>
            <w:noWrap/>
            <w:vAlign w:val="bottom"/>
            <w:hideMark/>
          </w:tcPr>
          <w:p w:rsidR="00623922" w:rsidRPr="00C207F9" w:rsidRDefault="00623922" w:rsidP="004638C6">
            <w:pPr>
              <w:jc w:val="center"/>
              <w:rPr>
                <w:rFonts w:cs="Times New Roman"/>
                <w:color w:val="000000"/>
              </w:rPr>
            </w:pPr>
            <w:r w:rsidRPr="00C207F9">
              <w:rPr>
                <w:rFonts w:cs="Times New Roman"/>
                <w:color w:val="000000"/>
              </w:rPr>
              <w:t>1</w:t>
            </w:r>
          </w:p>
        </w:tc>
        <w:tc>
          <w:tcPr>
            <w:tcW w:w="1475" w:type="dxa"/>
            <w:tcBorders>
              <w:top w:val="nil"/>
              <w:left w:val="nil"/>
              <w:bottom w:val="single" w:sz="4" w:space="0" w:color="auto"/>
              <w:right w:val="single" w:sz="4" w:space="0" w:color="auto"/>
            </w:tcBorders>
            <w:shd w:val="clear" w:color="auto" w:fill="auto"/>
            <w:noWrap/>
            <w:vAlign w:val="bottom"/>
            <w:hideMark/>
          </w:tcPr>
          <w:p w:rsidR="00623922" w:rsidRPr="00C207F9" w:rsidRDefault="00623922" w:rsidP="00F44531">
            <w:pPr>
              <w:jc w:val="right"/>
              <w:rPr>
                <w:rFonts w:cs="Times New Roman"/>
                <w:color w:val="000000"/>
              </w:rPr>
            </w:pPr>
            <w:r w:rsidRPr="00C207F9">
              <w:rPr>
                <w:rFonts w:cs="Times New Roman"/>
                <w:color w:val="000000"/>
              </w:rPr>
              <w:t>-6</w:t>
            </w:r>
          </w:p>
        </w:tc>
      </w:tr>
      <w:tr w:rsidR="00933415"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933415" w:rsidRPr="00933415" w:rsidRDefault="00933415" w:rsidP="00F44531">
            <w:pPr>
              <w:rPr>
                <w:rFonts w:cs="Times New Roman"/>
                <w:b/>
                <w:color w:val="000000"/>
                <w:lang w:val="ru-RU"/>
              </w:rPr>
            </w:pPr>
            <w:r>
              <w:rPr>
                <w:rFonts w:cs="Times New Roman"/>
                <w:b/>
                <w:color w:val="000000"/>
                <w:lang w:val="ru-RU"/>
              </w:rPr>
              <w:t>Заправочная колонка</w:t>
            </w:r>
          </w:p>
        </w:tc>
        <w:tc>
          <w:tcPr>
            <w:tcW w:w="3860" w:type="dxa"/>
            <w:tcBorders>
              <w:top w:val="nil"/>
              <w:left w:val="nil"/>
              <w:bottom w:val="single" w:sz="4" w:space="0" w:color="auto"/>
              <w:right w:val="single" w:sz="4" w:space="0" w:color="auto"/>
            </w:tcBorders>
            <w:shd w:val="clear" w:color="000000" w:fill="FFFFFF"/>
            <w:vAlign w:val="bottom"/>
            <w:hideMark/>
          </w:tcPr>
          <w:p w:rsidR="00933415" w:rsidRPr="00933415" w:rsidRDefault="00933415" w:rsidP="004638C6">
            <w:pPr>
              <w:jc w:val="center"/>
              <w:rPr>
                <w:rFonts w:cs="Times New Roman"/>
                <w:color w:val="000000"/>
                <w:lang w:val="ru-RU"/>
              </w:rPr>
            </w:pPr>
            <w:r>
              <w:rPr>
                <w:rFonts w:cs="Times New Roman"/>
                <w:color w:val="000000"/>
                <w:lang w:val="ru-RU"/>
              </w:rPr>
              <w:t>1 на 1200 автомобилей</w:t>
            </w:r>
          </w:p>
        </w:tc>
        <w:tc>
          <w:tcPr>
            <w:tcW w:w="1279" w:type="dxa"/>
            <w:tcBorders>
              <w:top w:val="nil"/>
              <w:left w:val="nil"/>
              <w:bottom w:val="single" w:sz="4" w:space="0" w:color="auto"/>
              <w:right w:val="single" w:sz="4" w:space="0" w:color="auto"/>
            </w:tcBorders>
            <w:shd w:val="clear" w:color="000000" w:fill="FFFFFF"/>
            <w:noWrap/>
            <w:vAlign w:val="bottom"/>
            <w:hideMark/>
          </w:tcPr>
          <w:p w:rsidR="00933415" w:rsidRPr="00933415" w:rsidRDefault="00933415" w:rsidP="004638C6">
            <w:pPr>
              <w:jc w:val="center"/>
              <w:rPr>
                <w:rFonts w:cs="Times New Roman"/>
                <w:color w:val="000000"/>
                <w:lang w:val="ru-RU"/>
              </w:rPr>
            </w:pPr>
            <w:r>
              <w:rPr>
                <w:rFonts w:cs="Times New Roman"/>
                <w:color w:val="000000"/>
                <w:lang w:val="ru-RU"/>
              </w:rPr>
              <w:t>1</w:t>
            </w:r>
          </w:p>
        </w:tc>
        <w:tc>
          <w:tcPr>
            <w:tcW w:w="1531" w:type="dxa"/>
            <w:tcBorders>
              <w:top w:val="nil"/>
              <w:left w:val="nil"/>
              <w:bottom w:val="single" w:sz="4" w:space="0" w:color="auto"/>
              <w:right w:val="single" w:sz="4" w:space="0" w:color="auto"/>
            </w:tcBorders>
            <w:shd w:val="clear" w:color="000000" w:fill="FFFFFF"/>
            <w:noWrap/>
            <w:vAlign w:val="bottom"/>
            <w:hideMark/>
          </w:tcPr>
          <w:p w:rsidR="00933415" w:rsidRPr="00933415" w:rsidRDefault="00933415" w:rsidP="004638C6">
            <w:pPr>
              <w:jc w:val="center"/>
              <w:rPr>
                <w:rFonts w:cs="Times New Roman"/>
                <w:color w:val="000000"/>
                <w:lang w:val="ru-RU"/>
              </w:rPr>
            </w:pPr>
            <w:r>
              <w:rPr>
                <w:rFonts w:cs="Times New Roman"/>
                <w:color w:val="000000"/>
                <w:lang w:val="ru-RU"/>
              </w:rPr>
              <w:t>колонка</w:t>
            </w:r>
          </w:p>
        </w:tc>
        <w:tc>
          <w:tcPr>
            <w:tcW w:w="1985" w:type="dxa"/>
            <w:tcBorders>
              <w:top w:val="nil"/>
              <w:left w:val="nil"/>
              <w:bottom w:val="single" w:sz="4" w:space="0" w:color="auto"/>
              <w:right w:val="single" w:sz="4" w:space="0" w:color="auto"/>
            </w:tcBorders>
            <w:shd w:val="clear" w:color="000000" w:fill="FFFFFF"/>
            <w:noWrap/>
            <w:vAlign w:val="bottom"/>
            <w:hideMark/>
          </w:tcPr>
          <w:p w:rsidR="00933415" w:rsidRPr="00C207F9" w:rsidRDefault="00933415" w:rsidP="004638C6">
            <w:pPr>
              <w:jc w:val="right"/>
              <w:rPr>
                <w:rFonts w:cs="Times New Roman"/>
                <w:color w:val="000000"/>
              </w:rPr>
            </w:pPr>
          </w:p>
        </w:tc>
        <w:tc>
          <w:tcPr>
            <w:tcW w:w="1701" w:type="dxa"/>
            <w:tcBorders>
              <w:top w:val="nil"/>
              <w:left w:val="nil"/>
              <w:bottom w:val="single" w:sz="4" w:space="0" w:color="auto"/>
              <w:right w:val="single" w:sz="4" w:space="0" w:color="auto"/>
            </w:tcBorders>
            <w:shd w:val="clear" w:color="000000" w:fill="FFFFFF"/>
            <w:noWrap/>
            <w:vAlign w:val="bottom"/>
            <w:hideMark/>
          </w:tcPr>
          <w:p w:rsidR="00933415" w:rsidRPr="00C207F9" w:rsidRDefault="00933415" w:rsidP="004638C6">
            <w:pPr>
              <w:jc w:val="center"/>
              <w:rPr>
                <w:rFonts w:cs="Times New Roman"/>
                <w:color w:val="000000"/>
              </w:rPr>
            </w:pPr>
          </w:p>
        </w:tc>
        <w:tc>
          <w:tcPr>
            <w:tcW w:w="1475" w:type="dxa"/>
            <w:tcBorders>
              <w:top w:val="nil"/>
              <w:left w:val="nil"/>
              <w:bottom w:val="single" w:sz="4" w:space="0" w:color="auto"/>
              <w:right w:val="single" w:sz="4" w:space="0" w:color="auto"/>
            </w:tcBorders>
            <w:shd w:val="clear" w:color="auto" w:fill="auto"/>
            <w:noWrap/>
            <w:vAlign w:val="bottom"/>
            <w:hideMark/>
          </w:tcPr>
          <w:p w:rsidR="00933415" w:rsidRPr="00C207F9" w:rsidRDefault="00933415" w:rsidP="00F44531">
            <w:pPr>
              <w:jc w:val="right"/>
              <w:rPr>
                <w:rFonts w:cs="Times New Roman"/>
                <w:color w:val="000000"/>
              </w:rPr>
            </w:pPr>
          </w:p>
        </w:tc>
      </w:tr>
      <w:tr w:rsidR="00C46892" w:rsidRPr="00C207F9" w:rsidTr="00563113">
        <w:trPr>
          <w:trHeight w:val="196"/>
        </w:trPr>
        <w:tc>
          <w:tcPr>
            <w:tcW w:w="3695" w:type="dxa"/>
            <w:tcBorders>
              <w:top w:val="nil"/>
              <w:left w:val="single" w:sz="4" w:space="0" w:color="auto"/>
              <w:bottom w:val="single" w:sz="4" w:space="0" w:color="auto"/>
              <w:right w:val="single" w:sz="4" w:space="0" w:color="auto"/>
            </w:tcBorders>
            <w:shd w:val="clear" w:color="000000" w:fill="FFFFFF"/>
            <w:vAlign w:val="bottom"/>
            <w:hideMark/>
          </w:tcPr>
          <w:p w:rsidR="004638C6" w:rsidRPr="00423ED6" w:rsidRDefault="004638C6" w:rsidP="00F44531">
            <w:pPr>
              <w:rPr>
                <w:rFonts w:cs="Times New Roman"/>
                <w:b/>
                <w:color w:val="000000"/>
                <w:lang w:val="ru-RU"/>
              </w:rPr>
            </w:pPr>
            <w:r w:rsidRPr="00423ED6">
              <w:rPr>
                <w:rFonts w:cs="Times New Roman"/>
                <w:b/>
                <w:color w:val="000000"/>
                <w:lang w:val="ru-RU"/>
              </w:rPr>
              <w:t>Автостанция</w:t>
            </w:r>
          </w:p>
        </w:tc>
        <w:tc>
          <w:tcPr>
            <w:tcW w:w="3860" w:type="dxa"/>
            <w:tcBorders>
              <w:top w:val="nil"/>
              <w:left w:val="nil"/>
              <w:bottom w:val="single" w:sz="4" w:space="0" w:color="auto"/>
              <w:right w:val="single" w:sz="4" w:space="0" w:color="auto"/>
            </w:tcBorders>
            <w:shd w:val="clear" w:color="000000" w:fill="FFFFFF"/>
            <w:vAlign w:val="bottom"/>
            <w:hideMark/>
          </w:tcPr>
          <w:p w:rsidR="004638C6" w:rsidRPr="004638C6" w:rsidRDefault="004638C6" w:rsidP="004638C6">
            <w:pPr>
              <w:jc w:val="center"/>
              <w:rPr>
                <w:rFonts w:cs="Times New Roman"/>
                <w:color w:val="000000"/>
                <w:lang w:val="ru-RU"/>
              </w:rPr>
            </w:pPr>
            <w:r>
              <w:rPr>
                <w:rFonts w:cs="Times New Roman"/>
                <w:color w:val="000000"/>
                <w:lang w:val="ru-RU"/>
              </w:rPr>
              <w:t>100-200 пассажиров/сут</w:t>
            </w:r>
          </w:p>
        </w:tc>
        <w:tc>
          <w:tcPr>
            <w:tcW w:w="1279" w:type="dxa"/>
            <w:tcBorders>
              <w:top w:val="nil"/>
              <w:left w:val="nil"/>
              <w:bottom w:val="single" w:sz="4" w:space="0" w:color="auto"/>
              <w:right w:val="single" w:sz="4" w:space="0" w:color="auto"/>
            </w:tcBorders>
            <w:shd w:val="clear" w:color="000000" w:fill="FFFFFF"/>
            <w:noWrap/>
            <w:vAlign w:val="bottom"/>
            <w:hideMark/>
          </w:tcPr>
          <w:p w:rsidR="004638C6" w:rsidRPr="004638C6" w:rsidRDefault="004638C6" w:rsidP="004638C6">
            <w:pPr>
              <w:jc w:val="center"/>
              <w:rPr>
                <w:rFonts w:cs="Times New Roman"/>
                <w:color w:val="000000"/>
                <w:lang w:val="ru-RU"/>
              </w:rPr>
            </w:pPr>
            <w:r>
              <w:rPr>
                <w:rFonts w:cs="Times New Roman"/>
                <w:color w:val="000000"/>
                <w:lang w:val="ru-RU"/>
              </w:rPr>
              <w:t>10</w:t>
            </w:r>
          </w:p>
        </w:tc>
        <w:tc>
          <w:tcPr>
            <w:tcW w:w="1531" w:type="dxa"/>
            <w:tcBorders>
              <w:top w:val="nil"/>
              <w:left w:val="nil"/>
              <w:bottom w:val="single" w:sz="4" w:space="0" w:color="auto"/>
              <w:right w:val="single" w:sz="4" w:space="0" w:color="auto"/>
            </w:tcBorders>
            <w:shd w:val="clear" w:color="000000" w:fill="FFFFFF"/>
            <w:noWrap/>
            <w:vAlign w:val="bottom"/>
            <w:hideMark/>
          </w:tcPr>
          <w:p w:rsidR="004638C6" w:rsidRPr="004638C6" w:rsidRDefault="004638C6" w:rsidP="004638C6">
            <w:pPr>
              <w:jc w:val="center"/>
              <w:rPr>
                <w:rFonts w:cs="Times New Roman"/>
                <w:color w:val="000000"/>
                <w:lang w:val="ru-RU"/>
              </w:rPr>
            </w:pPr>
            <w:r>
              <w:rPr>
                <w:rFonts w:cs="Times New Roman"/>
                <w:color w:val="000000"/>
                <w:lang w:val="ru-RU"/>
              </w:rPr>
              <w:t>пассажиров</w:t>
            </w:r>
          </w:p>
        </w:tc>
        <w:tc>
          <w:tcPr>
            <w:tcW w:w="1985" w:type="dxa"/>
            <w:tcBorders>
              <w:top w:val="nil"/>
              <w:left w:val="nil"/>
              <w:bottom w:val="single" w:sz="4" w:space="0" w:color="auto"/>
              <w:right w:val="single" w:sz="4" w:space="0" w:color="auto"/>
            </w:tcBorders>
            <w:shd w:val="clear" w:color="000000" w:fill="FFFFFF"/>
            <w:noWrap/>
            <w:vAlign w:val="bottom"/>
            <w:hideMark/>
          </w:tcPr>
          <w:p w:rsidR="004638C6" w:rsidRPr="00C207F9" w:rsidRDefault="004638C6" w:rsidP="004638C6">
            <w:pPr>
              <w:jc w:val="center"/>
              <w:rPr>
                <w:rFonts w:cs="Times New Roman"/>
                <w:color w:val="000000"/>
              </w:rPr>
            </w:pPr>
          </w:p>
        </w:tc>
        <w:tc>
          <w:tcPr>
            <w:tcW w:w="1701" w:type="dxa"/>
            <w:tcBorders>
              <w:top w:val="nil"/>
              <w:left w:val="nil"/>
              <w:bottom w:val="single" w:sz="4" w:space="0" w:color="auto"/>
              <w:right w:val="single" w:sz="4" w:space="0" w:color="auto"/>
            </w:tcBorders>
            <w:shd w:val="clear" w:color="000000" w:fill="FFFFFF"/>
            <w:noWrap/>
            <w:vAlign w:val="bottom"/>
            <w:hideMark/>
          </w:tcPr>
          <w:p w:rsidR="004638C6" w:rsidRPr="00C207F9" w:rsidRDefault="004638C6" w:rsidP="004638C6">
            <w:pPr>
              <w:jc w:val="center"/>
              <w:rPr>
                <w:rFonts w:cs="Times New Roman"/>
                <w:color w:val="000000"/>
              </w:rPr>
            </w:pPr>
          </w:p>
        </w:tc>
        <w:tc>
          <w:tcPr>
            <w:tcW w:w="1475" w:type="dxa"/>
            <w:tcBorders>
              <w:top w:val="nil"/>
              <w:left w:val="nil"/>
              <w:bottom w:val="single" w:sz="4" w:space="0" w:color="auto"/>
              <w:right w:val="single" w:sz="4" w:space="0" w:color="auto"/>
            </w:tcBorders>
            <w:shd w:val="clear" w:color="auto" w:fill="auto"/>
            <w:noWrap/>
            <w:vAlign w:val="bottom"/>
            <w:hideMark/>
          </w:tcPr>
          <w:p w:rsidR="004638C6" w:rsidRPr="004638C6" w:rsidRDefault="004638C6" w:rsidP="00F44531">
            <w:pPr>
              <w:jc w:val="right"/>
              <w:rPr>
                <w:rFonts w:cs="Times New Roman"/>
                <w:color w:val="000000"/>
                <w:lang w:val="ru-RU"/>
              </w:rPr>
            </w:pPr>
            <w:r>
              <w:rPr>
                <w:rFonts w:cs="Times New Roman"/>
                <w:color w:val="000000"/>
                <w:lang w:val="ru-RU"/>
              </w:rPr>
              <w:t>10</w:t>
            </w:r>
          </w:p>
        </w:tc>
      </w:tr>
      <w:tr w:rsidR="00423ED6" w:rsidRPr="00C207F9" w:rsidTr="00563113">
        <w:trPr>
          <w:trHeight w:val="393"/>
        </w:trPr>
        <w:tc>
          <w:tcPr>
            <w:tcW w:w="36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3922" w:rsidRPr="00423ED6" w:rsidRDefault="00623922" w:rsidP="00F44531">
            <w:pPr>
              <w:rPr>
                <w:rFonts w:cs="Times New Roman"/>
                <w:b/>
                <w:color w:val="000000"/>
              </w:rPr>
            </w:pPr>
            <w:r w:rsidRPr="00423ED6">
              <w:rPr>
                <w:rFonts w:cs="Times New Roman"/>
                <w:b/>
                <w:color w:val="000000"/>
              </w:rPr>
              <w:t>Парки и зоны отдыха</w:t>
            </w:r>
          </w:p>
        </w:tc>
        <w:tc>
          <w:tcPr>
            <w:tcW w:w="3860" w:type="dxa"/>
            <w:tcBorders>
              <w:top w:val="single" w:sz="4" w:space="0" w:color="auto"/>
              <w:left w:val="nil"/>
              <w:bottom w:val="single" w:sz="4" w:space="0" w:color="auto"/>
              <w:right w:val="single" w:sz="4" w:space="0" w:color="auto"/>
            </w:tcBorders>
            <w:shd w:val="clear" w:color="000000" w:fill="FFFFFF"/>
            <w:vAlign w:val="bottom"/>
            <w:hideMark/>
          </w:tcPr>
          <w:p w:rsidR="00623922" w:rsidRPr="00C207F9" w:rsidRDefault="00116BAD" w:rsidP="00116BAD">
            <w:pPr>
              <w:jc w:val="center"/>
              <w:rPr>
                <w:rFonts w:cs="Times New Roman"/>
                <w:color w:val="000000"/>
              </w:rPr>
            </w:pPr>
            <w:r>
              <w:rPr>
                <w:rFonts w:cs="Times New Roman"/>
                <w:color w:val="000000"/>
                <w:lang w:val="ru-RU"/>
              </w:rPr>
              <w:t>12</w:t>
            </w:r>
            <w:r w:rsidR="00623922" w:rsidRPr="00C207F9">
              <w:rPr>
                <w:rFonts w:cs="Times New Roman"/>
                <w:color w:val="000000"/>
              </w:rPr>
              <w:t xml:space="preserve"> м</w:t>
            </w:r>
            <w:proofErr w:type="gramStart"/>
            <w:r w:rsidR="00623922" w:rsidRPr="00C207F9">
              <w:rPr>
                <w:rFonts w:cs="Times New Roman"/>
                <w:color w:val="000000"/>
              </w:rPr>
              <w:t>2</w:t>
            </w:r>
            <w:proofErr w:type="gramEnd"/>
            <w:r w:rsidR="00623922" w:rsidRPr="00C207F9">
              <w:rPr>
                <w:rFonts w:cs="Times New Roman"/>
                <w:color w:val="000000"/>
              </w:rPr>
              <w:t xml:space="preserve"> на 1 человека </w:t>
            </w:r>
          </w:p>
        </w:tc>
        <w:tc>
          <w:tcPr>
            <w:tcW w:w="1279" w:type="dxa"/>
            <w:tcBorders>
              <w:top w:val="single" w:sz="4" w:space="0" w:color="auto"/>
              <w:left w:val="nil"/>
              <w:bottom w:val="single" w:sz="4" w:space="0" w:color="auto"/>
              <w:right w:val="single" w:sz="4" w:space="0" w:color="auto"/>
            </w:tcBorders>
            <w:shd w:val="clear" w:color="000000" w:fill="FFFFFF"/>
            <w:vAlign w:val="bottom"/>
            <w:hideMark/>
          </w:tcPr>
          <w:p w:rsidR="00623922" w:rsidRPr="00074143" w:rsidRDefault="00116BAD" w:rsidP="004638C6">
            <w:pPr>
              <w:jc w:val="center"/>
              <w:rPr>
                <w:rFonts w:cs="Times New Roman"/>
                <w:color w:val="000000"/>
                <w:lang w:val="ru-RU"/>
              </w:rPr>
            </w:pPr>
            <w:r>
              <w:rPr>
                <w:rFonts w:cs="Times New Roman"/>
                <w:color w:val="000000"/>
                <w:lang w:val="ru-RU"/>
              </w:rPr>
              <w:t>12</w:t>
            </w:r>
          </w:p>
        </w:tc>
        <w:tc>
          <w:tcPr>
            <w:tcW w:w="1531" w:type="dxa"/>
            <w:tcBorders>
              <w:top w:val="single" w:sz="4" w:space="0" w:color="auto"/>
              <w:left w:val="nil"/>
              <w:bottom w:val="single" w:sz="4" w:space="0" w:color="auto"/>
              <w:right w:val="single" w:sz="4" w:space="0" w:color="auto"/>
            </w:tcBorders>
            <w:shd w:val="clear" w:color="000000" w:fill="FFFFFF"/>
            <w:vAlign w:val="bottom"/>
            <w:hideMark/>
          </w:tcPr>
          <w:p w:rsidR="00623922" w:rsidRPr="00C207F9" w:rsidRDefault="00623922" w:rsidP="004638C6">
            <w:pPr>
              <w:jc w:val="center"/>
              <w:rPr>
                <w:rFonts w:cs="Times New Roman"/>
                <w:color w:val="000000"/>
              </w:rPr>
            </w:pPr>
            <w:r w:rsidRPr="00C207F9">
              <w:rPr>
                <w:rFonts w:cs="Times New Roman"/>
                <w:color w:val="000000"/>
              </w:rPr>
              <w:t>га</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rsidR="00623922" w:rsidRPr="00116BAD" w:rsidRDefault="00116BAD" w:rsidP="00423ED6">
            <w:pPr>
              <w:jc w:val="right"/>
              <w:rPr>
                <w:rFonts w:cs="Times New Roman"/>
                <w:color w:val="000000"/>
                <w:lang w:val="ru-RU"/>
              </w:rPr>
            </w:pPr>
            <w:r>
              <w:rPr>
                <w:rFonts w:cs="Times New Roman"/>
                <w:color w:val="000000"/>
                <w:lang w:val="ru-RU"/>
              </w:rPr>
              <w:t>4,98</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rsidR="00623922" w:rsidRPr="00C207F9" w:rsidRDefault="00623922" w:rsidP="004638C6">
            <w:pPr>
              <w:jc w:val="center"/>
              <w:rPr>
                <w:rFonts w:cs="Times New Roman"/>
                <w:color w:val="000000"/>
              </w:rPr>
            </w:pPr>
            <w:r w:rsidRPr="00C207F9">
              <w:rPr>
                <w:rFonts w:cs="Times New Roman"/>
                <w:color w:val="000000"/>
              </w:rPr>
              <w:t>5,528</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rsidR="00623922" w:rsidRPr="00116BAD" w:rsidRDefault="00116BAD" w:rsidP="00F44531">
            <w:pPr>
              <w:jc w:val="right"/>
              <w:rPr>
                <w:rFonts w:cs="Times New Roman"/>
                <w:color w:val="000000"/>
                <w:lang w:val="ru-RU"/>
              </w:rPr>
            </w:pPr>
            <w:r>
              <w:rPr>
                <w:rFonts w:cs="Times New Roman"/>
                <w:color w:val="000000"/>
                <w:lang w:val="ru-RU"/>
              </w:rPr>
              <w:t>0,555</w:t>
            </w:r>
          </w:p>
        </w:tc>
      </w:tr>
      <w:tr w:rsidR="00C46892" w:rsidRPr="00C207F9" w:rsidTr="00563113">
        <w:trPr>
          <w:trHeight w:val="393"/>
        </w:trPr>
        <w:tc>
          <w:tcPr>
            <w:tcW w:w="36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1466" w:rsidRPr="00423ED6" w:rsidRDefault="00C46892" w:rsidP="00F44531">
            <w:pPr>
              <w:rPr>
                <w:rFonts w:cs="Times New Roman"/>
                <w:b/>
                <w:color w:val="000000"/>
                <w:lang w:val="ru-RU"/>
              </w:rPr>
            </w:pPr>
            <w:r w:rsidRPr="00423ED6">
              <w:rPr>
                <w:rFonts w:cs="Times New Roman"/>
                <w:b/>
                <w:color w:val="000000"/>
                <w:lang w:val="ru-RU"/>
              </w:rPr>
              <w:t>Зо</w:t>
            </w:r>
            <w:r w:rsidR="00371466" w:rsidRPr="00423ED6">
              <w:rPr>
                <w:rFonts w:cs="Times New Roman"/>
                <w:b/>
                <w:color w:val="000000"/>
                <w:lang w:val="ru-RU"/>
              </w:rPr>
              <w:t>на отдыха рек и озер</w:t>
            </w:r>
            <w:r w:rsidR="00423ED6">
              <w:rPr>
                <w:rFonts w:cs="Times New Roman"/>
                <w:b/>
                <w:color w:val="000000"/>
                <w:lang w:val="ru-RU"/>
              </w:rPr>
              <w:t xml:space="preserve"> </w:t>
            </w:r>
            <w:proofErr w:type="gramStart"/>
            <w:r w:rsidR="00423ED6">
              <w:rPr>
                <w:rFonts w:cs="Times New Roman"/>
                <w:b/>
                <w:color w:val="000000"/>
                <w:lang w:val="ru-RU"/>
              </w:rPr>
              <w:t xml:space="preserve">( </w:t>
            </w:r>
            <w:proofErr w:type="gramEnd"/>
            <w:r w:rsidR="00423ED6">
              <w:rPr>
                <w:rFonts w:cs="Times New Roman"/>
                <w:b/>
                <w:color w:val="000000"/>
                <w:lang w:val="ru-RU"/>
              </w:rPr>
              <w:t>пляж)</w:t>
            </w:r>
          </w:p>
        </w:tc>
        <w:tc>
          <w:tcPr>
            <w:tcW w:w="3860" w:type="dxa"/>
            <w:tcBorders>
              <w:top w:val="single" w:sz="4" w:space="0" w:color="auto"/>
              <w:left w:val="nil"/>
              <w:bottom w:val="single" w:sz="4" w:space="0" w:color="auto"/>
              <w:right w:val="single" w:sz="4" w:space="0" w:color="auto"/>
            </w:tcBorders>
            <w:shd w:val="clear" w:color="000000" w:fill="FFFFFF"/>
            <w:vAlign w:val="bottom"/>
            <w:hideMark/>
          </w:tcPr>
          <w:p w:rsidR="00371466" w:rsidRDefault="00371466" w:rsidP="00116BAD">
            <w:pPr>
              <w:jc w:val="center"/>
              <w:rPr>
                <w:rFonts w:cs="Times New Roman"/>
                <w:color w:val="000000"/>
                <w:lang w:val="ru-RU"/>
              </w:rPr>
            </w:pPr>
            <w:r>
              <w:rPr>
                <w:rFonts w:cs="Times New Roman"/>
                <w:color w:val="000000"/>
                <w:lang w:val="ru-RU"/>
              </w:rPr>
              <w:t>8</w:t>
            </w:r>
            <w:r w:rsidRPr="00C207F9">
              <w:rPr>
                <w:rFonts w:cs="Times New Roman"/>
                <w:color w:val="000000"/>
              </w:rPr>
              <w:t xml:space="preserve"> м</w:t>
            </w:r>
            <w:proofErr w:type="gramStart"/>
            <w:r w:rsidRPr="00C207F9">
              <w:rPr>
                <w:rFonts w:cs="Times New Roman"/>
                <w:color w:val="000000"/>
              </w:rPr>
              <w:t>2</w:t>
            </w:r>
            <w:proofErr w:type="gramEnd"/>
            <w:r w:rsidRPr="00C207F9">
              <w:rPr>
                <w:rFonts w:cs="Times New Roman"/>
                <w:color w:val="000000"/>
              </w:rPr>
              <w:t xml:space="preserve"> на 1 человека</w:t>
            </w:r>
          </w:p>
        </w:tc>
        <w:tc>
          <w:tcPr>
            <w:tcW w:w="1279" w:type="dxa"/>
            <w:tcBorders>
              <w:top w:val="single" w:sz="4" w:space="0" w:color="auto"/>
              <w:left w:val="nil"/>
              <w:bottom w:val="single" w:sz="4" w:space="0" w:color="auto"/>
              <w:right w:val="single" w:sz="4" w:space="0" w:color="auto"/>
            </w:tcBorders>
            <w:shd w:val="clear" w:color="000000" w:fill="FFFFFF"/>
            <w:vAlign w:val="bottom"/>
            <w:hideMark/>
          </w:tcPr>
          <w:p w:rsidR="00371466" w:rsidRDefault="00371466" w:rsidP="004638C6">
            <w:pPr>
              <w:jc w:val="center"/>
              <w:rPr>
                <w:rFonts w:cs="Times New Roman"/>
                <w:color w:val="000000"/>
                <w:lang w:val="ru-RU"/>
              </w:rPr>
            </w:pPr>
            <w:r>
              <w:rPr>
                <w:rFonts w:cs="Times New Roman"/>
                <w:color w:val="000000"/>
                <w:lang w:val="ru-RU"/>
              </w:rPr>
              <w:t>8</w:t>
            </w:r>
          </w:p>
        </w:tc>
        <w:tc>
          <w:tcPr>
            <w:tcW w:w="1531" w:type="dxa"/>
            <w:tcBorders>
              <w:top w:val="single" w:sz="4" w:space="0" w:color="auto"/>
              <w:left w:val="nil"/>
              <w:bottom w:val="single" w:sz="4" w:space="0" w:color="auto"/>
              <w:right w:val="single" w:sz="4" w:space="0" w:color="auto"/>
            </w:tcBorders>
            <w:shd w:val="clear" w:color="000000" w:fill="FFFFFF"/>
            <w:vAlign w:val="bottom"/>
            <w:hideMark/>
          </w:tcPr>
          <w:p w:rsidR="00371466" w:rsidRPr="00371466" w:rsidRDefault="00371466" w:rsidP="004638C6">
            <w:pPr>
              <w:jc w:val="center"/>
              <w:rPr>
                <w:rFonts w:cs="Times New Roman"/>
                <w:color w:val="000000"/>
                <w:lang w:val="ru-RU"/>
              </w:rPr>
            </w:pPr>
            <w:r>
              <w:rPr>
                <w:rFonts w:cs="Times New Roman"/>
                <w:color w:val="000000"/>
                <w:lang w:val="ru-RU"/>
              </w:rPr>
              <w:t>га</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rsidR="00371466" w:rsidRDefault="00371466" w:rsidP="00423ED6">
            <w:pPr>
              <w:jc w:val="right"/>
              <w:rPr>
                <w:rFonts w:cs="Times New Roman"/>
                <w:color w:val="000000"/>
                <w:lang w:val="ru-RU"/>
              </w:rPr>
            </w:pPr>
            <w:r>
              <w:rPr>
                <w:rFonts w:cs="Times New Roman"/>
                <w:color w:val="000000"/>
                <w:lang w:val="ru-RU"/>
              </w:rPr>
              <w:t>3,3</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rsidR="00371466" w:rsidRPr="00371466" w:rsidRDefault="00371466" w:rsidP="004638C6">
            <w:pPr>
              <w:jc w:val="center"/>
              <w:rPr>
                <w:rFonts w:cs="Times New Roman"/>
                <w:color w:val="000000"/>
                <w:lang w:val="ru-RU"/>
              </w:rPr>
            </w:pPr>
            <w:r>
              <w:rPr>
                <w:rFonts w:cs="Times New Roman"/>
                <w:color w:val="000000"/>
                <w:lang w:val="ru-RU"/>
              </w:rPr>
              <w:t>0</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rsidR="00371466" w:rsidRDefault="00371466" w:rsidP="00F44531">
            <w:pPr>
              <w:jc w:val="right"/>
              <w:rPr>
                <w:rFonts w:cs="Times New Roman"/>
                <w:color w:val="000000"/>
                <w:lang w:val="ru-RU"/>
              </w:rPr>
            </w:pPr>
            <w:r>
              <w:rPr>
                <w:rFonts w:cs="Times New Roman"/>
                <w:color w:val="000000"/>
                <w:lang w:val="ru-RU"/>
              </w:rPr>
              <w:t>3,3</w:t>
            </w:r>
          </w:p>
        </w:tc>
      </w:tr>
      <w:tr w:rsidR="00C46892" w:rsidRPr="00C207F9" w:rsidTr="00563113">
        <w:trPr>
          <w:trHeight w:val="393"/>
        </w:trPr>
        <w:tc>
          <w:tcPr>
            <w:tcW w:w="369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C46892" w:rsidRPr="00423ED6" w:rsidRDefault="00C46892" w:rsidP="00F44531">
            <w:pPr>
              <w:rPr>
                <w:rFonts w:cs="Times New Roman"/>
                <w:b/>
                <w:color w:val="000000"/>
                <w:lang w:val="ru-RU"/>
              </w:rPr>
            </w:pPr>
            <w:r w:rsidRPr="00423ED6">
              <w:rPr>
                <w:rFonts w:cs="Times New Roman"/>
                <w:b/>
                <w:color w:val="000000"/>
                <w:lang w:val="ru-RU"/>
              </w:rPr>
              <w:t>База отдыха</w:t>
            </w:r>
          </w:p>
        </w:tc>
        <w:tc>
          <w:tcPr>
            <w:tcW w:w="3860" w:type="dxa"/>
            <w:tcBorders>
              <w:top w:val="single" w:sz="4" w:space="0" w:color="auto"/>
              <w:left w:val="nil"/>
              <w:bottom w:val="single" w:sz="4" w:space="0" w:color="auto"/>
              <w:right w:val="single" w:sz="4" w:space="0" w:color="auto"/>
            </w:tcBorders>
            <w:shd w:val="clear" w:color="000000" w:fill="FFFFFF"/>
            <w:vAlign w:val="bottom"/>
            <w:hideMark/>
          </w:tcPr>
          <w:p w:rsidR="00C46892" w:rsidRDefault="00423ED6" w:rsidP="00116BAD">
            <w:pPr>
              <w:jc w:val="center"/>
              <w:rPr>
                <w:rFonts w:cs="Times New Roman"/>
                <w:color w:val="000000"/>
                <w:lang w:val="ru-RU"/>
              </w:rPr>
            </w:pPr>
            <w:r>
              <w:rPr>
                <w:rFonts w:cs="Times New Roman"/>
                <w:color w:val="000000"/>
                <w:lang w:val="ru-RU"/>
              </w:rPr>
              <w:t>Согласно ГП</w:t>
            </w:r>
          </w:p>
        </w:tc>
        <w:tc>
          <w:tcPr>
            <w:tcW w:w="1279" w:type="dxa"/>
            <w:tcBorders>
              <w:top w:val="single" w:sz="4" w:space="0" w:color="auto"/>
              <w:left w:val="nil"/>
              <w:bottom w:val="single" w:sz="4" w:space="0" w:color="auto"/>
              <w:right w:val="single" w:sz="4" w:space="0" w:color="auto"/>
            </w:tcBorders>
            <w:shd w:val="clear" w:color="000000" w:fill="FFFFFF"/>
            <w:vAlign w:val="bottom"/>
            <w:hideMark/>
          </w:tcPr>
          <w:p w:rsidR="00C46892" w:rsidRDefault="00423ED6" w:rsidP="004638C6">
            <w:pPr>
              <w:jc w:val="center"/>
              <w:rPr>
                <w:rFonts w:cs="Times New Roman"/>
                <w:color w:val="000000"/>
                <w:lang w:val="ru-RU"/>
              </w:rPr>
            </w:pPr>
            <w:r>
              <w:rPr>
                <w:rFonts w:cs="Times New Roman"/>
                <w:color w:val="000000"/>
                <w:lang w:val="ru-RU"/>
              </w:rPr>
              <w:t>2,4</w:t>
            </w:r>
          </w:p>
        </w:tc>
        <w:tc>
          <w:tcPr>
            <w:tcW w:w="1531" w:type="dxa"/>
            <w:tcBorders>
              <w:top w:val="single" w:sz="4" w:space="0" w:color="auto"/>
              <w:left w:val="nil"/>
              <w:bottom w:val="single" w:sz="4" w:space="0" w:color="auto"/>
              <w:right w:val="single" w:sz="4" w:space="0" w:color="auto"/>
            </w:tcBorders>
            <w:shd w:val="clear" w:color="000000" w:fill="FFFFFF"/>
            <w:vAlign w:val="bottom"/>
            <w:hideMark/>
          </w:tcPr>
          <w:p w:rsidR="00C46892" w:rsidRDefault="00423ED6" w:rsidP="004638C6">
            <w:pPr>
              <w:jc w:val="center"/>
              <w:rPr>
                <w:rFonts w:cs="Times New Roman"/>
                <w:color w:val="000000"/>
                <w:lang w:val="ru-RU"/>
              </w:rPr>
            </w:pPr>
            <w:r>
              <w:rPr>
                <w:rFonts w:cs="Times New Roman"/>
                <w:color w:val="000000"/>
                <w:lang w:val="ru-RU"/>
              </w:rPr>
              <w:t>га</w:t>
            </w:r>
          </w:p>
        </w:tc>
        <w:tc>
          <w:tcPr>
            <w:tcW w:w="1985" w:type="dxa"/>
            <w:tcBorders>
              <w:top w:val="single" w:sz="4" w:space="0" w:color="auto"/>
              <w:left w:val="nil"/>
              <w:bottom w:val="single" w:sz="4" w:space="0" w:color="auto"/>
              <w:right w:val="single" w:sz="4" w:space="0" w:color="auto"/>
            </w:tcBorders>
            <w:shd w:val="clear" w:color="000000" w:fill="FFFFFF"/>
            <w:noWrap/>
            <w:vAlign w:val="bottom"/>
            <w:hideMark/>
          </w:tcPr>
          <w:p w:rsidR="00C46892" w:rsidRDefault="00DC7696" w:rsidP="00423ED6">
            <w:pPr>
              <w:jc w:val="right"/>
              <w:rPr>
                <w:rFonts w:cs="Times New Roman"/>
                <w:color w:val="000000"/>
                <w:lang w:val="ru-RU"/>
              </w:rPr>
            </w:pPr>
            <w:r>
              <w:rPr>
                <w:rFonts w:cs="Times New Roman"/>
                <w:color w:val="000000"/>
                <w:lang w:val="ru-RU"/>
              </w:rPr>
              <w:t>2,4</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rsidR="00C46892" w:rsidRDefault="00423ED6" w:rsidP="004638C6">
            <w:pPr>
              <w:jc w:val="center"/>
              <w:rPr>
                <w:rFonts w:cs="Times New Roman"/>
                <w:color w:val="000000"/>
                <w:lang w:val="ru-RU"/>
              </w:rPr>
            </w:pPr>
            <w:r>
              <w:rPr>
                <w:rFonts w:cs="Times New Roman"/>
                <w:color w:val="000000"/>
                <w:lang w:val="ru-RU"/>
              </w:rPr>
              <w:t>0</w:t>
            </w:r>
          </w:p>
        </w:tc>
        <w:tc>
          <w:tcPr>
            <w:tcW w:w="1475" w:type="dxa"/>
            <w:tcBorders>
              <w:top w:val="single" w:sz="4" w:space="0" w:color="auto"/>
              <w:left w:val="nil"/>
              <w:bottom w:val="single" w:sz="4" w:space="0" w:color="auto"/>
              <w:right w:val="single" w:sz="4" w:space="0" w:color="auto"/>
            </w:tcBorders>
            <w:shd w:val="clear" w:color="auto" w:fill="auto"/>
            <w:noWrap/>
            <w:vAlign w:val="bottom"/>
            <w:hideMark/>
          </w:tcPr>
          <w:p w:rsidR="00C46892" w:rsidRDefault="00DC7696" w:rsidP="00F44531">
            <w:pPr>
              <w:jc w:val="right"/>
              <w:rPr>
                <w:rFonts w:cs="Times New Roman"/>
                <w:color w:val="000000"/>
                <w:lang w:val="ru-RU"/>
              </w:rPr>
            </w:pPr>
            <w:r>
              <w:rPr>
                <w:rFonts w:cs="Times New Roman"/>
                <w:color w:val="000000"/>
                <w:lang w:val="ru-RU"/>
              </w:rPr>
              <w:t>-</w:t>
            </w:r>
            <w:r w:rsidR="00423ED6">
              <w:rPr>
                <w:rFonts w:cs="Times New Roman"/>
                <w:color w:val="000000"/>
                <w:lang w:val="ru-RU"/>
              </w:rPr>
              <w:t>2,4</w:t>
            </w:r>
          </w:p>
        </w:tc>
      </w:tr>
    </w:tbl>
    <w:p w:rsidR="00623922" w:rsidRPr="00623922" w:rsidRDefault="00623922" w:rsidP="00623922">
      <w:pPr>
        <w:pStyle w:val="ab"/>
        <w:shd w:val="clear" w:color="auto" w:fill="FFFFFF"/>
        <w:spacing w:before="0" w:beforeAutospacing="0" w:after="0" w:line="276" w:lineRule="auto"/>
        <w:ind w:firstLine="720"/>
        <w:jc w:val="center"/>
        <w:textAlignment w:val="baseline"/>
        <w:rPr>
          <w:sz w:val="28"/>
          <w:szCs w:val="28"/>
        </w:rPr>
        <w:sectPr w:rsidR="00623922" w:rsidRPr="00623922" w:rsidSect="00F84B13">
          <w:pgSz w:w="16840" w:h="11907" w:orient="landscape" w:code="9"/>
          <w:pgMar w:top="1106" w:right="539" w:bottom="708" w:left="902" w:header="720" w:footer="266" w:gutter="0"/>
          <w:cols w:space="720"/>
          <w:docGrid w:linePitch="326"/>
        </w:sectPr>
      </w:pPr>
    </w:p>
    <w:p w:rsidR="00886678" w:rsidRDefault="00886678" w:rsidP="00BC1E31">
      <w:pPr>
        <w:widowControl/>
        <w:suppressAutoHyphens w:val="0"/>
        <w:autoSpaceDE w:val="0"/>
        <w:adjustRightInd w:val="0"/>
        <w:spacing w:line="276" w:lineRule="auto"/>
        <w:ind w:firstLine="720"/>
        <w:textAlignment w:val="auto"/>
        <w:rPr>
          <w:rFonts w:eastAsia="Times New Roman" w:cs="Times New Roman"/>
          <w:color w:val="000000"/>
          <w:kern w:val="0"/>
          <w:sz w:val="28"/>
          <w:szCs w:val="28"/>
          <w:lang w:val="ru-RU" w:eastAsia="ru-RU" w:bidi="ar-SA"/>
        </w:rPr>
      </w:pPr>
    </w:p>
    <w:p w:rsidR="00886678" w:rsidRDefault="00886678" w:rsidP="00BC1E31">
      <w:pPr>
        <w:tabs>
          <w:tab w:val="left" w:pos="9923"/>
        </w:tabs>
        <w:spacing w:line="276" w:lineRule="auto"/>
        <w:ind w:right="-142" w:firstLine="709"/>
        <w:jc w:val="both"/>
        <w:rPr>
          <w:sz w:val="28"/>
          <w:szCs w:val="28"/>
          <w:lang w:val="ru-RU" w:eastAsia="ar-SA"/>
        </w:rPr>
      </w:pPr>
      <w:r w:rsidRPr="00554788">
        <w:rPr>
          <w:sz w:val="28"/>
          <w:szCs w:val="28"/>
          <w:lang w:eastAsia="ar-SA"/>
        </w:rPr>
        <w:t xml:space="preserve">Проектируемая территориально-планировочная организация </w:t>
      </w:r>
      <w:r>
        <w:rPr>
          <w:sz w:val="28"/>
          <w:szCs w:val="28"/>
          <w:lang w:val="ru-RU" w:eastAsia="ar-SA"/>
        </w:rPr>
        <w:t>Поселкового сельского поселения</w:t>
      </w:r>
      <w:r w:rsidR="00B25680">
        <w:rPr>
          <w:sz w:val="28"/>
          <w:szCs w:val="28"/>
          <w:lang w:val="ru-RU" w:eastAsia="ar-SA"/>
        </w:rPr>
        <w:t xml:space="preserve">, </w:t>
      </w:r>
      <w:r w:rsidRPr="00554788">
        <w:rPr>
          <w:sz w:val="28"/>
          <w:szCs w:val="28"/>
          <w:lang w:eastAsia="ar-SA"/>
        </w:rPr>
        <w:t>формируется на базе сложи</w:t>
      </w:r>
      <w:r w:rsidR="00617900">
        <w:rPr>
          <w:sz w:val="28"/>
          <w:szCs w:val="28"/>
          <w:lang w:eastAsia="ar-SA"/>
        </w:rPr>
        <w:t>вшейся планировочной структуры</w:t>
      </w:r>
      <w:r w:rsidR="00617900">
        <w:rPr>
          <w:sz w:val="28"/>
          <w:szCs w:val="28"/>
          <w:lang w:val="ru-RU" w:eastAsia="ar-SA"/>
        </w:rPr>
        <w:t xml:space="preserve"> </w:t>
      </w:r>
      <w:r w:rsidRPr="00554788">
        <w:rPr>
          <w:sz w:val="28"/>
          <w:szCs w:val="28"/>
          <w:lang w:eastAsia="ar-SA"/>
        </w:rPr>
        <w:t>существующих улиц</w:t>
      </w:r>
      <w:r w:rsidR="00617900">
        <w:rPr>
          <w:sz w:val="28"/>
          <w:szCs w:val="28"/>
          <w:lang w:val="ru-RU" w:eastAsia="ar-SA"/>
        </w:rPr>
        <w:t xml:space="preserve">; </w:t>
      </w:r>
      <w:r>
        <w:rPr>
          <w:sz w:val="28"/>
          <w:szCs w:val="28"/>
          <w:lang w:val="ru-RU" w:eastAsia="ar-SA"/>
        </w:rPr>
        <w:t xml:space="preserve"> </w:t>
      </w:r>
      <w:r w:rsidRPr="00554788">
        <w:rPr>
          <w:sz w:val="28"/>
          <w:szCs w:val="28"/>
          <w:lang w:eastAsia="ar-SA"/>
        </w:rPr>
        <w:t xml:space="preserve">жилой, </w:t>
      </w:r>
      <w:r>
        <w:rPr>
          <w:sz w:val="28"/>
          <w:szCs w:val="28"/>
          <w:lang w:val="ru-RU" w:eastAsia="ar-SA"/>
        </w:rPr>
        <w:t xml:space="preserve"> </w:t>
      </w:r>
      <w:r w:rsidRPr="00554788">
        <w:rPr>
          <w:sz w:val="28"/>
          <w:szCs w:val="28"/>
          <w:lang w:eastAsia="ar-SA"/>
        </w:rPr>
        <w:t xml:space="preserve">общественной, </w:t>
      </w:r>
      <w:r>
        <w:rPr>
          <w:sz w:val="28"/>
          <w:szCs w:val="28"/>
          <w:lang w:val="ru-RU" w:eastAsia="ar-SA"/>
        </w:rPr>
        <w:t xml:space="preserve"> </w:t>
      </w:r>
      <w:r w:rsidRPr="00554788">
        <w:rPr>
          <w:sz w:val="28"/>
          <w:szCs w:val="28"/>
          <w:lang w:eastAsia="ar-SA"/>
        </w:rPr>
        <w:t>производственной застройки и других планировочных элементов.</w:t>
      </w:r>
    </w:p>
    <w:p w:rsidR="00886678" w:rsidRPr="00554788" w:rsidRDefault="00886678" w:rsidP="00BC1E31">
      <w:pPr>
        <w:tabs>
          <w:tab w:val="left" w:pos="9923"/>
        </w:tabs>
        <w:spacing w:line="276" w:lineRule="auto"/>
        <w:ind w:right="-142" w:firstLine="709"/>
        <w:jc w:val="both"/>
        <w:rPr>
          <w:color w:val="000000"/>
          <w:sz w:val="28"/>
          <w:szCs w:val="28"/>
          <w:lang w:eastAsia="ar-SA"/>
        </w:rPr>
      </w:pPr>
      <w:r w:rsidRPr="00554788">
        <w:rPr>
          <w:sz w:val="28"/>
          <w:szCs w:val="28"/>
          <w:lang w:eastAsia="ar-SA"/>
        </w:rPr>
        <w:t>Цель разработки проекта – создание современного администр</w:t>
      </w:r>
      <w:r w:rsidR="00617900">
        <w:rPr>
          <w:sz w:val="28"/>
          <w:szCs w:val="28"/>
          <w:lang w:eastAsia="ar-SA"/>
        </w:rPr>
        <w:t>ативного центра поселения</w:t>
      </w:r>
      <w:r w:rsidR="00617900">
        <w:rPr>
          <w:sz w:val="28"/>
          <w:szCs w:val="28"/>
          <w:lang w:val="ru-RU" w:eastAsia="ar-SA"/>
        </w:rPr>
        <w:t xml:space="preserve">, </w:t>
      </w:r>
      <w:r w:rsidRPr="00554788">
        <w:rPr>
          <w:sz w:val="28"/>
          <w:szCs w:val="28"/>
          <w:lang w:eastAsia="ar-SA"/>
        </w:rPr>
        <w:t>обеспеченного полным комплексом обслуживания, а также благоустройство территории.</w:t>
      </w:r>
      <w:r w:rsidRPr="00554788">
        <w:rPr>
          <w:color w:val="000000"/>
          <w:sz w:val="28"/>
          <w:szCs w:val="28"/>
          <w:lang w:eastAsia="ar-SA"/>
        </w:rPr>
        <w:t xml:space="preserve"> Повышение уровня комфортности в целом за счет модернизации и реконструкции существующих сооружений и нового строительства современных зданий и комплексов.</w:t>
      </w:r>
    </w:p>
    <w:p w:rsidR="00D07FB3" w:rsidRDefault="00D07FB3" w:rsidP="00BC1E31">
      <w:pPr>
        <w:widowControl/>
        <w:suppressAutoHyphens w:val="0"/>
        <w:autoSpaceDE w:val="0"/>
        <w:adjustRightInd w:val="0"/>
        <w:spacing w:line="276" w:lineRule="auto"/>
        <w:ind w:firstLine="720"/>
        <w:textAlignment w:val="auto"/>
        <w:rPr>
          <w:rFonts w:eastAsia="Times New Roman" w:cs="Times New Roman"/>
          <w:color w:val="000000"/>
          <w:kern w:val="0"/>
          <w:sz w:val="28"/>
          <w:szCs w:val="28"/>
          <w:lang w:val="ru-RU" w:eastAsia="ru-RU" w:bidi="ar-SA"/>
        </w:rPr>
      </w:pPr>
      <w:r>
        <w:rPr>
          <w:rFonts w:cs="Times New Roman"/>
          <w:sz w:val="28"/>
          <w:szCs w:val="28"/>
          <w:lang w:val="ru-RU"/>
        </w:rPr>
        <w:t xml:space="preserve">На территории поселения расположено 1 общеобразовательное учреждение </w:t>
      </w:r>
      <w:r w:rsidRPr="00617900">
        <w:rPr>
          <w:rFonts w:cs="Times New Roman"/>
          <w:sz w:val="28"/>
          <w:szCs w:val="28"/>
        </w:rPr>
        <w:t xml:space="preserve">МБОУ СОШ № 14 </w:t>
      </w:r>
      <w:r>
        <w:rPr>
          <w:rFonts w:cs="Times New Roman"/>
          <w:sz w:val="28"/>
          <w:szCs w:val="28"/>
          <w:lang w:val="ru-RU"/>
        </w:rPr>
        <w:t xml:space="preserve"> и 1 дошкольное учреждение</w:t>
      </w:r>
      <w:r w:rsidRPr="00D07FB3">
        <w:rPr>
          <w:rFonts w:cs="Times New Roman"/>
          <w:sz w:val="28"/>
          <w:szCs w:val="28"/>
          <w:u w:val="single"/>
        </w:rPr>
        <w:t xml:space="preserve"> </w:t>
      </w:r>
      <w:r w:rsidRPr="00D07FB3">
        <w:rPr>
          <w:rFonts w:cs="Times New Roman"/>
          <w:sz w:val="28"/>
          <w:szCs w:val="28"/>
          <w:lang w:val="ru-RU"/>
        </w:rPr>
        <w:t>д</w:t>
      </w:r>
      <w:r w:rsidRPr="00D07FB3">
        <w:rPr>
          <w:rFonts w:cs="Times New Roman"/>
          <w:sz w:val="28"/>
          <w:szCs w:val="28"/>
        </w:rPr>
        <w:t>етский сад МДОУ № 9</w:t>
      </w:r>
      <w:r>
        <w:rPr>
          <w:rFonts w:cs="Times New Roman"/>
          <w:sz w:val="28"/>
          <w:szCs w:val="28"/>
          <w:lang w:val="ru-RU"/>
        </w:rPr>
        <w:t xml:space="preserve">. </w:t>
      </w:r>
      <w:r w:rsidR="00617900" w:rsidRPr="00617900">
        <w:rPr>
          <w:rFonts w:cs="Times New Roman"/>
          <w:sz w:val="28"/>
          <w:szCs w:val="28"/>
        </w:rPr>
        <w:t xml:space="preserve">МБОУ СОШ № 14 </w:t>
      </w:r>
      <w:r>
        <w:rPr>
          <w:rFonts w:cs="Times New Roman"/>
          <w:sz w:val="28"/>
          <w:szCs w:val="28"/>
          <w:lang w:val="ru-RU"/>
        </w:rPr>
        <w:t xml:space="preserve"> и </w:t>
      </w:r>
      <w:r w:rsidRPr="00D07FB3">
        <w:rPr>
          <w:rFonts w:cs="Times New Roman"/>
          <w:sz w:val="28"/>
          <w:szCs w:val="28"/>
        </w:rPr>
        <w:t>МДОУ № 9</w:t>
      </w:r>
      <w:r>
        <w:rPr>
          <w:rFonts w:cs="Times New Roman"/>
          <w:sz w:val="28"/>
          <w:szCs w:val="28"/>
          <w:lang w:val="ru-RU"/>
        </w:rPr>
        <w:t xml:space="preserve"> </w:t>
      </w:r>
      <w:r>
        <w:rPr>
          <w:rFonts w:eastAsia="Times New Roman" w:cs="Times New Roman"/>
          <w:color w:val="000000"/>
          <w:kern w:val="0"/>
          <w:sz w:val="28"/>
          <w:szCs w:val="28"/>
          <w:lang w:val="ru-RU" w:eastAsia="ru-RU" w:bidi="ar-SA"/>
        </w:rPr>
        <w:t>находятся</w:t>
      </w:r>
      <w:r w:rsidR="00617900">
        <w:rPr>
          <w:rFonts w:eastAsia="Times New Roman" w:cs="Times New Roman"/>
          <w:color w:val="000000"/>
          <w:kern w:val="0"/>
          <w:sz w:val="28"/>
          <w:szCs w:val="28"/>
          <w:lang w:val="ru-RU" w:eastAsia="ru-RU" w:bidi="ar-SA"/>
        </w:rPr>
        <w:t xml:space="preserve"> в п. Советский. </w:t>
      </w:r>
      <w:r>
        <w:rPr>
          <w:rFonts w:eastAsia="Times New Roman" w:cs="Times New Roman"/>
          <w:color w:val="000000"/>
          <w:kern w:val="0"/>
          <w:sz w:val="28"/>
          <w:szCs w:val="28"/>
          <w:lang w:val="ru-RU" w:eastAsia="ru-RU" w:bidi="ar-SA"/>
        </w:rPr>
        <w:t>В школу, с</w:t>
      </w:r>
      <w:r w:rsidR="00130A35">
        <w:rPr>
          <w:rFonts w:eastAsia="Times New Roman" w:cs="Times New Roman"/>
          <w:color w:val="000000"/>
          <w:kern w:val="0"/>
          <w:sz w:val="28"/>
          <w:szCs w:val="28"/>
          <w:lang w:val="ru-RU" w:eastAsia="ru-RU" w:bidi="ar-SA"/>
        </w:rPr>
        <w:t xml:space="preserve">пециализированным автотранспортом организован подвоз детей </w:t>
      </w:r>
      <w:r w:rsidR="000071BA">
        <w:rPr>
          <w:rFonts w:eastAsia="Times New Roman" w:cs="Times New Roman"/>
          <w:color w:val="000000"/>
          <w:kern w:val="0"/>
          <w:sz w:val="28"/>
          <w:szCs w:val="28"/>
          <w:lang w:val="ru-RU" w:eastAsia="ru-RU" w:bidi="ar-SA"/>
        </w:rPr>
        <w:t xml:space="preserve"> с п. Комсомольский, п. Октябрьский, п. Красный, п. Красноармейский и п. Новый</w:t>
      </w:r>
      <w:r w:rsidR="00130A35">
        <w:rPr>
          <w:rFonts w:eastAsia="Times New Roman" w:cs="Times New Roman"/>
          <w:color w:val="000000"/>
          <w:kern w:val="0"/>
          <w:sz w:val="28"/>
          <w:szCs w:val="28"/>
          <w:lang w:val="ru-RU" w:eastAsia="ru-RU" w:bidi="ar-SA"/>
        </w:rPr>
        <w:t xml:space="preserve">. </w:t>
      </w:r>
      <w:r w:rsidR="000071BA">
        <w:rPr>
          <w:rFonts w:eastAsia="Times New Roman" w:cs="Times New Roman"/>
          <w:color w:val="000000"/>
          <w:kern w:val="0"/>
          <w:sz w:val="28"/>
          <w:szCs w:val="28"/>
          <w:lang w:val="ru-RU" w:eastAsia="ru-RU" w:bidi="ar-SA"/>
        </w:rPr>
        <w:t xml:space="preserve"> </w:t>
      </w:r>
      <w:r>
        <w:rPr>
          <w:rFonts w:eastAsia="Times New Roman" w:cs="Times New Roman"/>
          <w:color w:val="000000"/>
          <w:kern w:val="0"/>
          <w:sz w:val="28"/>
          <w:szCs w:val="28"/>
          <w:lang w:val="ru-RU" w:eastAsia="ru-RU" w:bidi="ar-SA"/>
        </w:rPr>
        <w:t>В детский сад подвоз детей не ос</w:t>
      </w:r>
      <w:r>
        <w:rPr>
          <w:rFonts w:eastAsia="Times New Roman" w:cs="Times New Roman"/>
          <w:color w:val="000000"/>
          <w:kern w:val="0"/>
          <w:sz w:val="28"/>
          <w:szCs w:val="28"/>
          <w:lang w:val="ru-RU" w:eastAsia="ru-RU" w:bidi="ar-SA"/>
        </w:rPr>
        <w:t>у</w:t>
      </w:r>
      <w:r>
        <w:rPr>
          <w:rFonts w:eastAsia="Times New Roman" w:cs="Times New Roman"/>
          <w:color w:val="000000"/>
          <w:kern w:val="0"/>
          <w:sz w:val="28"/>
          <w:szCs w:val="28"/>
          <w:lang w:val="ru-RU" w:eastAsia="ru-RU" w:bidi="ar-SA"/>
        </w:rPr>
        <w:t>ществляется.</w:t>
      </w:r>
    </w:p>
    <w:p w:rsidR="00A12A1B" w:rsidRDefault="00617900" w:rsidP="00BC1E31">
      <w:pPr>
        <w:widowControl/>
        <w:suppressAutoHyphens w:val="0"/>
        <w:autoSpaceDE w:val="0"/>
        <w:adjustRightInd w:val="0"/>
        <w:spacing w:line="276" w:lineRule="auto"/>
        <w:ind w:firstLine="720"/>
        <w:textAlignment w:val="auto"/>
        <w:rPr>
          <w:rFonts w:eastAsia="Times New Roman" w:cs="Times New Roman"/>
          <w:color w:val="000000"/>
          <w:kern w:val="0"/>
          <w:sz w:val="28"/>
          <w:szCs w:val="28"/>
          <w:lang w:val="ru-RU" w:eastAsia="ru-RU" w:bidi="ar-SA"/>
        </w:rPr>
      </w:pPr>
      <w:r>
        <w:rPr>
          <w:rFonts w:eastAsia="Times New Roman" w:cs="Times New Roman"/>
          <w:color w:val="000000"/>
          <w:kern w:val="0"/>
          <w:sz w:val="28"/>
          <w:szCs w:val="28"/>
          <w:lang w:val="ru-RU" w:eastAsia="ru-RU" w:bidi="ar-SA"/>
        </w:rPr>
        <w:t xml:space="preserve"> </w:t>
      </w:r>
      <w:r w:rsidR="000071BA">
        <w:rPr>
          <w:rFonts w:eastAsia="Times New Roman" w:cs="Times New Roman"/>
          <w:color w:val="000000"/>
          <w:kern w:val="0"/>
          <w:sz w:val="28"/>
          <w:szCs w:val="28"/>
          <w:lang w:val="ru-RU" w:eastAsia="ru-RU" w:bidi="ar-SA"/>
        </w:rPr>
        <w:t>На перспективу действия генерального плана поселения</w:t>
      </w:r>
      <w:r w:rsidR="00C05764">
        <w:rPr>
          <w:rFonts w:eastAsia="Times New Roman" w:cs="Times New Roman"/>
          <w:color w:val="000000"/>
          <w:kern w:val="0"/>
          <w:sz w:val="28"/>
          <w:szCs w:val="28"/>
          <w:lang w:val="ru-RU" w:eastAsia="ru-RU" w:bidi="ar-SA"/>
        </w:rPr>
        <w:t xml:space="preserve">, </w:t>
      </w:r>
      <w:r w:rsidR="000071BA">
        <w:rPr>
          <w:rFonts w:eastAsia="Times New Roman" w:cs="Times New Roman"/>
          <w:color w:val="000000"/>
          <w:kern w:val="0"/>
          <w:sz w:val="28"/>
          <w:szCs w:val="28"/>
          <w:lang w:val="ru-RU" w:eastAsia="ru-RU" w:bidi="ar-SA"/>
        </w:rPr>
        <w:t>планируется сохр</w:t>
      </w:r>
      <w:r w:rsidR="000071BA">
        <w:rPr>
          <w:rFonts w:eastAsia="Times New Roman" w:cs="Times New Roman"/>
          <w:color w:val="000000"/>
          <w:kern w:val="0"/>
          <w:sz w:val="28"/>
          <w:szCs w:val="28"/>
          <w:lang w:val="ru-RU" w:eastAsia="ru-RU" w:bidi="ar-SA"/>
        </w:rPr>
        <w:t>а</w:t>
      </w:r>
      <w:r>
        <w:rPr>
          <w:rFonts w:eastAsia="Times New Roman" w:cs="Times New Roman"/>
          <w:color w:val="000000"/>
          <w:kern w:val="0"/>
          <w:sz w:val="28"/>
          <w:szCs w:val="28"/>
          <w:lang w:val="ru-RU" w:eastAsia="ru-RU" w:bidi="ar-SA"/>
        </w:rPr>
        <w:t xml:space="preserve">нение существующего положения, </w:t>
      </w:r>
      <w:r w:rsidR="000071BA">
        <w:rPr>
          <w:rFonts w:eastAsia="Times New Roman" w:cs="Times New Roman"/>
          <w:color w:val="000000"/>
          <w:kern w:val="0"/>
          <w:sz w:val="28"/>
          <w:szCs w:val="28"/>
          <w:lang w:val="ru-RU" w:eastAsia="ru-RU" w:bidi="ar-SA"/>
        </w:rPr>
        <w:t xml:space="preserve"> </w:t>
      </w:r>
      <w:r w:rsidR="00C05764">
        <w:rPr>
          <w:rFonts w:eastAsia="Times New Roman" w:cs="Times New Roman"/>
          <w:color w:val="000000"/>
          <w:kern w:val="0"/>
          <w:sz w:val="28"/>
          <w:szCs w:val="28"/>
          <w:lang w:val="ru-RU" w:eastAsia="ru-RU" w:bidi="ar-SA"/>
        </w:rPr>
        <w:t>с</w:t>
      </w:r>
      <w:r w:rsidR="00130A35">
        <w:rPr>
          <w:rFonts w:eastAsia="Times New Roman" w:cs="Times New Roman"/>
          <w:color w:val="000000"/>
          <w:kern w:val="0"/>
          <w:sz w:val="28"/>
          <w:szCs w:val="28"/>
          <w:lang w:val="ru-RU" w:eastAsia="ru-RU" w:bidi="ar-SA"/>
        </w:rPr>
        <w:t>троительство</w:t>
      </w:r>
      <w:r>
        <w:rPr>
          <w:rFonts w:eastAsia="Times New Roman" w:cs="Times New Roman"/>
          <w:color w:val="000000"/>
          <w:kern w:val="0"/>
          <w:sz w:val="28"/>
          <w:szCs w:val="28"/>
          <w:lang w:val="ru-RU" w:eastAsia="ru-RU" w:bidi="ar-SA"/>
        </w:rPr>
        <w:t xml:space="preserve"> новых </w:t>
      </w:r>
      <w:r w:rsidR="00D07FB3">
        <w:rPr>
          <w:rFonts w:eastAsia="Times New Roman" w:cs="Times New Roman"/>
          <w:color w:val="000000"/>
          <w:kern w:val="0"/>
          <w:sz w:val="28"/>
          <w:szCs w:val="28"/>
          <w:lang w:val="ru-RU" w:eastAsia="ru-RU" w:bidi="ar-SA"/>
        </w:rPr>
        <w:t>объектов образования, а также</w:t>
      </w:r>
      <w:r>
        <w:rPr>
          <w:rFonts w:eastAsia="Times New Roman" w:cs="Times New Roman"/>
          <w:color w:val="000000"/>
          <w:kern w:val="0"/>
          <w:sz w:val="28"/>
          <w:szCs w:val="28"/>
          <w:lang w:val="ru-RU" w:eastAsia="ru-RU" w:bidi="ar-SA"/>
        </w:rPr>
        <w:t xml:space="preserve"> реконструкция и капитальный ремонт существующих</w:t>
      </w:r>
      <w:proofErr w:type="gramStart"/>
      <w:r>
        <w:rPr>
          <w:rFonts w:eastAsia="Times New Roman" w:cs="Times New Roman"/>
          <w:color w:val="000000"/>
          <w:kern w:val="0"/>
          <w:sz w:val="28"/>
          <w:szCs w:val="28"/>
          <w:lang w:val="ru-RU" w:eastAsia="ru-RU" w:bidi="ar-SA"/>
        </w:rPr>
        <w:t xml:space="preserve"> </w:t>
      </w:r>
      <w:r w:rsidR="00D07FB3">
        <w:rPr>
          <w:rFonts w:eastAsia="Times New Roman" w:cs="Times New Roman"/>
          <w:color w:val="000000"/>
          <w:kern w:val="0"/>
          <w:sz w:val="28"/>
          <w:szCs w:val="28"/>
          <w:lang w:val="ru-RU" w:eastAsia="ru-RU" w:bidi="ar-SA"/>
        </w:rPr>
        <w:t>.</w:t>
      </w:r>
      <w:proofErr w:type="gramEnd"/>
    </w:p>
    <w:p w:rsidR="000A2800" w:rsidRPr="000A2800" w:rsidRDefault="00886678" w:rsidP="00BC1E31">
      <w:pPr>
        <w:tabs>
          <w:tab w:val="left" w:pos="9923"/>
        </w:tabs>
        <w:snapToGrid w:val="0"/>
        <w:spacing w:line="276" w:lineRule="auto"/>
        <w:ind w:right="-142"/>
        <w:jc w:val="both"/>
        <w:rPr>
          <w:sz w:val="28"/>
          <w:szCs w:val="28"/>
          <w:lang w:val="ru-RU" w:eastAsia="ar-SA"/>
        </w:rPr>
      </w:pPr>
      <w:r>
        <w:rPr>
          <w:rFonts w:eastAsia="Times New Roman" w:cs="Times New Roman"/>
          <w:color w:val="000000"/>
          <w:kern w:val="0"/>
          <w:sz w:val="28"/>
          <w:szCs w:val="28"/>
          <w:lang w:val="ru-RU" w:eastAsia="ru-RU" w:bidi="ar-SA"/>
        </w:rPr>
        <w:t>Н</w:t>
      </w:r>
      <w:r w:rsidR="00554788" w:rsidRPr="00554788">
        <w:rPr>
          <w:sz w:val="28"/>
          <w:szCs w:val="28"/>
          <w:lang w:eastAsia="ar-SA"/>
        </w:rPr>
        <w:t>а основании функционального зонирования сформированы предложения и определены границы участков под общественную застройку для предоставления инвесторам. В частности речь идет о территори</w:t>
      </w:r>
      <w:r w:rsidR="00445014">
        <w:rPr>
          <w:sz w:val="28"/>
          <w:szCs w:val="28"/>
          <w:lang w:val="ru-RU" w:eastAsia="ar-SA"/>
        </w:rPr>
        <w:t xml:space="preserve">и </w:t>
      </w:r>
      <w:r w:rsidR="00554788" w:rsidRPr="00554788">
        <w:rPr>
          <w:sz w:val="28"/>
          <w:szCs w:val="28"/>
          <w:lang w:eastAsia="ar-SA"/>
        </w:rPr>
        <w:t>расположенн</w:t>
      </w:r>
      <w:r w:rsidR="00445014">
        <w:rPr>
          <w:sz w:val="28"/>
          <w:szCs w:val="28"/>
          <w:lang w:val="ru-RU" w:eastAsia="ar-SA"/>
        </w:rPr>
        <w:t>ой</w:t>
      </w:r>
      <w:r w:rsidR="00554788" w:rsidRPr="00554788">
        <w:rPr>
          <w:sz w:val="28"/>
          <w:szCs w:val="28"/>
          <w:lang w:eastAsia="ar-SA"/>
        </w:rPr>
        <w:t xml:space="preserve"> в живописном месте вдоль </w:t>
      </w:r>
      <w:r w:rsidR="004638C6">
        <w:rPr>
          <w:sz w:val="28"/>
          <w:szCs w:val="28"/>
          <w:lang w:val="ru-RU" w:eastAsia="ar-SA"/>
        </w:rPr>
        <w:t>реки Гречаная</w:t>
      </w:r>
      <w:r w:rsidR="000A2800">
        <w:rPr>
          <w:sz w:val="28"/>
          <w:szCs w:val="28"/>
          <w:lang w:val="ru-RU" w:eastAsia="ar-SA"/>
        </w:rPr>
        <w:t xml:space="preserve"> и </w:t>
      </w:r>
      <w:r w:rsidR="00445014">
        <w:rPr>
          <w:sz w:val="28"/>
          <w:szCs w:val="28"/>
          <w:lang w:val="ru-RU" w:eastAsia="ar-SA"/>
        </w:rPr>
        <w:t>территории прилежащей к южной границе населенного пункта- восточнее автомагистрали.</w:t>
      </w:r>
    </w:p>
    <w:p w:rsidR="00554788" w:rsidRPr="00445014" w:rsidRDefault="00554788" w:rsidP="00BC1E31">
      <w:pPr>
        <w:pStyle w:val="ad"/>
        <w:numPr>
          <w:ilvl w:val="2"/>
          <w:numId w:val="1"/>
        </w:numPr>
        <w:snapToGrid w:val="0"/>
        <w:spacing w:line="276" w:lineRule="auto"/>
        <w:ind w:right="-142"/>
        <w:jc w:val="both"/>
        <w:rPr>
          <w:sz w:val="28"/>
          <w:szCs w:val="28"/>
          <w:lang w:eastAsia="ar-SA"/>
        </w:rPr>
      </w:pPr>
      <w:r w:rsidRPr="00445014">
        <w:rPr>
          <w:sz w:val="28"/>
          <w:szCs w:val="28"/>
          <w:lang w:eastAsia="ar-SA"/>
        </w:rPr>
        <w:t xml:space="preserve">Зона отдыха для жителей </w:t>
      </w:r>
      <w:r w:rsidR="000A2800" w:rsidRPr="00445014">
        <w:rPr>
          <w:sz w:val="28"/>
          <w:szCs w:val="28"/>
          <w:lang w:val="ru-RU" w:eastAsia="ar-SA"/>
        </w:rPr>
        <w:t>Поселкового сельского поселения</w:t>
      </w:r>
      <w:r w:rsidRPr="00445014">
        <w:rPr>
          <w:sz w:val="28"/>
          <w:szCs w:val="28"/>
          <w:lang w:eastAsia="ar-SA"/>
        </w:rPr>
        <w:t xml:space="preserve"> проектируется вдоль берегов </w:t>
      </w:r>
      <w:r w:rsidR="00445014" w:rsidRPr="00445014">
        <w:rPr>
          <w:sz w:val="28"/>
          <w:szCs w:val="28"/>
          <w:lang w:val="ru-RU" w:eastAsia="ar-SA"/>
        </w:rPr>
        <w:t>реки Гречаная, в</w:t>
      </w:r>
      <w:r w:rsidRPr="00445014">
        <w:rPr>
          <w:sz w:val="28"/>
          <w:szCs w:val="28"/>
          <w:lang w:eastAsia="ar-SA"/>
        </w:rPr>
        <w:t xml:space="preserve"> составе зоны отдыха - пляж, </w:t>
      </w:r>
      <w:r w:rsidRPr="0037074A">
        <w:rPr>
          <w:sz w:val="28"/>
          <w:szCs w:val="28"/>
          <w:highlight w:val="yellow"/>
          <w:lang w:eastAsia="ar-SA"/>
        </w:rPr>
        <w:t>причал для лодок и катамаранов</w:t>
      </w:r>
      <w:r w:rsidR="00445014" w:rsidRPr="0037074A">
        <w:rPr>
          <w:sz w:val="28"/>
          <w:szCs w:val="28"/>
          <w:highlight w:val="yellow"/>
          <w:lang w:val="ru-RU" w:eastAsia="ar-SA"/>
        </w:rPr>
        <w:t xml:space="preserve"> (как вариант</w:t>
      </w:r>
      <w:r w:rsidR="00445014" w:rsidRPr="00445014">
        <w:rPr>
          <w:sz w:val="28"/>
          <w:szCs w:val="28"/>
          <w:lang w:val="ru-RU" w:eastAsia="ar-SA"/>
        </w:rPr>
        <w:t>)</w:t>
      </w:r>
      <w:r w:rsidRPr="00445014">
        <w:rPr>
          <w:sz w:val="28"/>
          <w:szCs w:val="28"/>
          <w:lang w:eastAsia="ar-SA"/>
        </w:rPr>
        <w:t>, специализированные площадки, кафе</w:t>
      </w:r>
      <w:r w:rsidR="00445014" w:rsidRPr="00445014">
        <w:rPr>
          <w:sz w:val="28"/>
          <w:szCs w:val="28"/>
          <w:lang w:val="ru-RU" w:eastAsia="ar-SA"/>
        </w:rPr>
        <w:t>, пункт быстрого питания</w:t>
      </w:r>
      <w:r w:rsidRPr="00445014">
        <w:rPr>
          <w:sz w:val="28"/>
          <w:szCs w:val="28"/>
          <w:lang w:eastAsia="ar-SA"/>
        </w:rPr>
        <w:t>.</w:t>
      </w:r>
    </w:p>
    <w:p w:rsidR="00445014" w:rsidRPr="00FD4FDB" w:rsidRDefault="00445014" w:rsidP="00BC1E31">
      <w:pPr>
        <w:pStyle w:val="ad"/>
        <w:numPr>
          <w:ilvl w:val="2"/>
          <w:numId w:val="1"/>
        </w:numPr>
        <w:spacing w:line="276" w:lineRule="auto"/>
        <w:ind w:right="-142"/>
        <w:jc w:val="both"/>
        <w:rPr>
          <w:sz w:val="28"/>
          <w:szCs w:val="28"/>
          <w:lang w:eastAsia="ar-SA"/>
        </w:rPr>
      </w:pPr>
      <w:r>
        <w:rPr>
          <w:rFonts w:eastAsia="Times New Roman" w:cs="Times New Roman"/>
          <w:color w:val="000000"/>
          <w:kern w:val="0"/>
          <w:sz w:val="28"/>
          <w:szCs w:val="28"/>
          <w:lang w:val="ru-RU" w:eastAsia="ru-RU" w:bidi="ar-SA"/>
        </w:rPr>
        <w:t xml:space="preserve">Строительство объектов дорожного сервиса и закусочной в п. </w:t>
      </w:r>
      <w:proofErr w:type="gramStart"/>
      <w:r>
        <w:rPr>
          <w:rFonts w:eastAsia="Times New Roman" w:cs="Times New Roman"/>
          <w:color w:val="000000"/>
          <w:kern w:val="0"/>
          <w:sz w:val="28"/>
          <w:szCs w:val="28"/>
          <w:lang w:val="ru-RU" w:eastAsia="ru-RU" w:bidi="ar-SA"/>
        </w:rPr>
        <w:t>Советский</w:t>
      </w:r>
      <w:proofErr w:type="gramEnd"/>
      <w:r>
        <w:rPr>
          <w:rFonts w:eastAsia="Times New Roman" w:cs="Times New Roman"/>
          <w:color w:val="000000"/>
          <w:kern w:val="0"/>
          <w:sz w:val="28"/>
          <w:szCs w:val="28"/>
          <w:lang w:val="ru-RU" w:eastAsia="ru-RU" w:bidi="ar-SA"/>
        </w:rPr>
        <w:t>, вдоль трассы «Тимашевск-</w:t>
      </w:r>
      <w:r w:rsidR="00EA5B36" w:rsidRPr="00EA5B36">
        <w:rPr>
          <w:rFonts w:eastAsia="Times New Roman" w:cs="Times New Roman"/>
          <w:color w:val="FF0000"/>
          <w:kern w:val="0"/>
          <w:sz w:val="28"/>
          <w:szCs w:val="28"/>
          <w:lang w:val="ru-RU" w:eastAsia="ru-RU" w:bidi="ar-SA"/>
        </w:rPr>
        <w:t>Полтавская</w:t>
      </w:r>
      <w:r>
        <w:rPr>
          <w:rFonts w:eastAsia="Times New Roman" w:cs="Times New Roman"/>
          <w:color w:val="000000"/>
          <w:kern w:val="0"/>
          <w:sz w:val="28"/>
          <w:szCs w:val="28"/>
          <w:lang w:val="ru-RU" w:eastAsia="ru-RU" w:bidi="ar-SA"/>
        </w:rPr>
        <w:t>».</w:t>
      </w:r>
      <w:r w:rsidR="00886678">
        <w:rPr>
          <w:rFonts w:eastAsia="Times New Roman" w:cs="Times New Roman"/>
          <w:color w:val="000000"/>
          <w:kern w:val="0"/>
          <w:sz w:val="28"/>
          <w:szCs w:val="28"/>
          <w:lang w:val="ru-RU" w:eastAsia="ru-RU" w:bidi="ar-SA"/>
        </w:rPr>
        <w:t xml:space="preserve"> Строительство дорожного сервиса предполагает наличие СТО, авто</w:t>
      </w:r>
      <w:r w:rsidR="00FD4FDB">
        <w:rPr>
          <w:rFonts w:eastAsia="Times New Roman" w:cs="Times New Roman"/>
          <w:color w:val="000000"/>
          <w:kern w:val="0"/>
          <w:sz w:val="28"/>
          <w:szCs w:val="28"/>
          <w:lang w:val="ru-RU" w:eastAsia="ru-RU" w:bidi="ar-SA"/>
        </w:rPr>
        <w:t>-</w:t>
      </w:r>
      <w:r w:rsidR="00886678">
        <w:rPr>
          <w:rFonts w:eastAsia="Times New Roman" w:cs="Times New Roman"/>
          <w:color w:val="000000"/>
          <w:kern w:val="0"/>
          <w:sz w:val="28"/>
          <w:szCs w:val="28"/>
          <w:lang w:val="ru-RU" w:eastAsia="ru-RU" w:bidi="ar-SA"/>
        </w:rPr>
        <w:t>мойки, продовольственного магазина, магазина автозапчастей</w:t>
      </w:r>
      <w:r w:rsidR="00FD4FDB">
        <w:rPr>
          <w:rFonts w:eastAsia="Times New Roman" w:cs="Times New Roman"/>
          <w:color w:val="000000"/>
          <w:kern w:val="0"/>
          <w:sz w:val="28"/>
          <w:szCs w:val="28"/>
          <w:lang w:val="ru-RU" w:eastAsia="ru-RU" w:bidi="ar-SA"/>
        </w:rPr>
        <w:t>, кафе-закусочной, гостиницы.</w:t>
      </w:r>
    </w:p>
    <w:p w:rsidR="00FD4FDB" w:rsidRDefault="00FD4FDB" w:rsidP="00BC1E31">
      <w:pPr>
        <w:pStyle w:val="ad"/>
        <w:numPr>
          <w:ilvl w:val="0"/>
          <w:numId w:val="1"/>
        </w:numPr>
        <w:snapToGrid w:val="0"/>
        <w:spacing w:line="276" w:lineRule="auto"/>
        <w:ind w:right="-142"/>
        <w:jc w:val="both"/>
        <w:rPr>
          <w:sz w:val="28"/>
          <w:szCs w:val="28"/>
          <w:lang w:val="ru-RU" w:eastAsia="ar-SA"/>
        </w:rPr>
      </w:pPr>
      <w:r w:rsidRPr="00FD4FDB">
        <w:rPr>
          <w:sz w:val="28"/>
          <w:szCs w:val="28"/>
          <w:lang w:val="ru-RU" w:eastAsia="ar-SA"/>
        </w:rPr>
        <w:t xml:space="preserve">Для удовлетворения потребностей в качественном и квалифицированном медицинском обслуживании </w:t>
      </w:r>
      <w:r w:rsidR="0037074A">
        <w:rPr>
          <w:sz w:val="28"/>
          <w:szCs w:val="28"/>
          <w:lang w:val="ru-RU" w:eastAsia="ar-SA"/>
        </w:rPr>
        <w:t>планируется</w:t>
      </w:r>
      <w:r w:rsidRPr="00FD4FDB">
        <w:rPr>
          <w:sz w:val="28"/>
          <w:szCs w:val="28"/>
          <w:lang w:val="ru-RU" w:eastAsia="ar-SA"/>
        </w:rPr>
        <w:t xml:space="preserve"> реконструкция с увеличением мощности зданий поликлиники и больницы.</w:t>
      </w:r>
    </w:p>
    <w:p w:rsidR="00FD4FDB" w:rsidRDefault="00FD4FDB" w:rsidP="00BC1E31">
      <w:pPr>
        <w:pStyle w:val="ad"/>
        <w:numPr>
          <w:ilvl w:val="0"/>
          <w:numId w:val="1"/>
        </w:numPr>
        <w:snapToGrid w:val="0"/>
        <w:spacing w:line="276" w:lineRule="auto"/>
        <w:ind w:right="-142"/>
        <w:jc w:val="both"/>
        <w:rPr>
          <w:sz w:val="28"/>
          <w:szCs w:val="28"/>
          <w:lang w:val="ru-RU" w:eastAsia="ar-SA"/>
        </w:rPr>
      </w:pPr>
      <w:r>
        <w:rPr>
          <w:sz w:val="28"/>
          <w:szCs w:val="28"/>
          <w:lang w:val="ru-RU" w:eastAsia="ar-SA"/>
        </w:rPr>
        <w:t xml:space="preserve">Для повышения </w:t>
      </w:r>
      <w:r w:rsidR="00C92BEC">
        <w:rPr>
          <w:sz w:val="28"/>
          <w:szCs w:val="28"/>
          <w:lang w:val="ru-RU" w:eastAsia="ar-SA"/>
        </w:rPr>
        <w:t xml:space="preserve">культурного уровня населения и обеспечения досуга детей и юношества,  предусмотрено </w:t>
      </w:r>
      <w:r w:rsidR="0037074A">
        <w:rPr>
          <w:sz w:val="28"/>
          <w:szCs w:val="28"/>
          <w:lang w:val="ru-RU" w:eastAsia="ar-SA"/>
        </w:rPr>
        <w:t>строительство</w:t>
      </w:r>
      <w:r w:rsidR="00C92BEC">
        <w:rPr>
          <w:sz w:val="28"/>
          <w:szCs w:val="28"/>
          <w:lang w:val="ru-RU" w:eastAsia="ar-SA"/>
        </w:rPr>
        <w:t xml:space="preserve"> досугового центра, центра детского творчества и реконструкция здания библиотеки с увеличением фонда хранения</w:t>
      </w:r>
      <w:r w:rsidR="0064066D">
        <w:rPr>
          <w:sz w:val="28"/>
          <w:szCs w:val="28"/>
          <w:lang w:val="ru-RU" w:eastAsia="ar-SA"/>
        </w:rPr>
        <w:t>.</w:t>
      </w:r>
    </w:p>
    <w:p w:rsidR="00554788" w:rsidRPr="00445014" w:rsidRDefault="00554788" w:rsidP="0037074A">
      <w:pPr>
        <w:spacing w:line="276" w:lineRule="auto"/>
        <w:ind w:right="-142" w:firstLine="720"/>
        <w:jc w:val="both"/>
        <w:rPr>
          <w:sz w:val="28"/>
          <w:szCs w:val="28"/>
          <w:lang w:eastAsia="ar-SA"/>
        </w:rPr>
      </w:pPr>
      <w:r w:rsidRPr="00445014">
        <w:rPr>
          <w:sz w:val="28"/>
          <w:szCs w:val="28"/>
          <w:lang w:eastAsia="ar-SA"/>
        </w:rPr>
        <w:lastRenderedPageBreak/>
        <w:t xml:space="preserve">Проектом предусматривается реконструкция общественного центра </w:t>
      </w:r>
      <w:r w:rsidR="00BC1E31">
        <w:rPr>
          <w:sz w:val="28"/>
          <w:szCs w:val="28"/>
          <w:lang w:val="ru-RU" w:eastAsia="ar-SA"/>
        </w:rPr>
        <w:t>п. Сов</w:t>
      </w:r>
      <w:r w:rsidR="00FD4FDB">
        <w:rPr>
          <w:sz w:val="28"/>
          <w:szCs w:val="28"/>
          <w:lang w:val="ru-RU" w:eastAsia="ar-SA"/>
        </w:rPr>
        <w:t>етского,</w:t>
      </w:r>
      <w:r w:rsidRPr="00445014">
        <w:rPr>
          <w:sz w:val="28"/>
          <w:szCs w:val="28"/>
          <w:lang w:eastAsia="ar-SA"/>
        </w:rPr>
        <w:t xml:space="preserve"> расширение сети предприятий торговли, строительство объектов бытового</w:t>
      </w:r>
      <w:r w:rsidR="00FD4FDB">
        <w:rPr>
          <w:sz w:val="28"/>
          <w:szCs w:val="28"/>
          <w:lang w:eastAsia="ar-SA"/>
        </w:rPr>
        <w:t xml:space="preserve"> обслуживания, благоустройство</w:t>
      </w:r>
      <w:r w:rsidR="00FD4FDB">
        <w:rPr>
          <w:sz w:val="28"/>
          <w:szCs w:val="28"/>
          <w:lang w:val="ru-RU" w:eastAsia="ar-SA"/>
        </w:rPr>
        <w:t xml:space="preserve"> </w:t>
      </w:r>
      <w:r w:rsidRPr="00445014">
        <w:rPr>
          <w:sz w:val="28"/>
          <w:szCs w:val="28"/>
          <w:lang w:eastAsia="ar-SA"/>
        </w:rPr>
        <w:t>и озеленение открытых пространств – п</w:t>
      </w:r>
      <w:r w:rsidR="00FD4FDB">
        <w:rPr>
          <w:sz w:val="28"/>
          <w:szCs w:val="28"/>
          <w:lang w:val="ru-RU" w:eastAsia="ar-SA"/>
        </w:rPr>
        <w:t>арка, сквера</w:t>
      </w:r>
      <w:r w:rsidRPr="00445014">
        <w:rPr>
          <w:sz w:val="28"/>
          <w:szCs w:val="28"/>
          <w:lang w:eastAsia="ar-SA"/>
        </w:rPr>
        <w:t xml:space="preserve">, проектирование специализированных </w:t>
      </w:r>
      <w:r w:rsidRPr="00445014">
        <w:rPr>
          <w:sz w:val="28"/>
          <w:szCs w:val="28"/>
          <w:lang w:val="ru-RU" w:eastAsia="ar-SA"/>
        </w:rPr>
        <w:t>спотивных сооружений</w:t>
      </w:r>
      <w:r w:rsidRPr="00445014">
        <w:rPr>
          <w:sz w:val="28"/>
          <w:szCs w:val="28"/>
          <w:lang w:eastAsia="ar-SA"/>
        </w:rPr>
        <w:t>.</w:t>
      </w:r>
    </w:p>
    <w:p w:rsidR="00BC1E31" w:rsidRPr="008A08CE" w:rsidRDefault="00BC1E31" w:rsidP="00BC1E31">
      <w:pPr>
        <w:widowControl/>
        <w:suppressAutoHyphens w:val="0"/>
        <w:autoSpaceDE w:val="0"/>
        <w:adjustRightInd w:val="0"/>
        <w:spacing w:line="276" w:lineRule="auto"/>
        <w:textAlignment w:val="auto"/>
        <w:rPr>
          <w:lang w:val="ru-RU"/>
        </w:rPr>
      </w:pPr>
      <w:r>
        <w:rPr>
          <w:rFonts w:cs="Times New Roman"/>
          <w:color w:val="000000"/>
          <w:kern w:val="0"/>
          <w:sz w:val="28"/>
          <w:szCs w:val="28"/>
          <w:lang w:val="ru-RU" w:bidi="ar-SA"/>
        </w:rPr>
        <w:t xml:space="preserve"> С</w:t>
      </w:r>
      <w:r w:rsidRPr="00663D53">
        <w:rPr>
          <w:rFonts w:cs="Times New Roman"/>
          <w:color w:val="000000"/>
          <w:kern w:val="0"/>
          <w:sz w:val="28"/>
          <w:szCs w:val="28"/>
          <w:lang w:val="ru-RU" w:bidi="ar-SA"/>
        </w:rPr>
        <w:t>истема озеленения территорий</w:t>
      </w:r>
      <w:r>
        <w:rPr>
          <w:rFonts w:cs="Times New Roman"/>
          <w:color w:val="000000"/>
          <w:kern w:val="0"/>
          <w:sz w:val="28"/>
          <w:szCs w:val="28"/>
          <w:lang w:val="ru-RU" w:bidi="ar-SA"/>
        </w:rPr>
        <w:t xml:space="preserve"> п</w:t>
      </w:r>
      <w:r w:rsidRPr="00663D53">
        <w:rPr>
          <w:rFonts w:cs="Times New Roman"/>
          <w:color w:val="000000"/>
          <w:kern w:val="0"/>
          <w:sz w:val="28"/>
          <w:szCs w:val="28"/>
          <w:lang w:val="ru-RU" w:bidi="ar-SA"/>
        </w:rPr>
        <w:t>редусмотрена ступенчатая непрерывная - от оз</w:t>
      </w:r>
      <w:r w:rsidRPr="00663D53">
        <w:rPr>
          <w:rFonts w:cs="Times New Roman"/>
          <w:color w:val="000000"/>
          <w:kern w:val="0"/>
          <w:sz w:val="28"/>
          <w:szCs w:val="28"/>
          <w:lang w:val="ru-RU" w:bidi="ar-SA"/>
        </w:rPr>
        <w:t>е</w:t>
      </w:r>
      <w:r w:rsidRPr="00663D53">
        <w:rPr>
          <w:rFonts w:cs="Times New Roman"/>
          <w:color w:val="000000"/>
          <w:kern w:val="0"/>
          <w:sz w:val="28"/>
          <w:szCs w:val="28"/>
          <w:lang w:val="ru-RU" w:bidi="ar-SA"/>
        </w:rPr>
        <w:t>ленения главных улиц, общественного центра поселка с организацией площадок для отдыха и праздничных гуляний насе</w:t>
      </w:r>
      <w:r w:rsidR="00940F48">
        <w:rPr>
          <w:rFonts w:cs="Times New Roman"/>
          <w:color w:val="000000"/>
          <w:kern w:val="0"/>
          <w:sz w:val="28"/>
          <w:szCs w:val="28"/>
          <w:lang w:val="ru-RU" w:bidi="ar-SA"/>
        </w:rPr>
        <w:t>ления, территории</w:t>
      </w:r>
      <w:r w:rsidRPr="00663D53">
        <w:rPr>
          <w:rFonts w:cs="Times New Roman"/>
          <w:color w:val="000000"/>
          <w:kern w:val="0"/>
          <w:sz w:val="28"/>
          <w:szCs w:val="28"/>
          <w:lang w:val="ru-RU" w:bidi="ar-SA"/>
        </w:rPr>
        <w:t xml:space="preserve"> детск</w:t>
      </w:r>
      <w:r w:rsidR="00940F48">
        <w:rPr>
          <w:rFonts w:cs="Times New Roman"/>
          <w:color w:val="000000"/>
          <w:kern w:val="0"/>
          <w:sz w:val="28"/>
          <w:szCs w:val="28"/>
          <w:lang w:val="ru-RU" w:bidi="ar-SA"/>
        </w:rPr>
        <w:t>ого сада</w:t>
      </w:r>
      <w:r w:rsidRPr="00663D53">
        <w:rPr>
          <w:rFonts w:cs="Times New Roman"/>
          <w:color w:val="000000"/>
          <w:kern w:val="0"/>
          <w:sz w:val="28"/>
          <w:szCs w:val="28"/>
          <w:lang w:val="ru-RU" w:bidi="ar-SA"/>
        </w:rPr>
        <w:t xml:space="preserve"> и школы до обустройства буферных зон зеленых насаждений вдоль основных автодорог.</w:t>
      </w:r>
      <w:r>
        <w:rPr>
          <w:lang w:val="ru-RU"/>
        </w:rPr>
        <w:t xml:space="preserve"> </w:t>
      </w:r>
    </w:p>
    <w:p w:rsidR="00886678" w:rsidRDefault="00BC1E31" w:rsidP="00BC1E31">
      <w:pPr>
        <w:widowControl/>
        <w:suppressAutoHyphens w:val="0"/>
        <w:autoSpaceDE w:val="0"/>
        <w:adjustRightInd w:val="0"/>
        <w:spacing w:line="276" w:lineRule="auto"/>
        <w:ind w:firstLine="360"/>
        <w:textAlignment w:val="auto"/>
        <w:rPr>
          <w:rFonts w:cs="Times New Roman"/>
          <w:color w:val="000000"/>
          <w:kern w:val="0"/>
          <w:sz w:val="28"/>
          <w:szCs w:val="28"/>
          <w:lang w:val="ru-RU" w:bidi="ar-SA"/>
        </w:rPr>
      </w:pPr>
      <w:r>
        <w:rPr>
          <w:rFonts w:cs="Times New Roman"/>
          <w:color w:val="000000"/>
          <w:kern w:val="0"/>
          <w:sz w:val="28"/>
          <w:szCs w:val="28"/>
          <w:lang w:val="ru-RU" w:bidi="ar-SA"/>
        </w:rPr>
        <w:t>Ж</w:t>
      </w:r>
      <w:r w:rsidR="00886678" w:rsidRPr="00663D53">
        <w:rPr>
          <w:rFonts w:cs="Times New Roman"/>
          <w:color w:val="000000"/>
          <w:kern w:val="0"/>
          <w:sz w:val="28"/>
          <w:szCs w:val="28"/>
          <w:lang w:val="ru-RU" w:bidi="ar-SA"/>
        </w:rPr>
        <w:t>ил</w:t>
      </w:r>
      <w:r>
        <w:rPr>
          <w:rFonts w:cs="Times New Roman"/>
          <w:color w:val="000000"/>
          <w:kern w:val="0"/>
          <w:sz w:val="28"/>
          <w:szCs w:val="28"/>
          <w:lang w:val="ru-RU" w:bidi="ar-SA"/>
        </w:rPr>
        <w:t>ая территория</w:t>
      </w:r>
      <w:r w:rsidR="00886678" w:rsidRPr="00663D53">
        <w:rPr>
          <w:rFonts w:cs="Times New Roman"/>
          <w:color w:val="000000"/>
          <w:kern w:val="0"/>
          <w:sz w:val="28"/>
          <w:szCs w:val="28"/>
          <w:lang w:val="ru-RU" w:bidi="ar-SA"/>
        </w:rPr>
        <w:t xml:space="preserve"> населенного пункта представлена</w:t>
      </w:r>
      <w:r w:rsidR="00886678">
        <w:rPr>
          <w:rFonts w:cs="Times New Roman"/>
          <w:color w:val="000000"/>
          <w:kern w:val="0"/>
          <w:sz w:val="28"/>
          <w:szCs w:val="28"/>
          <w:lang w:val="ru-RU" w:bidi="ar-SA"/>
        </w:rPr>
        <w:t xml:space="preserve"> индивидуальными жилыми домами. На перспективу предусматривается сохранение и реконструкция сущес</w:t>
      </w:r>
      <w:r w:rsidR="00886678">
        <w:rPr>
          <w:rFonts w:cs="Times New Roman"/>
          <w:color w:val="000000"/>
          <w:kern w:val="0"/>
          <w:sz w:val="28"/>
          <w:szCs w:val="28"/>
          <w:lang w:val="ru-RU" w:bidi="ar-SA"/>
        </w:rPr>
        <w:t>т</w:t>
      </w:r>
      <w:r w:rsidR="00886678">
        <w:rPr>
          <w:rFonts w:cs="Times New Roman"/>
          <w:color w:val="000000"/>
          <w:kern w:val="0"/>
          <w:sz w:val="28"/>
          <w:szCs w:val="28"/>
          <w:lang w:val="ru-RU" w:bidi="ar-SA"/>
        </w:rPr>
        <w:t>вующего жилого фонда, а также строительство нового жилья.</w:t>
      </w:r>
    </w:p>
    <w:p w:rsidR="00886678" w:rsidRDefault="00886678" w:rsidP="00BC1E31">
      <w:pPr>
        <w:widowControl/>
        <w:suppressAutoHyphens w:val="0"/>
        <w:autoSpaceDE w:val="0"/>
        <w:adjustRightInd w:val="0"/>
        <w:spacing w:line="276" w:lineRule="auto"/>
        <w:ind w:firstLine="360"/>
        <w:textAlignment w:val="auto"/>
        <w:rPr>
          <w:rFonts w:cs="Times New Roman"/>
          <w:color w:val="000000"/>
          <w:kern w:val="0"/>
          <w:sz w:val="28"/>
          <w:szCs w:val="28"/>
          <w:lang w:val="ru-RU" w:bidi="ar-SA"/>
        </w:rPr>
      </w:pPr>
      <w:r>
        <w:rPr>
          <w:rFonts w:cs="Times New Roman"/>
          <w:color w:val="000000"/>
          <w:kern w:val="0"/>
          <w:sz w:val="28"/>
          <w:szCs w:val="28"/>
          <w:lang w:val="ru-RU" w:bidi="ar-SA"/>
        </w:rPr>
        <w:t>Средняя обеспеченность жилым фондом составит-24 м</w:t>
      </w:r>
      <w:proofErr w:type="gramStart"/>
      <w:r>
        <w:rPr>
          <w:rFonts w:cs="Times New Roman"/>
          <w:color w:val="000000"/>
          <w:kern w:val="0"/>
          <w:sz w:val="28"/>
          <w:szCs w:val="28"/>
          <w:lang w:val="ru-RU" w:bidi="ar-SA"/>
        </w:rPr>
        <w:t>2</w:t>
      </w:r>
      <w:proofErr w:type="gramEnd"/>
      <w:r>
        <w:rPr>
          <w:rFonts w:cs="Times New Roman"/>
          <w:color w:val="000000"/>
          <w:kern w:val="0"/>
          <w:sz w:val="28"/>
          <w:szCs w:val="28"/>
          <w:lang w:val="ru-RU" w:bidi="ar-SA"/>
        </w:rPr>
        <w:t xml:space="preserve"> на человека.</w:t>
      </w:r>
    </w:p>
    <w:p w:rsidR="00886678" w:rsidRDefault="00886678" w:rsidP="00BC1E31">
      <w:pPr>
        <w:widowControl/>
        <w:suppressAutoHyphens w:val="0"/>
        <w:autoSpaceDE w:val="0"/>
        <w:adjustRightInd w:val="0"/>
        <w:spacing w:line="276" w:lineRule="auto"/>
        <w:ind w:firstLine="360"/>
        <w:textAlignment w:val="auto"/>
        <w:rPr>
          <w:rFonts w:cs="Times New Roman"/>
          <w:color w:val="000000"/>
          <w:kern w:val="0"/>
          <w:sz w:val="28"/>
          <w:szCs w:val="28"/>
          <w:lang w:val="ru-RU" w:bidi="ar-SA"/>
        </w:rPr>
      </w:pPr>
      <w:r>
        <w:rPr>
          <w:rFonts w:cs="Times New Roman"/>
          <w:color w:val="000000"/>
          <w:kern w:val="0"/>
          <w:sz w:val="28"/>
          <w:szCs w:val="28"/>
          <w:lang w:val="ru-RU" w:bidi="ar-SA"/>
        </w:rPr>
        <w:t>Первая очередь строительства жилого фонда составит-94,36 м</w:t>
      </w:r>
      <w:proofErr w:type="gramStart"/>
      <w:r>
        <w:rPr>
          <w:rFonts w:cs="Times New Roman"/>
          <w:color w:val="000000"/>
          <w:kern w:val="0"/>
          <w:sz w:val="28"/>
          <w:szCs w:val="28"/>
          <w:lang w:val="ru-RU" w:bidi="ar-SA"/>
        </w:rPr>
        <w:t>2</w:t>
      </w:r>
      <w:proofErr w:type="gramEnd"/>
      <w:r>
        <w:rPr>
          <w:rFonts w:cs="Times New Roman"/>
          <w:color w:val="000000"/>
          <w:kern w:val="0"/>
          <w:sz w:val="28"/>
          <w:szCs w:val="28"/>
          <w:lang w:val="ru-RU" w:bidi="ar-SA"/>
        </w:rPr>
        <w:t>, из них:</w:t>
      </w:r>
    </w:p>
    <w:p w:rsidR="00886678" w:rsidRDefault="00886678" w:rsidP="00BC1E31">
      <w:pPr>
        <w:widowControl/>
        <w:suppressAutoHyphens w:val="0"/>
        <w:autoSpaceDE w:val="0"/>
        <w:adjustRightInd w:val="0"/>
        <w:spacing w:line="276" w:lineRule="auto"/>
        <w:textAlignment w:val="auto"/>
        <w:rPr>
          <w:rFonts w:cs="Times New Roman"/>
          <w:color w:val="000000"/>
          <w:kern w:val="0"/>
          <w:sz w:val="28"/>
          <w:szCs w:val="28"/>
          <w:lang w:val="ru-RU" w:bidi="ar-SA"/>
        </w:rPr>
      </w:pPr>
      <w:r>
        <w:rPr>
          <w:rFonts w:cs="Times New Roman"/>
          <w:color w:val="000000"/>
          <w:kern w:val="0"/>
          <w:sz w:val="28"/>
          <w:szCs w:val="28"/>
          <w:lang w:val="ru-RU" w:bidi="ar-SA"/>
        </w:rPr>
        <w:t>- индивидуальной и многоквартирной одноэтажной жилой застройки-89,36 тыс</w:t>
      </w:r>
      <w:proofErr w:type="gramStart"/>
      <w:r>
        <w:rPr>
          <w:rFonts w:cs="Times New Roman"/>
          <w:color w:val="000000"/>
          <w:kern w:val="0"/>
          <w:sz w:val="28"/>
          <w:szCs w:val="28"/>
          <w:lang w:val="ru-RU" w:bidi="ar-SA"/>
        </w:rPr>
        <w:t>.м</w:t>
      </w:r>
      <w:proofErr w:type="gramEnd"/>
      <w:r>
        <w:rPr>
          <w:rFonts w:cs="Times New Roman"/>
          <w:color w:val="000000"/>
          <w:kern w:val="0"/>
          <w:sz w:val="28"/>
          <w:szCs w:val="28"/>
          <w:lang w:val="ru-RU" w:bidi="ar-SA"/>
        </w:rPr>
        <w:t xml:space="preserve">2, </w:t>
      </w:r>
    </w:p>
    <w:p w:rsidR="00886678" w:rsidRDefault="00886678" w:rsidP="00BC1E31">
      <w:pPr>
        <w:widowControl/>
        <w:suppressAutoHyphens w:val="0"/>
        <w:autoSpaceDE w:val="0"/>
        <w:adjustRightInd w:val="0"/>
        <w:spacing w:line="276" w:lineRule="auto"/>
        <w:textAlignment w:val="auto"/>
        <w:rPr>
          <w:rFonts w:cs="Times New Roman"/>
          <w:color w:val="000000"/>
          <w:kern w:val="0"/>
          <w:sz w:val="28"/>
          <w:szCs w:val="28"/>
          <w:lang w:val="ru-RU" w:bidi="ar-SA"/>
        </w:rPr>
      </w:pPr>
      <w:r>
        <w:rPr>
          <w:rFonts w:cs="Times New Roman"/>
          <w:color w:val="000000"/>
          <w:kern w:val="0"/>
          <w:sz w:val="28"/>
          <w:szCs w:val="28"/>
          <w:lang w:val="ru-RU" w:bidi="ar-SA"/>
        </w:rPr>
        <w:t>- 2-х этажной многоквартирной застройки-5тыс.м</w:t>
      </w:r>
      <w:proofErr w:type="gramStart"/>
      <w:r>
        <w:rPr>
          <w:rFonts w:cs="Times New Roman"/>
          <w:color w:val="000000"/>
          <w:kern w:val="0"/>
          <w:sz w:val="28"/>
          <w:szCs w:val="28"/>
          <w:lang w:val="ru-RU" w:bidi="ar-SA"/>
        </w:rPr>
        <w:t>2</w:t>
      </w:r>
      <w:proofErr w:type="gramEnd"/>
      <w:r>
        <w:rPr>
          <w:rFonts w:cs="Times New Roman"/>
          <w:color w:val="000000"/>
          <w:kern w:val="0"/>
          <w:sz w:val="28"/>
          <w:szCs w:val="28"/>
          <w:lang w:val="ru-RU" w:bidi="ar-SA"/>
        </w:rPr>
        <w:t>.</w:t>
      </w:r>
    </w:p>
    <w:p w:rsidR="00BC1E31" w:rsidRPr="008A08CE" w:rsidRDefault="00BC1E31" w:rsidP="00BC1E31">
      <w:pPr>
        <w:widowControl/>
        <w:suppressAutoHyphens w:val="0"/>
        <w:autoSpaceDE w:val="0"/>
        <w:adjustRightInd w:val="0"/>
        <w:spacing w:line="276" w:lineRule="auto"/>
        <w:textAlignment w:val="auto"/>
        <w:rPr>
          <w:lang w:val="ru-RU"/>
        </w:rPr>
      </w:pPr>
      <w:r>
        <w:rPr>
          <w:rFonts w:cs="Times New Roman"/>
          <w:color w:val="000000"/>
          <w:kern w:val="0"/>
          <w:sz w:val="28"/>
          <w:szCs w:val="28"/>
          <w:lang w:val="ru-RU" w:bidi="ar-SA"/>
        </w:rPr>
        <w:t>Программой комплексного развития социальной инфраструктуры  произведена частичная корректировка данных    Генерального плана поселения.</w:t>
      </w:r>
    </w:p>
    <w:p w:rsidR="008A08CE" w:rsidRDefault="008A08CE" w:rsidP="003A501B">
      <w:pPr>
        <w:pStyle w:val="ad"/>
        <w:tabs>
          <w:tab w:val="left" w:pos="284"/>
        </w:tabs>
        <w:spacing w:line="276" w:lineRule="auto"/>
        <w:ind w:left="1080"/>
        <w:jc w:val="right"/>
        <w:rPr>
          <w:rFonts w:cs="Times New Roman"/>
          <w:i/>
          <w:sz w:val="28"/>
          <w:szCs w:val="28"/>
          <w:lang w:val="ru-RU"/>
        </w:rPr>
        <w:sectPr w:rsidR="008A08CE" w:rsidSect="0049587E">
          <w:pgSz w:w="11907" w:h="16840" w:code="9"/>
          <w:pgMar w:top="539" w:right="708" w:bottom="902" w:left="1106" w:header="720" w:footer="266" w:gutter="0"/>
          <w:cols w:space="720"/>
          <w:docGrid w:linePitch="326"/>
        </w:sectPr>
      </w:pPr>
    </w:p>
    <w:p w:rsidR="008A08CE" w:rsidRPr="00663D53" w:rsidRDefault="008A08CE" w:rsidP="008A08CE">
      <w:pPr>
        <w:pStyle w:val="ad"/>
        <w:tabs>
          <w:tab w:val="left" w:pos="284"/>
        </w:tabs>
        <w:spacing w:line="276" w:lineRule="auto"/>
        <w:ind w:left="1080"/>
        <w:jc w:val="right"/>
        <w:rPr>
          <w:rFonts w:cs="Times New Roman"/>
          <w:i/>
          <w:sz w:val="28"/>
          <w:szCs w:val="28"/>
          <w:lang w:val="ru-RU"/>
        </w:rPr>
      </w:pPr>
      <w:r w:rsidRPr="00663D53">
        <w:rPr>
          <w:rFonts w:cs="Times New Roman"/>
          <w:i/>
          <w:sz w:val="28"/>
          <w:szCs w:val="28"/>
          <w:lang w:val="ru-RU"/>
        </w:rPr>
        <w:lastRenderedPageBreak/>
        <w:t xml:space="preserve">Таблица </w:t>
      </w:r>
      <w:r>
        <w:rPr>
          <w:rFonts w:cs="Times New Roman"/>
          <w:i/>
          <w:sz w:val="28"/>
          <w:szCs w:val="28"/>
          <w:lang w:val="ru-RU"/>
        </w:rPr>
        <w:t>7</w:t>
      </w:r>
      <w:r w:rsidRPr="00663D53">
        <w:rPr>
          <w:rFonts w:cs="Times New Roman"/>
          <w:i/>
          <w:sz w:val="28"/>
          <w:szCs w:val="28"/>
          <w:lang w:val="ru-RU"/>
        </w:rPr>
        <w:t xml:space="preserve">. </w:t>
      </w:r>
    </w:p>
    <w:p w:rsidR="000025AE" w:rsidRDefault="008A08CE" w:rsidP="008A08CE">
      <w:pPr>
        <w:widowControl/>
        <w:suppressAutoHyphens w:val="0"/>
        <w:autoSpaceDE w:val="0"/>
        <w:adjustRightInd w:val="0"/>
        <w:spacing w:line="360" w:lineRule="auto"/>
        <w:ind w:firstLine="720"/>
        <w:jc w:val="right"/>
        <w:textAlignment w:val="auto"/>
        <w:rPr>
          <w:rFonts w:cs="Times New Roman"/>
          <w:color w:val="000000"/>
          <w:kern w:val="0"/>
          <w:sz w:val="28"/>
          <w:szCs w:val="28"/>
          <w:lang w:val="ru-RU" w:bidi="ar-SA"/>
        </w:rPr>
      </w:pPr>
      <w:r>
        <w:rPr>
          <w:rFonts w:cs="Times New Roman"/>
          <w:color w:val="000000"/>
          <w:kern w:val="0"/>
          <w:sz w:val="28"/>
          <w:szCs w:val="28"/>
          <w:lang w:val="ru-RU" w:bidi="ar-SA"/>
        </w:rPr>
        <w:t>К</w:t>
      </w:r>
      <w:r w:rsidR="000025AE">
        <w:rPr>
          <w:rFonts w:cs="Times New Roman"/>
          <w:color w:val="000000"/>
          <w:kern w:val="0"/>
          <w:sz w:val="28"/>
          <w:szCs w:val="28"/>
          <w:lang w:val="ru-RU" w:bidi="ar-SA"/>
        </w:rPr>
        <w:t>орректировка данных Генерального плана посел</w:t>
      </w:r>
      <w:r>
        <w:rPr>
          <w:rFonts w:cs="Times New Roman"/>
          <w:color w:val="000000"/>
          <w:kern w:val="0"/>
          <w:sz w:val="28"/>
          <w:szCs w:val="28"/>
          <w:lang w:val="ru-RU" w:bidi="ar-SA"/>
        </w:rPr>
        <w:t>ения.</w:t>
      </w:r>
    </w:p>
    <w:tbl>
      <w:tblPr>
        <w:tblStyle w:val="affffff"/>
        <w:tblW w:w="15875" w:type="dxa"/>
        <w:tblInd w:w="-176" w:type="dxa"/>
        <w:tblLayout w:type="fixed"/>
        <w:tblLook w:val="04A0"/>
      </w:tblPr>
      <w:tblGrid>
        <w:gridCol w:w="691"/>
        <w:gridCol w:w="2268"/>
        <w:gridCol w:w="2071"/>
        <w:gridCol w:w="1350"/>
        <w:gridCol w:w="1909"/>
        <w:gridCol w:w="2343"/>
        <w:gridCol w:w="1276"/>
        <w:gridCol w:w="3967"/>
      </w:tblGrid>
      <w:tr w:rsidR="00B337A3" w:rsidTr="009774C0">
        <w:trPr>
          <w:trHeight w:val="780"/>
        </w:trPr>
        <w:tc>
          <w:tcPr>
            <w:tcW w:w="691" w:type="dxa"/>
          </w:tcPr>
          <w:p w:rsidR="00B337A3" w:rsidRPr="0024045D" w:rsidRDefault="00B337A3" w:rsidP="009774C0">
            <w:pPr>
              <w:autoSpaceDE w:val="0"/>
              <w:adjustRightInd w:val="0"/>
              <w:ind w:left="0"/>
              <w:jc w:val="center"/>
              <w:rPr>
                <w:b/>
                <w:color w:val="000000"/>
                <w:sz w:val="24"/>
                <w:szCs w:val="24"/>
              </w:rPr>
            </w:pPr>
            <w:r w:rsidRPr="0024045D">
              <w:rPr>
                <w:b/>
                <w:color w:val="000000"/>
                <w:sz w:val="24"/>
                <w:szCs w:val="24"/>
              </w:rPr>
              <w:t>№ пп</w:t>
            </w:r>
          </w:p>
        </w:tc>
        <w:tc>
          <w:tcPr>
            <w:tcW w:w="2268" w:type="dxa"/>
          </w:tcPr>
          <w:p w:rsidR="0024045D" w:rsidRDefault="00B337A3" w:rsidP="009774C0">
            <w:pPr>
              <w:autoSpaceDE w:val="0"/>
              <w:adjustRightInd w:val="0"/>
              <w:ind w:left="884" w:hanging="884"/>
              <w:jc w:val="center"/>
              <w:rPr>
                <w:b/>
                <w:color w:val="000000"/>
                <w:sz w:val="24"/>
                <w:szCs w:val="24"/>
              </w:rPr>
            </w:pPr>
            <w:r w:rsidRPr="0024045D">
              <w:rPr>
                <w:b/>
                <w:color w:val="000000"/>
                <w:sz w:val="24"/>
                <w:szCs w:val="24"/>
              </w:rPr>
              <w:t>Наименова</w:t>
            </w:r>
            <w:r w:rsidR="0024045D">
              <w:rPr>
                <w:b/>
                <w:color w:val="000000"/>
                <w:sz w:val="24"/>
                <w:szCs w:val="24"/>
              </w:rPr>
              <w:t>ние</w:t>
            </w:r>
          </w:p>
          <w:p w:rsidR="00B337A3" w:rsidRPr="0024045D" w:rsidRDefault="0024045D" w:rsidP="009774C0">
            <w:pPr>
              <w:autoSpaceDE w:val="0"/>
              <w:adjustRightInd w:val="0"/>
              <w:ind w:left="884" w:hanging="884"/>
              <w:jc w:val="center"/>
              <w:rPr>
                <w:b/>
                <w:color w:val="000000"/>
                <w:sz w:val="24"/>
                <w:szCs w:val="24"/>
              </w:rPr>
            </w:pPr>
            <w:r>
              <w:rPr>
                <w:b/>
                <w:color w:val="000000"/>
                <w:sz w:val="24"/>
                <w:szCs w:val="24"/>
              </w:rPr>
              <w:t>о</w:t>
            </w:r>
            <w:r w:rsidR="00B337A3" w:rsidRPr="0024045D">
              <w:rPr>
                <w:b/>
                <w:color w:val="000000"/>
                <w:sz w:val="24"/>
                <w:szCs w:val="24"/>
              </w:rPr>
              <w:t>бъекта</w:t>
            </w:r>
            <w:r>
              <w:rPr>
                <w:b/>
                <w:color w:val="000000"/>
                <w:sz w:val="24"/>
                <w:szCs w:val="24"/>
              </w:rPr>
              <w:t xml:space="preserve"> </w:t>
            </w:r>
            <w:r w:rsidR="00B337A3" w:rsidRPr="0024045D">
              <w:rPr>
                <w:b/>
                <w:color w:val="000000"/>
                <w:sz w:val="24"/>
                <w:szCs w:val="24"/>
              </w:rPr>
              <w:t>по ГП</w:t>
            </w:r>
          </w:p>
        </w:tc>
        <w:tc>
          <w:tcPr>
            <w:tcW w:w="2071" w:type="dxa"/>
          </w:tcPr>
          <w:p w:rsidR="00B337A3" w:rsidRPr="0024045D" w:rsidRDefault="00B337A3" w:rsidP="009774C0">
            <w:pPr>
              <w:autoSpaceDE w:val="0"/>
              <w:adjustRightInd w:val="0"/>
              <w:ind w:left="0"/>
              <w:jc w:val="center"/>
              <w:rPr>
                <w:b/>
                <w:color w:val="000000"/>
                <w:sz w:val="24"/>
                <w:szCs w:val="24"/>
              </w:rPr>
            </w:pPr>
            <w:r w:rsidRPr="0024045D">
              <w:rPr>
                <w:b/>
                <w:color w:val="000000"/>
                <w:sz w:val="24"/>
                <w:szCs w:val="24"/>
              </w:rPr>
              <w:t>Норма по СНиП</w:t>
            </w:r>
          </w:p>
        </w:tc>
        <w:tc>
          <w:tcPr>
            <w:tcW w:w="1350" w:type="dxa"/>
          </w:tcPr>
          <w:p w:rsidR="00B337A3" w:rsidRPr="0024045D" w:rsidRDefault="00B337A3" w:rsidP="009774C0">
            <w:pPr>
              <w:autoSpaceDE w:val="0"/>
              <w:adjustRightInd w:val="0"/>
              <w:ind w:left="0"/>
              <w:jc w:val="center"/>
              <w:rPr>
                <w:b/>
                <w:color w:val="000000"/>
                <w:sz w:val="24"/>
                <w:szCs w:val="24"/>
              </w:rPr>
            </w:pPr>
            <w:r w:rsidRPr="0024045D">
              <w:rPr>
                <w:b/>
                <w:color w:val="000000"/>
                <w:sz w:val="24"/>
                <w:szCs w:val="24"/>
              </w:rPr>
              <w:t>Согласно ГП</w:t>
            </w:r>
          </w:p>
        </w:tc>
        <w:tc>
          <w:tcPr>
            <w:tcW w:w="1909" w:type="dxa"/>
          </w:tcPr>
          <w:p w:rsidR="00B337A3" w:rsidRPr="0024045D" w:rsidRDefault="00B337A3" w:rsidP="009774C0">
            <w:pPr>
              <w:autoSpaceDE w:val="0"/>
              <w:adjustRightInd w:val="0"/>
              <w:ind w:left="0"/>
              <w:jc w:val="center"/>
              <w:rPr>
                <w:b/>
                <w:color w:val="000000"/>
                <w:sz w:val="24"/>
                <w:szCs w:val="24"/>
              </w:rPr>
            </w:pPr>
            <w:r w:rsidRPr="0024045D">
              <w:rPr>
                <w:b/>
                <w:color w:val="000000"/>
                <w:sz w:val="24"/>
                <w:szCs w:val="24"/>
              </w:rPr>
              <w:t>Наименование объекта по ПКР</w:t>
            </w:r>
          </w:p>
        </w:tc>
        <w:tc>
          <w:tcPr>
            <w:tcW w:w="2343" w:type="dxa"/>
          </w:tcPr>
          <w:p w:rsidR="00B337A3" w:rsidRPr="0024045D" w:rsidRDefault="00B337A3" w:rsidP="009774C0">
            <w:pPr>
              <w:autoSpaceDE w:val="0"/>
              <w:adjustRightInd w:val="0"/>
              <w:ind w:left="0"/>
              <w:jc w:val="center"/>
              <w:rPr>
                <w:b/>
                <w:color w:val="000000"/>
                <w:sz w:val="24"/>
                <w:szCs w:val="24"/>
              </w:rPr>
            </w:pPr>
            <w:r w:rsidRPr="0024045D">
              <w:rPr>
                <w:b/>
                <w:color w:val="000000"/>
                <w:sz w:val="24"/>
                <w:szCs w:val="24"/>
              </w:rPr>
              <w:t>Норма по СНиП</w:t>
            </w:r>
          </w:p>
        </w:tc>
        <w:tc>
          <w:tcPr>
            <w:tcW w:w="1276" w:type="dxa"/>
          </w:tcPr>
          <w:p w:rsidR="00B337A3" w:rsidRPr="0024045D" w:rsidRDefault="00B337A3" w:rsidP="00E26123">
            <w:pPr>
              <w:autoSpaceDE w:val="0"/>
              <w:adjustRightInd w:val="0"/>
              <w:ind w:left="0"/>
              <w:jc w:val="center"/>
              <w:rPr>
                <w:b/>
                <w:color w:val="000000"/>
                <w:sz w:val="24"/>
                <w:szCs w:val="24"/>
              </w:rPr>
            </w:pPr>
            <w:proofErr w:type="gramStart"/>
            <w:r w:rsidRPr="0024045D">
              <w:rPr>
                <w:b/>
                <w:color w:val="000000"/>
                <w:sz w:val="24"/>
                <w:szCs w:val="24"/>
              </w:rPr>
              <w:t xml:space="preserve">Согласно </w:t>
            </w:r>
            <w:r w:rsidR="00E26123">
              <w:rPr>
                <w:b/>
                <w:color w:val="000000"/>
                <w:sz w:val="24"/>
                <w:szCs w:val="24"/>
              </w:rPr>
              <w:t>нормы</w:t>
            </w:r>
            <w:proofErr w:type="gramEnd"/>
          </w:p>
        </w:tc>
        <w:tc>
          <w:tcPr>
            <w:tcW w:w="3967" w:type="dxa"/>
          </w:tcPr>
          <w:p w:rsidR="00B337A3" w:rsidRPr="0024045D" w:rsidRDefault="00B337A3" w:rsidP="009774C0">
            <w:pPr>
              <w:autoSpaceDE w:val="0"/>
              <w:adjustRightInd w:val="0"/>
              <w:ind w:left="0"/>
              <w:jc w:val="center"/>
              <w:rPr>
                <w:b/>
                <w:color w:val="000000"/>
                <w:sz w:val="24"/>
                <w:szCs w:val="24"/>
              </w:rPr>
            </w:pPr>
            <w:r w:rsidRPr="0024045D">
              <w:rPr>
                <w:b/>
                <w:color w:val="000000"/>
                <w:sz w:val="24"/>
                <w:szCs w:val="24"/>
              </w:rPr>
              <w:t>Примечание</w:t>
            </w:r>
          </w:p>
        </w:tc>
      </w:tr>
      <w:tr w:rsidR="00130A35" w:rsidTr="00130A35">
        <w:trPr>
          <w:trHeight w:val="223"/>
        </w:trPr>
        <w:tc>
          <w:tcPr>
            <w:tcW w:w="15875" w:type="dxa"/>
            <w:gridSpan w:val="8"/>
          </w:tcPr>
          <w:p w:rsidR="00130A35" w:rsidRPr="00130A35" w:rsidRDefault="00130A35" w:rsidP="00130A35">
            <w:pPr>
              <w:pStyle w:val="ad"/>
              <w:numPr>
                <w:ilvl w:val="3"/>
                <w:numId w:val="1"/>
              </w:numPr>
              <w:autoSpaceDE w:val="0"/>
              <w:adjustRightInd w:val="0"/>
              <w:jc w:val="center"/>
              <w:rPr>
                <w:b/>
                <w:color w:val="000000"/>
                <w:sz w:val="24"/>
                <w:szCs w:val="24"/>
              </w:rPr>
            </w:pPr>
            <w:r w:rsidRPr="00130A35">
              <w:rPr>
                <w:b/>
                <w:color w:val="000000"/>
                <w:sz w:val="24"/>
                <w:szCs w:val="24"/>
              </w:rPr>
              <w:t>Строительство</w:t>
            </w:r>
          </w:p>
        </w:tc>
      </w:tr>
      <w:tr w:rsidR="00B337A3" w:rsidTr="009774C0">
        <w:trPr>
          <w:trHeight w:val="1641"/>
        </w:trPr>
        <w:tc>
          <w:tcPr>
            <w:tcW w:w="691" w:type="dxa"/>
          </w:tcPr>
          <w:p w:rsidR="00B337A3" w:rsidRPr="0024045D" w:rsidRDefault="00B337A3" w:rsidP="0024045D">
            <w:pPr>
              <w:autoSpaceDE w:val="0"/>
              <w:adjustRightInd w:val="0"/>
              <w:ind w:left="0"/>
              <w:rPr>
                <w:color w:val="000000"/>
                <w:sz w:val="24"/>
                <w:szCs w:val="24"/>
              </w:rPr>
            </w:pPr>
            <w:r w:rsidRPr="0024045D">
              <w:rPr>
                <w:color w:val="000000"/>
                <w:sz w:val="24"/>
                <w:szCs w:val="24"/>
              </w:rPr>
              <w:t>1</w:t>
            </w:r>
          </w:p>
        </w:tc>
        <w:tc>
          <w:tcPr>
            <w:tcW w:w="2268" w:type="dxa"/>
          </w:tcPr>
          <w:p w:rsidR="00B337A3" w:rsidRPr="0024045D" w:rsidRDefault="00B337A3" w:rsidP="0024045D">
            <w:pPr>
              <w:autoSpaceDE w:val="0"/>
              <w:adjustRightInd w:val="0"/>
              <w:ind w:left="0"/>
              <w:rPr>
                <w:color w:val="000000"/>
                <w:sz w:val="24"/>
                <w:szCs w:val="24"/>
              </w:rPr>
            </w:pPr>
            <w:r w:rsidRPr="0024045D">
              <w:rPr>
                <w:sz w:val="24"/>
                <w:szCs w:val="24"/>
              </w:rPr>
              <w:t>Станции (подста</w:t>
            </w:r>
            <w:r w:rsidRPr="0024045D">
              <w:rPr>
                <w:sz w:val="24"/>
                <w:szCs w:val="24"/>
              </w:rPr>
              <w:t>н</w:t>
            </w:r>
            <w:r w:rsidRPr="0024045D">
              <w:rPr>
                <w:sz w:val="24"/>
                <w:szCs w:val="24"/>
              </w:rPr>
              <w:t>ции) скорой мед</w:t>
            </w:r>
            <w:r w:rsidRPr="0024045D">
              <w:rPr>
                <w:sz w:val="24"/>
                <w:szCs w:val="24"/>
              </w:rPr>
              <w:t>и</w:t>
            </w:r>
            <w:r w:rsidRPr="0024045D">
              <w:rPr>
                <w:sz w:val="24"/>
                <w:szCs w:val="24"/>
              </w:rPr>
              <w:t>цинской помощи, автомобиль</w:t>
            </w:r>
          </w:p>
        </w:tc>
        <w:tc>
          <w:tcPr>
            <w:tcW w:w="2071" w:type="dxa"/>
          </w:tcPr>
          <w:p w:rsidR="00B337A3" w:rsidRPr="0024045D" w:rsidRDefault="00B337A3" w:rsidP="0024045D">
            <w:pPr>
              <w:autoSpaceDE w:val="0"/>
              <w:adjustRightInd w:val="0"/>
              <w:ind w:left="0"/>
              <w:rPr>
                <w:color w:val="000000"/>
                <w:sz w:val="24"/>
                <w:szCs w:val="24"/>
              </w:rPr>
            </w:pPr>
            <w:r w:rsidRPr="0024045D">
              <w:rPr>
                <w:sz w:val="24"/>
                <w:szCs w:val="24"/>
              </w:rPr>
              <w:t>1 на 10 тыс. чел. в пределах зоны 15-минутной до</w:t>
            </w:r>
            <w:r w:rsidRPr="0024045D">
              <w:rPr>
                <w:sz w:val="24"/>
                <w:szCs w:val="24"/>
              </w:rPr>
              <w:t>с</w:t>
            </w:r>
            <w:r w:rsidRPr="0024045D">
              <w:rPr>
                <w:sz w:val="24"/>
                <w:szCs w:val="24"/>
              </w:rPr>
              <w:t>тупности на сп</w:t>
            </w:r>
            <w:r w:rsidRPr="0024045D">
              <w:rPr>
                <w:sz w:val="24"/>
                <w:szCs w:val="24"/>
              </w:rPr>
              <w:t>е</w:t>
            </w:r>
            <w:r w:rsidRPr="0024045D">
              <w:rPr>
                <w:sz w:val="24"/>
                <w:szCs w:val="24"/>
              </w:rPr>
              <w:t>циальном авт</w:t>
            </w:r>
            <w:r w:rsidRPr="0024045D">
              <w:rPr>
                <w:sz w:val="24"/>
                <w:szCs w:val="24"/>
              </w:rPr>
              <w:t>о</w:t>
            </w:r>
            <w:r w:rsidRPr="0024045D">
              <w:rPr>
                <w:sz w:val="24"/>
                <w:szCs w:val="24"/>
              </w:rPr>
              <w:t>мобиле</w:t>
            </w:r>
          </w:p>
        </w:tc>
        <w:tc>
          <w:tcPr>
            <w:tcW w:w="1350" w:type="dxa"/>
          </w:tcPr>
          <w:p w:rsidR="00B337A3" w:rsidRPr="0024045D" w:rsidRDefault="00B337A3" w:rsidP="0024045D">
            <w:pPr>
              <w:autoSpaceDE w:val="0"/>
              <w:adjustRightInd w:val="0"/>
              <w:ind w:left="0"/>
              <w:rPr>
                <w:sz w:val="24"/>
                <w:szCs w:val="24"/>
              </w:rPr>
            </w:pPr>
            <w:r w:rsidRPr="0024045D">
              <w:rPr>
                <w:sz w:val="24"/>
                <w:szCs w:val="24"/>
              </w:rPr>
              <w:t>Пост на 2 машины</w:t>
            </w:r>
          </w:p>
        </w:tc>
        <w:tc>
          <w:tcPr>
            <w:tcW w:w="1909" w:type="dxa"/>
          </w:tcPr>
          <w:p w:rsidR="00B337A3" w:rsidRPr="0024045D" w:rsidRDefault="00B337A3" w:rsidP="0024045D">
            <w:pPr>
              <w:autoSpaceDE w:val="0"/>
              <w:adjustRightInd w:val="0"/>
              <w:ind w:left="0"/>
              <w:rPr>
                <w:color w:val="000000"/>
                <w:sz w:val="24"/>
                <w:szCs w:val="24"/>
              </w:rPr>
            </w:pPr>
            <w:r w:rsidRPr="0024045D">
              <w:rPr>
                <w:sz w:val="24"/>
                <w:szCs w:val="24"/>
              </w:rPr>
              <w:t>Выдвижные пункты скорой медицинской помощи, авт</w:t>
            </w:r>
            <w:r w:rsidRPr="0024045D">
              <w:rPr>
                <w:sz w:val="24"/>
                <w:szCs w:val="24"/>
              </w:rPr>
              <w:t>о</w:t>
            </w:r>
            <w:r w:rsidRPr="0024045D">
              <w:rPr>
                <w:sz w:val="24"/>
                <w:szCs w:val="24"/>
              </w:rPr>
              <w:t>мобиль</w:t>
            </w:r>
          </w:p>
        </w:tc>
        <w:tc>
          <w:tcPr>
            <w:tcW w:w="2343" w:type="dxa"/>
          </w:tcPr>
          <w:p w:rsidR="00B337A3" w:rsidRPr="0024045D" w:rsidRDefault="00B337A3" w:rsidP="0024045D">
            <w:pPr>
              <w:autoSpaceDE w:val="0"/>
              <w:adjustRightInd w:val="0"/>
              <w:ind w:left="0"/>
              <w:rPr>
                <w:color w:val="000000"/>
                <w:sz w:val="24"/>
                <w:szCs w:val="24"/>
              </w:rPr>
            </w:pPr>
            <w:r w:rsidRPr="0024045D">
              <w:rPr>
                <w:sz w:val="24"/>
                <w:szCs w:val="24"/>
              </w:rPr>
              <w:t>1 на 5 тыс. чел. сельского населения в пределах зоны 30-минутной досту</w:t>
            </w:r>
            <w:r w:rsidRPr="0024045D">
              <w:rPr>
                <w:sz w:val="24"/>
                <w:szCs w:val="24"/>
              </w:rPr>
              <w:t>п</w:t>
            </w:r>
            <w:r w:rsidRPr="0024045D">
              <w:rPr>
                <w:sz w:val="24"/>
                <w:szCs w:val="24"/>
              </w:rPr>
              <w:t>ности на специал</w:t>
            </w:r>
            <w:r w:rsidRPr="0024045D">
              <w:rPr>
                <w:sz w:val="24"/>
                <w:szCs w:val="24"/>
              </w:rPr>
              <w:t>ь</w:t>
            </w:r>
            <w:r w:rsidRPr="0024045D">
              <w:rPr>
                <w:sz w:val="24"/>
                <w:szCs w:val="24"/>
              </w:rPr>
              <w:t>ном автомобиле</w:t>
            </w:r>
          </w:p>
        </w:tc>
        <w:tc>
          <w:tcPr>
            <w:tcW w:w="1276" w:type="dxa"/>
          </w:tcPr>
          <w:p w:rsidR="00B337A3" w:rsidRPr="0024045D" w:rsidRDefault="00B337A3" w:rsidP="0024045D">
            <w:pPr>
              <w:autoSpaceDE w:val="0"/>
              <w:adjustRightInd w:val="0"/>
              <w:ind w:left="0"/>
              <w:rPr>
                <w:color w:val="000000"/>
                <w:sz w:val="24"/>
                <w:szCs w:val="24"/>
              </w:rPr>
            </w:pPr>
            <w:r w:rsidRPr="0024045D">
              <w:rPr>
                <w:color w:val="000000"/>
                <w:sz w:val="24"/>
                <w:szCs w:val="24"/>
              </w:rPr>
              <w:t>Пост на 1 машину</w:t>
            </w:r>
          </w:p>
        </w:tc>
        <w:tc>
          <w:tcPr>
            <w:tcW w:w="3967" w:type="dxa"/>
          </w:tcPr>
          <w:p w:rsidR="00B337A3" w:rsidRPr="0024045D" w:rsidRDefault="00B337A3" w:rsidP="0024045D">
            <w:pPr>
              <w:autoSpaceDE w:val="0"/>
              <w:adjustRightInd w:val="0"/>
              <w:ind w:left="0"/>
              <w:rPr>
                <w:color w:val="000000"/>
                <w:sz w:val="24"/>
                <w:szCs w:val="24"/>
              </w:rPr>
            </w:pPr>
            <w:r w:rsidRPr="0024045D">
              <w:rPr>
                <w:color w:val="000000"/>
                <w:sz w:val="24"/>
                <w:szCs w:val="24"/>
              </w:rPr>
              <w:t>Учитывая прирост численности н</w:t>
            </w:r>
            <w:r w:rsidRPr="0024045D">
              <w:rPr>
                <w:color w:val="000000"/>
                <w:sz w:val="24"/>
                <w:szCs w:val="24"/>
              </w:rPr>
              <w:t>а</w:t>
            </w:r>
            <w:r w:rsidRPr="0024045D">
              <w:rPr>
                <w:color w:val="000000"/>
                <w:sz w:val="24"/>
                <w:szCs w:val="24"/>
              </w:rPr>
              <w:t>селения на 2030 год до 4144 чел</w:t>
            </w:r>
            <w:r w:rsidRPr="0024045D">
              <w:rPr>
                <w:color w:val="000000"/>
                <w:sz w:val="24"/>
                <w:szCs w:val="24"/>
              </w:rPr>
              <w:t>о</w:t>
            </w:r>
            <w:r w:rsidRPr="0024045D">
              <w:rPr>
                <w:color w:val="000000"/>
                <w:sz w:val="24"/>
                <w:szCs w:val="24"/>
              </w:rPr>
              <w:t>век, принято решение о строител</w:t>
            </w:r>
            <w:r w:rsidRPr="0024045D">
              <w:rPr>
                <w:color w:val="000000"/>
                <w:sz w:val="24"/>
                <w:szCs w:val="24"/>
              </w:rPr>
              <w:t>ь</w:t>
            </w:r>
            <w:r w:rsidRPr="0024045D">
              <w:rPr>
                <w:color w:val="000000"/>
                <w:sz w:val="24"/>
                <w:szCs w:val="24"/>
              </w:rPr>
              <w:t>стве выдвижного пункта скорой м</w:t>
            </w:r>
            <w:r w:rsidRPr="0024045D">
              <w:rPr>
                <w:color w:val="000000"/>
                <w:sz w:val="24"/>
                <w:szCs w:val="24"/>
              </w:rPr>
              <w:t>е</w:t>
            </w:r>
            <w:r w:rsidRPr="0024045D">
              <w:rPr>
                <w:color w:val="000000"/>
                <w:sz w:val="24"/>
                <w:szCs w:val="24"/>
              </w:rPr>
              <w:t>дицинской помощи на 1 автом</w:t>
            </w:r>
            <w:r w:rsidRPr="0024045D">
              <w:rPr>
                <w:color w:val="000000"/>
                <w:sz w:val="24"/>
                <w:szCs w:val="24"/>
              </w:rPr>
              <w:t>о</w:t>
            </w:r>
            <w:r w:rsidRPr="0024045D">
              <w:rPr>
                <w:color w:val="000000"/>
                <w:sz w:val="24"/>
                <w:szCs w:val="24"/>
              </w:rPr>
              <w:t>биль.*</w:t>
            </w:r>
          </w:p>
        </w:tc>
      </w:tr>
      <w:tr w:rsidR="00E317D6" w:rsidTr="0024045D">
        <w:trPr>
          <w:trHeight w:val="776"/>
        </w:trPr>
        <w:tc>
          <w:tcPr>
            <w:tcW w:w="15875" w:type="dxa"/>
            <w:gridSpan w:val="8"/>
          </w:tcPr>
          <w:p w:rsidR="00E317D6" w:rsidRPr="0024045D" w:rsidRDefault="00E317D6" w:rsidP="0024045D">
            <w:pPr>
              <w:autoSpaceDE w:val="0"/>
              <w:adjustRightInd w:val="0"/>
              <w:ind w:left="0"/>
              <w:rPr>
                <w:color w:val="000000"/>
                <w:sz w:val="24"/>
                <w:szCs w:val="24"/>
              </w:rPr>
            </w:pPr>
            <w:proofErr w:type="gramStart"/>
            <w:r w:rsidRPr="0024045D">
              <w:rPr>
                <w:color w:val="000000"/>
                <w:sz w:val="24"/>
                <w:szCs w:val="24"/>
              </w:rPr>
              <w:t>*Учитывая количество населенных пунктов в поселении и удаленность их от административного центра п. Советский на расстояние: п. Комсомол</w:t>
            </w:r>
            <w:r w:rsidRPr="0024045D">
              <w:rPr>
                <w:color w:val="000000"/>
                <w:sz w:val="24"/>
                <w:szCs w:val="24"/>
              </w:rPr>
              <w:t>ь</w:t>
            </w:r>
            <w:r w:rsidRPr="0024045D">
              <w:rPr>
                <w:color w:val="000000"/>
                <w:sz w:val="24"/>
                <w:szCs w:val="24"/>
              </w:rPr>
              <w:t>ский 1,7 км- время в пути 5 мин; п. Красный 5,8 км- время в пути 6 мин;</w:t>
            </w:r>
            <w:r w:rsidR="0024045D">
              <w:rPr>
                <w:color w:val="000000"/>
                <w:sz w:val="24"/>
                <w:szCs w:val="24"/>
              </w:rPr>
              <w:t xml:space="preserve"> </w:t>
            </w:r>
            <w:r w:rsidRPr="0024045D">
              <w:rPr>
                <w:color w:val="000000"/>
                <w:sz w:val="24"/>
                <w:szCs w:val="24"/>
              </w:rPr>
              <w:t>п. Новый 7,5 км- время в пути 16 мин. п. Октябрьский 10 км- время в пути 16 мин;</w:t>
            </w:r>
            <w:proofErr w:type="gramEnd"/>
            <w:r w:rsidRPr="0024045D">
              <w:rPr>
                <w:color w:val="000000"/>
                <w:sz w:val="24"/>
                <w:szCs w:val="24"/>
              </w:rPr>
              <w:t xml:space="preserve"> п. Красноармейский 12 км- время в пути-20 мин.</w:t>
            </w:r>
          </w:p>
        </w:tc>
      </w:tr>
      <w:tr w:rsidR="00B337A3" w:rsidTr="0024045D">
        <w:trPr>
          <w:trHeight w:val="1041"/>
        </w:trPr>
        <w:tc>
          <w:tcPr>
            <w:tcW w:w="691" w:type="dxa"/>
          </w:tcPr>
          <w:p w:rsidR="00B337A3" w:rsidRPr="0024045D" w:rsidRDefault="00B337A3" w:rsidP="0024045D">
            <w:pPr>
              <w:autoSpaceDE w:val="0"/>
              <w:adjustRightInd w:val="0"/>
              <w:ind w:left="0"/>
              <w:rPr>
                <w:color w:val="000000"/>
                <w:sz w:val="24"/>
                <w:szCs w:val="24"/>
              </w:rPr>
            </w:pPr>
            <w:r w:rsidRPr="0024045D">
              <w:rPr>
                <w:color w:val="000000"/>
                <w:sz w:val="24"/>
                <w:szCs w:val="24"/>
              </w:rPr>
              <w:t>2</w:t>
            </w:r>
          </w:p>
        </w:tc>
        <w:tc>
          <w:tcPr>
            <w:tcW w:w="2268" w:type="dxa"/>
          </w:tcPr>
          <w:p w:rsidR="00B337A3" w:rsidRPr="0024045D" w:rsidRDefault="00B337A3" w:rsidP="0024045D">
            <w:pPr>
              <w:autoSpaceDE w:val="0"/>
              <w:adjustRightInd w:val="0"/>
              <w:ind w:left="0"/>
              <w:rPr>
                <w:color w:val="000000"/>
                <w:sz w:val="24"/>
                <w:szCs w:val="24"/>
              </w:rPr>
            </w:pPr>
            <w:r w:rsidRPr="0024045D">
              <w:rPr>
                <w:color w:val="000000"/>
                <w:sz w:val="24"/>
                <w:szCs w:val="24"/>
              </w:rPr>
              <w:t>Помещения вн</w:t>
            </w:r>
            <w:r w:rsidRPr="0024045D">
              <w:rPr>
                <w:color w:val="000000"/>
                <w:sz w:val="24"/>
                <w:szCs w:val="24"/>
              </w:rPr>
              <w:t>е</w:t>
            </w:r>
            <w:r w:rsidRPr="0024045D">
              <w:rPr>
                <w:color w:val="000000"/>
                <w:sz w:val="24"/>
                <w:szCs w:val="24"/>
              </w:rPr>
              <w:t>школьной работы для детей</w:t>
            </w:r>
          </w:p>
        </w:tc>
        <w:tc>
          <w:tcPr>
            <w:tcW w:w="2071" w:type="dxa"/>
          </w:tcPr>
          <w:p w:rsidR="00B337A3" w:rsidRPr="0024045D" w:rsidRDefault="00B337A3" w:rsidP="0024045D">
            <w:pPr>
              <w:ind w:left="0"/>
              <w:rPr>
                <w:color w:val="000000"/>
                <w:sz w:val="24"/>
                <w:szCs w:val="24"/>
              </w:rPr>
            </w:pPr>
            <w:r w:rsidRPr="0024045D">
              <w:rPr>
                <w:color w:val="000000"/>
                <w:sz w:val="24"/>
                <w:szCs w:val="24"/>
              </w:rPr>
              <w:t>10% от общего числа школьн</w:t>
            </w:r>
            <w:r w:rsidRPr="0024045D">
              <w:rPr>
                <w:color w:val="000000"/>
                <w:sz w:val="24"/>
                <w:szCs w:val="24"/>
              </w:rPr>
              <w:t>и</w:t>
            </w:r>
            <w:r w:rsidRPr="0024045D">
              <w:rPr>
                <w:color w:val="000000"/>
                <w:sz w:val="24"/>
                <w:szCs w:val="24"/>
              </w:rPr>
              <w:t>ков</w:t>
            </w:r>
          </w:p>
          <w:p w:rsidR="00B337A3" w:rsidRPr="0024045D" w:rsidRDefault="00B337A3" w:rsidP="0024045D">
            <w:pPr>
              <w:autoSpaceDE w:val="0"/>
              <w:adjustRightInd w:val="0"/>
              <w:rPr>
                <w:color w:val="000000"/>
                <w:sz w:val="24"/>
                <w:szCs w:val="24"/>
              </w:rPr>
            </w:pPr>
          </w:p>
        </w:tc>
        <w:tc>
          <w:tcPr>
            <w:tcW w:w="1350" w:type="dxa"/>
          </w:tcPr>
          <w:p w:rsidR="00B337A3" w:rsidRPr="0024045D" w:rsidRDefault="00B337A3" w:rsidP="0024045D">
            <w:pPr>
              <w:autoSpaceDE w:val="0"/>
              <w:adjustRightInd w:val="0"/>
              <w:ind w:left="0"/>
              <w:rPr>
                <w:color w:val="000000"/>
                <w:sz w:val="24"/>
                <w:szCs w:val="24"/>
              </w:rPr>
            </w:pPr>
            <w:r w:rsidRPr="0024045D">
              <w:rPr>
                <w:color w:val="000000"/>
                <w:sz w:val="24"/>
                <w:szCs w:val="24"/>
              </w:rPr>
              <w:t>40 мест</w:t>
            </w:r>
          </w:p>
        </w:tc>
        <w:tc>
          <w:tcPr>
            <w:tcW w:w="1909" w:type="dxa"/>
          </w:tcPr>
          <w:p w:rsidR="00B337A3" w:rsidRPr="0024045D" w:rsidRDefault="00B337A3" w:rsidP="0024045D">
            <w:pPr>
              <w:autoSpaceDE w:val="0"/>
              <w:adjustRightInd w:val="0"/>
              <w:ind w:left="0"/>
              <w:rPr>
                <w:color w:val="000000"/>
                <w:sz w:val="24"/>
                <w:szCs w:val="24"/>
              </w:rPr>
            </w:pPr>
            <w:r w:rsidRPr="0024045D">
              <w:rPr>
                <w:color w:val="000000"/>
                <w:sz w:val="24"/>
                <w:szCs w:val="24"/>
              </w:rPr>
              <w:t>«Центр детск</w:t>
            </w:r>
            <w:r w:rsidRPr="0024045D">
              <w:rPr>
                <w:color w:val="000000"/>
                <w:sz w:val="24"/>
                <w:szCs w:val="24"/>
              </w:rPr>
              <w:t>о</w:t>
            </w:r>
            <w:r w:rsidRPr="0024045D">
              <w:rPr>
                <w:color w:val="000000"/>
                <w:sz w:val="24"/>
                <w:szCs w:val="24"/>
              </w:rPr>
              <w:t>го творчества»</w:t>
            </w:r>
          </w:p>
        </w:tc>
        <w:tc>
          <w:tcPr>
            <w:tcW w:w="2343" w:type="dxa"/>
          </w:tcPr>
          <w:p w:rsidR="00E317D6" w:rsidRPr="0024045D" w:rsidRDefault="00E317D6" w:rsidP="0024045D">
            <w:pPr>
              <w:ind w:left="0"/>
              <w:rPr>
                <w:color w:val="000000"/>
                <w:sz w:val="24"/>
                <w:szCs w:val="24"/>
              </w:rPr>
            </w:pPr>
            <w:r w:rsidRPr="0024045D">
              <w:rPr>
                <w:color w:val="000000"/>
                <w:sz w:val="24"/>
                <w:szCs w:val="24"/>
              </w:rPr>
              <w:t>10% от общего чи</w:t>
            </w:r>
            <w:r w:rsidRPr="0024045D">
              <w:rPr>
                <w:color w:val="000000"/>
                <w:sz w:val="24"/>
                <w:szCs w:val="24"/>
              </w:rPr>
              <w:t>с</w:t>
            </w:r>
            <w:r w:rsidRPr="0024045D">
              <w:rPr>
                <w:color w:val="000000"/>
                <w:sz w:val="24"/>
                <w:szCs w:val="24"/>
              </w:rPr>
              <w:t>ла школьников</w:t>
            </w:r>
          </w:p>
          <w:p w:rsidR="00B337A3" w:rsidRPr="0024045D" w:rsidRDefault="00B337A3" w:rsidP="0024045D">
            <w:pPr>
              <w:rPr>
                <w:color w:val="000000"/>
                <w:sz w:val="24"/>
                <w:szCs w:val="24"/>
              </w:rPr>
            </w:pPr>
          </w:p>
        </w:tc>
        <w:tc>
          <w:tcPr>
            <w:tcW w:w="1276" w:type="dxa"/>
          </w:tcPr>
          <w:p w:rsidR="00B337A3" w:rsidRPr="0024045D" w:rsidRDefault="00E317D6" w:rsidP="0024045D">
            <w:pPr>
              <w:ind w:left="0"/>
              <w:rPr>
                <w:color w:val="000000"/>
                <w:sz w:val="24"/>
                <w:szCs w:val="24"/>
              </w:rPr>
            </w:pPr>
            <w:r w:rsidRPr="0024045D">
              <w:rPr>
                <w:color w:val="000000"/>
                <w:sz w:val="24"/>
                <w:szCs w:val="24"/>
              </w:rPr>
              <w:t>48 мест</w:t>
            </w:r>
          </w:p>
        </w:tc>
        <w:tc>
          <w:tcPr>
            <w:tcW w:w="3967" w:type="dxa"/>
          </w:tcPr>
          <w:p w:rsidR="00B337A3" w:rsidRPr="0024045D" w:rsidRDefault="00B337A3" w:rsidP="00E26123">
            <w:pPr>
              <w:autoSpaceDE w:val="0"/>
              <w:adjustRightInd w:val="0"/>
              <w:ind w:left="0"/>
              <w:rPr>
                <w:color w:val="000000"/>
                <w:sz w:val="24"/>
                <w:szCs w:val="24"/>
              </w:rPr>
            </w:pPr>
            <w:r w:rsidRPr="0024045D">
              <w:rPr>
                <w:color w:val="000000"/>
                <w:sz w:val="24"/>
                <w:szCs w:val="24"/>
              </w:rPr>
              <w:t xml:space="preserve">Учитывая разрыв численности </w:t>
            </w:r>
            <w:proofErr w:type="gramStart"/>
            <w:r w:rsidRPr="0024045D">
              <w:rPr>
                <w:color w:val="000000"/>
                <w:sz w:val="24"/>
                <w:szCs w:val="24"/>
              </w:rPr>
              <w:t>н</w:t>
            </w:r>
            <w:r w:rsidRPr="0024045D">
              <w:rPr>
                <w:color w:val="000000"/>
                <w:sz w:val="24"/>
                <w:szCs w:val="24"/>
              </w:rPr>
              <w:t>а</w:t>
            </w:r>
            <w:r w:rsidRPr="0024045D">
              <w:rPr>
                <w:color w:val="000000"/>
                <w:sz w:val="24"/>
                <w:szCs w:val="24"/>
              </w:rPr>
              <w:t>селения</w:t>
            </w:r>
            <w:proofErr w:type="gramEnd"/>
            <w:r w:rsidRPr="0024045D">
              <w:rPr>
                <w:color w:val="000000"/>
                <w:sz w:val="24"/>
                <w:szCs w:val="24"/>
              </w:rPr>
              <w:t xml:space="preserve"> прогнозируемый ГП на 2016 год с фактическим и как сле</w:t>
            </w:r>
            <w:r w:rsidRPr="0024045D">
              <w:rPr>
                <w:color w:val="000000"/>
                <w:sz w:val="24"/>
                <w:szCs w:val="24"/>
              </w:rPr>
              <w:t>д</w:t>
            </w:r>
            <w:r w:rsidRPr="0024045D">
              <w:rPr>
                <w:color w:val="000000"/>
                <w:sz w:val="24"/>
                <w:szCs w:val="24"/>
              </w:rPr>
              <w:t>ствие увеличение численности н</w:t>
            </w:r>
            <w:r w:rsidRPr="0024045D">
              <w:rPr>
                <w:color w:val="000000"/>
                <w:sz w:val="24"/>
                <w:szCs w:val="24"/>
              </w:rPr>
              <w:t>а</w:t>
            </w:r>
            <w:r w:rsidRPr="0024045D">
              <w:rPr>
                <w:color w:val="000000"/>
                <w:sz w:val="24"/>
                <w:szCs w:val="24"/>
              </w:rPr>
              <w:t>селения  на прогнозный период 2030 год, ПКР предлагается стро</w:t>
            </w:r>
            <w:r w:rsidRPr="0024045D">
              <w:rPr>
                <w:color w:val="000000"/>
                <w:sz w:val="24"/>
                <w:szCs w:val="24"/>
              </w:rPr>
              <w:t>и</w:t>
            </w:r>
            <w:r w:rsidRPr="0024045D">
              <w:rPr>
                <w:color w:val="000000"/>
                <w:sz w:val="24"/>
                <w:szCs w:val="24"/>
              </w:rPr>
              <w:t xml:space="preserve">тельство « Детского центра на </w:t>
            </w:r>
            <w:r w:rsidR="00E26123">
              <w:rPr>
                <w:color w:val="000000"/>
                <w:sz w:val="24"/>
                <w:szCs w:val="24"/>
              </w:rPr>
              <w:t>50</w:t>
            </w:r>
            <w:r w:rsidRPr="0024045D">
              <w:rPr>
                <w:color w:val="000000"/>
                <w:sz w:val="24"/>
                <w:szCs w:val="24"/>
              </w:rPr>
              <w:t xml:space="preserve"> мест.</w:t>
            </w:r>
          </w:p>
        </w:tc>
      </w:tr>
      <w:tr w:rsidR="00B337A3" w:rsidTr="0024045D">
        <w:trPr>
          <w:trHeight w:val="1514"/>
        </w:trPr>
        <w:tc>
          <w:tcPr>
            <w:tcW w:w="691" w:type="dxa"/>
          </w:tcPr>
          <w:p w:rsidR="00B337A3" w:rsidRPr="0024045D" w:rsidRDefault="00E317D6" w:rsidP="0024045D">
            <w:pPr>
              <w:autoSpaceDE w:val="0"/>
              <w:adjustRightInd w:val="0"/>
              <w:ind w:left="0"/>
              <w:rPr>
                <w:color w:val="000000"/>
                <w:sz w:val="24"/>
                <w:szCs w:val="24"/>
              </w:rPr>
            </w:pPr>
            <w:r w:rsidRPr="0024045D">
              <w:rPr>
                <w:color w:val="000000"/>
                <w:sz w:val="24"/>
                <w:szCs w:val="24"/>
              </w:rPr>
              <w:t>3</w:t>
            </w:r>
          </w:p>
        </w:tc>
        <w:tc>
          <w:tcPr>
            <w:tcW w:w="2268" w:type="dxa"/>
          </w:tcPr>
          <w:p w:rsidR="00B337A3" w:rsidRPr="0024045D" w:rsidRDefault="00E317D6" w:rsidP="0024045D">
            <w:pPr>
              <w:autoSpaceDE w:val="0"/>
              <w:adjustRightInd w:val="0"/>
              <w:ind w:left="0"/>
              <w:rPr>
                <w:color w:val="000000"/>
                <w:sz w:val="24"/>
                <w:szCs w:val="24"/>
              </w:rPr>
            </w:pPr>
            <w:r w:rsidRPr="0024045D">
              <w:rPr>
                <w:color w:val="000000"/>
                <w:sz w:val="24"/>
                <w:szCs w:val="24"/>
              </w:rPr>
              <w:t>Детское дошкол</w:t>
            </w:r>
            <w:r w:rsidRPr="0024045D">
              <w:rPr>
                <w:color w:val="000000"/>
                <w:sz w:val="24"/>
                <w:szCs w:val="24"/>
              </w:rPr>
              <w:t>ь</w:t>
            </w:r>
            <w:r w:rsidRPr="0024045D">
              <w:rPr>
                <w:color w:val="000000"/>
                <w:sz w:val="24"/>
                <w:szCs w:val="24"/>
              </w:rPr>
              <w:t>ное учреждение</w:t>
            </w:r>
          </w:p>
        </w:tc>
        <w:tc>
          <w:tcPr>
            <w:tcW w:w="2071" w:type="dxa"/>
          </w:tcPr>
          <w:p w:rsidR="00B337A3" w:rsidRPr="0024045D" w:rsidRDefault="00E317D6" w:rsidP="0024045D">
            <w:pPr>
              <w:autoSpaceDE w:val="0"/>
              <w:adjustRightInd w:val="0"/>
              <w:ind w:left="0"/>
              <w:rPr>
                <w:color w:val="000000"/>
                <w:sz w:val="24"/>
                <w:szCs w:val="24"/>
              </w:rPr>
            </w:pPr>
            <w:r w:rsidRPr="0024045D">
              <w:rPr>
                <w:color w:val="000000"/>
                <w:sz w:val="24"/>
                <w:szCs w:val="24"/>
              </w:rPr>
              <w:t>60% от числа д</w:t>
            </w:r>
            <w:r w:rsidRPr="0024045D">
              <w:rPr>
                <w:color w:val="000000"/>
                <w:sz w:val="24"/>
                <w:szCs w:val="24"/>
              </w:rPr>
              <w:t>е</w:t>
            </w:r>
            <w:r w:rsidRPr="0024045D">
              <w:rPr>
                <w:color w:val="000000"/>
                <w:sz w:val="24"/>
                <w:szCs w:val="24"/>
              </w:rPr>
              <w:t>тей дошк</w:t>
            </w:r>
            <w:proofErr w:type="gramStart"/>
            <w:r w:rsidRPr="0024045D">
              <w:rPr>
                <w:color w:val="000000"/>
                <w:sz w:val="24"/>
                <w:szCs w:val="24"/>
              </w:rPr>
              <w:t>.в</w:t>
            </w:r>
            <w:proofErr w:type="gramEnd"/>
            <w:r w:rsidRPr="0024045D">
              <w:rPr>
                <w:color w:val="000000"/>
                <w:sz w:val="24"/>
                <w:szCs w:val="24"/>
              </w:rPr>
              <w:t>озр.</w:t>
            </w:r>
          </w:p>
        </w:tc>
        <w:tc>
          <w:tcPr>
            <w:tcW w:w="1350" w:type="dxa"/>
          </w:tcPr>
          <w:p w:rsidR="00B337A3" w:rsidRPr="0024045D" w:rsidRDefault="00E317D6" w:rsidP="0024045D">
            <w:pPr>
              <w:autoSpaceDE w:val="0"/>
              <w:adjustRightInd w:val="0"/>
              <w:ind w:left="0"/>
              <w:rPr>
                <w:color w:val="000000"/>
                <w:sz w:val="24"/>
                <w:szCs w:val="24"/>
              </w:rPr>
            </w:pPr>
            <w:r w:rsidRPr="0024045D">
              <w:rPr>
                <w:color w:val="000000"/>
                <w:sz w:val="24"/>
                <w:szCs w:val="24"/>
              </w:rPr>
              <w:t>20 мест</w:t>
            </w:r>
          </w:p>
        </w:tc>
        <w:tc>
          <w:tcPr>
            <w:tcW w:w="1909" w:type="dxa"/>
          </w:tcPr>
          <w:p w:rsidR="00B337A3" w:rsidRPr="0024045D" w:rsidRDefault="00E317D6" w:rsidP="0024045D">
            <w:pPr>
              <w:autoSpaceDE w:val="0"/>
              <w:adjustRightInd w:val="0"/>
              <w:ind w:left="0"/>
              <w:rPr>
                <w:color w:val="000000"/>
                <w:sz w:val="24"/>
                <w:szCs w:val="24"/>
              </w:rPr>
            </w:pPr>
            <w:r w:rsidRPr="0024045D">
              <w:rPr>
                <w:color w:val="000000"/>
                <w:sz w:val="24"/>
                <w:szCs w:val="24"/>
              </w:rPr>
              <w:t>Детское дошк</w:t>
            </w:r>
            <w:r w:rsidRPr="0024045D">
              <w:rPr>
                <w:color w:val="000000"/>
                <w:sz w:val="24"/>
                <w:szCs w:val="24"/>
              </w:rPr>
              <w:t>о</w:t>
            </w:r>
            <w:r w:rsidRPr="0024045D">
              <w:rPr>
                <w:color w:val="000000"/>
                <w:sz w:val="24"/>
                <w:szCs w:val="24"/>
              </w:rPr>
              <w:t>льное учрежд</w:t>
            </w:r>
            <w:r w:rsidRPr="0024045D">
              <w:rPr>
                <w:color w:val="000000"/>
                <w:sz w:val="24"/>
                <w:szCs w:val="24"/>
              </w:rPr>
              <w:t>е</w:t>
            </w:r>
            <w:r w:rsidRPr="0024045D">
              <w:rPr>
                <w:color w:val="000000"/>
                <w:sz w:val="24"/>
                <w:szCs w:val="24"/>
              </w:rPr>
              <w:t>ние</w:t>
            </w:r>
          </w:p>
        </w:tc>
        <w:tc>
          <w:tcPr>
            <w:tcW w:w="2343" w:type="dxa"/>
          </w:tcPr>
          <w:p w:rsidR="00B337A3" w:rsidRPr="0024045D" w:rsidRDefault="00E317D6" w:rsidP="0024045D">
            <w:pPr>
              <w:autoSpaceDE w:val="0"/>
              <w:adjustRightInd w:val="0"/>
              <w:ind w:left="0"/>
              <w:rPr>
                <w:color w:val="000000"/>
                <w:sz w:val="24"/>
                <w:szCs w:val="24"/>
              </w:rPr>
            </w:pPr>
            <w:r w:rsidRPr="0024045D">
              <w:rPr>
                <w:color w:val="000000"/>
                <w:sz w:val="24"/>
                <w:szCs w:val="24"/>
              </w:rPr>
              <w:t>60% от числа детей дошк</w:t>
            </w:r>
            <w:proofErr w:type="gramStart"/>
            <w:r w:rsidRPr="0024045D">
              <w:rPr>
                <w:color w:val="000000"/>
                <w:sz w:val="24"/>
                <w:szCs w:val="24"/>
              </w:rPr>
              <w:t>.в</w:t>
            </w:r>
            <w:proofErr w:type="gramEnd"/>
            <w:r w:rsidRPr="0024045D">
              <w:rPr>
                <w:color w:val="000000"/>
                <w:sz w:val="24"/>
                <w:szCs w:val="24"/>
              </w:rPr>
              <w:t>озр.</w:t>
            </w:r>
          </w:p>
        </w:tc>
        <w:tc>
          <w:tcPr>
            <w:tcW w:w="1276" w:type="dxa"/>
          </w:tcPr>
          <w:p w:rsidR="00B337A3" w:rsidRPr="0024045D" w:rsidRDefault="00E317D6" w:rsidP="0024045D">
            <w:pPr>
              <w:autoSpaceDE w:val="0"/>
              <w:adjustRightInd w:val="0"/>
              <w:ind w:left="0"/>
              <w:rPr>
                <w:color w:val="000000"/>
                <w:sz w:val="24"/>
                <w:szCs w:val="24"/>
              </w:rPr>
            </w:pPr>
            <w:r w:rsidRPr="0024045D">
              <w:rPr>
                <w:color w:val="000000"/>
                <w:sz w:val="24"/>
                <w:szCs w:val="24"/>
              </w:rPr>
              <w:t>120 мест</w:t>
            </w:r>
          </w:p>
        </w:tc>
        <w:tc>
          <w:tcPr>
            <w:tcW w:w="3967" w:type="dxa"/>
          </w:tcPr>
          <w:p w:rsidR="00B337A3" w:rsidRPr="0024045D" w:rsidRDefault="0024045D" w:rsidP="0037074A">
            <w:pPr>
              <w:pStyle w:val="Standard"/>
              <w:ind w:left="0" w:right="150"/>
              <w:jc w:val="both"/>
              <w:rPr>
                <w:color w:val="000000"/>
                <w:sz w:val="24"/>
                <w:szCs w:val="24"/>
              </w:rPr>
            </w:pPr>
            <w:r w:rsidRPr="0024045D">
              <w:rPr>
                <w:color w:val="000000"/>
                <w:sz w:val="24"/>
                <w:szCs w:val="24"/>
              </w:rPr>
              <w:t xml:space="preserve">Потребность в количестве </w:t>
            </w:r>
            <w:r w:rsidR="00E317D6" w:rsidRPr="0024045D">
              <w:rPr>
                <w:color w:val="000000"/>
                <w:sz w:val="24"/>
                <w:szCs w:val="24"/>
              </w:rPr>
              <w:t xml:space="preserve"> мест </w:t>
            </w:r>
            <w:r w:rsidRPr="0024045D">
              <w:rPr>
                <w:color w:val="000000"/>
                <w:sz w:val="24"/>
                <w:szCs w:val="24"/>
              </w:rPr>
              <w:t>в дошкольных</w:t>
            </w:r>
            <w:r w:rsidR="00E317D6" w:rsidRPr="0024045D">
              <w:rPr>
                <w:color w:val="000000"/>
                <w:sz w:val="24"/>
                <w:szCs w:val="24"/>
              </w:rPr>
              <w:t xml:space="preserve"> </w:t>
            </w:r>
            <w:r w:rsidRPr="0024045D">
              <w:rPr>
                <w:color w:val="000000"/>
                <w:sz w:val="24"/>
                <w:szCs w:val="24"/>
              </w:rPr>
              <w:t xml:space="preserve">учреждениях </w:t>
            </w:r>
            <w:r w:rsidR="00E317D6" w:rsidRPr="0024045D">
              <w:rPr>
                <w:color w:val="000000"/>
                <w:sz w:val="24"/>
                <w:szCs w:val="24"/>
              </w:rPr>
              <w:t>прив</w:t>
            </w:r>
            <w:r w:rsidR="00E317D6" w:rsidRPr="0024045D">
              <w:rPr>
                <w:color w:val="000000"/>
                <w:sz w:val="24"/>
                <w:szCs w:val="24"/>
              </w:rPr>
              <w:t>е</w:t>
            </w:r>
            <w:r w:rsidR="00E317D6" w:rsidRPr="0024045D">
              <w:rPr>
                <w:color w:val="000000"/>
                <w:sz w:val="24"/>
                <w:szCs w:val="24"/>
              </w:rPr>
              <w:t>дено в соответстви</w:t>
            </w:r>
            <w:r w:rsidR="0037074A">
              <w:rPr>
                <w:color w:val="000000"/>
                <w:sz w:val="24"/>
                <w:szCs w:val="24"/>
              </w:rPr>
              <w:t>и</w:t>
            </w:r>
            <w:r w:rsidR="00FE778E">
              <w:rPr>
                <w:color w:val="000000"/>
                <w:sz w:val="24"/>
                <w:szCs w:val="24"/>
              </w:rPr>
              <w:t xml:space="preserve"> с нормой.</w:t>
            </w:r>
          </w:p>
        </w:tc>
      </w:tr>
      <w:tr w:rsidR="000741AB" w:rsidTr="0024045D">
        <w:trPr>
          <w:trHeight w:val="1514"/>
        </w:trPr>
        <w:tc>
          <w:tcPr>
            <w:tcW w:w="691" w:type="dxa"/>
          </w:tcPr>
          <w:p w:rsidR="000741AB" w:rsidRPr="0024045D" w:rsidRDefault="000741AB" w:rsidP="000741AB">
            <w:pPr>
              <w:autoSpaceDE w:val="0"/>
              <w:adjustRightInd w:val="0"/>
              <w:ind w:left="0"/>
              <w:rPr>
                <w:color w:val="000000"/>
              </w:rPr>
            </w:pPr>
            <w:r>
              <w:rPr>
                <w:color w:val="000000"/>
              </w:rPr>
              <w:lastRenderedPageBreak/>
              <w:t>4</w:t>
            </w:r>
          </w:p>
        </w:tc>
        <w:tc>
          <w:tcPr>
            <w:tcW w:w="2268" w:type="dxa"/>
          </w:tcPr>
          <w:p w:rsidR="00FE778E" w:rsidRDefault="000741AB" w:rsidP="000741AB">
            <w:pPr>
              <w:autoSpaceDE w:val="0"/>
              <w:adjustRightInd w:val="0"/>
              <w:ind w:left="0"/>
              <w:rPr>
                <w:color w:val="000000"/>
                <w:sz w:val="24"/>
                <w:szCs w:val="24"/>
              </w:rPr>
            </w:pPr>
            <w:r w:rsidRPr="00FE778E">
              <w:rPr>
                <w:color w:val="000000"/>
                <w:sz w:val="24"/>
                <w:szCs w:val="24"/>
              </w:rPr>
              <w:t>Спортивный</w:t>
            </w:r>
          </w:p>
          <w:p w:rsidR="000741AB" w:rsidRPr="00FE778E" w:rsidRDefault="000741AB" w:rsidP="000741AB">
            <w:pPr>
              <w:autoSpaceDE w:val="0"/>
              <w:adjustRightInd w:val="0"/>
              <w:ind w:left="0"/>
              <w:rPr>
                <w:color w:val="000000"/>
                <w:sz w:val="24"/>
                <w:szCs w:val="24"/>
              </w:rPr>
            </w:pPr>
            <w:r w:rsidRPr="00FE778E">
              <w:rPr>
                <w:color w:val="000000"/>
                <w:sz w:val="24"/>
                <w:szCs w:val="24"/>
              </w:rPr>
              <w:t xml:space="preserve"> компле</w:t>
            </w:r>
            <w:proofErr w:type="gramStart"/>
            <w:r w:rsidRPr="00FE778E">
              <w:rPr>
                <w:color w:val="000000"/>
                <w:sz w:val="24"/>
                <w:szCs w:val="24"/>
              </w:rPr>
              <w:t>кс с пл</w:t>
            </w:r>
            <w:proofErr w:type="gramEnd"/>
            <w:r w:rsidRPr="00FE778E">
              <w:rPr>
                <w:color w:val="000000"/>
                <w:sz w:val="24"/>
                <w:szCs w:val="24"/>
              </w:rPr>
              <w:t>ав</w:t>
            </w:r>
            <w:r w:rsidRPr="00FE778E">
              <w:rPr>
                <w:color w:val="000000"/>
                <w:sz w:val="24"/>
                <w:szCs w:val="24"/>
              </w:rPr>
              <w:t>а</w:t>
            </w:r>
            <w:r w:rsidRPr="00FE778E">
              <w:rPr>
                <w:color w:val="000000"/>
                <w:sz w:val="24"/>
                <w:szCs w:val="24"/>
              </w:rPr>
              <w:t>тельным бассейном</w:t>
            </w:r>
          </w:p>
        </w:tc>
        <w:tc>
          <w:tcPr>
            <w:tcW w:w="2071" w:type="dxa"/>
          </w:tcPr>
          <w:p w:rsidR="000741AB" w:rsidRPr="00FE778E" w:rsidRDefault="000741AB" w:rsidP="000741AB">
            <w:pPr>
              <w:autoSpaceDE w:val="0"/>
              <w:adjustRightInd w:val="0"/>
              <w:ind w:left="0"/>
              <w:rPr>
                <w:color w:val="000000"/>
                <w:sz w:val="24"/>
                <w:szCs w:val="24"/>
              </w:rPr>
            </w:pPr>
            <w:r w:rsidRPr="00FE778E">
              <w:rPr>
                <w:color w:val="000000"/>
                <w:sz w:val="24"/>
                <w:szCs w:val="24"/>
              </w:rPr>
              <w:t>Спорт</w:t>
            </w:r>
            <w:proofErr w:type="gramStart"/>
            <w:r w:rsidRPr="00FE778E">
              <w:rPr>
                <w:color w:val="000000"/>
                <w:sz w:val="24"/>
                <w:szCs w:val="24"/>
              </w:rPr>
              <w:t>.з</w:t>
            </w:r>
            <w:proofErr w:type="gramEnd"/>
            <w:r w:rsidRPr="00FE778E">
              <w:rPr>
                <w:color w:val="000000"/>
                <w:sz w:val="24"/>
                <w:szCs w:val="24"/>
              </w:rPr>
              <w:t>ал-200, бассейн-100 м2 зеркала воды/ для поселений от 5 до 12 тыс. нас.</w:t>
            </w:r>
          </w:p>
        </w:tc>
        <w:tc>
          <w:tcPr>
            <w:tcW w:w="1350" w:type="dxa"/>
          </w:tcPr>
          <w:p w:rsidR="000741AB" w:rsidRPr="00FE778E" w:rsidRDefault="000741AB" w:rsidP="000741AB">
            <w:pPr>
              <w:autoSpaceDE w:val="0"/>
              <w:adjustRightInd w:val="0"/>
              <w:ind w:left="0"/>
              <w:rPr>
                <w:color w:val="000000"/>
                <w:sz w:val="24"/>
                <w:szCs w:val="24"/>
              </w:rPr>
            </w:pPr>
            <w:r w:rsidRPr="00FE778E">
              <w:rPr>
                <w:color w:val="000000"/>
                <w:sz w:val="24"/>
                <w:szCs w:val="24"/>
              </w:rPr>
              <w:t>576/324</w:t>
            </w:r>
          </w:p>
        </w:tc>
        <w:tc>
          <w:tcPr>
            <w:tcW w:w="1909" w:type="dxa"/>
          </w:tcPr>
          <w:p w:rsidR="000741AB" w:rsidRPr="00FE778E" w:rsidRDefault="000741AB" w:rsidP="008F6972">
            <w:pPr>
              <w:autoSpaceDE w:val="0"/>
              <w:adjustRightInd w:val="0"/>
              <w:ind w:left="0"/>
              <w:rPr>
                <w:color w:val="000000"/>
                <w:sz w:val="24"/>
                <w:szCs w:val="24"/>
              </w:rPr>
            </w:pPr>
            <w:r w:rsidRPr="00FE778E">
              <w:rPr>
                <w:color w:val="000000"/>
                <w:sz w:val="24"/>
                <w:szCs w:val="24"/>
              </w:rPr>
              <w:t>Спортивный компле</w:t>
            </w:r>
            <w:proofErr w:type="gramStart"/>
            <w:r w:rsidRPr="00FE778E">
              <w:rPr>
                <w:color w:val="000000"/>
                <w:sz w:val="24"/>
                <w:szCs w:val="24"/>
              </w:rPr>
              <w:t>кс</w:t>
            </w:r>
            <w:r w:rsidR="00FE778E">
              <w:rPr>
                <w:color w:val="000000"/>
                <w:sz w:val="24"/>
                <w:szCs w:val="24"/>
              </w:rPr>
              <w:t xml:space="preserve"> </w:t>
            </w:r>
            <w:r w:rsidRPr="00FE778E">
              <w:rPr>
                <w:color w:val="000000"/>
                <w:sz w:val="24"/>
                <w:szCs w:val="24"/>
              </w:rPr>
              <w:t xml:space="preserve"> с пл</w:t>
            </w:r>
            <w:proofErr w:type="gramEnd"/>
            <w:r w:rsidRPr="00FE778E">
              <w:rPr>
                <w:color w:val="000000"/>
                <w:sz w:val="24"/>
                <w:szCs w:val="24"/>
              </w:rPr>
              <w:t>авательным бассейном</w:t>
            </w:r>
          </w:p>
        </w:tc>
        <w:tc>
          <w:tcPr>
            <w:tcW w:w="2343" w:type="dxa"/>
          </w:tcPr>
          <w:p w:rsidR="000741AB" w:rsidRPr="00FE778E" w:rsidRDefault="000741AB" w:rsidP="008F6972">
            <w:pPr>
              <w:autoSpaceDE w:val="0"/>
              <w:adjustRightInd w:val="0"/>
              <w:ind w:left="0"/>
              <w:rPr>
                <w:color w:val="000000"/>
                <w:sz w:val="24"/>
                <w:szCs w:val="24"/>
              </w:rPr>
            </w:pPr>
            <w:r w:rsidRPr="00FE778E">
              <w:rPr>
                <w:color w:val="000000"/>
                <w:sz w:val="24"/>
                <w:szCs w:val="24"/>
              </w:rPr>
              <w:t>Спорт</w:t>
            </w:r>
            <w:proofErr w:type="gramStart"/>
            <w:r w:rsidRPr="00FE778E">
              <w:rPr>
                <w:color w:val="000000"/>
                <w:sz w:val="24"/>
                <w:szCs w:val="24"/>
              </w:rPr>
              <w:t>.з</w:t>
            </w:r>
            <w:proofErr w:type="gramEnd"/>
            <w:r w:rsidRPr="00FE778E">
              <w:rPr>
                <w:color w:val="000000"/>
                <w:sz w:val="24"/>
                <w:szCs w:val="24"/>
              </w:rPr>
              <w:t>ал-200, ба</w:t>
            </w:r>
            <w:r w:rsidRPr="00FE778E">
              <w:rPr>
                <w:color w:val="000000"/>
                <w:sz w:val="24"/>
                <w:szCs w:val="24"/>
              </w:rPr>
              <w:t>с</w:t>
            </w:r>
            <w:r w:rsidRPr="00FE778E">
              <w:rPr>
                <w:color w:val="000000"/>
                <w:sz w:val="24"/>
                <w:szCs w:val="24"/>
              </w:rPr>
              <w:t>сейн-100 м2 зеркала воды/ для посел</w:t>
            </w:r>
            <w:r w:rsidRPr="00FE778E">
              <w:rPr>
                <w:color w:val="000000"/>
                <w:sz w:val="24"/>
                <w:szCs w:val="24"/>
              </w:rPr>
              <w:t>е</w:t>
            </w:r>
            <w:r w:rsidRPr="00FE778E">
              <w:rPr>
                <w:color w:val="000000"/>
                <w:sz w:val="24"/>
                <w:szCs w:val="24"/>
              </w:rPr>
              <w:t>ний от 5 до 12 тыс. нас.</w:t>
            </w:r>
          </w:p>
        </w:tc>
        <w:tc>
          <w:tcPr>
            <w:tcW w:w="1276" w:type="dxa"/>
          </w:tcPr>
          <w:p w:rsidR="000741AB" w:rsidRPr="00FE778E" w:rsidRDefault="00FE778E" w:rsidP="008F6972">
            <w:pPr>
              <w:autoSpaceDE w:val="0"/>
              <w:adjustRightInd w:val="0"/>
              <w:ind w:left="0"/>
              <w:rPr>
                <w:color w:val="000000"/>
                <w:sz w:val="24"/>
                <w:szCs w:val="24"/>
              </w:rPr>
            </w:pPr>
            <w:r w:rsidRPr="00FE778E">
              <w:rPr>
                <w:color w:val="000000"/>
                <w:sz w:val="24"/>
                <w:szCs w:val="24"/>
              </w:rPr>
              <w:t>200/100</w:t>
            </w:r>
          </w:p>
        </w:tc>
        <w:tc>
          <w:tcPr>
            <w:tcW w:w="3967" w:type="dxa"/>
          </w:tcPr>
          <w:p w:rsidR="00FE778E" w:rsidRPr="00FE778E" w:rsidRDefault="00FE778E" w:rsidP="00FE778E">
            <w:pPr>
              <w:keepNext/>
              <w:shd w:val="clear" w:color="auto" w:fill="FFFFFF"/>
              <w:spacing w:line="301" w:lineRule="atLeast"/>
              <w:ind w:left="0"/>
              <w:outlineLvl w:val="0"/>
              <w:rPr>
                <w:b/>
                <w:bCs/>
                <w:color w:val="333333"/>
                <w:kern w:val="36"/>
                <w:sz w:val="24"/>
                <w:szCs w:val="24"/>
              </w:rPr>
            </w:pPr>
            <w:bookmarkStart w:id="19" w:name="_Toc459310088"/>
            <w:bookmarkStart w:id="20" w:name="_Toc459310382"/>
            <w:r w:rsidRPr="00FE778E">
              <w:rPr>
                <w:color w:val="000000"/>
                <w:sz w:val="24"/>
                <w:szCs w:val="24"/>
              </w:rPr>
              <w:t>Данные генерального плана отко</w:t>
            </w:r>
            <w:r w:rsidRPr="00FE778E">
              <w:rPr>
                <w:color w:val="000000"/>
                <w:sz w:val="24"/>
                <w:szCs w:val="24"/>
              </w:rPr>
              <w:t>р</w:t>
            </w:r>
            <w:r w:rsidRPr="00FE778E">
              <w:rPr>
                <w:color w:val="000000"/>
                <w:sz w:val="24"/>
                <w:szCs w:val="24"/>
              </w:rPr>
              <w:t xml:space="preserve">ректированы </w:t>
            </w:r>
            <w:proofErr w:type="gramStart"/>
            <w:r w:rsidRPr="00FE778E">
              <w:rPr>
                <w:color w:val="000000"/>
                <w:sz w:val="24"/>
                <w:szCs w:val="24"/>
              </w:rPr>
              <w:t>согласно приложения</w:t>
            </w:r>
            <w:proofErr w:type="gramEnd"/>
            <w:r w:rsidRPr="00FE778E">
              <w:rPr>
                <w:color w:val="000000"/>
                <w:sz w:val="24"/>
                <w:szCs w:val="24"/>
              </w:rPr>
              <w:t xml:space="preserve"> 7</w:t>
            </w:r>
            <w:r>
              <w:rPr>
                <w:color w:val="000000"/>
                <w:sz w:val="24"/>
                <w:szCs w:val="24"/>
              </w:rPr>
              <w:t xml:space="preserve">, </w:t>
            </w:r>
            <w:r w:rsidRPr="00FE778E">
              <w:rPr>
                <w:bCs/>
                <w:color w:val="333333"/>
                <w:kern w:val="36"/>
                <w:sz w:val="24"/>
                <w:szCs w:val="24"/>
                <w:bdr w:val="none" w:sz="0" w:space="0" w:color="auto" w:frame="1"/>
              </w:rPr>
              <w:t xml:space="preserve">п. </w:t>
            </w:r>
            <w:r w:rsidRPr="00FE778E">
              <w:rPr>
                <w:bCs/>
                <w:sz w:val="24"/>
                <w:szCs w:val="24"/>
                <w:bdr w:val="none" w:sz="0" w:space="0" w:color="auto" w:frame="1"/>
              </w:rPr>
              <w:t>Учреждения здравоохранения, социального обеспечения, спорти</w:t>
            </w:r>
            <w:r w:rsidRPr="00FE778E">
              <w:rPr>
                <w:bCs/>
                <w:sz w:val="24"/>
                <w:szCs w:val="24"/>
                <w:bdr w:val="none" w:sz="0" w:space="0" w:color="auto" w:frame="1"/>
              </w:rPr>
              <w:t>в</w:t>
            </w:r>
            <w:r w:rsidRPr="00FE778E">
              <w:rPr>
                <w:bCs/>
                <w:sz w:val="24"/>
                <w:szCs w:val="24"/>
                <w:bdr w:val="none" w:sz="0" w:space="0" w:color="auto" w:frame="1"/>
              </w:rPr>
              <w:t>ные и физкультурно-оздоровительные сооружения</w:t>
            </w:r>
            <w:bookmarkEnd w:id="19"/>
            <w:bookmarkEnd w:id="20"/>
          </w:p>
          <w:p w:rsidR="000741AB" w:rsidRPr="00FE778E" w:rsidRDefault="000741AB" w:rsidP="00FE778E">
            <w:pPr>
              <w:pStyle w:val="Standard"/>
              <w:ind w:left="0" w:right="150"/>
              <w:jc w:val="both"/>
              <w:rPr>
                <w:color w:val="000000"/>
                <w:sz w:val="24"/>
                <w:szCs w:val="24"/>
                <w:lang w:val="de-DE"/>
              </w:rPr>
            </w:pPr>
          </w:p>
        </w:tc>
      </w:tr>
      <w:tr w:rsidR="0041707A" w:rsidTr="0024045D">
        <w:trPr>
          <w:trHeight w:val="755"/>
        </w:trPr>
        <w:tc>
          <w:tcPr>
            <w:tcW w:w="691" w:type="dxa"/>
          </w:tcPr>
          <w:p w:rsidR="0041707A" w:rsidRPr="0024045D" w:rsidRDefault="000741AB" w:rsidP="0024045D">
            <w:pPr>
              <w:autoSpaceDE w:val="0"/>
              <w:adjustRightInd w:val="0"/>
              <w:ind w:left="0"/>
              <w:rPr>
                <w:color w:val="000000"/>
                <w:sz w:val="24"/>
                <w:szCs w:val="24"/>
              </w:rPr>
            </w:pPr>
            <w:r>
              <w:rPr>
                <w:color w:val="000000"/>
                <w:sz w:val="24"/>
                <w:szCs w:val="24"/>
              </w:rPr>
              <w:t>5</w:t>
            </w:r>
          </w:p>
        </w:tc>
        <w:tc>
          <w:tcPr>
            <w:tcW w:w="2268" w:type="dxa"/>
          </w:tcPr>
          <w:p w:rsidR="0041707A" w:rsidRPr="00FE778E" w:rsidRDefault="0041707A" w:rsidP="0024045D">
            <w:pPr>
              <w:autoSpaceDE w:val="0"/>
              <w:adjustRightInd w:val="0"/>
              <w:ind w:left="0"/>
              <w:rPr>
                <w:color w:val="000000"/>
                <w:sz w:val="24"/>
                <w:szCs w:val="24"/>
              </w:rPr>
            </w:pPr>
            <w:r w:rsidRPr="00FE778E">
              <w:rPr>
                <w:color w:val="000000"/>
                <w:sz w:val="24"/>
                <w:szCs w:val="24"/>
              </w:rPr>
              <w:t>Химчистка</w:t>
            </w:r>
          </w:p>
        </w:tc>
        <w:tc>
          <w:tcPr>
            <w:tcW w:w="2071" w:type="dxa"/>
          </w:tcPr>
          <w:p w:rsidR="0041707A" w:rsidRPr="00FE778E" w:rsidRDefault="0041707A" w:rsidP="0024045D">
            <w:pPr>
              <w:ind w:left="0"/>
              <w:rPr>
                <w:color w:val="000000"/>
                <w:sz w:val="24"/>
                <w:szCs w:val="24"/>
              </w:rPr>
            </w:pPr>
            <w:r w:rsidRPr="00FE778E">
              <w:rPr>
                <w:color w:val="000000"/>
                <w:sz w:val="24"/>
                <w:szCs w:val="24"/>
              </w:rPr>
              <w:t>4 кг вещей на 1 тыс. чел.</w:t>
            </w:r>
          </w:p>
          <w:p w:rsidR="0041707A" w:rsidRPr="00FE778E" w:rsidRDefault="0041707A" w:rsidP="0024045D">
            <w:pPr>
              <w:autoSpaceDE w:val="0"/>
              <w:adjustRightInd w:val="0"/>
              <w:rPr>
                <w:color w:val="000000"/>
                <w:sz w:val="24"/>
                <w:szCs w:val="24"/>
                <w:lang w:val="de-DE"/>
              </w:rPr>
            </w:pPr>
          </w:p>
        </w:tc>
        <w:tc>
          <w:tcPr>
            <w:tcW w:w="1350" w:type="dxa"/>
          </w:tcPr>
          <w:p w:rsidR="0041707A" w:rsidRPr="00FE778E" w:rsidRDefault="0041707A" w:rsidP="0024045D">
            <w:pPr>
              <w:autoSpaceDE w:val="0"/>
              <w:adjustRightInd w:val="0"/>
              <w:ind w:left="0"/>
              <w:rPr>
                <w:color w:val="000000"/>
                <w:sz w:val="24"/>
                <w:szCs w:val="24"/>
              </w:rPr>
            </w:pPr>
            <w:r w:rsidRPr="00FE778E">
              <w:rPr>
                <w:color w:val="000000"/>
                <w:sz w:val="24"/>
                <w:szCs w:val="24"/>
              </w:rPr>
              <w:t xml:space="preserve">50 вещей в смену </w:t>
            </w:r>
          </w:p>
        </w:tc>
        <w:tc>
          <w:tcPr>
            <w:tcW w:w="1909" w:type="dxa"/>
          </w:tcPr>
          <w:p w:rsidR="0041707A" w:rsidRPr="00FE778E" w:rsidRDefault="0041707A" w:rsidP="0024045D">
            <w:pPr>
              <w:autoSpaceDE w:val="0"/>
              <w:adjustRightInd w:val="0"/>
              <w:ind w:left="0"/>
              <w:rPr>
                <w:color w:val="000000"/>
                <w:sz w:val="24"/>
                <w:szCs w:val="24"/>
              </w:rPr>
            </w:pPr>
            <w:r w:rsidRPr="00FE778E">
              <w:rPr>
                <w:color w:val="000000"/>
                <w:sz w:val="24"/>
                <w:szCs w:val="24"/>
              </w:rPr>
              <w:t>Химчистка</w:t>
            </w:r>
          </w:p>
        </w:tc>
        <w:tc>
          <w:tcPr>
            <w:tcW w:w="2343" w:type="dxa"/>
          </w:tcPr>
          <w:p w:rsidR="0041707A" w:rsidRPr="00FE778E" w:rsidRDefault="0041707A" w:rsidP="0024045D">
            <w:pPr>
              <w:ind w:left="0"/>
              <w:rPr>
                <w:color w:val="000000"/>
                <w:sz w:val="24"/>
                <w:szCs w:val="24"/>
              </w:rPr>
            </w:pPr>
            <w:r w:rsidRPr="00FE778E">
              <w:rPr>
                <w:color w:val="000000"/>
                <w:sz w:val="24"/>
                <w:szCs w:val="24"/>
              </w:rPr>
              <w:t>4 кг вещей на 1 тыс. чел.</w:t>
            </w:r>
          </w:p>
          <w:p w:rsidR="0041707A" w:rsidRPr="00FE778E" w:rsidRDefault="0041707A" w:rsidP="0024045D">
            <w:pPr>
              <w:autoSpaceDE w:val="0"/>
              <w:adjustRightInd w:val="0"/>
              <w:ind w:left="0"/>
              <w:rPr>
                <w:color w:val="000000"/>
                <w:sz w:val="24"/>
                <w:szCs w:val="24"/>
                <w:lang w:val="de-DE"/>
              </w:rPr>
            </w:pPr>
          </w:p>
        </w:tc>
        <w:tc>
          <w:tcPr>
            <w:tcW w:w="1276" w:type="dxa"/>
          </w:tcPr>
          <w:p w:rsidR="0041707A" w:rsidRPr="00FE778E" w:rsidRDefault="0041707A" w:rsidP="0024045D">
            <w:pPr>
              <w:autoSpaceDE w:val="0"/>
              <w:adjustRightInd w:val="0"/>
              <w:ind w:left="0"/>
              <w:rPr>
                <w:color w:val="000000"/>
                <w:sz w:val="24"/>
                <w:szCs w:val="24"/>
              </w:rPr>
            </w:pPr>
            <w:r w:rsidRPr="00FE778E">
              <w:rPr>
                <w:color w:val="000000"/>
                <w:sz w:val="24"/>
                <w:szCs w:val="24"/>
              </w:rPr>
              <w:t>17 кг</w:t>
            </w:r>
            <w:proofErr w:type="gramStart"/>
            <w:r w:rsidRPr="00FE778E">
              <w:rPr>
                <w:color w:val="000000"/>
                <w:sz w:val="24"/>
                <w:szCs w:val="24"/>
              </w:rPr>
              <w:t>.</w:t>
            </w:r>
            <w:proofErr w:type="gramEnd"/>
            <w:r w:rsidRPr="00FE778E">
              <w:rPr>
                <w:color w:val="000000"/>
                <w:sz w:val="24"/>
                <w:szCs w:val="24"/>
              </w:rPr>
              <w:t xml:space="preserve"> </w:t>
            </w:r>
            <w:proofErr w:type="gramStart"/>
            <w:r w:rsidRPr="00FE778E">
              <w:rPr>
                <w:color w:val="000000"/>
                <w:sz w:val="24"/>
                <w:szCs w:val="24"/>
              </w:rPr>
              <w:t>в</w:t>
            </w:r>
            <w:proofErr w:type="gramEnd"/>
            <w:r w:rsidRPr="00FE778E">
              <w:rPr>
                <w:color w:val="000000"/>
                <w:sz w:val="24"/>
                <w:szCs w:val="24"/>
              </w:rPr>
              <w:t xml:space="preserve"> смену</w:t>
            </w:r>
          </w:p>
        </w:tc>
        <w:tc>
          <w:tcPr>
            <w:tcW w:w="3967" w:type="dxa"/>
          </w:tcPr>
          <w:p w:rsidR="0041707A" w:rsidRPr="00FE778E" w:rsidRDefault="0041707A" w:rsidP="0024045D">
            <w:pPr>
              <w:autoSpaceDE w:val="0"/>
              <w:adjustRightInd w:val="0"/>
              <w:ind w:left="0"/>
              <w:rPr>
                <w:color w:val="000000"/>
                <w:sz w:val="24"/>
                <w:szCs w:val="24"/>
              </w:rPr>
            </w:pPr>
            <w:r w:rsidRPr="00FE778E">
              <w:rPr>
                <w:color w:val="000000"/>
                <w:sz w:val="24"/>
                <w:szCs w:val="24"/>
              </w:rPr>
              <w:t>Предусмотрено строительство 2-х пунктов общей производительн</w:t>
            </w:r>
            <w:r w:rsidRPr="00FE778E">
              <w:rPr>
                <w:color w:val="000000"/>
                <w:sz w:val="24"/>
                <w:szCs w:val="24"/>
              </w:rPr>
              <w:t>о</w:t>
            </w:r>
            <w:r w:rsidRPr="00FE778E">
              <w:rPr>
                <w:color w:val="000000"/>
                <w:sz w:val="24"/>
                <w:szCs w:val="24"/>
              </w:rPr>
              <w:t>стью 17 кг</w:t>
            </w:r>
            <w:proofErr w:type="gramStart"/>
            <w:r w:rsidRPr="00FE778E">
              <w:rPr>
                <w:color w:val="000000"/>
                <w:sz w:val="24"/>
                <w:szCs w:val="24"/>
              </w:rPr>
              <w:t>.</w:t>
            </w:r>
            <w:proofErr w:type="gramEnd"/>
            <w:r w:rsidRPr="00FE778E">
              <w:rPr>
                <w:color w:val="000000"/>
                <w:sz w:val="24"/>
                <w:szCs w:val="24"/>
              </w:rPr>
              <w:t xml:space="preserve"> </w:t>
            </w:r>
            <w:proofErr w:type="gramStart"/>
            <w:r w:rsidRPr="00FE778E">
              <w:rPr>
                <w:color w:val="000000"/>
                <w:sz w:val="24"/>
                <w:szCs w:val="24"/>
              </w:rPr>
              <w:t>в</w:t>
            </w:r>
            <w:proofErr w:type="gramEnd"/>
            <w:r w:rsidRPr="00FE778E">
              <w:rPr>
                <w:color w:val="000000"/>
                <w:sz w:val="24"/>
                <w:szCs w:val="24"/>
              </w:rPr>
              <w:t xml:space="preserve"> смену</w:t>
            </w:r>
            <w:r w:rsidR="0024045D" w:rsidRPr="00FE778E">
              <w:rPr>
                <w:color w:val="000000"/>
                <w:sz w:val="24"/>
                <w:szCs w:val="24"/>
              </w:rPr>
              <w:t>.</w:t>
            </w:r>
          </w:p>
        </w:tc>
      </w:tr>
      <w:tr w:rsidR="0041707A" w:rsidTr="0024045D">
        <w:trPr>
          <w:trHeight w:val="896"/>
        </w:trPr>
        <w:tc>
          <w:tcPr>
            <w:tcW w:w="691" w:type="dxa"/>
          </w:tcPr>
          <w:p w:rsidR="0041707A" w:rsidRPr="0024045D" w:rsidRDefault="000741AB" w:rsidP="0024045D">
            <w:pPr>
              <w:autoSpaceDE w:val="0"/>
              <w:adjustRightInd w:val="0"/>
              <w:ind w:left="0"/>
              <w:rPr>
                <w:color w:val="000000"/>
                <w:sz w:val="24"/>
                <w:szCs w:val="24"/>
              </w:rPr>
            </w:pPr>
            <w:r>
              <w:rPr>
                <w:color w:val="000000"/>
                <w:sz w:val="24"/>
                <w:szCs w:val="24"/>
              </w:rPr>
              <w:t>6</w:t>
            </w:r>
          </w:p>
        </w:tc>
        <w:tc>
          <w:tcPr>
            <w:tcW w:w="2268" w:type="dxa"/>
          </w:tcPr>
          <w:p w:rsidR="0041707A" w:rsidRPr="00FE778E" w:rsidRDefault="0041707A" w:rsidP="0024045D">
            <w:pPr>
              <w:autoSpaceDE w:val="0"/>
              <w:adjustRightInd w:val="0"/>
              <w:ind w:left="0"/>
              <w:rPr>
                <w:color w:val="000000"/>
                <w:sz w:val="24"/>
                <w:szCs w:val="24"/>
              </w:rPr>
            </w:pPr>
            <w:r w:rsidRPr="00FE778E">
              <w:rPr>
                <w:color w:val="000000"/>
                <w:sz w:val="24"/>
                <w:szCs w:val="24"/>
              </w:rPr>
              <w:t>Прачечная</w:t>
            </w:r>
          </w:p>
        </w:tc>
        <w:tc>
          <w:tcPr>
            <w:tcW w:w="2071" w:type="dxa"/>
          </w:tcPr>
          <w:p w:rsidR="0041707A" w:rsidRPr="00FE778E" w:rsidRDefault="0041707A" w:rsidP="0024045D">
            <w:pPr>
              <w:ind w:left="0"/>
              <w:rPr>
                <w:color w:val="000000"/>
                <w:sz w:val="24"/>
                <w:szCs w:val="24"/>
              </w:rPr>
            </w:pPr>
            <w:r w:rsidRPr="00FE778E">
              <w:rPr>
                <w:color w:val="000000"/>
                <w:sz w:val="24"/>
                <w:szCs w:val="24"/>
              </w:rPr>
              <w:t>120кг белья в смену  на 1 тыс. чел.</w:t>
            </w:r>
          </w:p>
          <w:p w:rsidR="0041707A" w:rsidRPr="00FE778E" w:rsidRDefault="0041707A" w:rsidP="0024045D">
            <w:pPr>
              <w:autoSpaceDE w:val="0"/>
              <w:adjustRightInd w:val="0"/>
              <w:rPr>
                <w:color w:val="000000"/>
                <w:sz w:val="24"/>
                <w:szCs w:val="24"/>
                <w:lang w:val="de-DE"/>
              </w:rPr>
            </w:pPr>
          </w:p>
        </w:tc>
        <w:tc>
          <w:tcPr>
            <w:tcW w:w="1350" w:type="dxa"/>
          </w:tcPr>
          <w:p w:rsidR="0041707A" w:rsidRPr="00FE778E" w:rsidRDefault="0041707A" w:rsidP="0024045D">
            <w:pPr>
              <w:autoSpaceDE w:val="0"/>
              <w:adjustRightInd w:val="0"/>
              <w:ind w:left="0"/>
              <w:rPr>
                <w:color w:val="000000"/>
                <w:sz w:val="24"/>
                <w:szCs w:val="24"/>
              </w:rPr>
            </w:pPr>
            <w:r w:rsidRPr="00FE778E">
              <w:rPr>
                <w:color w:val="000000"/>
                <w:sz w:val="24"/>
                <w:szCs w:val="24"/>
              </w:rPr>
              <w:t>500 кг</w:t>
            </w:r>
            <w:proofErr w:type="gramStart"/>
            <w:r w:rsidRPr="00FE778E">
              <w:rPr>
                <w:color w:val="000000"/>
                <w:sz w:val="24"/>
                <w:szCs w:val="24"/>
              </w:rPr>
              <w:t>.</w:t>
            </w:r>
            <w:proofErr w:type="gramEnd"/>
            <w:r w:rsidRPr="00FE778E">
              <w:rPr>
                <w:color w:val="000000"/>
                <w:sz w:val="24"/>
                <w:szCs w:val="24"/>
              </w:rPr>
              <w:t xml:space="preserve"> </w:t>
            </w:r>
            <w:proofErr w:type="gramStart"/>
            <w:r w:rsidRPr="00FE778E">
              <w:rPr>
                <w:color w:val="000000"/>
                <w:sz w:val="24"/>
                <w:szCs w:val="24"/>
              </w:rPr>
              <w:t>в</w:t>
            </w:r>
            <w:proofErr w:type="gramEnd"/>
            <w:r w:rsidRPr="00FE778E">
              <w:rPr>
                <w:color w:val="000000"/>
                <w:sz w:val="24"/>
                <w:szCs w:val="24"/>
              </w:rPr>
              <w:t xml:space="preserve"> смену</w:t>
            </w:r>
          </w:p>
        </w:tc>
        <w:tc>
          <w:tcPr>
            <w:tcW w:w="1909" w:type="dxa"/>
          </w:tcPr>
          <w:p w:rsidR="0041707A" w:rsidRPr="00FE778E" w:rsidRDefault="0041707A" w:rsidP="0024045D">
            <w:pPr>
              <w:autoSpaceDE w:val="0"/>
              <w:adjustRightInd w:val="0"/>
              <w:ind w:left="0"/>
              <w:rPr>
                <w:color w:val="000000"/>
                <w:sz w:val="24"/>
                <w:szCs w:val="24"/>
              </w:rPr>
            </w:pPr>
            <w:r w:rsidRPr="00FE778E">
              <w:rPr>
                <w:color w:val="000000"/>
                <w:sz w:val="24"/>
                <w:szCs w:val="24"/>
              </w:rPr>
              <w:t>Прачечная</w:t>
            </w:r>
          </w:p>
        </w:tc>
        <w:tc>
          <w:tcPr>
            <w:tcW w:w="2343" w:type="dxa"/>
          </w:tcPr>
          <w:p w:rsidR="0041707A" w:rsidRPr="00FE778E" w:rsidRDefault="0041707A" w:rsidP="0024045D">
            <w:pPr>
              <w:ind w:left="0"/>
              <w:rPr>
                <w:color w:val="000000"/>
                <w:sz w:val="24"/>
                <w:szCs w:val="24"/>
              </w:rPr>
            </w:pPr>
            <w:r w:rsidRPr="00FE778E">
              <w:rPr>
                <w:color w:val="000000"/>
                <w:sz w:val="24"/>
                <w:szCs w:val="24"/>
              </w:rPr>
              <w:t>120кг белья в смену  на 1 тыс. чел.</w:t>
            </w:r>
          </w:p>
          <w:p w:rsidR="0041707A" w:rsidRPr="00FE778E" w:rsidRDefault="0041707A" w:rsidP="0024045D">
            <w:pPr>
              <w:autoSpaceDE w:val="0"/>
              <w:adjustRightInd w:val="0"/>
              <w:rPr>
                <w:color w:val="000000"/>
                <w:sz w:val="24"/>
                <w:szCs w:val="24"/>
                <w:lang w:val="de-DE"/>
              </w:rPr>
            </w:pPr>
          </w:p>
        </w:tc>
        <w:tc>
          <w:tcPr>
            <w:tcW w:w="1276" w:type="dxa"/>
          </w:tcPr>
          <w:p w:rsidR="0041707A" w:rsidRPr="00FE778E" w:rsidRDefault="0041707A" w:rsidP="0024045D">
            <w:pPr>
              <w:autoSpaceDE w:val="0"/>
              <w:adjustRightInd w:val="0"/>
              <w:ind w:left="0"/>
              <w:rPr>
                <w:color w:val="000000"/>
                <w:sz w:val="24"/>
                <w:szCs w:val="24"/>
              </w:rPr>
            </w:pPr>
            <w:r w:rsidRPr="00FE778E">
              <w:rPr>
                <w:color w:val="000000"/>
                <w:sz w:val="24"/>
                <w:szCs w:val="24"/>
              </w:rPr>
              <w:t>249 кг</w:t>
            </w:r>
            <w:proofErr w:type="gramStart"/>
            <w:r w:rsidRPr="00FE778E">
              <w:rPr>
                <w:color w:val="000000"/>
                <w:sz w:val="24"/>
                <w:szCs w:val="24"/>
              </w:rPr>
              <w:t>.</w:t>
            </w:r>
            <w:proofErr w:type="gramEnd"/>
            <w:r w:rsidRPr="00FE778E">
              <w:rPr>
                <w:color w:val="000000"/>
                <w:sz w:val="24"/>
                <w:szCs w:val="24"/>
              </w:rPr>
              <w:t xml:space="preserve"> </w:t>
            </w:r>
            <w:proofErr w:type="gramStart"/>
            <w:r w:rsidRPr="00FE778E">
              <w:rPr>
                <w:color w:val="000000"/>
                <w:sz w:val="24"/>
                <w:szCs w:val="24"/>
              </w:rPr>
              <w:t>в</w:t>
            </w:r>
            <w:proofErr w:type="gramEnd"/>
            <w:r w:rsidRPr="00FE778E">
              <w:rPr>
                <w:color w:val="000000"/>
                <w:sz w:val="24"/>
                <w:szCs w:val="24"/>
              </w:rPr>
              <w:t xml:space="preserve"> смену</w:t>
            </w:r>
          </w:p>
        </w:tc>
        <w:tc>
          <w:tcPr>
            <w:tcW w:w="3967" w:type="dxa"/>
          </w:tcPr>
          <w:p w:rsidR="0041707A" w:rsidRPr="00FE778E" w:rsidRDefault="0041707A" w:rsidP="0024045D">
            <w:pPr>
              <w:autoSpaceDE w:val="0"/>
              <w:adjustRightInd w:val="0"/>
              <w:ind w:left="0"/>
              <w:rPr>
                <w:color w:val="000000"/>
                <w:sz w:val="24"/>
                <w:szCs w:val="24"/>
              </w:rPr>
            </w:pPr>
            <w:r w:rsidRPr="00FE778E">
              <w:rPr>
                <w:color w:val="000000"/>
                <w:sz w:val="24"/>
                <w:szCs w:val="24"/>
              </w:rPr>
              <w:t>Предусмотрено строительство 2-х пунктов общей производительн</w:t>
            </w:r>
            <w:r w:rsidRPr="00FE778E">
              <w:rPr>
                <w:color w:val="000000"/>
                <w:sz w:val="24"/>
                <w:szCs w:val="24"/>
              </w:rPr>
              <w:t>о</w:t>
            </w:r>
            <w:r w:rsidRPr="00FE778E">
              <w:rPr>
                <w:color w:val="000000"/>
                <w:sz w:val="24"/>
                <w:szCs w:val="24"/>
              </w:rPr>
              <w:t>стью 249 кг. Белья в смену</w:t>
            </w:r>
            <w:r w:rsidR="0024045D" w:rsidRPr="00FE778E">
              <w:rPr>
                <w:color w:val="000000"/>
                <w:sz w:val="24"/>
                <w:szCs w:val="24"/>
              </w:rPr>
              <w:t>.</w:t>
            </w:r>
          </w:p>
        </w:tc>
      </w:tr>
      <w:tr w:rsidR="00EA7007" w:rsidTr="00EA7007">
        <w:trPr>
          <w:trHeight w:val="291"/>
        </w:trPr>
        <w:tc>
          <w:tcPr>
            <w:tcW w:w="15875" w:type="dxa"/>
            <w:gridSpan w:val="8"/>
          </w:tcPr>
          <w:p w:rsidR="00EA7007" w:rsidRPr="00FE778E" w:rsidRDefault="00EA7007" w:rsidP="00EA7007">
            <w:pPr>
              <w:pStyle w:val="ad"/>
              <w:numPr>
                <w:ilvl w:val="3"/>
                <w:numId w:val="1"/>
              </w:numPr>
              <w:autoSpaceDE w:val="0"/>
              <w:adjustRightInd w:val="0"/>
              <w:jc w:val="center"/>
              <w:rPr>
                <w:b/>
                <w:color w:val="000000"/>
                <w:sz w:val="24"/>
                <w:szCs w:val="24"/>
              </w:rPr>
            </w:pPr>
            <w:r w:rsidRPr="00FE778E">
              <w:rPr>
                <w:b/>
                <w:color w:val="000000"/>
                <w:sz w:val="24"/>
                <w:szCs w:val="24"/>
              </w:rPr>
              <w:t>Реконструкция</w:t>
            </w:r>
          </w:p>
        </w:tc>
      </w:tr>
      <w:tr w:rsidR="00130A35" w:rsidTr="0024045D">
        <w:trPr>
          <w:trHeight w:val="896"/>
        </w:trPr>
        <w:tc>
          <w:tcPr>
            <w:tcW w:w="691" w:type="dxa"/>
          </w:tcPr>
          <w:p w:rsidR="00130A35" w:rsidRPr="00EA7007" w:rsidRDefault="008B3B6E" w:rsidP="00EA7007">
            <w:pPr>
              <w:autoSpaceDE w:val="0"/>
              <w:adjustRightInd w:val="0"/>
              <w:ind w:left="0"/>
              <w:rPr>
                <w:color w:val="000000"/>
                <w:sz w:val="24"/>
                <w:szCs w:val="24"/>
              </w:rPr>
            </w:pPr>
            <w:r>
              <w:rPr>
                <w:color w:val="000000"/>
                <w:sz w:val="24"/>
                <w:szCs w:val="24"/>
              </w:rPr>
              <w:t>7</w:t>
            </w:r>
          </w:p>
        </w:tc>
        <w:tc>
          <w:tcPr>
            <w:tcW w:w="2268" w:type="dxa"/>
          </w:tcPr>
          <w:p w:rsidR="00130A35" w:rsidRPr="00FE778E" w:rsidRDefault="00EA7007" w:rsidP="00EA7007">
            <w:pPr>
              <w:autoSpaceDE w:val="0"/>
              <w:adjustRightInd w:val="0"/>
              <w:ind w:left="0"/>
              <w:rPr>
                <w:color w:val="000000"/>
                <w:sz w:val="24"/>
                <w:szCs w:val="24"/>
              </w:rPr>
            </w:pPr>
            <w:r w:rsidRPr="00FE778E">
              <w:rPr>
                <w:color w:val="000000"/>
                <w:sz w:val="24"/>
                <w:szCs w:val="24"/>
              </w:rPr>
              <w:t>Существующего клуба</w:t>
            </w:r>
          </w:p>
        </w:tc>
        <w:tc>
          <w:tcPr>
            <w:tcW w:w="2071" w:type="dxa"/>
          </w:tcPr>
          <w:p w:rsidR="00EA7007" w:rsidRPr="00FE778E" w:rsidRDefault="00EA7007" w:rsidP="00EA7007">
            <w:pPr>
              <w:ind w:left="0"/>
              <w:rPr>
                <w:color w:val="000000"/>
                <w:sz w:val="24"/>
                <w:szCs w:val="24"/>
              </w:rPr>
            </w:pPr>
            <w:r w:rsidRPr="00FE778E">
              <w:rPr>
                <w:color w:val="000000"/>
                <w:sz w:val="24"/>
                <w:szCs w:val="24"/>
              </w:rPr>
              <w:t>80 мест на 1 тыс</w:t>
            </w:r>
            <w:proofErr w:type="gramStart"/>
            <w:r w:rsidRPr="00FE778E">
              <w:rPr>
                <w:color w:val="000000"/>
                <w:sz w:val="24"/>
                <w:szCs w:val="24"/>
              </w:rPr>
              <w:t>.ч</w:t>
            </w:r>
            <w:proofErr w:type="gramEnd"/>
            <w:r w:rsidRPr="00FE778E">
              <w:rPr>
                <w:color w:val="000000"/>
                <w:sz w:val="24"/>
                <w:szCs w:val="24"/>
              </w:rPr>
              <w:t>ел</w:t>
            </w:r>
          </w:p>
          <w:p w:rsidR="00130A35" w:rsidRPr="00FE778E" w:rsidRDefault="00130A35" w:rsidP="0024045D">
            <w:pPr>
              <w:rPr>
                <w:color w:val="000000"/>
                <w:sz w:val="24"/>
                <w:szCs w:val="24"/>
              </w:rPr>
            </w:pPr>
          </w:p>
        </w:tc>
        <w:tc>
          <w:tcPr>
            <w:tcW w:w="1350" w:type="dxa"/>
          </w:tcPr>
          <w:p w:rsidR="00EA7007" w:rsidRPr="00FE778E" w:rsidRDefault="00EA7007" w:rsidP="00EA7007">
            <w:pPr>
              <w:ind w:left="0"/>
              <w:rPr>
                <w:color w:val="000000"/>
                <w:sz w:val="24"/>
                <w:szCs w:val="24"/>
              </w:rPr>
            </w:pPr>
            <w:r w:rsidRPr="00FE778E">
              <w:rPr>
                <w:color w:val="000000"/>
                <w:sz w:val="24"/>
                <w:szCs w:val="24"/>
              </w:rPr>
              <w:t>600 мест</w:t>
            </w:r>
          </w:p>
          <w:p w:rsidR="00130A35" w:rsidRPr="00FE778E" w:rsidRDefault="00130A35" w:rsidP="00EA7007">
            <w:pPr>
              <w:autoSpaceDE w:val="0"/>
              <w:adjustRightInd w:val="0"/>
              <w:ind w:left="0"/>
              <w:rPr>
                <w:color w:val="000000"/>
                <w:sz w:val="24"/>
                <w:szCs w:val="24"/>
              </w:rPr>
            </w:pPr>
          </w:p>
        </w:tc>
        <w:tc>
          <w:tcPr>
            <w:tcW w:w="1909" w:type="dxa"/>
          </w:tcPr>
          <w:p w:rsidR="00EA7007" w:rsidRPr="00FE778E" w:rsidRDefault="00FE778E" w:rsidP="00EA7007">
            <w:pPr>
              <w:ind w:left="0"/>
              <w:rPr>
                <w:color w:val="000000"/>
                <w:sz w:val="24"/>
                <w:szCs w:val="24"/>
              </w:rPr>
            </w:pPr>
            <w:r>
              <w:rPr>
                <w:color w:val="000000"/>
                <w:sz w:val="24"/>
                <w:szCs w:val="24"/>
              </w:rPr>
              <w:t>Дом культуры (</w:t>
            </w:r>
            <w:r w:rsidR="00EA7007" w:rsidRPr="00FE778E">
              <w:rPr>
                <w:color w:val="000000"/>
                <w:sz w:val="24"/>
                <w:szCs w:val="24"/>
              </w:rPr>
              <w:t>ДК</w:t>
            </w:r>
            <w:r>
              <w:rPr>
                <w:color w:val="000000"/>
                <w:sz w:val="24"/>
                <w:szCs w:val="24"/>
              </w:rPr>
              <w:t>)</w:t>
            </w:r>
          </w:p>
          <w:p w:rsidR="00130A35" w:rsidRPr="00FE778E" w:rsidRDefault="00130A35" w:rsidP="00EA7007">
            <w:pPr>
              <w:autoSpaceDE w:val="0"/>
              <w:adjustRightInd w:val="0"/>
              <w:ind w:left="0"/>
              <w:rPr>
                <w:color w:val="000000"/>
                <w:sz w:val="24"/>
                <w:szCs w:val="24"/>
              </w:rPr>
            </w:pPr>
          </w:p>
        </w:tc>
        <w:tc>
          <w:tcPr>
            <w:tcW w:w="2343" w:type="dxa"/>
          </w:tcPr>
          <w:p w:rsidR="00EA7007" w:rsidRPr="00FE778E" w:rsidRDefault="00EA7007" w:rsidP="00EA7007">
            <w:pPr>
              <w:ind w:left="0"/>
              <w:rPr>
                <w:color w:val="000000"/>
                <w:sz w:val="24"/>
                <w:szCs w:val="24"/>
              </w:rPr>
            </w:pPr>
            <w:r w:rsidRPr="00FE778E">
              <w:rPr>
                <w:color w:val="000000"/>
                <w:sz w:val="24"/>
                <w:szCs w:val="24"/>
              </w:rPr>
              <w:t>80 мест на 1 тыс</w:t>
            </w:r>
            <w:proofErr w:type="gramStart"/>
            <w:r w:rsidRPr="00FE778E">
              <w:rPr>
                <w:color w:val="000000"/>
                <w:sz w:val="24"/>
                <w:szCs w:val="24"/>
              </w:rPr>
              <w:t>.ч</w:t>
            </w:r>
            <w:proofErr w:type="gramEnd"/>
            <w:r w:rsidRPr="00FE778E">
              <w:rPr>
                <w:color w:val="000000"/>
                <w:sz w:val="24"/>
                <w:szCs w:val="24"/>
              </w:rPr>
              <w:t>ел</w:t>
            </w:r>
          </w:p>
          <w:p w:rsidR="00130A35" w:rsidRPr="00FE778E" w:rsidRDefault="00130A35" w:rsidP="00EA7007">
            <w:pPr>
              <w:ind w:left="0"/>
              <w:rPr>
                <w:color w:val="000000"/>
                <w:sz w:val="24"/>
                <w:szCs w:val="24"/>
              </w:rPr>
            </w:pPr>
          </w:p>
        </w:tc>
        <w:tc>
          <w:tcPr>
            <w:tcW w:w="1276" w:type="dxa"/>
          </w:tcPr>
          <w:p w:rsidR="00130A35" w:rsidRPr="00FE778E" w:rsidRDefault="00EA7007" w:rsidP="00EA7007">
            <w:pPr>
              <w:autoSpaceDE w:val="0"/>
              <w:adjustRightInd w:val="0"/>
              <w:ind w:left="0"/>
              <w:rPr>
                <w:color w:val="000000"/>
                <w:sz w:val="24"/>
                <w:szCs w:val="24"/>
              </w:rPr>
            </w:pPr>
            <w:r w:rsidRPr="00FE778E">
              <w:rPr>
                <w:color w:val="000000"/>
                <w:sz w:val="24"/>
                <w:szCs w:val="24"/>
              </w:rPr>
              <w:t>330 мест</w:t>
            </w:r>
          </w:p>
        </w:tc>
        <w:tc>
          <w:tcPr>
            <w:tcW w:w="3967" w:type="dxa"/>
          </w:tcPr>
          <w:p w:rsidR="00130A35" w:rsidRPr="00FE778E" w:rsidRDefault="00EA7007" w:rsidP="00FE778E">
            <w:pPr>
              <w:autoSpaceDE w:val="0"/>
              <w:adjustRightInd w:val="0"/>
              <w:ind w:left="0"/>
              <w:rPr>
                <w:color w:val="000000"/>
                <w:sz w:val="24"/>
                <w:szCs w:val="24"/>
              </w:rPr>
            </w:pPr>
            <w:r w:rsidRPr="00FE778E">
              <w:rPr>
                <w:color w:val="000000"/>
                <w:sz w:val="24"/>
                <w:szCs w:val="24"/>
              </w:rPr>
              <w:t xml:space="preserve">Существующий ДК вместимостью 120 мест, </w:t>
            </w:r>
            <w:r w:rsidRPr="00FE778E">
              <w:rPr>
                <w:bCs/>
                <w:sz w:val="24"/>
                <w:szCs w:val="24"/>
              </w:rPr>
              <w:t>требуется увеличение мощности с доведением ее до 330 посадочных мест.</w:t>
            </w:r>
          </w:p>
        </w:tc>
      </w:tr>
    </w:tbl>
    <w:p w:rsidR="001427FA" w:rsidRDefault="001427FA" w:rsidP="00806AB3">
      <w:pPr>
        <w:widowControl/>
        <w:suppressAutoHyphens w:val="0"/>
        <w:autoSpaceDE w:val="0"/>
        <w:adjustRightInd w:val="0"/>
        <w:spacing w:line="276" w:lineRule="auto"/>
        <w:textAlignment w:val="auto"/>
        <w:rPr>
          <w:lang w:val="ru-RU"/>
        </w:rPr>
      </w:pPr>
    </w:p>
    <w:p w:rsidR="00207338" w:rsidRPr="00901CCD" w:rsidRDefault="00207338" w:rsidP="00FE778E">
      <w:pPr>
        <w:widowControl/>
        <w:suppressAutoHyphens w:val="0"/>
        <w:autoSpaceDE w:val="0"/>
        <w:adjustRightInd w:val="0"/>
        <w:spacing w:line="360" w:lineRule="auto"/>
        <w:textAlignment w:val="auto"/>
        <w:rPr>
          <w:sz w:val="28"/>
          <w:szCs w:val="28"/>
          <w:lang w:val="ru-RU" w:eastAsia="ar-SA"/>
        </w:rPr>
      </w:pPr>
      <w:r w:rsidRPr="00901CCD">
        <w:rPr>
          <w:sz w:val="28"/>
          <w:szCs w:val="28"/>
          <w:lang w:val="ru-RU" w:eastAsia="ar-SA"/>
        </w:rPr>
        <w:t>ПКР социальной инфраструктуры, предусмотрено строительство сверхнормативных  объектов общественного питания:</w:t>
      </w:r>
    </w:p>
    <w:p w:rsidR="00207338" w:rsidRPr="00901CCD" w:rsidRDefault="00207338" w:rsidP="00FE778E">
      <w:pPr>
        <w:pStyle w:val="ad"/>
        <w:widowControl/>
        <w:numPr>
          <w:ilvl w:val="4"/>
          <w:numId w:val="1"/>
        </w:numPr>
        <w:suppressAutoHyphens w:val="0"/>
        <w:autoSpaceDE w:val="0"/>
        <w:adjustRightInd w:val="0"/>
        <w:spacing w:line="360" w:lineRule="auto"/>
        <w:textAlignment w:val="auto"/>
        <w:rPr>
          <w:sz w:val="28"/>
          <w:szCs w:val="28"/>
          <w:lang w:val="ru-RU" w:eastAsia="ar-SA"/>
        </w:rPr>
      </w:pPr>
      <w:r w:rsidRPr="00901CCD">
        <w:rPr>
          <w:sz w:val="28"/>
          <w:szCs w:val="28"/>
          <w:lang w:val="ru-RU"/>
        </w:rPr>
        <w:t>На о</w:t>
      </w:r>
      <w:r w:rsidRPr="00901CCD">
        <w:rPr>
          <w:sz w:val="28"/>
          <w:szCs w:val="28"/>
        </w:rPr>
        <w:t>бъект</w:t>
      </w:r>
      <w:r w:rsidRPr="00901CCD">
        <w:rPr>
          <w:sz w:val="28"/>
          <w:szCs w:val="28"/>
          <w:lang w:val="ru-RU"/>
        </w:rPr>
        <w:t xml:space="preserve">ах </w:t>
      </w:r>
      <w:r w:rsidRPr="00901CCD">
        <w:rPr>
          <w:sz w:val="28"/>
          <w:szCs w:val="28"/>
        </w:rPr>
        <w:t xml:space="preserve"> курортно-рекреационного назначения</w:t>
      </w:r>
      <w:r w:rsidRPr="00901CCD">
        <w:rPr>
          <w:sz w:val="28"/>
          <w:szCs w:val="28"/>
          <w:lang w:val="ru-RU" w:eastAsia="ar-SA"/>
        </w:rPr>
        <w:t xml:space="preserve"> – пляж и зона пассивного и активного отдыха на берегу </w:t>
      </w:r>
      <w:r w:rsidR="008F3B73" w:rsidRPr="00901CCD">
        <w:rPr>
          <w:sz w:val="28"/>
          <w:szCs w:val="28"/>
          <w:lang w:eastAsia="ar-SA"/>
        </w:rPr>
        <w:t xml:space="preserve"> </w:t>
      </w:r>
      <w:r w:rsidR="008F3B73" w:rsidRPr="00901CCD">
        <w:rPr>
          <w:sz w:val="28"/>
          <w:szCs w:val="28"/>
          <w:lang w:val="ru-RU" w:eastAsia="ar-SA"/>
        </w:rPr>
        <w:t>реки Гречаная</w:t>
      </w:r>
      <w:r w:rsidRPr="00901CCD">
        <w:rPr>
          <w:sz w:val="28"/>
          <w:szCs w:val="28"/>
          <w:lang w:val="ru-RU" w:eastAsia="ar-SA"/>
        </w:rPr>
        <w:t>;</w:t>
      </w:r>
    </w:p>
    <w:p w:rsidR="00207338" w:rsidRPr="00901CCD" w:rsidRDefault="00901CCD" w:rsidP="00FE778E">
      <w:pPr>
        <w:pStyle w:val="ad"/>
        <w:widowControl/>
        <w:numPr>
          <w:ilvl w:val="4"/>
          <w:numId w:val="1"/>
        </w:numPr>
        <w:suppressAutoHyphens w:val="0"/>
        <w:autoSpaceDE w:val="0"/>
        <w:adjustRightInd w:val="0"/>
        <w:spacing w:line="360" w:lineRule="auto"/>
        <w:textAlignment w:val="auto"/>
        <w:rPr>
          <w:sz w:val="28"/>
          <w:szCs w:val="28"/>
          <w:lang w:val="ru-RU" w:eastAsia="ar-SA"/>
        </w:rPr>
      </w:pPr>
      <w:r w:rsidRPr="00901CCD">
        <w:rPr>
          <w:rFonts w:eastAsia="Times New Roman" w:cs="Times New Roman"/>
          <w:kern w:val="0"/>
          <w:sz w:val="28"/>
          <w:szCs w:val="28"/>
          <w:lang w:val="ru-RU" w:eastAsia="ru-RU" w:bidi="ar-SA"/>
        </w:rPr>
        <w:t xml:space="preserve">На </w:t>
      </w:r>
      <w:proofErr w:type="gramStart"/>
      <w:r w:rsidRPr="00901CCD">
        <w:rPr>
          <w:rFonts w:eastAsia="Times New Roman" w:cs="Times New Roman"/>
          <w:kern w:val="0"/>
          <w:sz w:val="28"/>
          <w:szCs w:val="28"/>
          <w:lang w:val="ru-RU" w:eastAsia="ru-RU" w:bidi="ar-SA"/>
        </w:rPr>
        <w:t>участке</w:t>
      </w:r>
      <w:proofErr w:type="gramEnd"/>
      <w:r w:rsidRPr="00901CCD">
        <w:rPr>
          <w:rFonts w:eastAsia="Times New Roman" w:cs="Times New Roman"/>
          <w:kern w:val="0"/>
          <w:sz w:val="28"/>
          <w:szCs w:val="28"/>
          <w:lang w:val="ru-RU" w:eastAsia="ru-RU" w:bidi="ar-SA"/>
        </w:rPr>
        <w:t xml:space="preserve"> </w:t>
      </w:r>
      <w:r w:rsidRPr="00901CCD">
        <w:rPr>
          <w:sz w:val="28"/>
          <w:szCs w:val="28"/>
          <w:lang w:val="ru-RU" w:eastAsia="ar-SA"/>
        </w:rPr>
        <w:t>выделенном  под строительство объектов придорожного сервиса, в</w:t>
      </w:r>
      <w:r w:rsidR="00207338" w:rsidRPr="00901CCD">
        <w:rPr>
          <w:sz w:val="28"/>
          <w:szCs w:val="28"/>
          <w:lang w:val="ru-RU" w:eastAsia="ar-SA"/>
        </w:rPr>
        <w:t>доль</w:t>
      </w:r>
      <w:r w:rsidR="008F3B73" w:rsidRPr="00901CCD">
        <w:rPr>
          <w:sz w:val="28"/>
          <w:szCs w:val="28"/>
          <w:lang w:val="ru-RU" w:eastAsia="ar-SA"/>
        </w:rPr>
        <w:t xml:space="preserve"> автомагистрали </w:t>
      </w:r>
      <w:r w:rsidR="00207338" w:rsidRPr="00901CCD">
        <w:rPr>
          <w:rFonts w:eastAsia="Times New Roman" w:cs="Times New Roman"/>
          <w:kern w:val="0"/>
          <w:sz w:val="28"/>
          <w:szCs w:val="28"/>
          <w:lang w:val="ru-RU" w:eastAsia="ru-RU" w:bidi="ar-SA"/>
        </w:rPr>
        <w:t>территориал</w:t>
      </w:r>
      <w:r w:rsidR="00207338" w:rsidRPr="00901CCD">
        <w:rPr>
          <w:rFonts w:eastAsia="Times New Roman" w:cs="Times New Roman"/>
          <w:kern w:val="0"/>
          <w:sz w:val="28"/>
          <w:szCs w:val="28"/>
          <w:lang w:val="ru-RU" w:eastAsia="ru-RU" w:bidi="ar-SA"/>
        </w:rPr>
        <w:t>ь</w:t>
      </w:r>
      <w:r w:rsidR="00207338" w:rsidRPr="00901CCD">
        <w:rPr>
          <w:rFonts w:eastAsia="Times New Roman" w:cs="Times New Roman"/>
          <w:kern w:val="0"/>
          <w:sz w:val="28"/>
          <w:szCs w:val="28"/>
          <w:lang w:val="ru-RU" w:eastAsia="ru-RU" w:bidi="ar-SA"/>
        </w:rPr>
        <w:t xml:space="preserve">ного значения Тимашевск - </w:t>
      </w:r>
      <w:r w:rsidR="00EA5B36" w:rsidRPr="00EA5B36">
        <w:rPr>
          <w:rFonts w:eastAsia="Times New Roman" w:cs="Times New Roman"/>
          <w:color w:val="FF0000"/>
          <w:kern w:val="0"/>
          <w:sz w:val="28"/>
          <w:szCs w:val="28"/>
          <w:lang w:val="ru-RU" w:eastAsia="ru-RU" w:bidi="ar-SA"/>
        </w:rPr>
        <w:t>Полтавская</w:t>
      </w:r>
      <w:r w:rsidR="00207338" w:rsidRPr="00EA5B36">
        <w:rPr>
          <w:rFonts w:eastAsia="Times New Roman" w:cs="Times New Roman"/>
          <w:color w:val="FF0000"/>
          <w:kern w:val="0"/>
          <w:sz w:val="28"/>
          <w:szCs w:val="28"/>
          <w:lang w:val="ru-RU" w:eastAsia="ru-RU" w:bidi="ar-SA"/>
        </w:rPr>
        <w:t>.</w:t>
      </w:r>
    </w:p>
    <w:p w:rsidR="001427FA" w:rsidRPr="00FE778E" w:rsidRDefault="00FE778E" w:rsidP="00FE778E">
      <w:pPr>
        <w:widowControl/>
        <w:suppressAutoHyphens w:val="0"/>
        <w:autoSpaceDE w:val="0"/>
        <w:adjustRightInd w:val="0"/>
        <w:spacing w:line="360" w:lineRule="auto"/>
        <w:textAlignment w:val="auto"/>
        <w:rPr>
          <w:sz w:val="28"/>
          <w:szCs w:val="28"/>
          <w:lang w:val="ru-RU"/>
        </w:rPr>
      </w:pPr>
      <w:r w:rsidRPr="00FE778E">
        <w:rPr>
          <w:color w:val="000000"/>
          <w:sz w:val="28"/>
          <w:szCs w:val="28"/>
        </w:rPr>
        <w:t xml:space="preserve">Данные генерального плана откорректированы согласно </w:t>
      </w:r>
      <w:r w:rsidRPr="00FE778E">
        <w:rPr>
          <w:color w:val="000000"/>
          <w:sz w:val="28"/>
          <w:szCs w:val="28"/>
          <w:lang w:val="ru-RU"/>
        </w:rPr>
        <w:t xml:space="preserve"> </w:t>
      </w:r>
      <w:r w:rsidRPr="00FE778E">
        <w:rPr>
          <w:bCs/>
          <w:sz w:val="28"/>
          <w:szCs w:val="28"/>
        </w:rPr>
        <w:t xml:space="preserve">СНиП 2.07.01-89* «Градостроительство. Планировка и застройка городских и сельских поселений» </w:t>
      </w:r>
      <w:r w:rsidRPr="00FE778E">
        <w:rPr>
          <w:color w:val="000000"/>
          <w:sz w:val="28"/>
          <w:szCs w:val="28"/>
        </w:rPr>
        <w:t xml:space="preserve">приложения </w:t>
      </w:r>
      <w:r w:rsidRPr="00FE778E">
        <w:rPr>
          <w:b/>
          <w:color w:val="000000"/>
          <w:sz w:val="28"/>
          <w:szCs w:val="28"/>
        </w:rPr>
        <w:t>7</w:t>
      </w:r>
      <w:r w:rsidRPr="00FE778E">
        <w:rPr>
          <w:color w:val="000000"/>
          <w:sz w:val="28"/>
          <w:szCs w:val="28"/>
        </w:rPr>
        <w:t xml:space="preserve"> «</w:t>
      </w:r>
      <w:r w:rsidRPr="00FE778E">
        <w:rPr>
          <w:rFonts w:eastAsia="Times New Roman" w:cs="Times New Roman"/>
          <w:bCs/>
          <w:color w:val="333333"/>
          <w:kern w:val="36"/>
          <w:sz w:val="28"/>
          <w:szCs w:val="28"/>
          <w:bdr w:val="none" w:sz="0" w:space="0" w:color="auto" w:frame="1"/>
          <w:lang w:eastAsia="ru-RU"/>
        </w:rPr>
        <w:t>НОРМЫ РАСЧЕТА УЧРЕЖДЕНИЙ ИПРЕДПРИЯТИЙ ОБСЛУЖИВАНИЯ И РАЗМЕРЫ ИХ ЗЕМЕЛЬНЫХ УЧАСТКОВ</w:t>
      </w:r>
      <w:r w:rsidRPr="00FE778E">
        <w:rPr>
          <w:rFonts w:eastAsia="Times New Roman" w:cs="Times New Roman"/>
          <w:bCs/>
          <w:color w:val="333333"/>
          <w:kern w:val="36"/>
          <w:sz w:val="28"/>
          <w:szCs w:val="28"/>
          <w:bdr w:val="none" w:sz="0" w:space="0" w:color="auto" w:frame="1"/>
          <w:lang w:val="ru-RU" w:eastAsia="ru-RU"/>
        </w:rPr>
        <w:t>»</w:t>
      </w:r>
    </w:p>
    <w:p w:rsidR="007A578E" w:rsidRPr="00663D53" w:rsidRDefault="007A578E" w:rsidP="00107E10">
      <w:pPr>
        <w:pStyle w:val="20"/>
        <w:numPr>
          <w:ilvl w:val="1"/>
          <w:numId w:val="16"/>
        </w:numPr>
        <w:spacing w:before="0" w:line="276" w:lineRule="auto"/>
        <w:rPr>
          <w:rFonts w:ascii="Times New Roman" w:hAnsi="Times New Roman" w:cs="Times New Roman"/>
          <w:i/>
          <w:iCs/>
          <w:color w:val="auto"/>
          <w:sz w:val="28"/>
          <w:szCs w:val="32"/>
          <w:lang w:val="ru-RU"/>
        </w:rPr>
      </w:pPr>
      <w:bookmarkStart w:id="21" w:name="_Toc459310383"/>
      <w:r w:rsidRPr="00663D53">
        <w:rPr>
          <w:rFonts w:ascii="Times New Roman" w:hAnsi="Times New Roman" w:cs="Times New Roman"/>
          <w:i/>
          <w:iCs/>
          <w:color w:val="auto"/>
          <w:sz w:val="28"/>
          <w:szCs w:val="32"/>
          <w:lang w:val="ru-RU"/>
        </w:rPr>
        <w:lastRenderedPageBreak/>
        <w:t>ОСНОВНЫЕ</w:t>
      </w:r>
      <w:r w:rsidR="00973E83" w:rsidRPr="00663D53">
        <w:rPr>
          <w:rFonts w:ascii="Times New Roman" w:hAnsi="Times New Roman" w:cs="Times New Roman"/>
          <w:i/>
          <w:iCs/>
          <w:color w:val="auto"/>
          <w:sz w:val="28"/>
          <w:szCs w:val="32"/>
          <w:lang w:val="ru-RU"/>
        </w:rPr>
        <w:t xml:space="preserve"> </w:t>
      </w:r>
      <w:r w:rsidRPr="00663D53">
        <w:rPr>
          <w:rFonts w:ascii="Times New Roman" w:hAnsi="Times New Roman" w:cs="Times New Roman"/>
          <w:i/>
          <w:iCs/>
          <w:color w:val="auto"/>
          <w:sz w:val="28"/>
          <w:szCs w:val="32"/>
          <w:lang w:val="ru-RU"/>
        </w:rPr>
        <w:t>ТЕХНИКО-ЭКОНОМИЧЕСКИЕ</w:t>
      </w:r>
      <w:r w:rsidR="00973E83" w:rsidRPr="00663D53">
        <w:rPr>
          <w:rFonts w:ascii="Times New Roman" w:hAnsi="Times New Roman" w:cs="Times New Roman"/>
          <w:i/>
          <w:iCs/>
          <w:color w:val="auto"/>
          <w:sz w:val="28"/>
          <w:szCs w:val="32"/>
          <w:lang w:val="ru-RU"/>
        </w:rPr>
        <w:t xml:space="preserve"> </w:t>
      </w:r>
      <w:r w:rsidRPr="00663D53">
        <w:rPr>
          <w:rFonts w:ascii="Times New Roman" w:hAnsi="Times New Roman" w:cs="Times New Roman"/>
          <w:i/>
          <w:iCs/>
          <w:color w:val="auto"/>
          <w:sz w:val="28"/>
          <w:szCs w:val="32"/>
          <w:lang w:val="ru-RU"/>
        </w:rPr>
        <w:t>ПОКАЗАТЕЛИ</w:t>
      </w:r>
      <w:r w:rsidR="00973E83" w:rsidRPr="00663D53">
        <w:rPr>
          <w:rFonts w:ascii="Times New Roman" w:hAnsi="Times New Roman" w:cs="Times New Roman"/>
          <w:i/>
          <w:iCs/>
          <w:color w:val="auto"/>
          <w:sz w:val="28"/>
          <w:szCs w:val="32"/>
          <w:lang w:val="ru-RU"/>
        </w:rPr>
        <w:t xml:space="preserve"> </w:t>
      </w:r>
      <w:r w:rsidRPr="00663D53">
        <w:rPr>
          <w:rFonts w:ascii="Times New Roman" w:hAnsi="Times New Roman" w:cs="Times New Roman"/>
          <w:i/>
          <w:iCs/>
          <w:color w:val="auto"/>
          <w:sz w:val="28"/>
          <w:szCs w:val="32"/>
          <w:lang w:val="ru-RU"/>
        </w:rPr>
        <w:t>НА</w:t>
      </w:r>
      <w:r w:rsidR="00973E83" w:rsidRPr="00663D53">
        <w:rPr>
          <w:rFonts w:ascii="Times New Roman" w:hAnsi="Times New Roman" w:cs="Times New Roman"/>
          <w:i/>
          <w:iCs/>
          <w:color w:val="auto"/>
          <w:sz w:val="28"/>
          <w:szCs w:val="32"/>
          <w:lang w:val="ru-RU"/>
        </w:rPr>
        <w:t xml:space="preserve"> </w:t>
      </w:r>
      <w:r w:rsidRPr="00663D53">
        <w:rPr>
          <w:rFonts w:ascii="Times New Roman" w:hAnsi="Times New Roman" w:cs="Times New Roman"/>
          <w:i/>
          <w:iCs/>
          <w:color w:val="auto"/>
          <w:sz w:val="28"/>
          <w:szCs w:val="32"/>
          <w:lang w:val="ru-RU"/>
        </w:rPr>
        <w:t>РАСЧЕТНЫЙ</w:t>
      </w:r>
      <w:r w:rsidR="00973E83" w:rsidRPr="00663D53">
        <w:rPr>
          <w:rFonts w:ascii="Times New Roman" w:hAnsi="Times New Roman" w:cs="Times New Roman"/>
          <w:i/>
          <w:iCs/>
          <w:color w:val="auto"/>
          <w:sz w:val="28"/>
          <w:szCs w:val="32"/>
          <w:lang w:val="ru-RU"/>
        </w:rPr>
        <w:t xml:space="preserve"> </w:t>
      </w:r>
      <w:r w:rsidRPr="00663D53">
        <w:rPr>
          <w:rFonts w:ascii="Times New Roman" w:hAnsi="Times New Roman" w:cs="Times New Roman"/>
          <w:i/>
          <w:iCs/>
          <w:color w:val="auto"/>
          <w:sz w:val="28"/>
          <w:szCs w:val="32"/>
          <w:lang w:val="ru-RU"/>
        </w:rPr>
        <w:t>СРОК</w:t>
      </w:r>
      <w:bookmarkEnd w:id="21"/>
    </w:p>
    <w:p w:rsidR="00C405A4" w:rsidRPr="00663D53" w:rsidRDefault="00F16C64" w:rsidP="00E41F1F">
      <w:pPr>
        <w:tabs>
          <w:tab w:val="left" w:pos="284"/>
        </w:tabs>
        <w:spacing w:line="276" w:lineRule="auto"/>
        <w:jc w:val="right"/>
        <w:rPr>
          <w:lang w:val="ru-RU"/>
        </w:rPr>
      </w:pPr>
      <w:r w:rsidRPr="00663D53">
        <w:rPr>
          <w:rFonts w:cs="Times New Roman"/>
          <w:i/>
          <w:sz w:val="28"/>
          <w:szCs w:val="28"/>
          <w:lang w:val="ru-RU"/>
        </w:rPr>
        <w:t>Таблица</w:t>
      </w:r>
      <w:r w:rsidR="00973E83" w:rsidRPr="00663D53">
        <w:rPr>
          <w:rFonts w:cs="Times New Roman"/>
          <w:i/>
          <w:sz w:val="28"/>
          <w:szCs w:val="28"/>
          <w:lang w:val="ru-RU"/>
        </w:rPr>
        <w:t xml:space="preserve"> </w:t>
      </w:r>
      <w:r w:rsidR="00C67D2F">
        <w:rPr>
          <w:rFonts w:cs="Times New Roman"/>
          <w:i/>
          <w:sz w:val="28"/>
          <w:szCs w:val="28"/>
          <w:lang w:val="ru-RU"/>
        </w:rPr>
        <w:t>8</w:t>
      </w:r>
      <w:r w:rsidRPr="00663D53">
        <w:rPr>
          <w:rFonts w:cs="Times New Roman"/>
          <w:i/>
          <w:sz w:val="28"/>
          <w:szCs w:val="28"/>
          <w:lang w:val="ru-RU"/>
        </w:rPr>
        <w:t>.</w:t>
      </w:r>
    </w:p>
    <w:p w:rsidR="003E4150" w:rsidRPr="00663D53" w:rsidRDefault="003E4150" w:rsidP="00E41F1F">
      <w:pPr>
        <w:pStyle w:val="S0"/>
        <w:spacing w:line="276" w:lineRule="auto"/>
        <w:jc w:val="right"/>
        <w:rPr>
          <w:rFonts w:eastAsia="Andale Sans UI" w:cs="Times New Roman"/>
          <w:bCs/>
          <w:i/>
          <w:sz w:val="28"/>
          <w:szCs w:val="28"/>
          <w:lang w:eastAsia="ja-JP" w:bidi="fa-IR"/>
        </w:rPr>
      </w:pPr>
      <w:r w:rsidRPr="00663D53">
        <w:rPr>
          <w:rFonts w:eastAsia="Andale Sans UI" w:cs="Times New Roman"/>
          <w:bCs/>
          <w:i/>
          <w:sz w:val="28"/>
          <w:szCs w:val="28"/>
          <w:lang w:eastAsia="ja-JP" w:bidi="fa-IR"/>
        </w:rPr>
        <w:t>Основные</w:t>
      </w:r>
      <w:r w:rsidR="00973E83" w:rsidRPr="00663D53">
        <w:rPr>
          <w:rFonts w:eastAsia="Andale Sans UI" w:cs="Times New Roman"/>
          <w:bCs/>
          <w:i/>
          <w:sz w:val="28"/>
          <w:szCs w:val="28"/>
          <w:lang w:eastAsia="ja-JP" w:bidi="fa-IR"/>
        </w:rPr>
        <w:t xml:space="preserve"> </w:t>
      </w:r>
      <w:r w:rsidRPr="00663D53">
        <w:rPr>
          <w:rFonts w:eastAsia="Andale Sans UI" w:cs="Times New Roman"/>
          <w:bCs/>
          <w:i/>
          <w:sz w:val="28"/>
          <w:szCs w:val="28"/>
          <w:lang w:eastAsia="ja-JP" w:bidi="fa-IR"/>
        </w:rPr>
        <w:t>технико-экономические</w:t>
      </w:r>
      <w:r w:rsidR="00973E83" w:rsidRPr="00663D53">
        <w:rPr>
          <w:rFonts w:eastAsia="Andale Sans UI" w:cs="Times New Roman"/>
          <w:bCs/>
          <w:i/>
          <w:sz w:val="28"/>
          <w:szCs w:val="28"/>
          <w:lang w:eastAsia="ja-JP" w:bidi="fa-IR"/>
        </w:rPr>
        <w:t xml:space="preserve"> </w:t>
      </w:r>
      <w:r w:rsidRPr="00663D53">
        <w:rPr>
          <w:rFonts w:eastAsia="Andale Sans UI" w:cs="Times New Roman"/>
          <w:bCs/>
          <w:i/>
          <w:sz w:val="28"/>
          <w:szCs w:val="28"/>
          <w:lang w:eastAsia="ja-JP" w:bidi="fa-IR"/>
        </w:rPr>
        <w:t>показатели</w:t>
      </w:r>
      <w:r w:rsidR="00973E83" w:rsidRPr="00663D53">
        <w:rPr>
          <w:rFonts w:eastAsia="Andale Sans UI" w:cs="Times New Roman"/>
          <w:bCs/>
          <w:i/>
          <w:sz w:val="28"/>
          <w:szCs w:val="28"/>
          <w:lang w:eastAsia="ja-JP" w:bidi="fa-IR"/>
        </w:rPr>
        <w:t xml:space="preserve"> </w:t>
      </w:r>
      <w:r w:rsidRPr="00663D53">
        <w:rPr>
          <w:rFonts w:eastAsia="Andale Sans UI" w:cs="Times New Roman"/>
          <w:bCs/>
          <w:i/>
          <w:sz w:val="28"/>
          <w:szCs w:val="28"/>
          <w:lang w:eastAsia="ja-JP" w:bidi="fa-IR"/>
        </w:rPr>
        <w:t>на</w:t>
      </w:r>
      <w:r w:rsidR="00973E83" w:rsidRPr="00663D53">
        <w:rPr>
          <w:rFonts w:eastAsia="Andale Sans UI" w:cs="Times New Roman"/>
          <w:bCs/>
          <w:i/>
          <w:sz w:val="28"/>
          <w:szCs w:val="28"/>
          <w:lang w:eastAsia="ja-JP" w:bidi="fa-IR"/>
        </w:rPr>
        <w:t xml:space="preserve"> </w:t>
      </w:r>
      <w:r w:rsidRPr="00663D53">
        <w:rPr>
          <w:rFonts w:eastAsia="Andale Sans UI" w:cs="Times New Roman"/>
          <w:bCs/>
          <w:i/>
          <w:sz w:val="28"/>
          <w:szCs w:val="28"/>
          <w:lang w:eastAsia="ja-JP" w:bidi="fa-IR"/>
        </w:rPr>
        <w:t>расчетный</w:t>
      </w:r>
      <w:r w:rsidR="00973E83" w:rsidRPr="00663D53">
        <w:rPr>
          <w:rFonts w:eastAsia="Andale Sans UI" w:cs="Times New Roman"/>
          <w:bCs/>
          <w:i/>
          <w:sz w:val="28"/>
          <w:szCs w:val="28"/>
          <w:lang w:eastAsia="ja-JP" w:bidi="fa-IR"/>
        </w:rPr>
        <w:t xml:space="preserve"> </w:t>
      </w:r>
      <w:r w:rsidRPr="00663D53">
        <w:rPr>
          <w:rFonts w:eastAsia="Andale Sans UI" w:cs="Times New Roman"/>
          <w:bCs/>
          <w:i/>
          <w:sz w:val="28"/>
          <w:szCs w:val="28"/>
          <w:lang w:eastAsia="ja-JP" w:bidi="fa-IR"/>
        </w:rPr>
        <w:t>срок</w:t>
      </w:r>
    </w:p>
    <w:tbl>
      <w:tblPr>
        <w:tblpPr w:leftFromText="180" w:rightFromText="180" w:vertAnchor="text" w:tblpY="1"/>
        <w:tblOverlap w:val="neve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
        <w:gridCol w:w="56"/>
        <w:gridCol w:w="78"/>
        <w:gridCol w:w="4414"/>
        <w:gridCol w:w="50"/>
        <w:gridCol w:w="3015"/>
        <w:gridCol w:w="65"/>
        <w:gridCol w:w="2950"/>
        <w:gridCol w:w="40"/>
        <w:gridCol w:w="3934"/>
      </w:tblGrid>
      <w:tr w:rsidR="00A81007" w:rsidRPr="00663D53" w:rsidTr="00901CCD">
        <w:trPr>
          <w:trHeight w:val="743"/>
          <w:tblHeader/>
        </w:trPr>
        <w:tc>
          <w:tcPr>
            <w:tcW w:w="330" w:type="pct"/>
            <w:gridSpan w:val="2"/>
            <w:shd w:val="clear" w:color="auto" w:fill="auto"/>
            <w:vAlign w:val="center"/>
            <w:hideMark/>
          </w:tcPr>
          <w:p w:rsidR="002F4426" w:rsidRPr="00663D53" w:rsidRDefault="002F4426" w:rsidP="00264877">
            <w:pPr>
              <w:pStyle w:val="afffffff8"/>
              <w:rPr>
                <w:sz w:val="24"/>
                <w:szCs w:val="24"/>
              </w:rPr>
            </w:pPr>
            <w:r w:rsidRPr="00663D53">
              <w:rPr>
                <w:sz w:val="24"/>
                <w:szCs w:val="24"/>
              </w:rPr>
              <w:t xml:space="preserve">№ </w:t>
            </w:r>
            <w:proofErr w:type="gramStart"/>
            <w:r w:rsidRPr="00663D53">
              <w:rPr>
                <w:sz w:val="24"/>
                <w:szCs w:val="24"/>
              </w:rPr>
              <w:t>п</w:t>
            </w:r>
            <w:proofErr w:type="gramEnd"/>
            <w:r w:rsidRPr="00663D53">
              <w:rPr>
                <w:sz w:val="24"/>
                <w:szCs w:val="24"/>
              </w:rPr>
              <w:t>/п</w:t>
            </w:r>
          </w:p>
        </w:tc>
        <w:tc>
          <w:tcPr>
            <w:tcW w:w="1458" w:type="pct"/>
            <w:gridSpan w:val="3"/>
            <w:shd w:val="clear" w:color="auto" w:fill="auto"/>
            <w:vAlign w:val="center"/>
            <w:hideMark/>
          </w:tcPr>
          <w:p w:rsidR="002F4426" w:rsidRPr="00663D53" w:rsidRDefault="002F4426" w:rsidP="00264877">
            <w:pPr>
              <w:pStyle w:val="afffffff8"/>
              <w:rPr>
                <w:sz w:val="24"/>
                <w:szCs w:val="24"/>
              </w:rPr>
            </w:pPr>
            <w:r w:rsidRPr="00663D53">
              <w:rPr>
                <w:sz w:val="24"/>
                <w:szCs w:val="24"/>
              </w:rPr>
              <w:t>Наименование</w:t>
            </w:r>
          </w:p>
        </w:tc>
        <w:tc>
          <w:tcPr>
            <w:tcW w:w="968" w:type="pct"/>
            <w:shd w:val="clear" w:color="auto" w:fill="auto"/>
            <w:vAlign w:val="center"/>
          </w:tcPr>
          <w:p w:rsidR="002F4426" w:rsidRPr="00663D53" w:rsidRDefault="002F4426" w:rsidP="00264877">
            <w:pPr>
              <w:pStyle w:val="afffffff8"/>
              <w:ind w:left="-111" w:right="-83"/>
              <w:rPr>
                <w:sz w:val="24"/>
                <w:szCs w:val="24"/>
              </w:rPr>
            </w:pPr>
            <w:r w:rsidRPr="00663D53">
              <w:rPr>
                <w:sz w:val="24"/>
                <w:szCs w:val="24"/>
              </w:rPr>
              <w:t>Ед. изм.</w:t>
            </w:r>
          </w:p>
        </w:tc>
        <w:tc>
          <w:tcPr>
            <w:tcW w:w="968" w:type="pct"/>
            <w:gridSpan w:val="2"/>
            <w:shd w:val="clear" w:color="auto" w:fill="auto"/>
            <w:vAlign w:val="center"/>
            <w:hideMark/>
          </w:tcPr>
          <w:p w:rsidR="002F4426" w:rsidRPr="00663D53" w:rsidRDefault="002F4426" w:rsidP="00936604">
            <w:pPr>
              <w:pStyle w:val="afffffff8"/>
              <w:ind w:left="-111" w:right="-83"/>
              <w:rPr>
                <w:sz w:val="24"/>
                <w:szCs w:val="24"/>
              </w:rPr>
            </w:pPr>
            <w:r w:rsidRPr="00663D53">
              <w:rPr>
                <w:sz w:val="24"/>
                <w:szCs w:val="24"/>
              </w:rPr>
              <w:t>Кол-во</w:t>
            </w:r>
          </w:p>
        </w:tc>
        <w:tc>
          <w:tcPr>
            <w:tcW w:w="1276" w:type="pct"/>
            <w:gridSpan w:val="2"/>
            <w:shd w:val="clear" w:color="auto" w:fill="auto"/>
            <w:vAlign w:val="center"/>
          </w:tcPr>
          <w:p w:rsidR="002F4426" w:rsidRPr="00663D53" w:rsidRDefault="002F4426" w:rsidP="00264877">
            <w:pPr>
              <w:pStyle w:val="afffffff8"/>
              <w:ind w:left="-111" w:right="-83"/>
              <w:rPr>
                <w:sz w:val="24"/>
                <w:szCs w:val="24"/>
              </w:rPr>
            </w:pPr>
            <w:r w:rsidRPr="00663D53">
              <w:rPr>
                <w:sz w:val="24"/>
                <w:szCs w:val="24"/>
              </w:rPr>
              <w:t xml:space="preserve">Мероприятия </w:t>
            </w:r>
          </w:p>
          <w:p w:rsidR="002F4426" w:rsidRPr="00663D53" w:rsidRDefault="002F4426" w:rsidP="00264877">
            <w:pPr>
              <w:pStyle w:val="afffffff8"/>
              <w:ind w:left="-111" w:right="-83"/>
              <w:rPr>
                <w:sz w:val="24"/>
                <w:szCs w:val="24"/>
              </w:rPr>
            </w:pPr>
          </w:p>
        </w:tc>
      </w:tr>
      <w:tr w:rsidR="002F4426" w:rsidRPr="00663D53" w:rsidTr="00901CCD">
        <w:trPr>
          <w:trHeight w:val="660"/>
          <w:tblHeader/>
        </w:trPr>
        <w:tc>
          <w:tcPr>
            <w:tcW w:w="5000" w:type="pct"/>
            <w:gridSpan w:val="10"/>
            <w:shd w:val="clear" w:color="auto" w:fill="auto"/>
            <w:vAlign w:val="center"/>
          </w:tcPr>
          <w:p w:rsidR="002F4426" w:rsidRPr="00663D53" w:rsidRDefault="002F4426" w:rsidP="00E26123">
            <w:pPr>
              <w:pStyle w:val="afffffff9"/>
              <w:ind w:left="-111" w:right="-83"/>
              <w:rPr>
                <w:b/>
                <w:sz w:val="24"/>
                <w:szCs w:val="24"/>
              </w:rPr>
            </w:pPr>
            <w:r>
              <w:rPr>
                <w:b/>
                <w:sz w:val="24"/>
                <w:szCs w:val="24"/>
              </w:rPr>
              <w:t>1.</w:t>
            </w:r>
            <w:r w:rsidRPr="00663D53">
              <w:rPr>
                <w:b/>
                <w:sz w:val="24"/>
                <w:szCs w:val="24"/>
              </w:rPr>
              <w:t>Учреждения образования</w:t>
            </w:r>
          </w:p>
        </w:tc>
      </w:tr>
      <w:tr w:rsidR="00A81007" w:rsidRPr="00663D53" w:rsidTr="00901CCD">
        <w:trPr>
          <w:trHeight w:val="838"/>
        </w:trPr>
        <w:tc>
          <w:tcPr>
            <w:tcW w:w="330" w:type="pct"/>
            <w:gridSpan w:val="2"/>
            <w:shd w:val="clear" w:color="auto" w:fill="auto"/>
            <w:vAlign w:val="center"/>
            <w:hideMark/>
          </w:tcPr>
          <w:p w:rsidR="002F4426" w:rsidRPr="00663D53" w:rsidRDefault="002F4426" w:rsidP="00EB07CA">
            <w:pPr>
              <w:pStyle w:val="afffffff9"/>
              <w:rPr>
                <w:sz w:val="24"/>
                <w:szCs w:val="24"/>
              </w:rPr>
            </w:pPr>
            <w:r w:rsidRPr="00663D53">
              <w:rPr>
                <w:sz w:val="24"/>
                <w:szCs w:val="24"/>
              </w:rPr>
              <w:t>1.1.</w:t>
            </w:r>
          </w:p>
          <w:p w:rsidR="002F4426" w:rsidRPr="00663D53" w:rsidRDefault="002F4426" w:rsidP="00175279">
            <w:pPr>
              <w:pStyle w:val="afffffff9"/>
              <w:rPr>
                <w:sz w:val="24"/>
                <w:szCs w:val="24"/>
              </w:rPr>
            </w:pPr>
          </w:p>
        </w:tc>
        <w:tc>
          <w:tcPr>
            <w:tcW w:w="1458" w:type="pct"/>
            <w:gridSpan w:val="3"/>
            <w:shd w:val="clear" w:color="auto" w:fill="auto"/>
            <w:vAlign w:val="center"/>
            <w:hideMark/>
          </w:tcPr>
          <w:p w:rsidR="002F4426" w:rsidRPr="00663D53" w:rsidRDefault="002F4426" w:rsidP="00EB07CA">
            <w:pPr>
              <w:pStyle w:val="afffffff9"/>
              <w:rPr>
                <w:sz w:val="24"/>
                <w:szCs w:val="24"/>
              </w:rPr>
            </w:pPr>
            <w:r w:rsidRPr="00663D53">
              <w:rPr>
                <w:sz w:val="24"/>
                <w:szCs w:val="24"/>
              </w:rPr>
              <w:t>Детские дошкольные учреждения</w:t>
            </w:r>
          </w:p>
        </w:tc>
        <w:tc>
          <w:tcPr>
            <w:tcW w:w="968" w:type="pct"/>
            <w:shd w:val="clear" w:color="auto" w:fill="auto"/>
            <w:vAlign w:val="center"/>
          </w:tcPr>
          <w:p w:rsidR="002F4426" w:rsidRPr="00663D53" w:rsidRDefault="002F4426" w:rsidP="00EB07CA">
            <w:pPr>
              <w:pStyle w:val="afffffff9"/>
              <w:ind w:left="-111" w:right="-83"/>
              <w:rPr>
                <w:sz w:val="24"/>
                <w:szCs w:val="24"/>
              </w:rPr>
            </w:pPr>
            <w:r w:rsidRPr="00663D53">
              <w:rPr>
                <w:sz w:val="24"/>
                <w:szCs w:val="24"/>
              </w:rPr>
              <w:t>место</w:t>
            </w:r>
          </w:p>
        </w:tc>
        <w:tc>
          <w:tcPr>
            <w:tcW w:w="968" w:type="pct"/>
            <w:gridSpan w:val="2"/>
            <w:shd w:val="clear" w:color="auto" w:fill="auto"/>
            <w:vAlign w:val="center"/>
          </w:tcPr>
          <w:p w:rsidR="002F4426" w:rsidRPr="00663D53" w:rsidRDefault="002F4426" w:rsidP="00D20065">
            <w:pPr>
              <w:pStyle w:val="afffffff9"/>
              <w:rPr>
                <w:sz w:val="24"/>
                <w:szCs w:val="24"/>
              </w:rPr>
            </w:pPr>
            <w:r>
              <w:rPr>
                <w:sz w:val="24"/>
                <w:szCs w:val="24"/>
              </w:rPr>
              <w:t>120</w:t>
            </w:r>
          </w:p>
        </w:tc>
        <w:tc>
          <w:tcPr>
            <w:tcW w:w="1276" w:type="pct"/>
            <w:gridSpan w:val="2"/>
            <w:vMerge w:val="restart"/>
            <w:shd w:val="clear" w:color="auto" w:fill="auto"/>
            <w:vAlign w:val="center"/>
            <w:hideMark/>
          </w:tcPr>
          <w:p w:rsidR="002F4426" w:rsidRPr="00663D53" w:rsidRDefault="00A81007" w:rsidP="0026657F">
            <w:pPr>
              <w:pStyle w:val="afffffff9"/>
              <w:rPr>
                <w:sz w:val="24"/>
                <w:szCs w:val="24"/>
              </w:rPr>
            </w:pPr>
            <w:r>
              <w:rPr>
                <w:sz w:val="24"/>
                <w:szCs w:val="24"/>
              </w:rPr>
              <w:t>с</w:t>
            </w:r>
            <w:r w:rsidR="002F4426" w:rsidRPr="00663D53">
              <w:rPr>
                <w:sz w:val="24"/>
                <w:szCs w:val="24"/>
              </w:rPr>
              <w:t xml:space="preserve">троительство </w:t>
            </w:r>
          </w:p>
        </w:tc>
      </w:tr>
      <w:tr w:rsidR="00A81007" w:rsidRPr="00663D53" w:rsidTr="00901CCD">
        <w:trPr>
          <w:trHeight w:val="692"/>
        </w:trPr>
        <w:tc>
          <w:tcPr>
            <w:tcW w:w="330" w:type="pct"/>
            <w:gridSpan w:val="2"/>
            <w:shd w:val="clear" w:color="auto" w:fill="auto"/>
            <w:vAlign w:val="center"/>
            <w:hideMark/>
          </w:tcPr>
          <w:p w:rsidR="002F4426" w:rsidRPr="00663D53" w:rsidRDefault="002F4426" w:rsidP="00EB07CA">
            <w:pPr>
              <w:pStyle w:val="afffffff9"/>
              <w:rPr>
                <w:sz w:val="24"/>
                <w:szCs w:val="24"/>
              </w:rPr>
            </w:pPr>
            <w:r>
              <w:rPr>
                <w:sz w:val="24"/>
                <w:szCs w:val="24"/>
              </w:rPr>
              <w:t xml:space="preserve">1.2. </w:t>
            </w:r>
          </w:p>
        </w:tc>
        <w:tc>
          <w:tcPr>
            <w:tcW w:w="1458" w:type="pct"/>
            <w:gridSpan w:val="3"/>
            <w:shd w:val="clear" w:color="auto" w:fill="auto"/>
            <w:vAlign w:val="center"/>
            <w:hideMark/>
          </w:tcPr>
          <w:p w:rsidR="002F4426" w:rsidRPr="00663D53" w:rsidRDefault="002F4426" w:rsidP="00E26123">
            <w:pPr>
              <w:pStyle w:val="afffffff9"/>
              <w:jc w:val="left"/>
              <w:rPr>
                <w:sz w:val="24"/>
                <w:szCs w:val="24"/>
              </w:rPr>
            </w:pPr>
            <w:r>
              <w:rPr>
                <w:sz w:val="24"/>
                <w:szCs w:val="24"/>
              </w:rPr>
              <w:t>Учебно-производственный корпус</w:t>
            </w:r>
          </w:p>
        </w:tc>
        <w:tc>
          <w:tcPr>
            <w:tcW w:w="968" w:type="pct"/>
            <w:shd w:val="clear" w:color="auto" w:fill="auto"/>
            <w:vAlign w:val="center"/>
          </w:tcPr>
          <w:p w:rsidR="002F4426" w:rsidRPr="00663D53" w:rsidRDefault="002F4426" w:rsidP="00EB07CA">
            <w:pPr>
              <w:pStyle w:val="afffffff9"/>
              <w:ind w:left="-111" w:right="-83"/>
              <w:rPr>
                <w:sz w:val="24"/>
                <w:szCs w:val="24"/>
              </w:rPr>
            </w:pPr>
            <w:r>
              <w:rPr>
                <w:sz w:val="24"/>
                <w:szCs w:val="24"/>
              </w:rPr>
              <w:t>мест</w:t>
            </w:r>
          </w:p>
        </w:tc>
        <w:tc>
          <w:tcPr>
            <w:tcW w:w="968" w:type="pct"/>
            <w:gridSpan w:val="2"/>
            <w:shd w:val="clear" w:color="auto" w:fill="auto"/>
            <w:vAlign w:val="center"/>
          </w:tcPr>
          <w:p w:rsidR="002F4426" w:rsidRDefault="002F4426" w:rsidP="00D20065">
            <w:pPr>
              <w:pStyle w:val="afffffff9"/>
              <w:rPr>
                <w:sz w:val="24"/>
                <w:szCs w:val="24"/>
              </w:rPr>
            </w:pPr>
            <w:r>
              <w:rPr>
                <w:sz w:val="24"/>
                <w:szCs w:val="24"/>
              </w:rPr>
              <w:t>40</w:t>
            </w:r>
          </w:p>
        </w:tc>
        <w:tc>
          <w:tcPr>
            <w:tcW w:w="1276" w:type="pct"/>
            <w:gridSpan w:val="2"/>
            <w:vMerge/>
            <w:shd w:val="clear" w:color="auto" w:fill="auto"/>
            <w:vAlign w:val="center"/>
            <w:hideMark/>
          </w:tcPr>
          <w:p w:rsidR="002F4426" w:rsidRPr="00663D53" w:rsidRDefault="002F4426" w:rsidP="00864A36">
            <w:pPr>
              <w:pStyle w:val="afffffff9"/>
              <w:rPr>
                <w:sz w:val="24"/>
                <w:szCs w:val="24"/>
              </w:rPr>
            </w:pPr>
          </w:p>
        </w:tc>
      </w:tr>
      <w:tr w:rsidR="00025AD6" w:rsidRPr="00663D53" w:rsidTr="00901CCD">
        <w:trPr>
          <w:trHeight w:val="685"/>
        </w:trPr>
        <w:tc>
          <w:tcPr>
            <w:tcW w:w="330" w:type="pct"/>
            <w:gridSpan w:val="2"/>
            <w:shd w:val="clear" w:color="auto" w:fill="auto"/>
            <w:vAlign w:val="center"/>
            <w:hideMark/>
          </w:tcPr>
          <w:p w:rsidR="00025AD6" w:rsidRDefault="008B3B6E" w:rsidP="003C0CDB">
            <w:pPr>
              <w:pStyle w:val="afffffff9"/>
              <w:rPr>
                <w:sz w:val="24"/>
                <w:szCs w:val="24"/>
              </w:rPr>
            </w:pPr>
            <w:r>
              <w:rPr>
                <w:sz w:val="24"/>
                <w:szCs w:val="24"/>
              </w:rPr>
              <w:t>1.3.</w:t>
            </w:r>
          </w:p>
        </w:tc>
        <w:tc>
          <w:tcPr>
            <w:tcW w:w="1458" w:type="pct"/>
            <w:gridSpan w:val="3"/>
            <w:shd w:val="clear" w:color="auto" w:fill="auto"/>
            <w:vAlign w:val="center"/>
            <w:hideMark/>
          </w:tcPr>
          <w:p w:rsidR="00025AD6" w:rsidRPr="00663D53" w:rsidRDefault="00025AD6" w:rsidP="003C0CDB">
            <w:pPr>
              <w:pStyle w:val="afffffff9"/>
              <w:rPr>
                <w:sz w:val="24"/>
                <w:szCs w:val="24"/>
              </w:rPr>
            </w:pPr>
            <w:r w:rsidRPr="00663D53">
              <w:rPr>
                <w:sz w:val="24"/>
                <w:szCs w:val="24"/>
              </w:rPr>
              <w:t>Детские дошкольные учреждения</w:t>
            </w:r>
          </w:p>
        </w:tc>
        <w:tc>
          <w:tcPr>
            <w:tcW w:w="968" w:type="pct"/>
            <w:shd w:val="clear" w:color="auto" w:fill="auto"/>
            <w:vAlign w:val="center"/>
          </w:tcPr>
          <w:p w:rsidR="00025AD6" w:rsidRPr="00663D53" w:rsidRDefault="00025AD6" w:rsidP="003C0CDB">
            <w:pPr>
              <w:pStyle w:val="afffffff9"/>
              <w:ind w:left="-111" w:right="-83"/>
              <w:rPr>
                <w:sz w:val="24"/>
                <w:szCs w:val="24"/>
              </w:rPr>
            </w:pPr>
            <w:r w:rsidRPr="00663D53">
              <w:rPr>
                <w:sz w:val="24"/>
                <w:szCs w:val="24"/>
              </w:rPr>
              <w:t>место</w:t>
            </w:r>
          </w:p>
        </w:tc>
        <w:tc>
          <w:tcPr>
            <w:tcW w:w="968" w:type="pct"/>
            <w:gridSpan w:val="2"/>
            <w:shd w:val="clear" w:color="auto" w:fill="auto"/>
            <w:vAlign w:val="center"/>
          </w:tcPr>
          <w:p w:rsidR="00025AD6" w:rsidRPr="00663D53" w:rsidRDefault="00025AD6" w:rsidP="003C0CDB">
            <w:pPr>
              <w:pStyle w:val="afffffff9"/>
              <w:rPr>
                <w:sz w:val="24"/>
                <w:szCs w:val="24"/>
              </w:rPr>
            </w:pPr>
            <w:r>
              <w:rPr>
                <w:sz w:val="24"/>
                <w:szCs w:val="24"/>
              </w:rPr>
              <w:t>125</w:t>
            </w:r>
          </w:p>
        </w:tc>
        <w:tc>
          <w:tcPr>
            <w:tcW w:w="1276" w:type="pct"/>
            <w:gridSpan w:val="2"/>
            <w:vMerge w:val="restart"/>
            <w:shd w:val="clear" w:color="auto" w:fill="auto"/>
            <w:vAlign w:val="center"/>
            <w:hideMark/>
          </w:tcPr>
          <w:p w:rsidR="00025AD6" w:rsidRPr="00663D53" w:rsidRDefault="00025AD6" w:rsidP="008F6972">
            <w:pPr>
              <w:pStyle w:val="afffffff9"/>
              <w:rPr>
                <w:sz w:val="24"/>
                <w:szCs w:val="24"/>
              </w:rPr>
            </w:pPr>
            <w:r w:rsidRPr="00663D53">
              <w:rPr>
                <w:sz w:val="24"/>
                <w:szCs w:val="24"/>
              </w:rPr>
              <w:t xml:space="preserve">капитальный ремонт </w:t>
            </w:r>
          </w:p>
        </w:tc>
      </w:tr>
      <w:tr w:rsidR="00025AD6" w:rsidRPr="00663D53" w:rsidTr="00901CCD">
        <w:trPr>
          <w:trHeight w:val="692"/>
        </w:trPr>
        <w:tc>
          <w:tcPr>
            <w:tcW w:w="330" w:type="pct"/>
            <w:gridSpan w:val="2"/>
            <w:shd w:val="clear" w:color="auto" w:fill="auto"/>
            <w:vAlign w:val="center"/>
            <w:hideMark/>
          </w:tcPr>
          <w:p w:rsidR="00025AD6" w:rsidRDefault="008B3B6E" w:rsidP="00EB07CA">
            <w:pPr>
              <w:pStyle w:val="afffffff9"/>
              <w:rPr>
                <w:sz w:val="24"/>
                <w:szCs w:val="24"/>
              </w:rPr>
            </w:pPr>
            <w:r>
              <w:rPr>
                <w:sz w:val="24"/>
                <w:szCs w:val="24"/>
              </w:rPr>
              <w:t>1.4.</w:t>
            </w:r>
          </w:p>
        </w:tc>
        <w:tc>
          <w:tcPr>
            <w:tcW w:w="1458" w:type="pct"/>
            <w:gridSpan w:val="3"/>
            <w:shd w:val="clear" w:color="auto" w:fill="auto"/>
            <w:vAlign w:val="center"/>
            <w:hideMark/>
          </w:tcPr>
          <w:p w:rsidR="00025AD6" w:rsidRDefault="00025AD6" w:rsidP="003C0CDB">
            <w:pPr>
              <w:pStyle w:val="afffffff9"/>
              <w:rPr>
                <w:sz w:val="24"/>
                <w:szCs w:val="24"/>
              </w:rPr>
            </w:pPr>
            <w:r>
              <w:rPr>
                <w:sz w:val="24"/>
                <w:szCs w:val="24"/>
              </w:rPr>
              <w:t>МБОУ СОШ№14</w:t>
            </w:r>
          </w:p>
        </w:tc>
        <w:tc>
          <w:tcPr>
            <w:tcW w:w="968" w:type="pct"/>
            <w:shd w:val="clear" w:color="auto" w:fill="auto"/>
            <w:vAlign w:val="center"/>
          </w:tcPr>
          <w:p w:rsidR="00025AD6" w:rsidRDefault="00025AD6" w:rsidP="00EB07CA">
            <w:pPr>
              <w:pStyle w:val="afffffff9"/>
              <w:ind w:left="-111" w:right="-83"/>
              <w:rPr>
                <w:sz w:val="24"/>
                <w:szCs w:val="24"/>
              </w:rPr>
            </w:pPr>
            <w:r>
              <w:rPr>
                <w:sz w:val="24"/>
                <w:szCs w:val="24"/>
              </w:rPr>
              <w:t>место</w:t>
            </w:r>
          </w:p>
        </w:tc>
        <w:tc>
          <w:tcPr>
            <w:tcW w:w="968" w:type="pct"/>
            <w:gridSpan w:val="2"/>
            <w:shd w:val="clear" w:color="auto" w:fill="auto"/>
            <w:vAlign w:val="center"/>
          </w:tcPr>
          <w:p w:rsidR="00025AD6" w:rsidRDefault="00025AD6" w:rsidP="00D20065">
            <w:pPr>
              <w:pStyle w:val="afffffff9"/>
              <w:rPr>
                <w:sz w:val="24"/>
                <w:szCs w:val="24"/>
              </w:rPr>
            </w:pPr>
            <w:r>
              <w:rPr>
                <w:sz w:val="24"/>
                <w:szCs w:val="24"/>
              </w:rPr>
              <w:t>350</w:t>
            </w:r>
          </w:p>
        </w:tc>
        <w:tc>
          <w:tcPr>
            <w:tcW w:w="1276" w:type="pct"/>
            <w:gridSpan w:val="2"/>
            <w:vMerge/>
            <w:shd w:val="clear" w:color="auto" w:fill="auto"/>
            <w:vAlign w:val="center"/>
            <w:hideMark/>
          </w:tcPr>
          <w:p w:rsidR="00025AD6" w:rsidRPr="00663D53" w:rsidRDefault="00025AD6" w:rsidP="00864A36">
            <w:pPr>
              <w:pStyle w:val="afffffff9"/>
              <w:rPr>
                <w:sz w:val="24"/>
                <w:szCs w:val="24"/>
              </w:rPr>
            </w:pPr>
          </w:p>
        </w:tc>
      </w:tr>
      <w:tr w:rsidR="002F4426" w:rsidRPr="00663D53" w:rsidTr="00901CCD">
        <w:trPr>
          <w:trHeight w:val="837"/>
        </w:trPr>
        <w:tc>
          <w:tcPr>
            <w:tcW w:w="5000" w:type="pct"/>
            <w:gridSpan w:val="10"/>
            <w:shd w:val="clear" w:color="auto" w:fill="auto"/>
            <w:vAlign w:val="center"/>
            <w:hideMark/>
          </w:tcPr>
          <w:p w:rsidR="002F4426" w:rsidRPr="00663D53" w:rsidRDefault="002F4426" w:rsidP="00520FA3">
            <w:pPr>
              <w:pStyle w:val="afffffff9"/>
              <w:jc w:val="left"/>
              <w:rPr>
                <w:sz w:val="24"/>
                <w:szCs w:val="24"/>
              </w:rPr>
            </w:pPr>
            <w:r w:rsidRPr="00663D53">
              <w:rPr>
                <w:sz w:val="24"/>
                <w:szCs w:val="24"/>
              </w:rPr>
              <w:t>В  ПКР социальной инфраструктуры произведен расчет нормативной потребности в объектах учреждений образования и произведена корректиро</w:t>
            </w:r>
            <w:r w:rsidRPr="00663D53">
              <w:rPr>
                <w:sz w:val="24"/>
                <w:szCs w:val="24"/>
              </w:rPr>
              <w:t>в</w:t>
            </w:r>
            <w:r w:rsidRPr="00663D53">
              <w:rPr>
                <w:sz w:val="24"/>
                <w:szCs w:val="24"/>
              </w:rPr>
              <w:t>ка данных генерального плана.</w:t>
            </w:r>
          </w:p>
        </w:tc>
      </w:tr>
      <w:tr w:rsidR="00205E83" w:rsidRPr="00663D53" w:rsidTr="00901CCD">
        <w:trPr>
          <w:trHeight w:val="640"/>
        </w:trPr>
        <w:tc>
          <w:tcPr>
            <w:tcW w:w="5000" w:type="pct"/>
            <w:gridSpan w:val="10"/>
            <w:shd w:val="clear" w:color="auto" w:fill="auto"/>
            <w:vAlign w:val="center"/>
            <w:hideMark/>
          </w:tcPr>
          <w:p w:rsidR="00205E83" w:rsidRPr="00205E83" w:rsidRDefault="00205E83" w:rsidP="00205E83">
            <w:pPr>
              <w:pStyle w:val="afffffff9"/>
              <w:rPr>
                <w:b/>
                <w:sz w:val="24"/>
                <w:szCs w:val="24"/>
              </w:rPr>
            </w:pPr>
            <w:r w:rsidRPr="00205E83">
              <w:rPr>
                <w:b/>
                <w:sz w:val="24"/>
                <w:szCs w:val="24"/>
              </w:rPr>
              <w:t>2.Учреждения здравоохранения</w:t>
            </w:r>
          </w:p>
        </w:tc>
      </w:tr>
      <w:tr w:rsidR="00205E83" w:rsidRPr="00663D53" w:rsidTr="00901CCD">
        <w:trPr>
          <w:trHeight w:val="837"/>
        </w:trPr>
        <w:tc>
          <w:tcPr>
            <w:tcW w:w="312" w:type="pct"/>
            <w:shd w:val="clear" w:color="auto" w:fill="auto"/>
            <w:vAlign w:val="center"/>
            <w:hideMark/>
          </w:tcPr>
          <w:p w:rsidR="00205E83" w:rsidRPr="00663D53" w:rsidRDefault="00205E83" w:rsidP="008B3B6E">
            <w:pPr>
              <w:pStyle w:val="afffffff9"/>
              <w:rPr>
                <w:sz w:val="24"/>
                <w:szCs w:val="24"/>
              </w:rPr>
            </w:pPr>
            <w:r>
              <w:rPr>
                <w:sz w:val="24"/>
                <w:szCs w:val="24"/>
              </w:rPr>
              <w:t>2.1.</w:t>
            </w:r>
          </w:p>
        </w:tc>
        <w:tc>
          <w:tcPr>
            <w:tcW w:w="1476" w:type="pct"/>
            <w:gridSpan w:val="4"/>
            <w:shd w:val="clear" w:color="auto" w:fill="auto"/>
            <w:vAlign w:val="center"/>
          </w:tcPr>
          <w:p w:rsidR="00205E83" w:rsidRPr="00663D53" w:rsidRDefault="00D26FB0" w:rsidP="00520FA3">
            <w:pPr>
              <w:pStyle w:val="afffffff9"/>
              <w:jc w:val="left"/>
              <w:rPr>
                <w:sz w:val="24"/>
                <w:szCs w:val="24"/>
              </w:rPr>
            </w:pPr>
            <w:r>
              <w:rPr>
                <w:sz w:val="24"/>
                <w:szCs w:val="24"/>
              </w:rPr>
              <w:t>Лечебный корпус</w:t>
            </w:r>
          </w:p>
        </w:tc>
        <w:tc>
          <w:tcPr>
            <w:tcW w:w="968" w:type="pct"/>
            <w:shd w:val="clear" w:color="auto" w:fill="auto"/>
            <w:vAlign w:val="center"/>
          </w:tcPr>
          <w:p w:rsidR="00205E83" w:rsidRPr="00663D53" w:rsidRDefault="00205E83" w:rsidP="00205E83">
            <w:pPr>
              <w:pStyle w:val="afffffff9"/>
              <w:rPr>
                <w:sz w:val="24"/>
                <w:szCs w:val="24"/>
              </w:rPr>
            </w:pPr>
            <w:r>
              <w:rPr>
                <w:sz w:val="24"/>
                <w:szCs w:val="24"/>
              </w:rPr>
              <w:t>Койко-мест</w:t>
            </w:r>
          </w:p>
        </w:tc>
        <w:tc>
          <w:tcPr>
            <w:tcW w:w="968" w:type="pct"/>
            <w:gridSpan w:val="2"/>
            <w:shd w:val="clear" w:color="auto" w:fill="auto"/>
            <w:vAlign w:val="center"/>
          </w:tcPr>
          <w:p w:rsidR="00205E83" w:rsidRPr="00663D53" w:rsidRDefault="00205E83" w:rsidP="00205E83">
            <w:pPr>
              <w:pStyle w:val="afffffff9"/>
              <w:rPr>
                <w:sz w:val="24"/>
                <w:szCs w:val="24"/>
              </w:rPr>
            </w:pPr>
            <w:r>
              <w:rPr>
                <w:sz w:val="24"/>
                <w:szCs w:val="24"/>
              </w:rPr>
              <w:t>60</w:t>
            </w:r>
          </w:p>
        </w:tc>
        <w:tc>
          <w:tcPr>
            <w:tcW w:w="1276" w:type="pct"/>
            <w:gridSpan w:val="2"/>
            <w:vMerge w:val="restart"/>
            <w:shd w:val="clear" w:color="auto" w:fill="auto"/>
            <w:vAlign w:val="center"/>
          </w:tcPr>
          <w:p w:rsidR="00205E83" w:rsidRPr="00663D53" w:rsidRDefault="00025AD6" w:rsidP="00205E83">
            <w:pPr>
              <w:pStyle w:val="afffffff9"/>
              <w:rPr>
                <w:sz w:val="24"/>
                <w:szCs w:val="24"/>
              </w:rPr>
            </w:pPr>
            <w:r w:rsidRPr="00663D53">
              <w:rPr>
                <w:sz w:val="24"/>
                <w:szCs w:val="24"/>
              </w:rPr>
              <w:t>капитальный ремонт</w:t>
            </w:r>
          </w:p>
        </w:tc>
      </w:tr>
      <w:tr w:rsidR="00205E83" w:rsidRPr="00663D53" w:rsidTr="00901CCD">
        <w:trPr>
          <w:trHeight w:val="837"/>
        </w:trPr>
        <w:tc>
          <w:tcPr>
            <w:tcW w:w="312" w:type="pct"/>
            <w:shd w:val="clear" w:color="auto" w:fill="auto"/>
            <w:vAlign w:val="center"/>
            <w:hideMark/>
          </w:tcPr>
          <w:p w:rsidR="00205E83" w:rsidRDefault="00205E83" w:rsidP="008B3B6E">
            <w:pPr>
              <w:pStyle w:val="afffffff9"/>
              <w:rPr>
                <w:sz w:val="24"/>
                <w:szCs w:val="24"/>
              </w:rPr>
            </w:pPr>
            <w:r>
              <w:rPr>
                <w:sz w:val="24"/>
                <w:szCs w:val="24"/>
              </w:rPr>
              <w:t>2.2.</w:t>
            </w:r>
          </w:p>
        </w:tc>
        <w:tc>
          <w:tcPr>
            <w:tcW w:w="1476" w:type="pct"/>
            <w:gridSpan w:val="4"/>
            <w:shd w:val="clear" w:color="auto" w:fill="auto"/>
            <w:vAlign w:val="center"/>
          </w:tcPr>
          <w:p w:rsidR="00D26FB0" w:rsidRPr="00663D53" w:rsidRDefault="00D26FB0" w:rsidP="00D26FB0">
            <w:pPr>
              <w:pStyle w:val="afffffff9"/>
              <w:suppressAutoHyphens/>
              <w:autoSpaceDN w:val="0"/>
              <w:jc w:val="left"/>
              <w:rPr>
                <w:sz w:val="24"/>
                <w:szCs w:val="24"/>
              </w:rPr>
            </w:pPr>
            <w:r w:rsidRPr="00663D53">
              <w:rPr>
                <w:sz w:val="24"/>
                <w:szCs w:val="24"/>
              </w:rPr>
              <w:t>Амбулаторно - поликлиническое</w:t>
            </w:r>
          </w:p>
          <w:p w:rsidR="00205E83" w:rsidRPr="00663D53" w:rsidRDefault="00D26FB0" w:rsidP="00D26FB0">
            <w:pPr>
              <w:pStyle w:val="afffffff9"/>
              <w:jc w:val="left"/>
              <w:rPr>
                <w:sz w:val="24"/>
                <w:szCs w:val="24"/>
              </w:rPr>
            </w:pPr>
            <w:r w:rsidRPr="00663D53">
              <w:rPr>
                <w:sz w:val="24"/>
                <w:szCs w:val="24"/>
              </w:rPr>
              <w:t>учреждение</w:t>
            </w:r>
          </w:p>
        </w:tc>
        <w:tc>
          <w:tcPr>
            <w:tcW w:w="968" w:type="pct"/>
            <w:shd w:val="clear" w:color="auto" w:fill="auto"/>
            <w:vAlign w:val="center"/>
          </w:tcPr>
          <w:p w:rsidR="00205E83" w:rsidRPr="00663D53" w:rsidRDefault="00205E83" w:rsidP="00205E83">
            <w:pPr>
              <w:pStyle w:val="afffffff9"/>
              <w:rPr>
                <w:sz w:val="24"/>
                <w:szCs w:val="24"/>
              </w:rPr>
            </w:pPr>
            <w:r>
              <w:rPr>
                <w:sz w:val="24"/>
                <w:szCs w:val="24"/>
              </w:rPr>
              <w:t>посещений</w:t>
            </w:r>
          </w:p>
        </w:tc>
        <w:tc>
          <w:tcPr>
            <w:tcW w:w="968" w:type="pct"/>
            <w:gridSpan w:val="2"/>
            <w:shd w:val="clear" w:color="auto" w:fill="auto"/>
            <w:vAlign w:val="center"/>
          </w:tcPr>
          <w:p w:rsidR="00205E83" w:rsidRPr="00663D53" w:rsidRDefault="00205E83" w:rsidP="00205E83">
            <w:pPr>
              <w:pStyle w:val="afffffff9"/>
              <w:rPr>
                <w:sz w:val="24"/>
                <w:szCs w:val="24"/>
              </w:rPr>
            </w:pPr>
            <w:r>
              <w:rPr>
                <w:sz w:val="24"/>
                <w:szCs w:val="24"/>
              </w:rPr>
              <w:t>85</w:t>
            </w:r>
          </w:p>
        </w:tc>
        <w:tc>
          <w:tcPr>
            <w:tcW w:w="1276" w:type="pct"/>
            <w:gridSpan w:val="2"/>
            <w:vMerge/>
            <w:shd w:val="clear" w:color="auto" w:fill="auto"/>
            <w:vAlign w:val="center"/>
          </w:tcPr>
          <w:p w:rsidR="00205E83" w:rsidRPr="00663D53" w:rsidRDefault="00205E83" w:rsidP="00520FA3">
            <w:pPr>
              <w:pStyle w:val="afffffff9"/>
              <w:jc w:val="left"/>
              <w:rPr>
                <w:sz w:val="24"/>
                <w:szCs w:val="24"/>
              </w:rPr>
            </w:pPr>
          </w:p>
        </w:tc>
      </w:tr>
      <w:tr w:rsidR="00901CCD" w:rsidRPr="00663D53" w:rsidTr="00901CCD">
        <w:trPr>
          <w:trHeight w:val="837"/>
        </w:trPr>
        <w:tc>
          <w:tcPr>
            <w:tcW w:w="312" w:type="pct"/>
            <w:shd w:val="clear" w:color="auto" w:fill="auto"/>
            <w:vAlign w:val="center"/>
            <w:hideMark/>
          </w:tcPr>
          <w:p w:rsidR="00901CCD" w:rsidRDefault="00901CCD" w:rsidP="008B3B6E">
            <w:pPr>
              <w:pStyle w:val="afffffff9"/>
              <w:rPr>
                <w:sz w:val="24"/>
                <w:szCs w:val="24"/>
              </w:rPr>
            </w:pPr>
            <w:r>
              <w:rPr>
                <w:sz w:val="24"/>
                <w:szCs w:val="24"/>
              </w:rPr>
              <w:t>2.3.</w:t>
            </w:r>
          </w:p>
        </w:tc>
        <w:tc>
          <w:tcPr>
            <w:tcW w:w="1476" w:type="pct"/>
            <w:gridSpan w:val="4"/>
            <w:shd w:val="clear" w:color="auto" w:fill="auto"/>
            <w:vAlign w:val="center"/>
          </w:tcPr>
          <w:p w:rsidR="00901CCD" w:rsidRDefault="00901CCD" w:rsidP="00381BF8">
            <w:pPr>
              <w:pStyle w:val="afffffff9"/>
              <w:jc w:val="left"/>
              <w:rPr>
                <w:sz w:val="24"/>
                <w:szCs w:val="24"/>
              </w:rPr>
            </w:pPr>
            <w:r>
              <w:rPr>
                <w:sz w:val="24"/>
                <w:szCs w:val="24"/>
              </w:rPr>
              <w:t>Выдвижной пункт</w:t>
            </w:r>
            <w:r w:rsidRPr="0024045D">
              <w:rPr>
                <w:sz w:val="24"/>
                <w:szCs w:val="24"/>
              </w:rPr>
              <w:t xml:space="preserve"> скорой медицинской помощи</w:t>
            </w:r>
          </w:p>
        </w:tc>
        <w:tc>
          <w:tcPr>
            <w:tcW w:w="968" w:type="pct"/>
            <w:shd w:val="clear" w:color="auto" w:fill="auto"/>
            <w:vAlign w:val="center"/>
          </w:tcPr>
          <w:p w:rsidR="00901CCD" w:rsidRDefault="00901CCD" w:rsidP="00205E83">
            <w:pPr>
              <w:pStyle w:val="afffffff9"/>
              <w:rPr>
                <w:sz w:val="24"/>
                <w:szCs w:val="24"/>
              </w:rPr>
            </w:pPr>
            <w:r w:rsidRPr="0024045D">
              <w:rPr>
                <w:sz w:val="24"/>
                <w:szCs w:val="24"/>
              </w:rPr>
              <w:t>автомобиль</w:t>
            </w:r>
          </w:p>
        </w:tc>
        <w:tc>
          <w:tcPr>
            <w:tcW w:w="968" w:type="pct"/>
            <w:gridSpan w:val="2"/>
            <w:shd w:val="clear" w:color="auto" w:fill="auto"/>
            <w:vAlign w:val="center"/>
          </w:tcPr>
          <w:p w:rsidR="00901CCD" w:rsidRDefault="00901CCD" w:rsidP="00205E83">
            <w:pPr>
              <w:pStyle w:val="afffffff9"/>
              <w:rPr>
                <w:sz w:val="24"/>
                <w:szCs w:val="24"/>
              </w:rPr>
            </w:pPr>
            <w:r>
              <w:rPr>
                <w:sz w:val="24"/>
                <w:szCs w:val="24"/>
              </w:rPr>
              <w:t>1</w:t>
            </w:r>
          </w:p>
        </w:tc>
        <w:tc>
          <w:tcPr>
            <w:tcW w:w="1276" w:type="pct"/>
            <w:gridSpan w:val="2"/>
            <w:vMerge w:val="restart"/>
            <w:shd w:val="clear" w:color="auto" w:fill="auto"/>
            <w:vAlign w:val="center"/>
          </w:tcPr>
          <w:p w:rsidR="00901CCD" w:rsidRPr="00663D53" w:rsidRDefault="00901CCD" w:rsidP="00381BF8">
            <w:pPr>
              <w:pStyle w:val="afffffff9"/>
              <w:rPr>
                <w:sz w:val="24"/>
                <w:szCs w:val="24"/>
              </w:rPr>
            </w:pPr>
            <w:r>
              <w:rPr>
                <w:sz w:val="24"/>
                <w:szCs w:val="24"/>
              </w:rPr>
              <w:t>строительство</w:t>
            </w:r>
          </w:p>
        </w:tc>
      </w:tr>
      <w:tr w:rsidR="00901CCD" w:rsidRPr="00663D53" w:rsidTr="00901CCD">
        <w:trPr>
          <w:trHeight w:val="837"/>
        </w:trPr>
        <w:tc>
          <w:tcPr>
            <w:tcW w:w="312" w:type="pct"/>
            <w:shd w:val="clear" w:color="auto" w:fill="auto"/>
            <w:vAlign w:val="center"/>
            <w:hideMark/>
          </w:tcPr>
          <w:p w:rsidR="00901CCD" w:rsidRDefault="00901CCD" w:rsidP="008B3B6E">
            <w:pPr>
              <w:pStyle w:val="afffffff9"/>
              <w:rPr>
                <w:sz w:val="24"/>
                <w:szCs w:val="24"/>
              </w:rPr>
            </w:pPr>
            <w:r>
              <w:rPr>
                <w:sz w:val="24"/>
                <w:szCs w:val="24"/>
              </w:rPr>
              <w:lastRenderedPageBreak/>
              <w:t>2.4.</w:t>
            </w:r>
          </w:p>
        </w:tc>
        <w:tc>
          <w:tcPr>
            <w:tcW w:w="1476" w:type="pct"/>
            <w:gridSpan w:val="4"/>
            <w:shd w:val="clear" w:color="auto" w:fill="auto"/>
            <w:vAlign w:val="center"/>
          </w:tcPr>
          <w:p w:rsidR="00901CCD" w:rsidRDefault="00901CCD" w:rsidP="00381BF8">
            <w:pPr>
              <w:pStyle w:val="afffffff9"/>
              <w:jc w:val="left"/>
              <w:rPr>
                <w:sz w:val="24"/>
                <w:szCs w:val="24"/>
              </w:rPr>
            </w:pPr>
            <w:r>
              <w:rPr>
                <w:sz w:val="24"/>
                <w:szCs w:val="24"/>
              </w:rPr>
              <w:t>Аптека</w:t>
            </w:r>
          </w:p>
        </w:tc>
        <w:tc>
          <w:tcPr>
            <w:tcW w:w="968" w:type="pct"/>
            <w:shd w:val="clear" w:color="auto" w:fill="auto"/>
            <w:vAlign w:val="center"/>
          </w:tcPr>
          <w:p w:rsidR="00901CCD" w:rsidRPr="00663D53" w:rsidRDefault="00901CCD" w:rsidP="00901CCD">
            <w:pPr>
              <w:pStyle w:val="afffffff9"/>
              <w:ind w:left="-111" w:right="-83"/>
              <w:rPr>
                <w:sz w:val="24"/>
                <w:szCs w:val="24"/>
              </w:rPr>
            </w:pPr>
            <w:r w:rsidRPr="00663D53">
              <w:rPr>
                <w:sz w:val="24"/>
                <w:szCs w:val="24"/>
              </w:rPr>
              <w:t>кв. м.</w:t>
            </w:r>
          </w:p>
          <w:p w:rsidR="00901CCD" w:rsidRPr="0024045D" w:rsidRDefault="00901CCD" w:rsidP="00205E83">
            <w:pPr>
              <w:pStyle w:val="afffffff9"/>
              <w:rPr>
                <w:sz w:val="24"/>
                <w:szCs w:val="24"/>
              </w:rPr>
            </w:pPr>
          </w:p>
        </w:tc>
        <w:tc>
          <w:tcPr>
            <w:tcW w:w="968" w:type="pct"/>
            <w:gridSpan w:val="2"/>
            <w:shd w:val="clear" w:color="auto" w:fill="auto"/>
            <w:vAlign w:val="center"/>
          </w:tcPr>
          <w:p w:rsidR="00901CCD" w:rsidRDefault="00901CCD" w:rsidP="00205E83">
            <w:pPr>
              <w:pStyle w:val="afffffff9"/>
              <w:rPr>
                <w:sz w:val="24"/>
                <w:szCs w:val="24"/>
              </w:rPr>
            </w:pPr>
            <w:r>
              <w:rPr>
                <w:sz w:val="24"/>
                <w:szCs w:val="24"/>
              </w:rPr>
              <w:t>26</w:t>
            </w:r>
          </w:p>
        </w:tc>
        <w:tc>
          <w:tcPr>
            <w:tcW w:w="1276" w:type="pct"/>
            <w:gridSpan w:val="2"/>
            <w:vMerge/>
            <w:shd w:val="clear" w:color="auto" w:fill="auto"/>
            <w:vAlign w:val="center"/>
          </w:tcPr>
          <w:p w:rsidR="00901CCD" w:rsidRDefault="00901CCD" w:rsidP="00381BF8">
            <w:pPr>
              <w:pStyle w:val="afffffff9"/>
              <w:rPr>
                <w:sz w:val="24"/>
                <w:szCs w:val="24"/>
              </w:rPr>
            </w:pPr>
          </w:p>
        </w:tc>
      </w:tr>
      <w:tr w:rsidR="002F4426" w:rsidRPr="00663D53" w:rsidTr="00901CCD">
        <w:trPr>
          <w:trHeight w:val="565"/>
        </w:trPr>
        <w:tc>
          <w:tcPr>
            <w:tcW w:w="5000" w:type="pct"/>
            <w:gridSpan w:val="10"/>
            <w:shd w:val="clear" w:color="auto" w:fill="auto"/>
            <w:vAlign w:val="center"/>
          </w:tcPr>
          <w:p w:rsidR="002F4426" w:rsidRPr="00663D53" w:rsidRDefault="001F0A09" w:rsidP="00E26123">
            <w:pPr>
              <w:pStyle w:val="afffffff9"/>
              <w:ind w:left="2432" w:right="-83"/>
              <w:rPr>
                <w:b/>
                <w:sz w:val="24"/>
                <w:szCs w:val="24"/>
              </w:rPr>
            </w:pPr>
            <w:r>
              <w:rPr>
                <w:b/>
                <w:sz w:val="24"/>
                <w:szCs w:val="24"/>
              </w:rPr>
              <w:t>3</w:t>
            </w:r>
            <w:r w:rsidR="002F4426">
              <w:rPr>
                <w:b/>
                <w:sz w:val="24"/>
                <w:szCs w:val="24"/>
              </w:rPr>
              <w:t>.</w:t>
            </w:r>
            <w:r w:rsidR="002F4426" w:rsidRPr="00663D53">
              <w:rPr>
                <w:b/>
                <w:sz w:val="24"/>
                <w:szCs w:val="24"/>
              </w:rPr>
              <w:t>Спортивные и физкультурно-оздоровительные сооружения</w:t>
            </w:r>
          </w:p>
        </w:tc>
      </w:tr>
      <w:tr w:rsidR="00205E83" w:rsidRPr="00663D53" w:rsidTr="00901CCD">
        <w:trPr>
          <w:trHeight w:val="78"/>
        </w:trPr>
        <w:tc>
          <w:tcPr>
            <w:tcW w:w="330" w:type="pct"/>
            <w:gridSpan w:val="2"/>
            <w:shd w:val="clear" w:color="auto" w:fill="auto"/>
            <w:vAlign w:val="center"/>
            <w:hideMark/>
          </w:tcPr>
          <w:p w:rsidR="00205E83" w:rsidRPr="00663D53" w:rsidRDefault="00A81007" w:rsidP="00EB07CA">
            <w:pPr>
              <w:pStyle w:val="afffffff9"/>
              <w:rPr>
                <w:sz w:val="24"/>
                <w:szCs w:val="24"/>
              </w:rPr>
            </w:pPr>
            <w:r>
              <w:rPr>
                <w:sz w:val="24"/>
                <w:szCs w:val="24"/>
              </w:rPr>
              <w:t>3</w:t>
            </w:r>
            <w:r w:rsidR="00205E83" w:rsidRPr="00663D53">
              <w:rPr>
                <w:sz w:val="24"/>
                <w:szCs w:val="24"/>
              </w:rPr>
              <w:t>.1.</w:t>
            </w:r>
          </w:p>
        </w:tc>
        <w:tc>
          <w:tcPr>
            <w:tcW w:w="1458" w:type="pct"/>
            <w:gridSpan w:val="3"/>
            <w:shd w:val="clear" w:color="auto" w:fill="auto"/>
            <w:vAlign w:val="center"/>
            <w:hideMark/>
          </w:tcPr>
          <w:p w:rsidR="00205E83" w:rsidRPr="00663D53" w:rsidRDefault="00205E83" w:rsidP="00701B57">
            <w:pPr>
              <w:pStyle w:val="afffffff9"/>
              <w:rPr>
                <w:sz w:val="24"/>
                <w:szCs w:val="24"/>
              </w:rPr>
            </w:pPr>
            <w:r w:rsidRPr="00663D53">
              <w:rPr>
                <w:sz w:val="24"/>
                <w:szCs w:val="24"/>
              </w:rPr>
              <w:t xml:space="preserve">Спортивный </w:t>
            </w:r>
            <w:r>
              <w:rPr>
                <w:sz w:val="24"/>
                <w:szCs w:val="24"/>
              </w:rPr>
              <w:t>комплекс со спортивным залом и плавательным бассейном</w:t>
            </w:r>
          </w:p>
          <w:p w:rsidR="00205E83" w:rsidRPr="00663D53" w:rsidRDefault="00205E83" w:rsidP="00EB07CA">
            <w:pPr>
              <w:pStyle w:val="afffffff9"/>
              <w:rPr>
                <w:sz w:val="24"/>
                <w:szCs w:val="24"/>
              </w:rPr>
            </w:pPr>
          </w:p>
        </w:tc>
        <w:tc>
          <w:tcPr>
            <w:tcW w:w="968" w:type="pct"/>
            <w:shd w:val="clear" w:color="auto" w:fill="auto"/>
            <w:vAlign w:val="center"/>
          </w:tcPr>
          <w:p w:rsidR="00205E83" w:rsidRPr="00663D53" w:rsidRDefault="00205E83" w:rsidP="00EB07CA">
            <w:pPr>
              <w:pStyle w:val="afffffff9"/>
              <w:ind w:left="-111" w:right="-83"/>
              <w:rPr>
                <w:sz w:val="24"/>
                <w:szCs w:val="24"/>
              </w:rPr>
            </w:pPr>
            <w:r w:rsidRPr="00663D53">
              <w:rPr>
                <w:sz w:val="24"/>
                <w:szCs w:val="24"/>
              </w:rPr>
              <w:t>кв. м.</w:t>
            </w:r>
          </w:p>
          <w:p w:rsidR="00205E83" w:rsidRPr="00663D53" w:rsidRDefault="00205E83" w:rsidP="00EB07CA">
            <w:pPr>
              <w:pStyle w:val="afffffff9"/>
              <w:ind w:left="-111" w:right="-83"/>
              <w:rPr>
                <w:sz w:val="24"/>
                <w:szCs w:val="24"/>
              </w:rPr>
            </w:pPr>
            <w:r w:rsidRPr="00663D53">
              <w:rPr>
                <w:sz w:val="24"/>
                <w:szCs w:val="24"/>
              </w:rPr>
              <w:t>площади пола</w:t>
            </w:r>
            <w:r>
              <w:rPr>
                <w:sz w:val="24"/>
                <w:szCs w:val="24"/>
              </w:rPr>
              <w:t>/зеркала воды</w:t>
            </w:r>
          </w:p>
        </w:tc>
        <w:tc>
          <w:tcPr>
            <w:tcW w:w="968" w:type="pct"/>
            <w:gridSpan w:val="2"/>
            <w:shd w:val="clear" w:color="auto" w:fill="auto"/>
            <w:vAlign w:val="center"/>
          </w:tcPr>
          <w:p w:rsidR="00205E83" w:rsidRPr="00663D53" w:rsidRDefault="00205E83" w:rsidP="00EB07CA">
            <w:pPr>
              <w:pStyle w:val="afffffff9"/>
              <w:rPr>
                <w:sz w:val="24"/>
                <w:szCs w:val="24"/>
              </w:rPr>
            </w:pPr>
          </w:p>
          <w:p w:rsidR="00205E83" w:rsidRPr="00663D53" w:rsidRDefault="00205E83" w:rsidP="00264877">
            <w:pPr>
              <w:pStyle w:val="afffffff9"/>
              <w:rPr>
                <w:sz w:val="24"/>
                <w:szCs w:val="24"/>
              </w:rPr>
            </w:pPr>
            <w:r>
              <w:rPr>
                <w:sz w:val="24"/>
                <w:szCs w:val="24"/>
              </w:rPr>
              <w:t>576/324</w:t>
            </w:r>
          </w:p>
        </w:tc>
        <w:tc>
          <w:tcPr>
            <w:tcW w:w="1276" w:type="pct"/>
            <w:gridSpan w:val="2"/>
            <w:vMerge w:val="restart"/>
            <w:shd w:val="clear" w:color="auto" w:fill="auto"/>
            <w:vAlign w:val="center"/>
            <w:hideMark/>
          </w:tcPr>
          <w:p w:rsidR="000741AB" w:rsidRDefault="000741AB" w:rsidP="00EB07CA">
            <w:pPr>
              <w:pStyle w:val="afffffff9"/>
              <w:rPr>
                <w:sz w:val="24"/>
                <w:szCs w:val="24"/>
              </w:rPr>
            </w:pPr>
          </w:p>
          <w:p w:rsidR="000741AB" w:rsidRDefault="000741AB" w:rsidP="00EB07CA">
            <w:pPr>
              <w:pStyle w:val="afffffff9"/>
              <w:rPr>
                <w:sz w:val="24"/>
                <w:szCs w:val="24"/>
              </w:rPr>
            </w:pPr>
          </w:p>
          <w:p w:rsidR="00205E83" w:rsidRPr="00663D53" w:rsidRDefault="00205E83" w:rsidP="00EB07CA">
            <w:pPr>
              <w:pStyle w:val="afffffff9"/>
              <w:rPr>
                <w:sz w:val="24"/>
                <w:szCs w:val="24"/>
              </w:rPr>
            </w:pPr>
            <w:r w:rsidRPr="00663D53">
              <w:rPr>
                <w:sz w:val="24"/>
                <w:szCs w:val="24"/>
              </w:rPr>
              <w:t>строительство</w:t>
            </w:r>
          </w:p>
          <w:p w:rsidR="00205E83" w:rsidRPr="00663D53" w:rsidRDefault="00205E83" w:rsidP="00F44531">
            <w:pPr>
              <w:pStyle w:val="afffffff9"/>
              <w:rPr>
                <w:sz w:val="24"/>
                <w:szCs w:val="24"/>
              </w:rPr>
            </w:pPr>
          </w:p>
        </w:tc>
      </w:tr>
      <w:tr w:rsidR="00205E83" w:rsidRPr="00663D53" w:rsidTr="00901CCD">
        <w:trPr>
          <w:trHeight w:val="78"/>
        </w:trPr>
        <w:tc>
          <w:tcPr>
            <w:tcW w:w="330" w:type="pct"/>
            <w:gridSpan w:val="2"/>
            <w:shd w:val="clear" w:color="auto" w:fill="auto"/>
            <w:vAlign w:val="center"/>
            <w:hideMark/>
          </w:tcPr>
          <w:p w:rsidR="00205E83" w:rsidRPr="00663D53" w:rsidRDefault="00A81007" w:rsidP="00A81007">
            <w:pPr>
              <w:pStyle w:val="afffffff9"/>
              <w:rPr>
                <w:sz w:val="24"/>
                <w:szCs w:val="24"/>
              </w:rPr>
            </w:pPr>
            <w:r>
              <w:rPr>
                <w:sz w:val="24"/>
                <w:szCs w:val="24"/>
              </w:rPr>
              <w:t>3</w:t>
            </w:r>
            <w:r w:rsidR="00205E83">
              <w:rPr>
                <w:sz w:val="24"/>
                <w:szCs w:val="24"/>
              </w:rPr>
              <w:t>.2.</w:t>
            </w:r>
          </w:p>
        </w:tc>
        <w:tc>
          <w:tcPr>
            <w:tcW w:w="1458" w:type="pct"/>
            <w:gridSpan w:val="3"/>
            <w:shd w:val="clear" w:color="auto" w:fill="auto"/>
            <w:vAlign w:val="center"/>
            <w:hideMark/>
          </w:tcPr>
          <w:p w:rsidR="00205E83" w:rsidRDefault="00205E83" w:rsidP="00EB07CA">
            <w:pPr>
              <w:jc w:val="center"/>
              <w:rPr>
                <w:lang w:val="ru-RU"/>
              </w:rPr>
            </w:pPr>
            <w:r w:rsidRPr="00663D53">
              <w:rPr>
                <w:lang w:val="ru-RU"/>
              </w:rPr>
              <w:t>Помещения</w:t>
            </w:r>
            <w:r>
              <w:rPr>
                <w:lang w:val="ru-RU"/>
              </w:rPr>
              <w:t xml:space="preserve"> физкультурно-оздоровительные</w:t>
            </w:r>
          </w:p>
          <w:p w:rsidR="00205E83" w:rsidRPr="00663D53" w:rsidRDefault="00205E83" w:rsidP="00EB07CA">
            <w:pPr>
              <w:jc w:val="center"/>
              <w:rPr>
                <w:color w:val="000000"/>
                <w:sz w:val="22"/>
                <w:szCs w:val="22"/>
                <w:lang w:val="ru-RU"/>
              </w:rPr>
            </w:pPr>
            <w:r>
              <w:rPr>
                <w:lang w:val="ru-RU"/>
              </w:rPr>
              <w:t xml:space="preserve"> (</w:t>
            </w:r>
            <w:r w:rsidRPr="00663D53">
              <w:rPr>
                <w:lang w:val="ru-RU"/>
              </w:rPr>
              <w:t>борьба, аэробика, фитнес)</w:t>
            </w:r>
          </w:p>
          <w:p w:rsidR="00205E83" w:rsidRPr="00663D53" w:rsidRDefault="00205E83" w:rsidP="00EB07CA">
            <w:pPr>
              <w:pStyle w:val="afffffff9"/>
              <w:rPr>
                <w:sz w:val="24"/>
                <w:szCs w:val="24"/>
              </w:rPr>
            </w:pPr>
          </w:p>
        </w:tc>
        <w:tc>
          <w:tcPr>
            <w:tcW w:w="968" w:type="pct"/>
            <w:shd w:val="clear" w:color="auto" w:fill="auto"/>
            <w:vAlign w:val="center"/>
          </w:tcPr>
          <w:p w:rsidR="00205E83" w:rsidRPr="00663D53" w:rsidRDefault="00205E83" w:rsidP="00EB07CA">
            <w:pPr>
              <w:pStyle w:val="afffffff9"/>
              <w:ind w:left="-111" w:right="-83"/>
              <w:rPr>
                <w:sz w:val="24"/>
                <w:szCs w:val="24"/>
              </w:rPr>
            </w:pPr>
            <w:r w:rsidRPr="00663D53">
              <w:rPr>
                <w:sz w:val="24"/>
                <w:szCs w:val="24"/>
              </w:rPr>
              <w:t>кв. м.</w:t>
            </w:r>
          </w:p>
        </w:tc>
        <w:tc>
          <w:tcPr>
            <w:tcW w:w="968" w:type="pct"/>
            <w:gridSpan w:val="2"/>
            <w:shd w:val="clear" w:color="auto" w:fill="auto"/>
            <w:vAlign w:val="center"/>
          </w:tcPr>
          <w:p w:rsidR="00205E83" w:rsidRPr="00663D53" w:rsidRDefault="00205E83" w:rsidP="00EB07CA">
            <w:pPr>
              <w:pStyle w:val="afffffff9"/>
              <w:rPr>
                <w:sz w:val="24"/>
                <w:szCs w:val="24"/>
              </w:rPr>
            </w:pPr>
            <w:r>
              <w:rPr>
                <w:sz w:val="24"/>
                <w:szCs w:val="24"/>
              </w:rPr>
              <w:t>184</w:t>
            </w:r>
          </w:p>
        </w:tc>
        <w:tc>
          <w:tcPr>
            <w:tcW w:w="1276" w:type="pct"/>
            <w:gridSpan w:val="2"/>
            <w:vMerge/>
            <w:shd w:val="clear" w:color="auto" w:fill="auto"/>
            <w:vAlign w:val="center"/>
            <w:hideMark/>
          </w:tcPr>
          <w:p w:rsidR="00205E83" w:rsidRPr="00663D53" w:rsidRDefault="00205E83" w:rsidP="00EB07CA">
            <w:pPr>
              <w:pStyle w:val="afffffff9"/>
              <w:rPr>
                <w:sz w:val="24"/>
                <w:szCs w:val="24"/>
              </w:rPr>
            </w:pPr>
          </w:p>
        </w:tc>
      </w:tr>
      <w:tr w:rsidR="002F4426" w:rsidRPr="00663D53" w:rsidTr="00901CCD">
        <w:trPr>
          <w:trHeight w:val="615"/>
        </w:trPr>
        <w:tc>
          <w:tcPr>
            <w:tcW w:w="5000" w:type="pct"/>
            <w:gridSpan w:val="10"/>
            <w:shd w:val="clear" w:color="auto" w:fill="auto"/>
            <w:vAlign w:val="center"/>
          </w:tcPr>
          <w:p w:rsidR="002F4426" w:rsidRPr="00663D53" w:rsidRDefault="001F0A09" w:rsidP="00E26123">
            <w:pPr>
              <w:pStyle w:val="afffffff9"/>
              <w:numPr>
                <w:ilvl w:val="0"/>
                <w:numId w:val="1"/>
              </w:numPr>
              <w:ind w:left="585" w:right="-83" w:hanging="585"/>
              <w:rPr>
                <w:sz w:val="24"/>
                <w:szCs w:val="24"/>
              </w:rPr>
            </w:pPr>
            <w:r>
              <w:rPr>
                <w:b/>
                <w:sz w:val="24"/>
                <w:szCs w:val="24"/>
              </w:rPr>
              <w:t>4</w:t>
            </w:r>
            <w:r w:rsidR="002F4426">
              <w:rPr>
                <w:b/>
                <w:sz w:val="24"/>
                <w:szCs w:val="24"/>
              </w:rPr>
              <w:t>.</w:t>
            </w:r>
            <w:r w:rsidR="002F4426" w:rsidRPr="00663D53">
              <w:rPr>
                <w:b/>
                <w:sz w:val="24"/>
                <w:szCs w:val="24"/>
              </w:rPr>
              <w:t>Учреждения культуры и искусства</w:t>
            </w:r>
          </w:p>
        </w:tc>
      </w:tr>
      <w:tr w:rsidR="00A81007" w:rsidRPr="00663D53" w:rsidTr="00901CCD">
        <w:trPr>
          <w:trHeight w:val="798"/>
        </w:trPr>
        <w:tc>
          <w:tcPr>
            <w:tcW w:w="330" w:type="pct"/>
            <w:gridSpan w:val="2"/>
            <w:shd w:val="clear" w:color="auto" w:fill="auto"/>
            <w:vAlign w:val="center"/>
            <w:hideMark/>
          </w:tcPr>
          <w:p w:rsidR="002F4426" w:rsidRPr="00663D53" w:rsidRDefault="00A81007" w:rsidP="00BD78F4">
            <w:pPr>
              <w:pStyle w:val="afffffff9"/>
              <w:rPr>
                <w:sz w:val="24"/>
                <w:szCs w:val="24"/>
              </w:rPr>
            </w:pPr>
            <w:r>
              <w:rPr>
                <w:sz w:val="24"/>
                <w:szCs w:val="24"/>
              </w:rPr>
              <w:t>4</w:t>
            </w:r>
            <w:r w:rsidR="002F4426" w:rsidRPr="00663D53">
              <w:rPr>
                <w:sz w:val="24"/>
                <w:szCs w:val="24"/>
              </w:rPr>
              <w:t>.1.</w:t>
            </w:r>
          </w:p>
        </w:tc>
        <w:tc>
          <w:tcPr>
            <w:tcW w:w="1458" w:type="pct"/>
            <w:gridSpan w:val="3"/>
            <w:shd w:val="clear" w:color="auto" w:fill="auto"/>
            <w:vAlign w:val="center"/>
            <w:hideMark/>
          </w:tcPr>
          <w:p w:rsidR="002F4426" w:rsidRPr="00663D53" w:rsidRDefault="002F4426" w:rsidP="005B392F">
            <w:pPr>
              <w:pStyle w:val="afffffff9"/>
              <w:rPr>
                <w:sz w:val="24"/>
                <w:szCs w:val="24"/>
              </w:rPr>
            </w:pPr>
            <w:r w:rsidRPr="00663D53">
              <w:rPr>
                <w:sz w:val="24"/>
                <w:szCs w:val="24"/>
              </w:rPr>
              <w:t>Дом культуры (ДК)</w:t>
            </w:r>
          </w:p>
        </w:tc>
        <w:tc>
          <w:tcPr>
            <w:tcW w:w="968" w:type="pct"/>
            <w:shd w:val="clear" w:color="auto" w:fill="auto"/>
            <w:vAlign w:val="center"/>
          </w:tcPr>
          <w:p w:rsidR="002F4426" w:rsidRPr="00663D53" w:rsidRDefault="002F4426" w:rsidP="00264877">
            <w:pPr>
              <w:pStyle w:val="afffffff9"/>
              <w:ind w:left="-111" w:right="-83"/>
              <w:rPr>
                <w:sz w:val="24"/>
                <w:szCs w:val="24"/>
              </w:rPr>
            </w:pPr>
            <w:r w:rsidRPr="00663D53">
              <w:rPr>
                <w:sz w:val="24"/>
                <w:szCs w:val="24"/>
              </w:rPr>
              <w:t>посетительское место</w:t>
            </w:r>
          </w:p>
        </w:tc>
        <w:tc>
          <w:tcPr>
            <w:tcW w:w="968" w:type="pct"/>
            <w:gridSpan w:val="2"/>
            <w:shd w:val="clear" w:color="auto" w:fill="auto"/>
            <w:vAlign w:val="center"/>
          </w:tcPr>
          <w:p w:rsidR="002F4426" w:rsidRPr="00663D53" w:rsidRDefault="002F4426" w:rsidP="00264877">
            <w:pPr>
              <w:pStyle w:val="afffffff9"/>
              <w:rPr>
                <w:sz w:val="24"/>
                <w:szCs w:val="24"/>
              </w:rPr>
            </w:pPr>
            <w:r>
              <w:rPr>
                <w:sz w:val="24"/>
                <w:szCs w:val="24"/>
              </w:rPr>
              <w:t>120</w:t>
            </w:r>
          </w:p>
        </w:tc>
        <w:tc>
          <w:tcPr>
            <w:tcW w:w="1276" w:type="pct"/>
            <w:gridSpan w:val="2"/>
            <w:shd w:val="clear" w:color="auto" w:fill="auto"/>
            <w:vAlign w:val="center"/>
            <w:hideMark/>
          </w:tcPr>
          <w:p w:rsidR="002F4426" w:rsidRPr="00663D53" w:rsidRDefault="00025AD6" w:rsidP="00264877">
            <w:pPr>
              <w:pStyle w:val="afffffff9"/>
              <w:rPr>
                <w:sz w:val="24"/>
                <w:szCs w:val="24"/>
              </w:rPr>
            </w:pPr>
            <w:r w:rsidRPr="00663D53">
              <w:rPr>
                <w:sz w:val="24"/>
                <w:szCs w:val="24"/>
              </w:rPr>
              <w:t>капитальный ремонт</w:t>
            </w:r>
          </w:p>
        </w:tc>
      </w:tr>
      <w:tr w:rsidR="00A81007" w:rsidRPr="00663D53" w:rsidTr="00901CCD">
        <w:trPr>
          <w:trHeight w:val="847"/>
        </w:trPr>
        <w:tc>
          <w:tcPr>
            <w:tcW w:w="330" w:type="pct"/>
            <w:gridSpan w:val="2"/>
            <w:shd w:val="clear" w:color="auto" w:fill="auto"/>
            <w:vAlign w:val="center"/>
            <w:hideMark/>
          </w:tcPr>
          <w:p w:rsidR="002F4426" w:rsidRPr="00663D53" w:rsidRDefault="00A81007" w:rsidP="00264877">
            <w:pPr>
              <w:pStyle w:val="afffffff9"/>
              <w:rPr>
                <w:sz w:val="24"/>
                <w:szCs w:val="24"/>
              </w:rPr>
            </w:pPr>
            <w:r>
              <w:rPr>
                <w:sz w:val="24"/>
                <w:szCs w:val="24"/>
              </w:rPr>
              <w:t>4</w:t>
            </w:r>
            <w:r w:rsidR="002F4426">
              <w:rPr>
                <w:sz w:val="24"/>
                <w:szCs w:val="24"/>
              </w:rPr>
              <w:t>.2.</w:t>
            </w:r>
          </w:p>
        </w:tc>
        <w:tc>
          <w:tcPr>
            <w:tcW w:w="1458" w:type="pct"/>
            <w:gridSpan w:val="3"/>
            <w:shd w:val="clear" w:color="auto" w:fill="auto"/>
            <w:vAlign w:val="center"/>
            <w:hideMark/>
          </w:tcPr>
          <w:p w:rsidR="002F4426" w:rsidRPr="00663D53" w:rsidRDefault="002F4426" w:rsidP="005B392F">
            <w:pPr>
              <w:pStyle w:val="afffffff9"/>
              <w:rPr>
                <w:sz w:val="24"/>
                <w:szCs w:val="24"/>
              </w:rPr>
            </w:pPr>
            <w:r>
              <w:rPr>
                <w:sz w:val="24"/>
                <w:szCs w:val="24"/>
              </w:rPr>
              <w:t>Сельский клуб</w:t>
            </w:r>
          </w:p>
        </w:tc>
        <w:tc>
          <w:tcPr>
            <w:tcW w:w="968" w:type="pct"/>
            <w:shd w:val="clear" w:color="auto" w:fill="auto"/>
            <w:vAlign w:val="center"/>
          </w:tcPr>
          <w:p w:rsidR="002F4426" w:rsidRPr="00663D53" w:rsidRDefault="002F4426" w:rsidP="00264877">
            <w:pPr>
              <w:pStyle w:val="afffffff9"/>
              <w:ind w:left="-111" w:right="-83"/>
              <w:rPr>
                <w:sz w:val="24"/>
                <w:szCs w:val="24"/>
              </w:rPr>
            </w:pPr>
            <w:r w:rsidRPr="00663D53">
              <w:rPr>
                <w:sz w:val="24"/>
                <w:szCs w:val="24"/>
              </w:rPr>
              <w:t>посетительское место</w:t>
            </w:r>
          </w:p>
        </w:tc>
        <w:tc>
          <w:tcPr>
            <w:tcW w:w="968" w:type="pct"/>
            <w:gridSpan w:val="2"/>
            <w:shd w:val="clear" w:color="auto" w:fill="auto"/>
            <w:vAlign w:val="center"/>
          </w:tcPr>
          <w:p w:rsidR="002F4426" w:rsidRPr="00E36505" w:rsidRDefault="002F4426" w:rsidP="00264877">
            <w:pPr>
              <w:pStyle w:val="afffffff9"/>
              <w:rPr>
                <w:color w:val="FF0000"/>
                <w:sz w:val="36"/>
                <w:szCs w:val="36"/>
              </w:rPr>
            </w:pPr>
            <w:r w:rsidRPr="00E36505">
              <w:rPr>
                <w:color w:val="FF0000"/>
                <w:sz w:val="36"/>
                <w:szCs w:val="36"/>
              </w:rPr>
              <w:t>?</w:t>
            </w:r>
          </w:p>
        </w:tc>
        <w:tc>
          <w:tcPr>
            <w:tcW w:w="1276" w:type="pct"/>
            <w:gridSpan w:val="2"/>
            <w:shd w:val="clear" w:color="auto" w:fill="auto"/>
            <w:vAlign w:val="center"/>
            <w:hideMark/>
          </w:tcPr>
          <w:p w:rsidR="002F4426" w:rsidRPr="00663D53" w:rsidRDefault="002F4426" w:rsidP="00264877">
            <w:pPr>
              <w:pStyle w:val="afffffff9"/>
              <w:rPr>
                <w:sz w:val="24"/>
                <w:szCs w:val="24"/>
              </w:rPr>
            </w:pPr>
            <w:r w:rsidRPr="00663D53">
              <w:rPr>
                <w:sz w:val="24"/>
                <w:szCs w:val="24"/>
              </w:rPr>
              <w:t>капитальный ремонт</w:t>
            </w:r>
          </w:p>
        </w:tc>
      </w:tr>
      <w:tr w:rsidR="00983043" w:rsidRPr="00663D53" w:rsidTr="00901CCD">
        <w:trPr>
          <w:trHeight w:val="701"/>
        </w:trPr>
        <w:tc>
          <w:tcPr>
            <w:tcW w:w="330" w:type="pct"/>
            <w:gridSpan w:val="2"/>
            <w:shd w:val="clear" w:color="auto" w:fill="auto"/>
            <w:vAlign w:val="center"/>
            <w:hideMark/>
          </w:tcPr>
          <w:p w:rsidR="00983043" w:rsidRPr="00663D53" w:rsidRDefault="00983043" w:rsidP="00264877">
            <w:pPr>
              <w:pStyle w:val="afffffff9"/>
              <w:rPr>
                <w:sz w:val="24"/>
                <w:szCs w:val="24"/>
              </w:rPr>
            </w:pPr>
            <w:r>
              <w:rPr>
                <w:sz w:val="24"/>
                <w:szCs w:val="24"/>
              </w:rPr>
              <w:t>4.3</w:t>
            </w:r>
            <w:r w:rsidRPr="00663D53">
              <w:rPr>
                <w:sz w:val="24"/>
                <w:szCs w:val="24"/>
              </w:rPr>
              <w:t>.</w:t>
            </w:r>
          </w:p>
        </w:tc>
        <w:tc>
          <w:tcPr>
            <w:tcW w:w="1458" w:type="pct"/>
            <w:gridSpan w:val="3"/>
            <w:shd w:val="clear" w:color="auto" w:fill="auto"/>
            <w:vAlign w:val="center"/>
            <w:hideMark/>
          </w:tcPr>
          <w:p w:rsidR="00983043" w:rsidRPr="00663D53" w:rsidRDefault="00983043" w:rsidP="00C531E7">
            <w:pPr>
              <w:pStyle w:val="afffffff9"/>
              <w:rPr>
                <w:sz w:val="24"/>
                <w:szCs w:val="24"/>
              </w:rPr>
            </w:pPr>
            <w:r w:rsidRPr="00663D53">
              <w:rPr>
                <w:sz w:val="24"/>
                <w:szCs w:val="24"/>
              </w:rPr>
              <w:t xml:space="preserve">Досуговый центр </w:t>
            </w:r>
          </w:p>
        </w:tc>
        <w:tc>
          <w:tcPr>
            <w:tcW w:w="968" w:type="pct"/>
            <w:shd w:val="clear" w:color="auto" w:fill="auto"/>
            <w:vAlign w:val="center"/>
          </w:tcPr>
          <w:p w:rsidR="00983043" w:rsidRPr="00663D53" w:rsidRDefault="00983043" w:rsidP="00264877">
            <w:pPr>
              <w:pStyle w:val="afffffff9"/>
              <w:ind w:left="-111" w:right="-83"/>
              <w:rPr>
                <w:sz w:val="24"/>
                <w:szCs w:val="24"/>
              </w:rPr>
            </w:pPr>
            <w:r w:rsidRPr="00663D53">
              <w:rPr>
                <w:sz w:val="24"/>
                <w:szCs w:val="24"/>
              </w:rPr>
              <w:t>посетительское место</w:t>
            </w:r>
          </w:p>
        </w:tc>
        <w:tc>
          <w:tcPr>
            <w:tcW w:w="968" w:type="pct"/>
            <w:gridSpan w:val="2"/>
            <w:shd w:val="clear" w:color="auto" w:fill="auto"/>
            <w:vAlign w:val="center"/>
          </w:tcPr>
          <w:p w:rsidR="00983043" w:rsidRPr="00663D53" w:rsidRDefault="00983043" w:rsidP="00264877">
            <w:pPr>
              <w:pStyle w:val="afffffff9"/>
              <w:rPr>
                <w:sz w:val="24"/>
                <w:szCs w:val="24"/>
              </w:rPr>
            </w:pPr>
            <w:r>
              <w:rPr>
                <w:sz w:val="24"/>
                <w:szCs w:val="24"/>
              </w:rPr>
              <w:t>160</w:t>
            </w:r>
          </w:p>
        </w:tc>
        <w:tc>
          <w:tcPr>
            <w:tcW w:w="1276" w:type="pct"/>
            <w:gridSpan w:val="2"/>
            <w:vMerge w:val="restart"/>
            <w:shd w:val="clear" w:color="auto" w:fill="auto"/>
            <w:vAlign w:val="center"/>
            <w:hideMark/>
          </w:tcPr>
          <w:p w:rsidR="00983043" w:rsidRPr="00663D53" w:rsidRDefault="00983043" w:rsidP="00264877">
            <w:pPr>
              <w:pStyle w:val="afffffff9"/>
              <w:rPr>
                <w:sz w:val="24"/>
                <w:szCs w:val="24"/>
              </w:rPr>
            </w:pPr>
            <w:r w:rsidRPr="00663D53">
              <w:rPr>
                <w:sz w:val="24"/>
                <w:szCs w:val="24"/>
              </w:rPr>
              <w:t>строительство</w:t>
            </w:r>
          </w:p>
        </w:tc>
      </w:tr>
      <w:tr w:rsidR="00983043" w:rsidRPr="00663D53" w:rsidTr="00901CCD">
        <w:trPr>
          <w:trHeight w:val="711"/>
        </w:trPr>
        <w:tc>
          <w:tcPr>
            <w:tcW w:w="330" w:type="pct"/>
            <w:gridSpan w:val="2"/>
            <w:shd w:val="clear" w:color="auto" w:fill="auto"/>
            <w:vAlign w:val="center"/>
            <w:hideMark/>
          </w:tcPr>
          <w:p w:rsidR="00983043" w:rsidRDefault="00983043" w:rsidP="00381BF8">
            <w:pPr>
              <w:pStyle w:val="afffffff9"/>
              <w:rPr>
                <w:sz w:val="24"/>
                <w:szCs w:val="24"/>
              </w:rPr>
            </w:pPr>
            <w:r>
              <w:rPr>
                <w:sz w:val="24"/>
                <w:szCs w:val="24"/>
              </w:rPr>
              <w:t>4.4.</w:t>
            </w:r>
          </w:p>
        </w:tc>
        <w:tc>
          <w:tcPr>
            <w:tcW w:w="1458" w:type="pct"/>
            <w:gridSpan w:val="3"/>
            <w:shd w:val="clear" w:color="auto" w:fill="auto"/>
            <w:vAlign w:val="center"/>
            <w:hideMark/>
          </w:tcPr>
          <w:p w:rsidR="00983043" w:rsidRPr="00663D53" w:rsidRDefault="00983043" w:rsidP="00381BF8">
            <w:pPr>
              <w:pStyle w:val="afffffff9"/>
              <w:rPr>
                <w:sz w:val="24"/>
                <w:szCs w:val="24"/>
              </w:rPr>
            </w:pPr>
            <w:r>
              <w:rPr>
                <w:sz w:val="24"/>
                <w:szCs w:val="24"/>
              </w:rPr>
              <w:t>Центр детского творчества</w:t>
            </w:r>
          </w:p>
        </w:tc>
        <w:tc>
          <w:tcPr>
            <w:tcW w:w="968" w:type="pct"/>
            <w:shd w:val="clear" w:color="auto" w:fill="auto"/>
            <w:vAlign w:val="center"/>
          </w:tcPr>
          <w:p w:rsidR="00983043" w:rsidRPr="00663D53" w:rsidRDefault="00983043" w:rsidP="00381BF8">
            <w:pPr>
              <w:pStyle w:val="afffffff9"/>
              <w:ind w:left="-111" w:right="-83"/>
              <w:rPr>
                <w:sz w:val="24"/>
                <w:szCs w:val="24"/>
              </w:rPr>
            </w:pPr>
            <w:r w:rsidRPr="00663D53">
              <w:rPr>
                <w:sz w:val="24"/>
                <w:szCs w:val="24"/>
              </w:rPr>
              <w:t>место</w:t>
            </w:r>
          </w:p>
        </w:tc>
        <w:tc>
          <w:tcPr>
            <w:tcW w:w="968" w:type="pct"/>
            <w:gridSpan w:val="2"/>
            <w:shd w:val="clear" w:color="auto" w:fill="auto"/>
            <w:vAlign w:val="center"/>
          </w:tcPr>
          <w:p w:rsidR="00983043" w:rsidRPr="00663D53" w:rsidRDefault="00983043" w:rsidP="00381BF8">
            <w:pPr>
              <w:pStyle w:val="afffffff9"/>
              <w:rPr>
                <w:sz w:val="24"/>
                <w:szCs w:val="24"/>
              </w:rPr>
            </w:pPr>
            <w:r>
              <w:rPr>
                <w:sz w:val="24"/>
                <w:szCs w:val="24"/>
              </w:rPr>
              <w:t>50</w:t>
            </w:r>
          </w:p>
        </w:tc>
        <w:tc>
          <w:tcPr>
            <w:tcW w:w="1276" w:type="pct"/>
            <w:gridSpan w:val="2"/>
            <w:vMerge/>
            <w:shd w:val="clear" w:color="auto" w:fill="auto"/>
            <w:vAlign w:val="center"/>
            <w:hideMark/>
          </w:tcPr>
          <w:p w:rsidR="00983043" w:rsidRPr="00663D53" w:rsidRDefault="00983043" w:rsidP="00381BF8">
            <w:pPr>
              <w:pStyle w:val="afffffff9"/>
              <w:rPr>
                <w:sz w:val="24"/>
                <w:szCs w:val="24"/>
              </w:rPr>
            </w:pPr>
          </w:p>
        </w:tc>
      </w:tr>
      <w:tr w:rsidR="00A81007" w:rsidRPr="00663D53" w:rsidTr="00901CCD">
        <w:trPr>
          <w:trHeight w:val="78"/>
        </w:trPr>
        <w:tc>
          <w:tcPr>
            <w:tcW w:w="330" w:type="pct"/>
            <w:gridSpan w:val="2"/>
            <w:vMerge w:val="restart"/>
            <w:shd w:val="clear" w:color="auto" w:fill="auto"/>
            <w:vAlign w:val="center"/>
            <w:hideMark/>
          </w:tcPr>
          <w:p w:rsidR="002F4426" w:rsidRPr="00663D53" w:rsidRDefault="00A81007" w:rsidP="00264877">
            <w:pPr>
              <w:pStyle w:val="afffffff9"/>
              <w:rPr>
                <w:sz w:val="24"/>
                <w:szCs w:val="24"/>
              </w:rPr>
            </w:pPr>
            <w:r>
              <w:rPr>
                <w:sz w:val="24"/>
                <w:szCs w:val="24"/>
              </w:rPr>
              <w:t>4</w:t>
            </w:r>
            <w:r w:rsidR="002F4426">
              <w:rPr>
                <w:sz w:val="24"/>
                <w:szCs w:val="24"/>
              </w:rPr>
              <w:t>.</w:t>
            </w:r>
            <w:r w:rsidR="00381BF8">
              <w:rPr>
                <w:sz w:val="24"/>
                <w:szCs w:val="24"/>
              </w:rPr>
              <w:t>5</w:t>
            </w:r>
            <w:r w:rsidR="002F4426" w:rsidRPr="00663D53">
              <w:rPr>
                <w:sz w:val="24"/>
                <w:szCs w:val="24"/>
              </w:rPr>
              <w:t>.</w:t>
            </w:r>
          </w:p>
        </w:tc>
        <w:tc>
          <w:tcPr>
            <w:tcW w:w="1458" w:type="pct"/>
            <w:gridSpan w:val="3"/>
            <w:vMerge w:val="restart"/>
            <w:shd w:val="clear" w:color="auto" w:fill="auto"/>
            <w:vAlign w:val="center"/>
            <w:hideMark/>
          </w:tcPr>
          <w:p w:rsidR="002F4426" w:rsidRPr="00663D53" w:rsidRDefault="002F4426" w:rsidP="00264877">
            <w:pPr>
              <w:pStyle w:val="afffffff9"/>
              <w:rPr>
                <w:sz w:val="24"/>
                <w:szCs w:val="24"/>
              </w:rPr>
            </w:pPr>
            <w:r w:rsidRPr="00663D53">
              <w:rPr>
                <w:sz w:val="24"/>
                <w:szCs w:val="24"/>
              </w:rPr>
              <w:t>Библиотечные учреждения</w:t>
            </w:r>
          </w:p>
        </w:tc>
        <w:tc>
          <w:tcPr>
            <w:tcW w:w="968" w:type="pct"/>
            <w:shd w:val="clear" w:color="auto" w:fill="auto"/>
            <w:vAlign w:val="center"/>
          </w:tcPr>
          <w:p w:rsidR="002F4426" w:rsidRPr="00663D53" w:rsidRDefault="002F4426" w:rsidP="00264877">
            <w:pPr>
              <w:pStyle w:val="afffffff9"/>
              <w:rPr>
                <w:sz w:val="24"/>
                <w:szCs w:val="24"/>
              </w:rPr>
            </w:pPr>
            <w:r w:rsidRPr="00663D53">
              <w:rPr>
                <w:sz w:val="24"/>
                <w:szCs w:val="24"/>
              </w:rPr>
              <w:t>томов</w:t>
            </w:r>
          </w:p>
        </w:tc>
        <w:tc>
          <w:tcPr>
            <w:tcW w:w="968" w:type="pct"/>
            <w:gridSpan w:val="2"/>
            <w:shd w:val="clear" w:color="auto" w:fill="auto"/>
            <w:vAlign w:val="center"/>
          </w:tcPr>
          <w:p w:rsidR="002F4426" w:rsidRPr="00663D53" w:rsidRDefault="002F4426" w:rsidP="00264877">
            <w:pPr>
              <w:pStyle w:val="afffffff9"/>
              <w:rPr>
                <w:sz w:val="24"/>
                <w:szCs w:val="24"/>
              </w:rPr>
            </w:pPr>
            <w:r>
              <w:rPr>
                <w:sz w:val="24"/>
                <w:szCs w:val="24"/>
              </w:rPr>
              <w:t>9000</w:t>
            </w:r>
          </w:p>
        </w:tc>
        <w:tc>
          <w:tcPr>
            <w:tcW w:w="1276" w:type="pct"/>
            <w:gridSpan w:val="2"/>
            <w:vMerge w:val="restart"/>
            <w:shd w:val="clear" w:color="auto" w:fill="auto"/>
            <w:vAlign w:val="center"/>
            <w:hideMark/>
          </w:tcPr>
          <w:p w:rsidR="002F4426" w:rsidRPr="00663D53" w:rsidRDefault="002F4426" w:rsidP="00C531E7">
            <w:pPr>
              <w:pStyle w:val="afffffff9"/>
              <w:rPr>
                <w:sz w:val="24"/>
                <w:szCs w:val="24"/>
              </w:rPr>
            </w:pPr>
            <w:r w:rsidRPr="00663D53">
              <w:rPr>
                <w:sz w:val="24"/>
                <w:szCs w:val="24"/>
              </w:rPr>
              <w:t>капитальный ремонт</w:t>
            </w:r>
            <w:r>
              <w:rPr>
                <w:sz w:val="24"/>
                <w:szCs w:val="24"/>
              </w:rPr>
              <w:t xml:space="preserve"> и увеличение фонда до 27 тыс</w:t>
            </w:r>
            <w:proofErr w:type="gramStart"/>
            <w:r>
              <w:rPr>
                <w:sz w:val="24"/>
                <w:szCs w:val="24"/>
              </w:rPr>
              <w:t>.е</w:t>
            </w:r>
            <w:proofErr w:type="gramEnd"/>
            <w:r>
              <w:rPr>
                <w:sz w:val="24"/>
                <w:szCs w:val="24"/>
              </w:rPr>
              <w:t>диниц</w:t>
            </w:r>
          </w:p>
        </w:tc>
      </w:tr>
      <w:tr w:rsidR="00A81007" w:rsidRPr="00663D53" w:rsidTr="00901CCD">
        <w:trPr>
          <w:trHeight w:val="78"/>
        </w:trPr>
        <w:tc>
          <w:tcPr>
            <w:tcW w:w="330" w:type="pct"/>
            <w:gridSpan w:val="2"/>
            <w:vMerge/>
            <w:shd w:val="clear" w:color="auto" w:fill="auto"/>
            <w:vAlign w:val="center"/>
            <w:hideMark/>
          </w:tcPr>
          <w:p w:rsidR="002F4426" w:rsidRPr="00663D53" w:rsidRDefault="002F4426" w:rsidP="00264877">
            <w:pPr>
              <w:pStyle w:val="afffffff9"/>
              <w:rPr>
                <w:sz w:val="24"/>
                <w:szCs w:val="24"/>
              </w:rPr>
            </w:pPr>
          </w:p>
        </w:tc>
        <w:tc>
          <w:tcPr>
            <w:tcW w:w="1458" w:type="pct"/>
            <w:gridSpan w:val="3"/>
            <w:vMerge/>
            <w:shd w:val="clear" w:color="auto" w:fill="auto"/>
            <w:vAlign w:val="center"/>
            <w:hideMark/>
          </w:tcPr>
          <w:p w:rsidR="002F4426" w:rsidRPr="00663D53" w:rsidRDefault="002F4426" w:rsidP="00264877">
            <w:pPr>
              <w:pStyle w:val="afffffff9"/>
              <w:rPr>
                <w:sz w:val="24"/>
                <w:szCs w:val="24"/>
              </w:rPr>
            </w:pPr>
          </w:p>
        </w:tc>
        <w:tc>
          <w:tcPr>
            <w:tcW w:w="968" w:type="pct"/>
            <w:shd w:val="clear" w:color="auto" w:fill="auto"/>
            <w:vAlign w:val="center"/>
          </w:tcPr>
          <w:p w:rsidR="002F4426" w:rsidRPr="00663D53" w:rsidRDefault="002F4426" w:rsidP="00264877">
            <w:pPr>
              <w:pStyle w:val="afffffff9"/>
              <w:rPr>
                <w:sz w:val="24"/>
                <w:szCs w:val="24"/>
              </w:rPr>
            </w:pPr>
            <w:r w:rsidRPr="00663D53">
              <w:rPr>
                <w:sz w:val="24"/>
                <w:szCs w:val="24"/>
              </w:rPr>
              <w:t>мест</w:t>
            </w:r>
          </w:p>
        </w:tc>
        <w:tc>
          <w:tcPr>
            <w:tcW w:w="968" w:type="pct"/>
            <w:gridSpan w:val="2"/>
            <w:shd w:val="clear" w:color="auto" w:fill="auto"/>
            <w:vAlign w:val="center"/>
          </w:tcPr>
          <w:p w:rsidR="002F4426" w:rsidRPr="00663D53" w:rsidRDefault="002F4426" w:rsidP="00264877">
            <w:pPr>
              <w:pStyle w:val="afffffff9"/>
              <w:rPr>
                <w:sz w:val="24"/>
                <w:szCs w:val="24"/>
              </w:rPr>
            </w:pPr>
            <w:r>
              <w:rPr>
                <w:sz w:val="24"/>
                <w:szCs w:val="24"/>
              </w:rPr>
              <w:t>25</w:t>
            </w:r>
          </w:p>
        </w:tc>
        <w:tc>
          <w:tcPr>
            <w:tcW w:w="1276" w:type="pct"/>
            <w:gridSpan w:val="2"/>
            <w:vMerge/>
            <w:shd w:val="clear" w:color="auto" w:fill="auto"/>
            <w:vAlign w:val="center"/>
            <w:hideMark/>
          </w:tcPr>
          <w:p w:rsidR="002F4426" w:rsidRPr="00663D53" w:rsidRDefault="002F4426" w:rsidP="00264877">
            <w:pPr>
              <w:pStyle w:val="afffffff9"/>
              <w:rPr>
                <w:sz w:val="24"/>
                <w:szCs w:val="24"/>
              </w:rPr>
            </w:pPr>
          </w:p>
        </w:tc>
      </w:tr>
      <w:tr w:rsidR="002F4426" w:rsidRPr="00663D53" w:rsidTr="00901CCD">
        <w:trPr>
          <w:trHeight w:val="703"/>
        </w:trPr>
        <w:tc>
          <w:tcPr>
            <w:tcW w:w="5000" w:type="pct"/>
            <w:gridSpan w:val="10"/>
            <w:shd w:val="clear" w:color="auto" w:fill="auto"/>
            <w:vAlign w:val="center"/>
          </w:tcPr>
          <w:p w:rsidR="002F4426" w:rsidRPr="00663D53" w:rsidRDefault="001F0A09" w:rsidP="00E26123">
            <w:pPr>
              <w:pStyle w:val="afffffff9"/>
              <w:numPr>
                <w:ilvl w:val="0"/>
                <w:numId w:val="1"/>
              </w:numPr>
              <w:ind w:left="585" w:right="-83" w:hanging="585"/>
              <w:rPr>
                <w:sz w:val="24"/>
                <w:szCs w:val="24"/>
              </w:rPr>
            </w:pPr>
            <w:r>
              <w:rPr>
                <w:b/>
                <w:sz w:val="24"/>
                <w:szCs w:val="24"/>
              </w:rPr>
              <w:t>5</w:t>
            </w:r>
            <w:r w:rsidR="002F4426">
              <w:rPr>
                <w:b/>
                <w:sz w:val="24"/>
                <w:szCs w:val="24"/>
              </w:rPr>
              <w:t>.</w:t>
            </w:r>
            <w:r w:rsidR="002F4426" w:rsidRPr="00663D53">
              <w:rPr>
                <w:b/>
                <w:sz w:val="24"/>
                <w:szCs w:val="24"/>
              </w:rPr>
              <w:t>Учреждения торговли и общественного питания</w:t>
            </w:r>
          </w:p>
        </w:tc>
      </w:tr>
      <w:tr w:rsidR="00D7577A" w:rsidRPr="00663D53" w:rsidTr="00901CCD">
        <w:trPr>
          <w:trHeight w:val="78"/>
        </w:trPr>
        <w:tc>
          <w:tcPr>
            <w:tcW w:w="330" w:type="pct"/>
            <w:gridSpan w:val="2"/>
            <w:shd w:val="clear" w:color="auto" w:fill="auto"/>
            <w:vAlign w:val="center"/>
            <w:hideMark/>
          </w:tcPr>
          <w:p w:rsidR="00D7577A" w:rsidRPr="00663D53" w:rsidRDefault="00D7577A" w:rsidP="00264877">
            <w:pPr>
              <w:pStyle w:val="afffffff9"/>
              <w:rPr>
                <w:sz w:val="24"/>
                <w:szCs w:val="24"/>
              </w:rPr>
            </w:pPr>
            <w:r>
              <w:rPr>
                <w:sz w:val="24"/>
                <w:szCs w:val="24"/>
              </w:rPr>
              <w:t>5.1.</w:t>
            </w:r>
          </w:p>
        </w:tc>
        <w:tc>
          <w:tcPr>
            <w:tcW w:w="1458" w:type="pct"/>
            <w:gridSpan w:val="3"/>
            <w:shd w:val="clear" w:color="auto" w:fill="auto"/>
            <w:vAlign w:val="center"/>
            <w:hideMark/>
          </w:tcPr>
          <w:p w:rsidR="001A0D76" w:rsidRDefault="00D7577A" w:rsidP="00264877">
            <w:pPr>
              <w:pStyle w:val="afffffff9"/>
              <w:rPr>
                <w:sz w:val="24"/>
                <w:szCs w:val="24"/>
              </w:rPr>
            </w:pPr>
            <w:r w:rsidRPr="00663D53">
              <w:rPr>
                <w:sz w:val="24"/>
                <w:szCs w:val="24"/>
              </w:rPr>
              <w:t>Рыночный комплекс</w:t>
            </w:r>
            <w:r>
              <w:rPr>
                <w:sz w:val="24"/>
                <w:szCs w:val="24"/>
              </w:rPr>
              <w:t xml:space="preserve"> </w:t>
            </w:r>
            <w:proofErr w:type="gramStart"/>
            <w:r>
              <w:rPr>
                <w:sz w:val="24"/>
                <w:szCs w:val="24"/>
              </w:rPr>
              <w:t>розничной</w:t>
            </w:r>
            <w:proofErr w:type="gramEnd"/>
            <w:r>
              <w:rPr>
                <w:sz w:val="24"/>
                <w:szCs w:val="24"/>
              </w:rPr>
              <w:t xml:space="preserve">   </w:t>
            </w:r>
          </w:p>
          <w:p w:rsidR="00D7577A" w:rsidRPr="00663D53" w:rsidRDefault="00D7577A" w:rsidP="00264877">
            <w:pPr>
              <w:pStyle w:val="afffffff9"/>
              <w:rPr>
                <w:sz w:val="24"/>
                <w:szCs w:val="24"/>
              </w:rPr>
            </w:pPr>
            <w:r>
              <w:rPr>
                <w:sz w:val="24"/>
                <w:szCs w:val="24"/>
              </w:rPr>
              <w:t>торговли</w:t>
            </w:r>
          </w:p>
        </w:tc>
        <w:tc>
          <w:tcPr>
            <w:tcW w:w="968" w:type="pct"/>
            <w:shd w:val="clear" w:color="auto" w:fill="auto"/>
            <w:vAlign w:val="center"/>
          </w:tcPr>
          <w:p w:rsidR="00D7577A" w:rsidRPr="00663D53" w:rsidRDefault="00D7577A" w:rsidP="00264877">
            <w:pPr>
              <w:pStyle w:val="afffffff9"/>
              <w:ind w:left="-111" w:right="-83"/>
              <w:rPr>
                <w:sz w:val="24"/>
                <w:szCs w:val="24"/>
              </w:rPr>
            </w:pPr>
            <w:r w:rsidRPr="00663D53">
              <w:rPr>
                <w:sz w:val="24"/>
                <w:szCs w:val="24"/>
              </w:rPr>
              <w:t>кв. м.</w:t>
            </w:r>
          </w:p>
        </w:tc>
        <w:tc>
          <w:tcPr>
            <w:tcW w:w="968" w:type="pct"/>
            <w:gridSpan w:val="2"/>
            <w:shd w:val="clear" w:color="auto" w:fill="auto"/>
            <w:vAlign w:val="center"/>
            <w:hideMark/>
          </w:tcPr>
          <w:p w:rsidR="00D7577A" w:rsidRPr="00663D53" w:rsidRDefault="00D7577A" w:rsidP="00264877">
            <w:pPr>
              <w:pStyle w:val="afffffff9"/>
              <w:rPr>
                <w:sz w:val="24"/>
                <w:szCs w:val="24"/>
              </w:rPr>
            </w:pPr>
            <w:r>
              <w:rPr>
                <w:sz w:val="24"/>
                <w:szCs w:val="24"/>
              </w:rPr>
              <w:t>200</w:t>
            </w:r>
          </w:p>
        </w:tc>
        <w:tc>
          <w:tcPr>
            <w:tcW w:w="1276" w:type="pct"/>
            <w:gridSpan w:val="2"/>
            <w:vMerge w:val="restart"/>
            <w:shd w:val="clear" w:color="auto" w:fill="auto"/>
            <w:vAlign w:val="center"/>
            <w:hideMark/>
          </w:tcPr>
          <w:p w:rsidR="00D7577A" w:rsidRPr="00663D53" w:rsidRDefault="00D7577A" w:rsidP="00264877">
            <w:pPr>
              <w:pStyle w:val="afffffff9"/>
              <w:rPr>
                <w:sz w:val="24"/>
                <w:szCs w:val="24"/>
              </w:rPr>
            </w:pPr>
            <w:r w:rsidRPr="00663D53">
              <w:rPr>
                <w:sz w:val="24"/>
                <w:szCs w:val="24"/>
              </w:rPr>
              <w:t xml:space="preserve"> </w:t>
            </w:r>
            <w:r>
              <w:rPr>
                <w:sz w:val="24"/>
                <w:szCs w:val="24"/>
              </w:rPr>
              <w:t xml:space="preserve"> ст</w:t>
            </w:r>
            <w:r w:rsidRPr="00663D53">
              <w:rPr>
                <w:sz w:val="24"/>
                <w:szCs w:val="24"/>
              </w:rPr>
              <w:t>роительство</w:t>
            </w:r>
          </w:p>
          <w:p w:rsidR="00D7577A" w:rsidRPr="00663D53" w:rsidRDefault="00D7577A" w:rsidP="00BC1E31">
            <w:pPr>
              <w:pStyle w:val="afffffff9"/>
              <w:rPr>
                <w:sz w:val="24"/>
                <w:szCs w:val="24"/>
              </w:rPr>
            </w:pPr>
          </w:p>
        </w:tc>
      </w:tr>
      <w:tr w:rsidR="00D7577A" w:rsidRPr="00663D53" w:rsidTr="00901CCD">
        <w:trPr>
          <w:trHeight w:val="78"/>
        </w:trPr>
        <w:tc>
          <w:tcPr>
            <w:tcW w:w="330" w:type="pct"/>
            <w:gridSpan w:val="2"/>
            <w:shd w:val="clear" w:color="auto" w:fill="auto"/>
            <w:vAlign w:val="center"/>
            <w:hideMark/>
          </w:tcPr>
          <w:p w:rsidR="00D7577A" w:rsidRDefault="00D7577A" w:rsidP="00264877">
            <w:pPr>
              <w:pStyle w:val="afffffff9"/>
              <w:rPr>
                <w:sz w:val="24"/>
                <w:szCs w:val="24"/>
              </w:rPr>
            </w:pPr>
            <w:r>
              <w:rPr>
                <w:sz w:val="24"/>
                <w:szCs w:val="24"/>
              </w:rPr>
              <w:t>5.2.</w:t>
            </w:r>
          </w:p>
        </w:tc>
        <w:tc>
          <w:tcPr>
            <w:tcW w:w="1458" w:type="pct"/>
            <w:gridSpan w:val="3"/>
            <w:shd w:val="clear" w:color="auto" w:fill="auto"/>
            <w:vAlign w:val="center"/>
            <w:hideMark/>
          </w:tcPr>
          <w:p w:rsidR="001A0D76" w:rsidRDefault="00D7577A" w:rsidP="002F4426">
            <w:pPr>
              <w:pStyle w:val="afffffff9"/>
              <w:rPr>
                <w:sz w:val="24"/>
                <w:szCs w:val="24"/>
              </w:rPr>
            </w:pPr>
            <w:r w:rsidRPr="00663D53">
              <w:rPr>
                <w:sz w:val="24"/>
                <w:szCs w:val="24"/>
              </w:rPr>
              <w:t>Рыночный комплекс</w:t>
            </w:r>
            <w:r>
              <w:rPr>
                <w:sz w:val="24"/>
                <w:szCs w:val="24"/>
              </w:rPr>
              <w:t xml:space="preserve"> </w:t>
            </w:r>
            <w:proofErr w:type="gramStart"/>
            <w:r>
              <w:rPr>
                <w:sz w:val="24"/>
                <w:szCs w:val="24"/>
              </w:rPr>
              <w:t>оптовой</w:t>
            </w:r>
            <w:proofErr w:type="gramEnd"/>
            <w:r>
              <w:rPr>
                <w:sz w:val="24"/>
                <w:szCs w:val="24"/>
              </w:rPr>
              <w:t xml:space="preserve">       </w:t>
            </w:r>
          </w:p>
          <w:p w:rsidR="00D7577A" w:rsidRPr="00663D53" w:rsidRDefault="00D7577A" w:rsidP="002F4426">
            <w:pPr>
              <w:pStyle w:val="afffffff9"/>
              <w:rPr>
                <w:sz w:val="24"/>
                <w:szCs w:val="24"/>
              </w:rPr>
            </w:pPr>
            <w:r>
              <w:rPr>
                <w:sz w:val="24"/>
                <w:szCs w:val="24"/>
              </w:rPr>
              <w:t>торговли</w:t>
            </w:r>
          </w:p>
        </w:tc>
        <w:tc>
          <w:tcPr>
            <w:tcW w:w="968" w:type="pct"/>
            <w:shd w:val="clear" w:color="auto" w:fill="auto"/>
            <w:vAlign w:val="center"/>
          </w:tcPr>
          <w:p w:rsidR="00D7577A" w:rsidRPr="00663D53" w:rsidRDefault="00D7577A" w:rsidP="00264877">
            <w:pPr>
              <w:pStyle w:val="afffffff9"/>
              <w:ind w:left="-111" w:right="-83"/>
              <w:rPr>
                <w:sz w:val="24"/>
                <w:szCs w:val="24"/>
              </w:rPr>
            </w:pPr>
            <w:r w:rsidRPr="00663D53">
              <w:rPr>
                <w:sz w:val="24"/>
                <w:szCs w:val="24"/>
              </w:rPr>
              <w:t>кв. м.</w:t>
            </w:r>
          </w:p>
        </w:tc>
        <w:tc>
          <w:tcPr>
            <w:tcW w:w="968" w:type="pct"/>
            <w:gridSpan w:val="2"/>
            <w:shd w:val="clear" w:color="auto" w:fill="auto"/>
            <w:vAlign w:val="center"/>
            <w:hideMark/>
          </w:tcPr>
          <w:p w:rsidR="00D7577A" w:rsidRDefault="00D7577A" w:rsidP="00264877">
            <w:pPr>
              <w:pStyle w:val="afffffff9"/>
              <w:rPr>
                <w:sz w:val="24"/>
                <w:szCs w:val="24"/>
              </w:rPr>
            </w:pPr>
            <w:r>
              <w:rPr>
                <w:sz w:val="24"/>
                <w:szCs w:val="24"/>
              </w:rPr>
              <w:t>200</w:t>
            </w:r>
          </w:p>
        </w:tc>
        <w:tc>
          <w:tcPr>
            <w:tcW w:w="1276" w:type="pct"/>
            <w:gridSpan w:val="2"/>
            <w:vMerge/>
            <w:shd w:val="clear" w:color="auto" w:fill="auto"/>
            <w:vAlign w:val="center"/>
            <w:hideMark/>
          </w:tcPr>
          <w:p w:rsidR="00D7577A" w:rsidRPr="00663D53" w:rsidRDefault="00D7577A" w:rsidP="00BC1E31">
            <w:pPr>
              <w:pStyle w:val="afffffff9"/>
              <w:rPr>
                <w:sz w:val="24"/>
                <w:szCs w:val="24"/>
              </w:rPr>
            </w:pPr>
          </w:p>
        </w:tc>
      </w:tr>
      <w:tr w:rsidR="00D7577A" w:rsidRPr="00663D53" w:rsidTr="00901CCD">
        <w:trPr>
          <w:trHeight w:val="78"/>
        </w:trPr>
        <w:tc>
          <w:tcPr>
            <w:tcW w:w="330" w:type="pct"/>
            <w:gridSpan w:val="2"/>
            <w:shd w:val="clear" w:color="auto" w:fill="auto"/>
            <w:hideMark/>
          </w:tcPr>
          <w:p w:rsidR="00D7577A" w:rsidRPr="00663D53" w:rsidRDefault="00D7577A" w:rsidP="00264877">
            <w:pPr>
              <w:pStyle w:val="afffffff9"/>
              <w:rPr>
                <w:sz w:val="24"/>
                <w:szCs w:val="24"/>
              </w:rPr>
            </w:pPr>
            <w:r>
              <w:rPr>
                <w:sz w:val="24"/>
                <w:szCs w:val="24"/>
              </w:rPr>
              <w:lastRenderedPageBreak/>
              <w:t>5.3.</w:t>
            </w:r>
          </w:p>
        </w:tc>
        <w:tc>
          <w:tcPr>
            <w:tcW w:w="1458" w:type="pct"/>
            <w:gridSpan w:val="3"/>
            <w:shd w:val="clear" w:color="auto" w:fill="auto"/>
            <w:vAlign w:val="center"/>
            <w:hideMark/>
          </w:tcPr>
          <w:p w:rsidR="00D7577A" w:rsidRPr="00663D53" w:rsidRDefault="00D7577A" w:rsidP="00264877">
            <w:pPr>
              <w:pStyle w:val="afffffff9"/>
              <w:rPr>
                <w:sz w:val="24"/>
                <w:szCs w:val="24"/>
              </w:rPr>
            </w:pPr>
            <w:r w:rsidRPr="00663D53">
              <w:rPr>
                <w:sz w:val="24"/>
                <w:szCs w:val="24"/>
              </w:rPr>
              <w:t xml:space="preserve">Предприятия общественного </w:t>
            </w:r>
            <w:r>
              <w:rPr>
                <w:sz w:val="24"/>
                <w:szCs w:val="24"/>
              </w:rPr>
              <w:t xml:space="preserve">                              </w:t>
            </w:r>
            <w:r w:rsidRPr="00663D53">
              <w:rPr>
                <w:sz w:val="24"/>
                <w:szCs w:val="24"/>
              </w:rPr>
              <w:t>питания</w:t>
            </w:r>
          </w:p>
        </w:tc>
        <w:tc>
          <w:tcPr>
            <w:tcW w:w="968" w:type="pct"/>
            <w:shd w:val="clear" w:color="auto" w:fill="auto"/>
            <w:vAlign w:val="center"/>
          </w:tcPr>
          <w:p w:rsidR="00D7577A" w:rsidRPr="00663D53" w:rsidRDefault="00D7577A" w:rsidP="00264877">
            <w:pPr>
              <w:pStyle w:val="afffffff9"/>
              <w:rPr>
                <w:sz w:val="24"/>
                <w:szCs w:val="24"/>
              </w:rPr>
            </w:pPr>
            <w:r w:rsidRPr="00663D53">
              <w:rPr>
                <w:sz w:val="24"/>
                <w:szCs w:val="24"/>
              </w:rPr>
              <w:t>посадочных мест</w:t>
            </w:r>
          </w:p>
        </w:tc>
        <w:tc>
          <w:tcPr>
            <w:tcW w:w="968" w:type="pct"/>
            <w:gridSpan w:val="2"/>
            <w:shd w:val="clear" w:color="auto" w:fill="auto"/>
            <w:vAlign w:val="center"/>
            <w:hideMark/>
          </w:tcPr>
          <w:p w:rsidR="00D7577A" w:rsidRPr="00663D53" w:rsidRDefault="00D7577A" w:rsidP="00264877">
            <w:pPr>
              <w:pStyle w:val="afffffff9"/>
              <w:rPr>
                <w:sz w:val="24"/>
                <w:szCs w:val="24"/>
              </w:rPr>
            </w:pPr>
            <w:r>
              <w:rPr>
                <w:sz w:val="24"/>
                <w:szCs w:val="24"/>
              </w:rPr>
              <w:t>58</w:t>
            </w:r>
          </w:p>
        </w:tc>
        <w:tc>
          <w:tcPr>
            <w:tcW w:w="1276" w:type="pct"/>
            <w:gridSpan w:val="2"/>
            <w:vMerge/>
            <w:shd w:val="clear" w:color="auto" w:fill="auto"/>
            <w:vAlign w:val="center"/>
            <w:hideMark/>
          </w:tcPr>
          <w:p w:rsidR="00D7577A" w:rsidRPr="00663D53" w:rsidRDefault="00D7577A" w:rsidP="00BD78F4">
            <w:pPr>
              <w:pStyle w:val="afffffff9"/>
              <w:rPr>
                <w:sz w:val="24"/>
                <w:szCs w:val="24"/>
              </w:rPr>
            </w:pPr>
          </w:p>
        </w:tc>
      </w:tr>
      <w:tr w:rsidR="00D7577A" w:rsidRPr="00663D53" w:rsidTr="001A0D76">
        <w:trPr>
          <w:trHeight w:val="429"/>
        </w:trPr>
        <w:tc>
          <w:tcPr>
            <w:tcW w:w="330" w:type="pct"/>
            <w:gridSpan w:val="2"/>
            <w:shd w:val="clear" w:color="auto" w:fill="auto"/>
            <w:hideMark/>
          </w:tcPr>
          <w:p w:rsidR="00D7577A" w:rsidRDefault="00D7577A" w:rsidP="00264877">
            <w:pPr>
              <w:pStyle w:val="afffffff9"/>
              <w:rPr>
                <w:sz w:val="24"/>
                <w:szCs w:val="24"/>
              </w:rPr>
            </w:pPr>
            <w:r>
              <w:rPr>
                <w:sz w:val="24"/>
                <w:szCs w:val="24"/>
              </w:rPr>
              <w:t>5.4.</w:t>
            </w:r>
          </w:p>
        </w:tc>
        <w:tc>
          <w:tcPr>
            <w:tcW w:w="1458" w:type="pct"/>
            <w:gridSpan w:val="3"/>
            <w:shd w:val="clear" w:color="auto" w:fill="auto"/>
            <w:vAlign w:val="center"/>
            <w:hideMark/>
          </w:tcPr>
          <w:p w:rsidR="00D7577A" w:rsidRPr="00663D53" w:rsidRDefault="00D7577A" w:rsidP="00264877">
            <w:pPr>
              <w:pStyle w:val="afffffff9"/>
              <w:rPr>
                <w:sz w:val="24"/>
                <w:szCs w:val="24"/>
              </w:rPr>
            </w:pPr>
            <w:r>
              <w:rPr>
                <w:sz w:val="24"/>
                <w:szCs w:val="24"/>
              </w:rPr>
              <w:t>Магазины</w:t>
            </w:r>
          </w:p>
        </w:tc>
        <w:tc>
          <w:tcPr>
            <w:tcW w:w="968" w:type="pct"/>
            <w:shd w:val="clear" w:color="auto" w:fill="auto"/>
            <w:vAlign w:val="center"/>
          </w:tcPr>
          <w:p w:rsidR="00D7577A" w:rsidRPr="00663D53" w:rsidRDefault="00D7577A" w:rsidP="00264877">
            <w:pPr>
              <w:pStyle w:val="afffffff9"/>
              <w:rPr>
                <w:sz w:val="24"/>
                <w:szCs w:val="24"/>
              </w:rPr>
            </w:pPr>
            <w:r>
              <w:rPr>
                <w:sz w:val="24"/>
                <w:szCs w:val="24"/>
              </w:rPr>
              <w:t>кв</w:t>
            </w:r>
            <w:proofErr w:type="gramStart"/>
            <w:r>
              <w:rPr>
                <w:sz w:val="24"/>
                <w:szCs w:val="24"/>
              </w:rPr>
              <w:t>.м</w:t>
            </w:r>
            <w:proofErr w:type="gramEnd"/>
          </w:p>
        </w:tc>
        <w:tc>
          <w:tcPr>
            <w:tcW w:w="968" w:type="pct"/>
            <w:gridSpan w:val="2"/>
            <w:shd w:val="clear" w:color="auto" w:fill="auto"/>
            <w:vAlign w:val="center"/>
            <w:hideMark/>
          </w:tcPr>
          <w:p w:rsidR="00D7577A" w:rsidRDefault="00D7577A" w:rsidP="00264877">
            <w:pPr>
              <w:pStyle w:val="afffffff9"/>
              <w:rPr>
                <w:sz w:val="24"/>
                <w:szCs w:val="24"/>
              </w:rPr>
            </w:pPr>
            <w:r>
              <w:rPr>
                <w:sz w:val="24"/>
                <w:szCs w:val="24"/>
              </w:rPr>
              <w:t>100</w:t>
            </w:r>
          </w:p>
        </w:tc>
        <w:tc>
          <w:tcPr>
            <w:tcW w:w="1276" w:type="pct"/>
            <w:gridSpan w:val="2"/>
            <w:vMerge/>
            <w:shd w:val="clear" w:color="auto" w:fill="auto"/>
            <w:vAlign w:val="center"/>
            <w:hideMark/>
          </w:tcPr>
          <w:p w:rsidR="00D7577A" w:rsidRPr="00663D53" w:rsidRDefault="00D7577A" w:rsidP="00BD78F4">
            <w:pPr>
              <w:pStyle w:val="afffffff9"/>
              <w:rPr>
                <w:sz w:val="24"/>
                <w:szCs w:val="24"/>
              </w:rPr>
            </w:pPr>
          </w:p>
        </w:tc>
      </w:tr>
      <w:tr w:rsidR="002F4426" w:rsidRPr="00663D53" w:rsidTr="00901CCD">
        <w:trPr>
          <w:trHeight w:val="846"/>
        </w:trPr>
        <w:tc>
          <w:tcPr>
            <w:tcW w:w="5000" w:type="pct"/>
            <w:gridSpan w:val="10"/>
            <w:shd w:val="clear" w:color="auto" w:fill="auto"/>
            <w:hideMark/>
          </w:tcPr>
          <w:p w:rsidR="002F4426" w:rsidRPr="00663D53" w:rsidRDefault="002F4426" w:rsidP="00F17AF7">
            <w:pPr>
              <w:rPr>
                <w:lang w:val="ru-RU"/>
              </w:rPr>
            </w:pPr>
            <w:r w:rsidRPr="00663D53">
              <w:rPr>
                <w:lang w:val="ru-RU"/>
              </w:rPr>
              <w:t>Генеральным планом ГП предусмотрено развитие зон рекреационного назначения, поэтому в  ПКР социального развития произвед</w:t>
            </w:r>
            <w:r>
              <w:rPr>
                <w:lang w:val="ru-RU"/>
              </w:rPr>
              <w:t xml:space="preserve">ен расчет строительства кафе и </w:t>
            </w:r>
            <w:r w:rsidRPr="00663D53">
              <w:rPr>
                <w:lang w:val="ru-RU"/>
              </w:rPr>
              <w:t xml:space="preserve"> пункта быстрого питания</w:t>
            </w:r>
            <w:r>
              <w:rPr>
                <w:lang w:val="ru-RU"/>
              </w:rPr>
              <w:t xml:space="preserve"> вдоль берега реки.</w:t>
            </w:r>
          </w:p>
        </w:tc>
      </w:tr>
      <w:tr w:rsidR="002F4426" w:rsidRPr="00663D53" w:rsidTr="00901CCD">
        <w:trPr>
          <w:trHeight w:val="704"/>
        </w:trPr>
        <w:tc>
          <w:tcPr>
            <w:tcW w:w="5000" w:type="pct"/>
            <w:gridSpan w:val="10"/>
            <w:shd w:val="clear" w:color="auto" w:fill="auto"/>
            <w:hideMark/>
          </w:tcPr>
          <w:p w:rsidR="00901CCD" w:rsidRDefault="00901CCD" w:rsidP="002F4426">
            <w:pPr>
              <w:jc w:val="center"/>
              <w:rPr>
                <w:b/>
                <w:lang w:val="ru-RU"/>
              </w:rPr>
            </w:pPr>
          </w:p>
          <w:p w:rsidR="002F4426" w:rsidRDefault="00901CCD" w:rsidP="002F4426">
            <w:pPr>
              <w:jc w:val="center"/>
              <w:rPr>
                <w:b/>
                <w:lang w:val="ru-RU"/>
              </w:rPr>
            </w:pPr>
            <w:r>
              <w:rPr>
                <w:b/>
                <w:lang w:val="ru-RU"/>
              </w:rPr>
              <w:t xml:space="preserve">6. </w:t>
            </w:r>
            <w:r w:rsidR="002F4426" w:rsidRPr="002F4426">
              <w:rPr>
                <w:b/>
                <w:lang w:val="ru-RU"/>
              </w:rPr>
              <w:t xml:space="preserve"> Объекты социального обеспечения</w:t>
            </w:r>
          </w:p>
          <w:p w:rsidR="00901CCD" w:rsidRPr="002F4426" w:rsidRDefault="00901CCD" w:rsidP="002F4426">
            <w:pPr>
              <w:jc w:val="center"/>
              <w:rPr>
                <w:b/>
                <w:lang w:val="ru-RU"/>
              </w:rPr>
            </w:pPr>
          </w:p>
        </w:tc>
      </w:tr>
      <w:tr w:rsidR="00205E83" w:rsidRPr="00663D53" w:rsidTr="00901CCD">
        <w:trPr>
          <w:trHeight w:val="720"/>
        </w:trPr>
        <w:tc>
          <w:tcPr>
            <w:tcW w:w="312" w:type="pct"/>
            <w:shd w:val="clear" w:color="auto" w:fill="auto"/>
            <w:hideMark/>
          </w:tcPr>
          <w:p w:rsidR="001A0D76" w:rsidRDefault="001A0D76" w:rsidP="002F4426">
            <w:pPr>
              <w:jc w:val="center"/>
              <w:rPr>
                <w:lang w:val="ru-RU"/>
              </w:rPr>
            </w:pPr>
          </w:p>
          <w:p w:rsidR="002F4426" w:rsidRPr="00663D53" w:rsidRDefault="00A81007" w:rsidP="002F4426">
            <w:pPr>
              <w:jc w:val="center"/>
              <w:rPr>
                <w:lang w:val="ru-RU"/>
              </w:rPr>
            </w:pPr>
            <w:r>
              <w:rPr>
                <w:lang w:val="ru-RU"/>
              </w:rPr>
              <w:t>6</w:t>
            </w:r>
            <w:r w:rsidR="002F4426">
              <w:rPr>
                <w:lang w:val="ru-RU"/>
              </w:rPr>
              <w:t>.1.</w:t>
            </w:r>
          </w:p>
        </w:tc>
        <w:tc>
          <w:tcPr>
            <w:tcW w:w="1476" w:type="pct"/>
            <w:gridSpan w:val="4"/>
            <w:shd w:val="clear" w:color="auto" w:fill="auto"/>
          </w:tcPr>
          <w:p w:rsidR="001A0D76" w:rsidRDefault="001A0D76" w:rsidP="002F4426">
            <w:pPr>
              <w:jc w:val="both"/>
              <w:rPr>
                <w:rFonts w:eastAsia="Times New Roman" w:cs="Times New Roman"/>
                <w:lang w:val="ru-RU" w:eastAsia="ru-RU"/>
              </w:rPr>
            </w:pPr>
          </w:p>
          <w:p w:rsidR="002F4426" w:rsidRPr="002F4426" w:rsidRDefault="002F4426" w:rsidP="002F4426">
            <w:pPr>
              <w:jc w:val="both"/>
              <w:rPr>
                <w:rFonts w:eastAsia="Times New Roman" w:cs="Times New Roman"/>
                <w:lang w:eastAsia="ru-RU"/>
              </w:rPr>
            </w:pPr>
            <w:r w:rsidRPr="002F4426">
              <w:rPr>
                <w:rFonts w:eastAsia="Times New Roman" w:cs="Times New Roman"/>
                <w:lang w:eastAsia="ru-RU"/>
              </w:rPr>
              <w:t>Молочн</w:t>
            </w:r>
            <w:r w:rsidRPr="002F4426">
              <w:rPr>
                <w:rFonts w:eastAsia="Times New Roman" w:cs="Times New Roman"/>
                <w:lang w:val="ru-RU" w:eastAsia="ru-RU"/>
              </w:rPr>
              <w:t xml:space="preserve">ая </w:t>
            </w:r>
            <w:r w:rsidRPr="002F4426">
              <w:rPr>
                <w:rFonts w:eastAsia="Times New Roman" w:cs="Times New Roman"/>
                <w:lang w:eastAsia="ru-RU"/>
              </w:rPr>
              <w:t>кухн</w:t>
            </w:r>
            <w:r w:rsidRPr="002F4426">
              <w:rPr>
                <w:rFonts w:eastAsia="Times New Roman" w:cs="Times New Roman"/>
                <w:lang w:val="ru-RU" w:eastAsia="ru-RU"/>
              </w:rPr>
              <w:t>я с раздаточным пунктом</w:t>
            </w:r>
          </w:p>
        </w:tc>
        <w:tc>
          <w:tcPr>
            <w:tcW w:w="968" w:type="pct"/>
            <w:shd w:val="clear" w:color="auto" w:fill="auto"/>
          </w:tcPr>
          <w:p w:rsidR="001A0D76" w:rsidRDefault="001A0D76" w:rsidP="002F4426">
            <w:pPr>
              <w:jc w:val="center"/>
              <w:rPr>
                <w:lang w:val="ru-RU"/>
              </w:rPr>
            </w:pPr>
          </w:p>
          <w:p w:rsidR="002F4426" w:rsidRPr="00663D53" w:rsidRDefault="001F0A09" w:rsidP="002F4426">
            <w:pPr>
              <w:jc w:val="center"/>
              <w:rPr>
                <w:lang w:val="ru-RU"/>
              </w:rPr>
            </w:pPr>
            <w:r>
              <w:rPr>
                <w:lang w:val="ru-RU"/>
              </w:rPr>
              <w:t>п</w:t>
            </w:r>
            <w:r w:rsidR="002F4426">
              <w:rPr>
                <w:lang w:val="ru-RU"/>
              </w:rPr>
              <w:t>орций/м</w:t>
            </w:r>
            <w:proofErr w:type="gramStart"/>
            <w:r w:rsidR="002F4426">
              <w:rPr>
                <w:lang w:val="ru-RU"/>
              </w:rPr>
              <w:t>2</w:t>
            </w:r>
            <w:proofErr w:type="gramEnd"/>
          </w:p>
        </w:tc>
        <w:tc>
          <w:tcPr>
            <w:tcW w:w="968" w:type="pct"/>
            <w:gridSpan w:val="2"/>
            <w:shd w:val="clear" w:color="auto" w:fill="auto"/>
          </w:tcPr>
          <w:p w:rsidR="001A0D76" w:rsidRDefault="001A0D76" w:rsidP="002F4426">
            <w:pPr>
              <w:jc w:val="center"/>
              <w:rPr>
                <w:lang w:val="ru-RU"/>
              </w:rPr>
            </w:pPr>
          </w:p>
          <w:p w:rsidR="002F4426" w:rsidRPr="00663D53" w:rsidRDefault="002F4426" w:rsidP="002F4426">
            <w:pPr>
              <w:jc w:val="center"/>
              <w:rPr>
                <w:lang w:val="ru-RU"/>
              </w:rPr>
            </w:pPr>
            <w:r>
              <w:rPr>
                <w:lang w:val="ru-RU"/>
              </w:rPr>
              <w:t>200/18</w:t>
            </w:r>
          </w:p>
        </w:tc>
        <w:tc>
          <w:tcPr>
            <w:tcW w:w="1276" w:type="pct"/>
            <w:gridSpan w:val="2"/>
            <w:shd w:val="clear" w:color="auto" w:fill="auto"/>
          </w:tcPr>
          <w:p w:rsidR="001A0D76" w:rsidRDefault="001A0D76" w:rsidP="002F4426">
            <w:pPr>
              <w:jc w:val="center"/>
              <w:rPr>
                <w:lang w:val="ru-RU"/>
              </w:rPr>
            </w:pPr>
          </w:p>
          <w:p w:rsidR="002F4426" w:rsidRPr="00663D53" w:rsidRDefault="002F4426" w:rsidP="002F4426">
            <w:pPr>
              <w:jc w:val="center"/>
              <w:rPr>
                <w:lang w:val="ru-RU"/>
              </w:rPr>
            </w:pPr>
            <w:r>
              <w:t>ст</w:t>
            </w:r>
            <w:r w:rsidRPr="00663D53">
              <w:t>роительство</w:t>
            </w:r>
          </w:p>
        </w:tc>
      </w:tr>
      <w:tr w:rsidR="002F4426" w:rsidRPr="00663D53" w:rsidTr="00901CCD">
        <w:trPr>
          <w:trHeight w:val="592"/>
        </w:trPr>
        <w:tc>
          <w:tcPr>
            <w:tcW w:w="5000" w:type="pct"/>
            <w:gridSpan w:val="10"/>
            <w:shd w:val="clear" w:color="auto" w:fill="auto"/>
            <w:vAlign w:val="center"/>
          </w:tcPr>
          <w:p w:rsidR="002F4426" w:rsidRPr="00901CCD" w:rsidRDefault="001F0A09" w:rsidP="00E26123">
            <w:pPr>
              <w:pStyle w:val="afffffff9"/>
              <w:numPr>
                <w:ilvl w:val="0"/>
                <w:numId w:val="1"/>
              </w:numPr>
              <w:ind w:left="585" w:right="-83" w:hanging="585"/>
              <w:rPr>
                <w:sz w:val="24"/>
                <w:szCs w:val="24"/>
              </w:rPr>
            </w:pPr>
            <w:r>
              <w:rPr>
                <w:b/>
                <w:sz w:val="24"/>
                <w:szCs w:val="24"/>
              </w:rPr>
              <w:t>7.</w:t>
            </w:r>
            <w:r w:rsidR="002F4426" w:rsidRPr="00663D53">
              <w:rPr>
                <w:b/>
                <w:sz w:val="24"/>
                <w:szCs w:val="24"/>
              </w:rPr>
              <w:t>Объекты повседневного бытового обслуживания</w:t>
            </w:r>
          </w:p>
          <w:p w:rsidR="00901CCD" w:rsidRPr="00663D53" w:rsidRDefault="00901CCD" w:rsidP="00E26123">
            <w:pPr>
              <w:pStyle w:val="afffffff9"/>
              <w:numPr>
                <w:ilvl w:val="0"/>
                <w:numId w:val="1"/>
              </w:numPr>
              <w:ind w:left="585" w:right="-83" w:hanging="585"/>
              <w:rPr>
                <w:sz w:val="24"/>
                <w:szCs w:val="24"/>
              </w:rPr>
            </w:pPr>
          </w:p>
        </w:tc>
      </w:tr>
      <w:tr w:rsidR="00A81007" w:rsidRPr="00663D53" w:rsidTr="00901CCD">
        <w:trPr>
          <w:trHeight w:val="646"/>
        </w:trPr>
        <w:tc>
          <w:tcPr>
            <w:tcW w:w="330" w:type="pct"/>
            <w:gridSpan w:val="2"/>
            <w:shd w:val="clear" w:color="auto" w:fill="auto"/>
            <w:vAlign w:val="center"/>
            <w:hideMark/>
          </w:tcPr>
          <w:p w:rsidR="002F4426" w:rsidRPr="00663D53" w:rsidRDefault="00A81007" w:rsidP="00344D4A">
            <w:pPr>
              <w:pStyle w:val="afffffff9"/>
              <w:rPr>
                <w:sz w:val="24"/>
                <w:szCs w:val="24"/>
              </w:rPr>
            </w:pPr>
            <w:r>
              <w:rPr>
                <w:sz w:val="24"/>
                <w:szCs w:val="24"/>
              </w:rPr>
              <w:t>7</w:t>
            </w:r>
            <w:r w:rsidR="002F4426" w:rsidRPr="00663D53">
              <w:rPr>
                <w:sz w:val="24"/>
                <w:szCs w:val="24"/>
              </w:rPr>
              <w:t>.1.</w:t>
            </w:r>
          </w:p>
        </w:tc>
        <w:tc>
          <w:tcPr>
            <w:tcW w:w="1458" w:type="pct"/>
            <w:gridSpan w:val="3"/>
            <w:shd w:val="clear" w:color="auto" w:fill="auto"/>
            <w:vAlign w:val="center"/>
            <w:hideMark/>
          </w:tcPr>
          <w:p w:rsidR="002F4426" w:rsidRPr="00663D53" w:rsidRDefault="002F4426" w:rsidP="009A5BFE">
            <w:pPr>
              <w:pStyle w:val="afffffff9"/>
              <w:rPr>
                <w:sz w:val="24"/>
                <w:szCs w:val="24"/>
              </w:rPr>
            </w:pPr>
            <w:r w:rsidRPr="00663D53">
              <w:rPr>
                <w:sz w:val="24"/>
                <w:szCs w:val="24"/>
              </w:rPr>
              <w:t>Пункты бытового обслуживания</w:t>
            </w:r>
            <w:r>
              <w:rPr>
                <w:sz w:val="24"/>
                <w:szCs w:val="24"/>
              </w:rPr>
              <w:t xml:space="preserve"> </w:t>
            </w:r>
          </w:p>
        </w:tc>
        <w:tc>
          <w:tcPr>
            <w:tcW w:w="968" w:type="pct"/>
            <w:shd w:val="clear" w:color="auto" w:fill="auto"/>
            <w:vAlign w:val="center"/>
          </w:tcPr>
          <w:p w:rsidR="002F4426" w:rsidRPr="00663D53" w:rsidRDefault="002F4426" w:rsidP="00344D4A">
            <w:pPr>
              <w:pStyle w:val="afffffff9"/>
              <w:ind w:left="-111" w:right="-83"/>
              <w:rPr>
                <w:sz w:val="24"/>
                <w:szCs w:val="24"/>
              </w:rPr>
            </w:pPr>
            <w:r w:rsidRPr="00663D53">
              <w:rPr>
                <w:sz w:val="24"/>
                <w:szCs w:val="24"/>
              </w:rPr>
              <w:t>рабочее место</w:t>
            </w:r>
          </w:p>
        </w:tc>
        <w:tc>
          <w:tcPr>
            <w:tcW w:w="968" w:type="pct"/>
            <w:gridSpan w:val="2"/>
            <w:shd w:val="clear" w:color="auto" w:fill="auto"/>
            <w:vAlign w:val="center"/>
          </w:tcPr>
          <w:p w:rsidR="002F4426" w:rsidRPr="00663D53" w:rsidRDefault="002F4426" w:rsidP="00344D4A">
            <w:pPr>
              <w:pStyle w:val="afffffff9"/>
              <w:rPr>
                <w:sz w:val="24"/>
                <w:szCs w:val="24"/>
              </w:rPr>
            </w:pPr>
            <w:r>
              <w:rPr>
                <w:sz w:val="24"/>
                <w:szCs w:val="24"/>
              </w:rPr>
              <w:t>17</w:t>
            </w:r>
          </w:p>
        </w:tc>
        <w:tc>
          <w:tcPr>
            <w:tcW w:w="1276" w:type="pct"/>
            <w:gridSpan w:val="2"/>
            <w:shd w:val="clear" w:color="auto" w:fill="auto"/>
            <w:vAlign w:val="center"/>
            <w:hideMark/>
          </w:tcPr>
          <w:p w:rsidR="002F4426" w:rsidRPr="00663D53" w:rsidRDefault="002F4426" w:rsidP="00344D4A">
            <w:pPr>
              <w:pStyle w:val="afffffff9"/>
              <w:rPr>
                <w:sz w:val="24"/>
                <w:szCs w:val="24"/>
              </w:rPr>
            </w:pPr>
            <w:r>
              <w:rPr>
                <w:sz w:val="24"/>
                <w:szCs w:val="24"/>
              </w:rPr>
              <w:t>с</w:t>
            </w:r>
            <w:r w:rsidRPr="00663D53">
              <w:rPr>
                <w:sz w:val="24"/>
                <w:szCs w:val="24"/>
              </w:rPr>
              <w:t>троительство</w:t>
            </w:r>
          </w:p>
        </w:tc>
      </w:tr>
      <w:tr w:rsidR="00A81007" w:rsidRPr="00663D53" w:rsidTr="00901CCD">
        <w:trPr>
          <w:trHeight w:val="531"/>
        </w:trPr>
        <w:tc>
          <w:tcPr>
            <w:tcW w:w="330" w:type="pct"/>
            <w:gridSpan w:val="2"/>
            <w:shd w:val="clear" w:color="auto" w:fill="auto"/>
            <w:vAlign w:val="center"/>
            <w:hideMark/>
          </w:tcPr>
          <w:p w:rsidR="002F4426" w:rsidRPr="00663D53" w:rsidRDefault="00A81007" w:rsidP="00344D4A">
            <w:pPr>
              <w:pStyle w:val="afffffff9"/>
              <w:rPr>
                <w:sz w:val="24"/>
                <w:szCs w:val="24"/>
              </w:rPr>
            </w:pPr>
            <w:r>
              <w:rPr>
                <w:sz w:val="24"/>
                <w:szCs w:val="24"/>
              </w:rPr>
              <w:t>7</w:t>
            </w:r>
            <w:r w:rsidR="002F4426" w:rsidRPr="00663D53">
              <w:rPr>
                <w:sz w:val="24"/>
                <w:szCs w:val="24"/>
              </w:rPr>
              <w:t>.2.</w:t>
            </w:r>
          </w:p>
        </w:tc>
        <w:tc>
          <w:tcPr>
            <w:tcW w:w="1458" w:type="pct"/>
            <w:gridSpan w:val="3"/>
            <w:shd w:val="clear" w:color="auto" w:fill="auto"/>
            <w:vAlign w:val="center"/>
            <w:hideMark/>
          </w:tcPr>
          <w:p w:rsidR="002F4426" w:rsidRPr="00663D53" w:rsidRDefault="002F4426" w:rsidP="00344D4A">
            <w:pPr>
              <w:pStyle w:val="afffffff9"/>
              <w:rPr>
                <w:sz w:val="24"/>
                <w:szCs w:val="24"/>
              </w:rPr>
            </w:pPr>
            <w:r w:rsidRPr="00663D53">
              <w:rPr>
                <w:sz w:val="24"/>
                <w:szCs w:val="24"/>
              </w:rPr>
              <w:t>Банно-оздоровительный комплекс</w:t>
            </w:r>
          </w:p>
        </w:tc>
        <w:tc>
          <w:tcPr>
            <w:tcW w:w="968" w:type="pct"/>
            <w:shd w:val="clear" w:color="auto" w:fill="auto"/>
            <w:vAlign w:val="center"/>
          </w:tcPr>
          <w:p w:rsidR="002F4426" w:rsidRPr="00663D53" w:rsidRDefault="002F4426" w:rsidP="00344D4A">
            <w:pPr>
              <w:pStyle w:val="afffffff9"/>
              <w:ind w:left="-111" w:right="-83"/>
              <w:rPr>
                <w:sz w:val="24"/>
                <w:szCs w:val="24"/>
              </w:rPr>
            </w:pPr>
            <w:r w:rsidRPr="00663D53">
              <w:rPr>
                <w:sz w:val="24"/>
                <w:szCs w:val="24"/>
              </w:rPr>
              <w:t>место</w:t>
            </w:r>
          </w:p>
        </w:tc>
        <w:tc>
          <w:tcPr>
            <w:tcW w:w="968" w:type="pct"/>
            <w:gridSpan w:val="2"/>
            <w:shd w:val="clear" w:color="auto" w:fill="auto"/>
            <w:vAlign w:val="center"/>
          </w:tcPr>
          <w:p w:rsidR="002F4426" w:rsidRPr="00663D53" w:rsidRDefault="002F4426" w:rsidP="00344D4A">
            <w:pPr>
              <w:pStyle w:val="afffffff9"/>
              <w:rPr>
                <w:sz w:val="24"/>
                <w:szCs w:val="24"/>
              </w:rPr>
            </w:pPr>
            <w:r>
              <w:rPr>
                <w:sz w:val="24"/>
                <w:szCs w:val="24"/>
              </w:rPr>
              <w:t>25</w:t>
            </w:r>
          </w:p>
        </w:tc>
        <w:tc>
          <w:tcPr>
            <w:tcW w:w="1276" w:type="pct"/>
            <w:gridSpan w:val="2"/>
            <w:shd w:val="clear" w:color="auto" w:fill="auto"/>
            <w:vAlign w:val="center"/>
            <w:hideMark/>
          </w:tcPr>
          <w:p w:rsidR="002F4426" w:rsidRPr="00663D53" w:rsidRDefault="002F4426" w:rsidP="00344D4A">
            <w:pPr>
              <w:pStyle w:val="afffffff9"/>
              <w:rPr>
                <w:sz w:val="24"/>
                <w:szCs w:val="24"/>
              </w:rPr>
            </w:pPr>
            <w:r>
              <w:rPr>
                <w:sz w:val="24"/>
                <w:szCs w:val="24"/>
              </w:rPr>
              <w:t>капитальный ремонт</w:t>
            </w:r>
          </w:p>
        </w:tc>
      </w:tr>
      <w:tr w:rsidR="00983043" w:rsidRPr="00663D53" w:rsidTr="00901CCD">
        <w:trPr>
          <w:trHeight w:val="697"/>
        </w:trPr>
        <w:tc>
          <w:tcPr>
            <w:tcW w:w="330" w:type="pct"/>
            <w:gridSpan w:val="2"/>
            <w:shd w:val="clear" w:color="auto" w:fill="auto"/>
            <w:vAlign w:val="center"/>
            <w:hideMark/>
          </w:tcPr>
          <w:p w:rsidR="00983043" w:rsidRPr="00663D53" w:rsidRDefault="00983043" w:rsidP="00344D4A">
            <w:pPr>
              <w:pStyle w:val="afffffff9"/>
              <w:rPr>
                <w:sz w:val="24"/>
                <w:szCs w:val="24"/>
              </w:rPr>
            </w:pPr>
            <w:r>
              <w:rPr>
                <w:sz w:val="24"/>
                <w:szCs w:val="24"/>
              </w:rPr>
              <w:t>7</w:t>
            </w:r>
            <w:r w:rsidRPr="00663D53">
              <w:rPr>
                <w:sz w:val="24"/>
                <w:szCs w:val="24"/>
              </w:rPr>
              <w:t>.3.</w:t>
            </w:r>
          </w:p>
        </w:tc>
        <w:tc>
          <w:tcPr>
            <w:tcW w:w="1458" w:type="pct"/>
            <w:gridSpan w:val="3"/>
            <w:shd w:val="clear" w:color="auto" w:fill="auto"/>
            <w:vAlign w:val="center"/>
            <w:hideMark/>
          </w:tcPr>
          <w:p w:rsidR="00983043" w:rsidRPr="00663D53" w:rsidRDefault="00983043" w:rsidP="00344D4A">
            <w:pPr>
              <w:spacing w:line="276" w:lineRule="auto"/>
              <w:jc w:val="center"/>
              <w:rPr>
                <w:rFonts w:cs="Times New Roman"/>
                <w:lang w:val="ru-RU"/>
              </w:rPr>
            </w:pPr>
            <w:r w:rsidRPr="00663D53">
              <w:rPr>
                <w:rFonts w:cs="Times New Roman"/>
                <w:lang w:val="ru-RU"/>
              </w:rPr>
              <w:t>Прачечные</w:t>
            </w:r>
          </w:p>
        </w:tc>
        <w:tc>
          <w:tcPr>
            <w:tcW w:w="968" w:type="pct"/>
            <w:shd w:val="clear" w:color="auto" w:fill="auto"/>
            <w:vAlign w:val="center"/>
          </w:tcPr>
          <w:p w:rsidR="00983043" w:rsidRPr="00663D53" w:rsidRDefault="00983043" w:rsidP="00344D4A">
            <w:pPr>
              <w:spacing w:line="276" w:lineRule="auto"/>
              <w:jc w:val="center"/>
              <w:rPr>
                <w:rFonts w:cs="Times New Roman"/>
                <w:lang w:val="ru-RU"/>
              </w:rPr>
            </w:pPr>
            <w:r w:rsidRPr="00663D53">
              <w:rPr>
                <w:rFonts w:cs="Times New Roman"/>
                <w:lang w:val="ru-RU"/>
              </w:rPr>
              <w:t>кг</w:t>
            </w:r>
            <w:proofErr w:type="gramStart"/>
            <w:r w:rsidRPr="00663D53">
              <w:rPr>
                <w:rFonts w:cs="Times New Roman"/>
                <w:lang w:val="ru-RU"/>
              </w:rPr>
              <w:t>.</w:t>
            </w:r>
            <w:proofErr w:type="gramEnd"/>
            <w:r w:rsidRPr="00663D53">
              <w:rPr>
                <w:rFonts w:cs="Times New Roman"/>
                <w:lang w:val="ru-RU"/>
              </w:rPr>
              <w:t xml:space="preserve"> </w:t>
            </w:r>
            <w:proofErr w:type="gramStart"/>
            <w:r w:rsidRPr="00663D53">
              <w:rPr>
                <w:rFonts w:cs="Times New Roman"/>
                <w:lang w:val="ru-RU"/>
              </w:rPr>
              <w:t>б</w:t>
            </w:r>
            <w:proofErr w:type="gramEnd"/>
            <w:r w:rsidRPr="00663D53">
              <w:rPr>
                <w:rFonts w:cs="Times New Roman"/>
                <w:lang w:val="ru-RU"/>
              </w:rPr>
              <w:t>елья в смену</w:t>
            </w:r>
          </w:p>
        </w:tc>
        <w:tc>
          <w:tcPr>
            <w:tcW w:w="968" w:type="pct"/>
            <w:gridSpan w:val="2"/>
            <w:shd w:val="clear" w:color="auto" w:fill="auto"/>
            <w:vAlign w:val="center"/>
          </w:tcPr>
          <w:p w:rsidR="00983043" w:rsidRPr="00663D53" w:rsidRDefault="00983043" w:rsidP="00344D4A">
            <w:pPr>
              <w:pStyle w:val="afffffff9"/>
              <w:ind w:left="-108"/>
              <w:rPr>
                <w:sz w:val="24"/>
                <w:szCs w:val="24"/>
              </w:rPr>
            </w:pPr>
            <w:r>
              <w:rPr>
                <w:sz w:val="24"/>
                <w:szCs w:val="24"/>
              </w:rPr>
              <w:t>250</w:t>
            </w:r>
          </w:p>
        </w:tc>
        <w:tc>
          <w:tcPr>
            <w:tcW w:w="1276" w:type="pct"/>
            <w:gridSpan w:val="2"/>
            <w:vMerge w:val="restart"/>
            <w:shd w:val="clear" w:color="auto" w:fill="auto"/>
            <w:hideMark/>
          </w:tcPr>
          <w:p w:rsidR="00983043" w:rsidRDefault="00983043" w:rsidP="009A5BFE">
            <w:pPr>
              <w:jc w:val="center"/>
              <w:rPr>
                <w:lang w:val="ru-RU"/>
              </w:rPr>
            </w:pPr>
          </w:p>
          <w:p w:rsidR="00983043" w:rsidRDefault="00983043" w:rsidP="009A5BFE">
            <w:pPr>
              <w:jc w:val="center"/>
            </w:pPr>
            <w:r w:rsidRPr="00AD26A2">
              <w:t>строительство</w:t>
            </w:r>
          </w:p>
          <w:p w:rsidR="00983043" w:rsidRDefault="00983043" w:rsidP="00BC1E31">
            <w:pPr>
              <w:jc w:val="center"/>
            </w:pPr>
          </w:p>
        </w:tc>
      </w:tr>
      <w:tr w:rsidR="00983043" w:rsidRPr="00663D53" w:rsidTr="001A0D76">
        <w:trPr>
          <w:trHeight w:val="589"/>
        </w:trPr>
        <w:tc>
          <w:tcPr>
            <w:tcW w:w="330" w:type="pct"/>
            <w:gridSpan w:val="2"/>
            <w:shd w:val="clear" w:color="auto" w:fill="auto"/>
            <w:vAlign w:val="center"/>
            <w:hideMark/>
          </w:tcPr>
          <w:p w:rsidR="00983043" w:rsidRPr="00663D53" w:rsidRDefault="00983043" w:rsidP="00344D4A">
            <w:pPr>
              <w:pStyle w:val="afffffff9"/>
              <w:rPr>
                <w:sz w:val="24"/>
                <w:szCs w:val="24"/>
              </w:rPr>
            </w:pPr>
            <w:r>
              <w:rPr>
                <w:sz w:val="24"/>
                <w:szCs w:val="24"/>
              </w:rPr>
              <w:t>7</w:t>
            </w:r>
            <w:r w:rsidRPr="00663D53">
              <w:rPr>
                <w:sz w:val="24"/>
                <w:szCs w:val="24"/>
              </w:rPr>
              <w:t>.4.</w:t>
            </w:r>
          </w:p>
        </w:tc>
        <w:tc>
          <w:tcPr>
            <w:tcW w:w="1458" w:type="pct"/>
            <w:gridSpan w:val="3"/>
            <w:shd w:val="clear" w:color="auto" w:fill="auto"/>
            <w:vAlign w:val="center"/>
            <w:hideMark/>
          </w:tcPr>
          <w:p w:rsidR="00983043" w:rsidRPr="00663D53" w:rsidRDefault="00983043" w:rsidP="00344D4A">
            <w:pPr>
              <w:spacing w:line="276" w:lineRule="auto"/>
              <w:jc w:val="center"/>
              <w:rPr>
                <w:rFonts w:cs="Times New Roman"/>
                <w:lang w:val="ru-RU"/>
              </w:rPr>
            </w:pPr>
            <w:r w:rsidRPr="00663D53">
              <w:rPr>
                <w:rFonts w:cs="Times New Roman"/>
                <w:lang w:val="ru-RU"/>
              </w:rPr>
              <w:t>Химчистки – фабрики химчистки</w:t>
            </w:r>
          </w:p>
        </w:tc>
        <w:tc>
          <w:tcPr>
            <w:tcW w:w="968" w:type="pct"/>
            <w:shd w:val="clear" w:color="auto" w:fill="auto"/>
            <w:vAlign w:val="center"/>
          </w:tcPr>
          <w:p w:rsidR="00983043" w:rsidRPr="00663D53" w:rsidRDefault="00983043" w:rsidP="00344D4A">
            <w:pPr>
              <w:spacing w:line="276" w:lineRule="auto"/>
              <w:jc w:val="center"/>
              <w:rPr>
                <w:rFonts w:cs="Times New Roman"/>
                <w:lang w:val="ru-RU"/>
              </w:rPr>
            </w:pPr>
            <w:r w:rsidRPr="00663D53">
              <w:rPr>
                <w:rFonts w:cs="Times New Roman"/>
                <w:lang w:val="ru-RU"/>
              </w:rPr>
              <w:t>кг</w:t>
            </w:r>
            <w:proofErr w:type="gramStart"/>
            <w:r w:rsidRPr="00663D53">
              <w:rPr>
                <w:rFonts w:cs="Times New Roman"/>
                <w:lang w:val="ru-RU"/>
              </w:rPr>
              <w:t>.</w:t>
            </w:r>
            <w:proofErr w:type="gramEnd"/>
            <w:r w:rsidRPr="00663D53">
              <w:rPr>
                <w:rFonts w:cs="Times New Roman"/>
                <w:lang w:val="ru-RU"/>
              </w:rPr>
              <w:t xml:space="preserve"> </w:t>
            </w:r>
            <w:proofErr w:type="gramStart"/>
            <w:r w:rsidRPr="00663D53">
              <w:rPr>
                <w:rFonts w:cs="Times New Roman"/>
                <w:lang w:val="ru-RU"/>
              </w:rPr>
              <w:t>в</w:t>
            </w:r>
            <w:proofErr w:type="gramEnd"/>
            <w:r w:rsidRPr="00663D53">
              <w:rPr>
                <w:rFonts w:cs="Times New Roman"/>
                <w:lang w:val="ru-RU"/>
              </w:rPr>
              <w:t>ещей в смену</w:t>
            </w:r>
          </w:p>
        </w:tc>
        <w:tc>
          <w:tcPr>
            <w:tcW w:w="968" w:type="pct"/>
            <w:gridSpan w:val="2"/>
            <w:shd w:val="clear" w:color="auto" w:fill="auto"/>
            <w:vAlign w:val="center"/>
          </w:tcPr>
          <w:p w:rsidR="00983043" w:rsidRPr="00663D53" w:rsidRDefault="00983043" w:rsidP="00344D4A">
            <w:pPr>
              <w:pStyle w:val="afffffff9"/>
              <w:ind w:left="-108"/>
              <w:rPr>
                <w:sz w:val="24"/>
                <w:szCs w:val="24"/>
              </w:rPr>
            </w:pPr>
            <w:r>
              <w:rPr>
                <w:sz w:val="24"/>
                <w:szCs w:val="24"/>
              </w:rPr>
              <w:t>17</w:t>
            </w:r>
          </w:p>
        </w:tc>
        <w:tc>
          <w:tcPr>
            <w:tcW w:w="1276" w:type="pct"/>
            <w:gridSpan w:val="2"/>
            <w:vMerge/>
            <w:shd w:val="clear" w:color="auto" w:fill="auto"/>
            <w:hideMark/>
          </w:tcPr>
          <w:p w:rsidR="00983043" w:rsidRDefault="00983043" w:rsidP="009A5BFE">
            <w:pPr>
              <w:jc w:val="center"/>
            </w:pPr>
          </w:p>
        </w:tc>
      </w:tr>
      <w:tr w:rsidR="002F4426" w:rsidRPr="00663D53" w:rsidTr="001A0D76">
        <w:trPr>
          <w:trHeight w:val="847"/>
        </w:trPr>
        <w:tc>
          <w:tcPr>
            <w:tcW w:w="5000" w:type="pct"/>
            <w:gridSpan w:val="10"/>
            <w:shd w:val="clear" w:color="auto" w:fill="auto"/>
            <w:vAlign w:val="center"/>
            <w:hideMark/>
          </w:tcPr>
          <w:p w:rsidR="002F4426" w:rsidRPr="00663D53" w:rsidRDefault="002F4426" w:rsidP="00990FE0">
            <w:pPr>
              <w:pStyle w:val="afffffff9"/>
              <w:jc w:val="both"/>
              <w:rPr>
                <w:sz w:val="24"/>
                <w:szCs w:val="24"/>
              </w:rPr>
            </w:pPr>
            <w:r w:rsidRPr="00663D53">
              <w:rPr>
                <w:sz w:val="24"/>
                <w:szCs w:val="24"/>
              </w:rPr>
              <w:t>ПКР предусмотрено строительство пунктов бытового обслуживания, в том числе: ателье, сапожные мастерские; мастерская по ремонту бытовой техники.</w:t>
            </w:r>
          </w:p>
        </w:tc>
      </w:tr>
      <w:tr w:rsidR="002F4426" w:rsidRPr="00663D53" w:rsidTr="00901CCD">
        <w:trPr>
          <w:trHeight w:val="677"/>
        </w:trPr>
        <w:tc>
          <w:tcPr>
            <w:tcW w:w="5000" w:type="pct"/>
            <w:gridSpan w:val="10"/>
            <w:shd w:val="clear" w:color="auto" w:fill="auto"/>
            <w:vAlign w:val="center"/>
          </w:tcPr>
          <w:p w:rsidR="002F4426" w:rsidRPr="00663D53" w:rsidRDefault="001F0A09" w:rsidP="00E26123">
            <w:pPr>
              <w:pStyle w:val="afffffff9"/>
              <w:numPr>
                <w:ilvl w:val="0"/>
                <w:numId w:val="1"/>
              </w:numPr>
              <w:ind w:left="585" w:right="-83" w:hanging="585"/>
              <w:rPr>
                <w:sz w:val="24"/>
                <w:szCs w:val="24"/>
              </w:rPr>
            </w:pPr>
            <w:r>
              <w:rPr>
                <w:b/>
                <w:sz w:val="24"/>
                <w:szCs w:val="24"/>
              </w:rPr>
              <w:t>8</w:t>
            </w:r>
            <w:r w:rsidR="002F4426">
              <w:rPr>
                <w:b/>
                <w:sz w:val="24"/>
                <w:szCs w:val="24"/>
              </w:rPr>
              <w:t>.</w:t>
            </w:r>
            <w:r w:rsidR="002F4426" w:rsidRPr="00663D53">
              <w:rPr>
                <w:b/>
                <w:sz w:val="24"/>
                <w:szCs w:val="24"/>
              </w:rPr>
              <w:t>Учреждения жилищно-коммунального хозяйства и объекты пожарной охраны</w:t>
            </w:r>
          </w:p>
        </w:tc>
      </w:tr>
      <w:tr w:rsidR="00A81007" w:rsidRPr="00663D53" w:rsidTr="001A0D76">
        <w:trPr>
          <w:trHeight w:val="705"/>
        </w:trPr>
        <w:tc>
          <w:tcPr>
            <w:tcW w:w="330" w:type="pct"/>
            <w:gridSpan w:val="2"/>
            <w:shd w:val="clear" w:color="auto" w:fill="auto"/>
            <w:vAlign w:val="center"/>
            <w:hideMark/>
          </w:tcPr>
          <w:p w:rsidR="002F4426" w:rsidRPr="00663D53" w:rsidRDefault="00A81007" w:rsidP="002F4426">
            <w:pPr>
              <w:pStyle w:val="afffffff9"/>
              <w:ind w:left="-142" w:right="-107"/>
              <w:rPr>
                <w:sz w:val="24"/>
                <w:szCs w:val="24"/>
              </w:rPr>
            </w:pPr>
            <w:r>
              <w:rPr>
                <w:sz w:val="24"/>
                <w:szCs w:val="24"/>
              </w:rPr>
              <w:t>8</w:t>
            </w:r>
            <w:r w:rsidR="002F4426" w:rsidRPr="00663D53">
              <w:rPr>
                <w:sz w:val="24"/>
                <w:szCs w:val="24"/>
              </w:rPr>
              <w:t>.1.</w:t>
            </w:r>
          </w:p>
        </w:tc>
        <w:tc>
          <w:tcPr>
            <w:tcW w:w="1458" w:type="pct"/>
            <w:gridSpan w:val="3"/>
            <w:shd w:val="clear" w:color="auto" w:fill="auto"/>
            <w:vAlign w:val="center"/>
            <w:hideMark/>
          </w:tcPr>
          <w:p w:rsidR="002F4426" w:rsidRPr="00663D53" w:rsidRDefault="002F4426" w:rsidP="00344D4A">
            <w:pPr>
              <w:pStyle w:val="afffffff9"/>
              <w:rPr>
                <w:sz w:val="24"/>
                <w:szCs w:val="24"/>
              </w:rPr>
            </w:pPr>
            <w:r w:rsidRPr="00663D53">
              <w:rPr>
                <w:sz w:val="24"/>
                <w:szCs w:val="24"/>
              </w:rPr>
              <w:t>Гостиницы</w:t>
            </w:r>
          </w:p>
        </w:tc>
        <w:tc>
          <w:tcPr>
            <w:tcW w:w="968" w:type="pct"/>
            <w:shd w:val="clear" w:color="auto" w:fill="auto"/>
            <w:vAlign w:val="center"/>
          </w:tcPr>
          <w:p w:rsidR="002F4426" w:rsidRPr="00663D53" w:rsidRDefault="002F4426" w:rsidP="00344D4A">
            <w:pPr>
              <w:pStyle w:val="afffffff9"/>
              <w:ind w:left="-111" w:right="-83"/>
              <w:rPr>
                <w:sz w:val="24"/>
                <w:szCs w:val="24"/>
              </w:rPr>
            </w:pPr>
            <w:r w:rsidRPr="00663D53">
              <w:rPr>
                <w:sz w:val="24"/>
                <w:szCs w:val="24"/>
              </w:rPr>
              <w:t>место</w:t>
            </w:r>
          </w:p>
        </w:tc>
        <w:tc>
          <w:tcPr>
            <w:tcW w:w="968" w:type="pct"/>
            <w:gridSpan w:val="2"/>
            <w:shd w:val="clear" w:color="auto" w:fill="auto"/>
            <w:vAlign w:val="center"/>
          </w:tcPr>
          <w:p w:rsidR="002F4426" w:rsidRPr="00663D53" w:rsidRDefault="002F4426" w:rsidP="00344D4A">
            <w:pPr>
              <w:pStyle w:val="afffffff9"/>
              <w:ind w:left="-108"/>
              <w:rPr>
                <w:sz w:val="24"/>
                <w:szCs w:val="24"/>
              </w:rPr>
            </w:pPr>
            <w:r>
              <w:rPr>
                <w:sz w:val="24"/>
                <w:szCs w:val="24"/>
              </w:rPr>
              <w:t>15</w:t>
            </w:r>
          </w:p>
        </w:tc>
        <w:tc>
          <w:tcPr>
            <w:tcW w:w="1276" w:type="pct"/>
            <w:gridSpan w:val="2"/>
            <w:shd w:val="clear" w:color="auto" w:fill="auto"/>
            <w:vAlign w:val="center"/>
            <w:hideMark/>
          </w:tcPr>
          <w:p w:rsidR="002F4426" w:rsidRPr="00663D53" w:rsidRDefault="002F4426" w:rsidP="00344D4A">
            <w:pPr>
              <w:pStyle w:val="afffffff9"/>
              <w:ind w:left="-108"/>
              <w:rPr>
                <w:sz w:val="24"/>
                <w:szCs w:val="24"/>
              </w:rPr>
            </w:pPr>
            <w:r w:rsidRPr="00663D53">
              <w:rPr>
                <w:sz w:val="24"/>
                <w:szCs w:val="24"/>
              </w:rPr>
              <w:t>Строительство</w:t>
            </w:r>
          </w:p>
        </w:tc>
      </w:tr>
      <w:tr w:rsidR="00A81007" w:rsidRPr="00663D53" w:rsidTr="00901CCD">
        <w:trPr>
          <w:trHeight w:val="650"/>
        </w:trPr>
        <w:tc>
          <w:tcPr>
            <w:tcW w:w="330" w:type="pct"/>
            <w:gridSpan w:val="2"/>
            <w:shd w:val="clear" w:color="auto" w:fill="auto"/>
            <w:vAlign w:val="center"/>
            <w:hideMark/>
          </w:tcPr>
          <w:p w:rsidR="002F4426" w:rsidRPr="00663D53" w:rsidRDefault="00A81007" w:rsidP="00344D4A">
            <w:pPr>
              <w:pStyle w:val="afffffff9"/>
              <w:ind w:left="-142" w:right="-107"/>
              <w:rPr>
                <w:sz w:val="24"/>
                <w:szCs w:val="24"/>
              </w:rPr>
            </w:pPr>
            <w:r>
              <w:rPr>
                <w:sz w:val="24"/>
                <w:szCs w:val="24"/>
              </w:rPr>
              <w:t>8</w:t>
            </w:r>
            <w:r w:rsidR="00205E83">
              <w:rPr>
                <w:sz w:val="24"/>
                <w:szCs w:val="24"/>
              </w:rPr>
              <w:t>.2.</w:t>
            </w:r>
          </w:p>
        </w:tc>
        <w:tc>
          <w:tcPr>
            <w:tcW w:w="1458" w:type="pct"/>
            <w:gridSpan w:val="3"/>
            <w:shd w:val="clear" w:color="auto" w:fill="auto"/>
            <w:vAlign w:val="center"/>
            <w:hideMark/>
          </w:tcPr>
          <w:p w:rsidR="002F4426" w:rsidRPr="00663D53" w:rsidRDefault="002F4426" w:rsidP="00344D4A">
            <w:pPr>
              <w:jc w:val="center"/>
              <w:rPr>
                <w:rFonts w:cs="Times New Roman"/>
              </w:rPr>
            </w:pPr>
            <w:r w:rsidRPr="00663D53">
              <w:rPr>
                <w:rFonts w:cs="Times New Roman"/>
                <w:lang w:val="ru-RU"/>
              </w:rPr>
              <w:t>Бюро похоронного обслуживания</w:t>
            </w:r>
          </w:p>
        </w:tc>
        <w:tc>
          <w:tcPr>
            <w:tcW w:w="968" w:type="pct"/>
            <w:shd w:val="clear" w:color="auto" w:fill="auto"/>
            <w:vAlign w:val="center"/>
          </w:tcPr>
          <w:p w:rsidR="002F4426" w:rsidRPr="00663D53" w:rsidRDefault="002F4426" w:rsidP="00344D4A">
            <w:pPr>
              <w:jc w:val="center"/>
              <w:rPr>
                <w:rFonts w:cs="Times New Roman"/>
              </w:rPr>
            </w:pPr>
            <w:r w:rsidRPr="00663D53">
              <w:rPr>
                <w:rFonts w:cs="Times New Roman"/>
                <w:lang w:val="ru-RU"/>
              </w:rPr>
              <w:t>объект</w:t>
            </w:r>
          </w:p>
        </w:tc>
        <w:tc>
          <w:tcPr>
            <w:tcW w:w="968" w:type="pct"/>
            <w:gridSpan w:val="2"/>
            <w:shd w:val="clear" w:color="auto" w:fill="auto"/>
            <w:vAlign w:val="center"/>
          </w:tcPr>
          <w:p w:rsidR="002F4426" w:rsidRPr="00663D53" w:rsidRDefault="002F4426" w:rsidP="00344D4A">
            <w:pPr>
              <w:pStyle w:val="afffffff9"/>
              <w:ind w:left="-108"/>
              <w:rPr>
                <w:sz w:val="24"/>
                <w:szCs w:val="24"/>
              </w:rPr>
            </w:pPr>
            <w:r w:rsidRPr="00663D53">
              <w:rPr>
                <w:sz w:val="24"/>
                <w:szCs w:val="24"/>
              </w:rPr>
              <w:t>1</w:t>
            </w:r>
          </w:p>
        </w:tc>
        <w:tc>
          <w:tcPr>
            <w:tcW w:w="1276" w:type="pct"/>
            <w:gridSpan w:val="2"/>
            <w:shd w:val="clear" w:color="auto" w:fill="auto"/>
            <w:hideMark/>
          </w:tcPr>
          <w:p w:rsidR="002F4426" w:rsidRPr="00663D53" w:rsidRDefault="002F4426" w:rsidP="00344D4A">
            <w:pPr>
              <w:pStyle w:val="afffffff9"/>
              <w:ind w:left="-108"/>
              <w:rPr>
                <w:sz w:val="24"/>
                <w:szCs w:val="24"/>
              </w:rPr>
            </w:pPr>
            <w:r w:rsidRPr="00663D53">
              <w:rPr>
                <w:sz w:val="24"/>
                <w:szCs w:val="24"/>
              </w:rPr>
              <w:t>Строительство</w:t>
            </w:r>
          </w:p>
        </w:tc>
      </w:tr>
      <w:tr w:rsidR="002F4426" w:rsidRPr="00663D53" w:rsidTr="00901CCD">
        <w:trPr>
          <w:trHeight w:val="654"/>
        </w:trPr>
        <w:tc>
          <w:tcPr>
            <w:tcW w:w="5000" w:type="pct"/>
            <w:gridSpan w:val="10"/>
            <w:shd w:val="clear" w:color="auto" w:fill="auto"/>
            <w:vAlign w:val="center"/>
          </w:tcPr>
          <w:p w:rsidR="00901CCD" w:rsidRPr="00901CCD" w:rsidRDefault="00901CCD" w:rsidP="00901CCD">
            <w:pPr>
              <w:pStyle w:val="afffffff9"/>
              <w:ind w:right="-83"/>
              <w:jc w:val="left"/>
              <w:rPr>
                <w:sz w:val="24"/>
                <w:szCs w:val="24"/>
              </w:rPr>
            </w:pPr>
          </w:p>
          <w:p w:rsidR="00901CCD" w:rsidRPr="00663D53" w:rsidRDefault="00901CCD" w:rsidP="00901CCD">
            <w:pPr>
              <w:pStyle w:val="afffffff9"/>
              <w:numPr>
                <w:ilvl w:val="0"/>
                <w:numId w:val="1"/>
              </w:numPr>
              <w:ind w:left="585" w:right="-83" w:hanging="585"/>
              <w:rPr>
                <w:sz w:val="24"/>
                <w:szCs w:val="24"/>
              </w:rPr>
            </w:pPr>
            <w:r w:rsidRPr="00901CCD">
              <w:rPr>
                <w:b/>
                <w:sz w:val="24"/>
                <w:szCs w:val="24"/>
              </w:rPr>
              <w:t>9</w:t>
            </w:r>
            <w:r w:rsidR="001F0A09" w:rsidRPr="00901CCD">
              <w:rPr>
                <w:b/>
                <w:sz w:val="24"/>
                <w:szCs w:val="24"/>
              </w:rPr>
              <w:t>.</w:t>
            </w:r>
            <w:r w:rsidRPr="00901CCD">
              <w:rPr>
                <w:b/>
                <w:sz w:val="24"/>
                <w:szCs w:val="24"/>
              </w:rPr>
              <w:t xml:space="preserve"> </w:t>
            </w:r>
            <w:r w:rsidR="002F4426" w:rsidRPr="00901CCD">
              <w:rPr>
                <w:b/>
                <w:sz w:val="24"/>
                <w:szCs w:val="24"/>
              </w:rPr>
              <w:t>Административно-деловые и хозяйственные учреждения</w:t>
            </w:r>
          </w:p>
        </w:tc>
      </w:tr>
      <w:tr w:rsidR="00A81007" w:rsidRPr="00663D53" w:rsidTr="00901CCD">
        <w:trPr>
          <w:trHeight w:val="971"/>
        </w:trPr>
        <w:tc>
          <w:tcPr>
            <w:tcW w:w="330" w:type="pct"/>
            <w:gridSpan w:val="2"/>
            <w:shd w:val="clear" w:color="auto" w:fill="auto"/>
            <w:vAlign w:val="center"/>
          </w:tcPr>
          <w:p w:rsidR="002F4426" w:rsidRPr="00663D53" w:rsidRDefault="002F4426" w:rsidP="00344D4A">
            <w:pPr>
              <w:pStyle w:val="afffffff9"/>
              <w:ind w:left="-142" w:right="-107"/>
              <w:rPr>
                <w:sz w:val="24"/>
                <w:szCs w:val="24"/>
              </w:rPr>
            </w:pPr>
            <w:r w:rsidRPr="00663D53">
              <w:rPr>
                <w:sz w:val="24"/>
                <w:szCs w:val="24"/>
              </w:rPr>
              <w:t>9.1.</w:t>
            </w:r>
          </w:p>
        </w:tc>
        <w:tc>
          <w:tcPr>
            <w:tcW w:w="1458" w:type="pct"/>
            <w:gridSpan w:val="3"/>
            <w:shd w:val="clear" w:color="auto" w:fill="auto"/>
            <w:vAlign w:val="center"/>
          </w:tcPr>
          <w:p w:rsidR="002F4426" w:rsidRPr="00663D53" w:rsidRDefault="002F4426" w:rsidP="00344D4A">
            <w:pPr>
              <w:pStyle w:val="afffffff9"/>
              <w:rPr>
                <w:sz w:val="24"/>
                <w:szCs w:val="24"/>
              </w:rPr>
            </w:pPr>
            <w:r w:rsidRPr="00663D53">
              <w:rPr>
                <w:sz w:val="24"/>
                <w:szCs w:val="24"/>
              </w:rPr>
              <w:t>Администрация</w:t>
            </w:r>
          </w:p>
        </w:tc>
        <w:tc>
          <w:tcPr>
            <w:tcW w:w="968" w:type="pct"/>
            <w:shd w:val="clear" w:color="auto" w:fill="auto"/>
            <w:vAlign w:val="center"/>
          </w:tcPr>
          <w:p w:rsidR="002F4426" w:rsidRPr="00663D53" w:rsidRDefault="002F4426" w:rsidP="00344D4A">
            <w:pPr>
              <w:pStyle w:val="afffffff9"/>
              <w:ind w:left="-111" w:right="-83"/>
              <w:rPr>
                <w:sz w:val="24"/>
                <w:szCs w:val="24"/>
              </w:rPr>
            </w:pPr>
            <w:r w:rsidRPr="00663D53">
              <w:rPr>
                <w:sz w:val="24"/>
                <w:szCs w:val="24"/>
              </w:rPr>
              <w:t>объект</w:t>
            </w:r>
          </w:p>
        </w:tc>
        <w:tc>
          <w:tcPr>
            <w:tcW w:w="968" w:type="pct"/>
            <w:gridSpan w:val="2"/>
            <w:shd w:val="clear" w:color="auto" w:fill="auto"/>
            <w:vAlign w:val="center"/>
          </w:tcPr>
          <w:p w:rsidR="002F4426" w:rsidRPr="00663D53" w:rsidRDefault="002F4426" w:rsidP="00344D4A">
            <w:pPr>
              <w:pStyle w:val="afffffff9"/>
              <w:rPr>
                <w:sz w:val="24"/>
                <w:szCs w:val="24"/>
              </w:rPr>
            </w:pPr>
            <w:r w:rsidRPr="00663D53">
              <w:rPr>
                <w:sz w:val="24"/>
                <w:szCs w:val="24"/>
              </w:rPr>
              <w:t>1</w:t>
            </w:r>
          </w:p>
        </w:tc>
        <w:tc>
          <w:tcPr>
            <w:tcW w:w="1276" w:type="pct"/>
            <w:gridSpan w:val="2"/>
            <w:shd w:val="clear" w:color="auto" w:fill="auto"/>
            <w:vAlign w:val="center"/>
          </w:tcPr>
          <w:p w:rsidR="002F4426" w:rsidRPr="00663D53" w:rsidRDefault="002F4426" w:rsidP="001F0A09">
            <w:pPr>
              <w:pStyle w:val="afffffff9"/>
              <w:rPr>
                <w:sz w:val="24"/>
                <w:szCs w:val="24"/>
              </w:rPr>
            </w:pPr>
            <w:r w:rsidRPr="00663D53">
              <w:rPr>
                <w:sz w:val="24"/>
                <w:szCs w:val="24"/>
              </w:rPr>
              <w:t xml:space="preserve"> </w:t>
            </w:r>
            <w:r w:rsidR="001F0A09">
              <w:rPr>
                <w:sz w:val="24"/>
                <w:szCs w:val="24"/>
              </w:rPr>
              <w:t>ремонт</w:t>
            </w:r>
          </w:p>
        </w:tc>
      </w:tr>
      <w:tr w:rsidR="002F4426" w:rsidRPr="00663D53" w:rsidTr="00901CCD">
        <w:trPr>
          <w:trHeight w:val="598"/>
        </w:trPr>
        <w:tc>
          <w:tcPr>
            <w:tcW w:w="5000" w:type="pct"/>
            <w:gridSpan w:val="10"/>
            <w:shd w:val="clear" w:color="auto" w:fill="auto"/>
            <w:vAlign w:val="center"/>
          </w:tcPr>
          <w:p w:rsidR="002F4426" w:rsidRPr="00663D53" w:rsidRDefault="00A81007" w:rsidP="00E26123">
            <w:pPr>
              <w:pStyle w:val="afffffff9"/>
              <w:numPr>
                <w:ilvl w:val="0"/>
                <w:numId w:val="1"/>
              </w:numPr>
              <w:ind w:left="585" w:right="-83" w:hanging="585"/>
              <w:rPr>
                <w:sz w:val="24"/>
                <w:szCs w:val="24"/>
              </w:rPr>
            </w:pPr>
            <w:r>
              <w:rPr>
                <w:b/>
                <w:sz w:val="24"/>
                <w:szCs w:val="24"/>
              </w:rPr>
              <w:t>10.</w:t>
            </w:r>
            <w:r w:rsidR="002F4426" w:rsidRPr="00663D53">
              <w:rPr>
                <w:b/>
                <w:sz w:val="24"/>
                <w:szCs w:val="24"/>
              </w:rPr>
              <w:t>Учреждения социального обслуживания населения</w:t>
            </w:r>
          </w:p>
        </w:tc>
      </w:tr>
      <w:tr w:rsidR="00A81007" w:rsidRPr="00663D53" w:rsidTr="001A0D76">
        <w:trPr>
          <w:trHeight w:val="721"/>
        </w:trPr>
        <w:tc>
          <w:tcPr>
            <w:tcW w:w="330" w:type="pct"/>
            <w:gridSpan w:val="2"/>
            <w:shd w:val="clear" w:color="auto" w:fill="auto"/>
            <w:vAlign w:val="center"/>
          </w:tcPr>
          <w:p w:rsidR="002F4426" w:rsidRPr="00663D53" w:rsidRDefault="002F4426" w:rsidP="00344D4A">
            <w:pPr>
              <w:pStyle w:val="afffffff9"/>
              <w:ind w:left="-142" w:right="-107"/>
              <w:rPr>
                <w:sz w:val="24"/>
                <w:szCs w:val="24"/>
              </w:rPr>
            </w:pPr>
            <w:r w:rsidRPr="00663D53">
              <w:rPr>
                <w:sz w:val="24"/>
                <w:szCs w:val="24"/>
              </w:rPr>
              <w:t>10.1.</w:t>
            </w:r>
          </w:p>
        </w:tc>
        <w:tc>
          <w:tcPr>
            <w:tcW w:w="1458" w:type="pct"/>
            <w:gridSpan w:val="3"/>
            <w:shd w:val="clear" w:color="auto" w:fill="auto"/>
            <w:vAlign w:val="center"/>
          </w:tcPr>
          <w:p w:rsidR="002F4426" w:rsidRPr="00663D53" w:rsidRDefault="002F4426" w:rsidP="00344D4A">
            <w:pPr>
              <w:spacing w:line="276" w:lineRule="auto"/>
              <w:jc w:val="center"/>
              <w:rPr>
                <w:rFonts w:cs="Times New Roman"/>
                <w:lang w:val="ru-RU"/>
              </w:rPr>
            </w:pPr>
            <w:r w:rsidRPr="00663D53">
              <w:rPr>
                <w:rFonts w:cs="Times New Roman"/>
                <w:lang w:val="ru-RU"/>
              </w:rPr>
              <w:t>Детские дома-интернаты</w:t>
            </w:r>
          </w:p>
        </w:tc>
        <w:tc>
          <w:tcPr>
            <w:tcW w:w="968" w:type="pct"/>
            <w:shd w:val="clear" w:color="auto" w:fill="auto"/>
            <w:vAlign w:val="center"/>
          </w:tcPr>
          <w:p w:rsidR="002F4426" w:rsidRPr="00663D53" w:rsidRDefault="002F4426" w:rsidP="00344D4A">
            <w:pPr>
              <w:pStyle w:val="afffffff9"/>
              <w:rPr>
                <w:sz w:val="24"/>
                <w:szCs w:val="24"/>
              </w:rPr>
            </w:pPr>
            <w:r w:rsidRPr="00663D53">
              <w:rPr>
                <w:sz w:val="24"/>
                <w:szCs w:val="24"/>
              </w:rPr>
              <w:t>место</w:t>
            </w:r>
          </w:p>
        </w:tc>
        <w:tc>
          <w:tcPr>
            <w:tcW w:w="968" w:type="pct"/>
            <w:gridSpan w:val="2"/>
            <w:shd w:val="clear" w:color="auto" w:fill="auto"/>
            <w:vAlign w:val="center"/>
          </w:tcPr>
          <w:p w:rsidR="002F4426" w:rsidRPr="00663D53" w:rsidRDefault="006A5F0C" w:rsidP="00344D4A">
            <w:pPr>
              <w:pStyle w:val="afffffff9"/>
              <w:ind w:left="-108"/>
              <w:rPr>
                <w:sz w:val="24"/>
                <w:szCs w:val="24"/>
              </w:rPr>
            </w:pPr>
            <w:r>
              <w:rPr>
                <w:sz w:val="24"/>
                <w:szCs w:val="24"/>
              </w:rPr>
              <w:t>3</w:t>
            </w:r>
          </w:p>
        </w:tc>
        <w:tc>
          <w:tcPr>
            <w:tcW w:w="1276" w:type="pct"/>
            <w:gridSpan w:val="2"/>
            <w:vMerge w:val="restart"/>
            <w:shd w:val="clear" w:color="auto" w:fill="auto"/>
            <w:vAlign w:val="center"/>
          </w:tcPr>
          <w:p w:rsidR="002F4426" w:rsidRPr="00663D53" w:rsidRDefault="002F4426" w:rsidP="001F0A09">
            <w:pPr>
              <w:pStyle w:val="afffffff9"/>
              <w:ind w:left="-108"/>
              <w:rPr>
                <w:sz w:val="24"/>
                <w:szCs w:val="24"/>
              </w:rPr>
            </w:pPr>
            <w:r w:rsidRPr="00663D53">
              <w:rPr>
                <w:sz w:val="24"/>
                <w:szCs w:val="24"/>
              </w:rPr>
              <w:t xml:space="preserve">покрыть за счет </w:t>
            </w:r>
            <w:proofErr w:type="gramStart"/>
            <w:r w:rsidRPr="00663D53">
              <w:rPr>
                <w:sz w:val="24"/>
                <w:szCs w:val="24"/>
              </w:rPr>
              <w:t>г</w:t>
            </w:r>
            <w:proofErr w:type="gramEnd"/>
            <w:r w:rsidRPr="00663D53">
              <w:rPr>
                <w:sz w:val="24"/>
                <w:szCs w:val="24"/>
              </w:rPr>
              <w:t xml:space="preserve">. </w:t>
            </w:r>
            <w:r w:rsidR="001F0A09">
              <w:rPr>
                <w:sz w:val="24"/>
                <w:szCs w:val="24"/>
              </w:rPr>
              <w:t>Тимашевска</w:t>
            </w:r>
          </w:p>
        </w:tc>
      </w:tr>
      <w:tr w:rsidR="00A81007" w:rsidRPr="00663D53" w:rsidTr="00901CCD">
        <w:trPr>
          <w:trHeight w:val="655"/>
        </w:trPr>
        <w:tc>
          <w:tcPr>
            <w:tcW w:w="330" w:type="pct"/>
            <w:gridSpan w:val="2"/>
            <w:shd w:val="clear" w:color="auto" w:fill="auto"/>
            <w:vAlign w:val="center"/>
          </w:tcPr>
          <w:p w:rsidR="002F4426" w:rsidRPr="00663D53" w:rsidRDefault="002F4426" w:rsidP="00344D4A">
            <w:pPr>
              <w:pStyle w:val="afffffff9"/>
              <w:ind w:left="-142" w:right="-107"/>
              <w:rPr>
                <w:sz w:val="24"/>
                <w:szCs w:val="24"/>
              </w:rPr>
            </w:pPr>
            <w:r w:rsidRPr="00663D53">
              <w:rPr>
                <w:sz w:val="24"/>
                <w:szCs w:val="24"/>
              </w:rPr>
              <w:t>10.2.</w:t>
            </w:r>
          </w:p>
        </w:tc>
        <w:tc>
          <w:tcPr>
            <w:tcW w:w="1458" w:type="pct"/>
            <w:gridSpan w:val="3"/>
            <w:shd w:val="clear" w:color="auto" w:fill="auto"/>
            <w:vAlign w:val="center"/>
          </w:tcPr>
          <w:p w:rsidR="002F4426" w:rsidRPr="00663D53" w:rsidRDefault="002F4426" w:rsidP="00A81007">
            <w:pPr>
              <w:spacing w:line="276" w:lineRule="auto"/>
              <w:rPr>
                <w:rFonts w:cs="Times New Roman"/>
                <w:lang w:val="ru-RU"/>
              </w:rPr>
            </w:pPr>
            <w:r w:rsidRPr="00663D53">
              <w:rPr>
                <w:rFonts w:cs="Times New Roman"/>
                <w:lang w:val="ru-RU"/>
              </w:rPr>
              <w:t xml:space="preserve">Дома-интернаты для </w:t>
            </w:r>
            <w:proofErr w:type="gramStart"/>
            <w:r w:rsidRPr="00663D53">
              <w:rPr>
                <w:rFonts w:cs="Times New Roman"/>
                <w:lang w:val="ru-RU"/>
              </w:rPr>
              <w:t>престарелых</w:t>
            </w:r>
            <w:proofErr w:type="gramEnd"/>
            <w:r w:rsidRPr="00663D53">
              <w:rPr>
                <w:rFonts w:cs="Times New Roman"/>
                <w:lang w:val="ru-RU"/>
              </w:rPr>
              <w:t xml:space="preserve"> с 60лет</w:t>
            </w:r>
          </w:p>
        </w:tc>
        <w:tc>
          <w:tcPr>
            <w:tcW w:w="968" w:type="pct"/>
            <w:shd w:val="clear" w:color="auto" w:fill="auto"/>
            <w:vAlign w:val="center"/>
          </w:tcPr>
          <w:p w:rsidR="002F4426" w:rsidRPr="00663D53" w:rsidRDefault="002F4426" w:rsidP="00344D4A">
            <w:pPr>
              <w:pStyle w:val="afffffff9"/>
              <w:rPr>
                <w:sz w:val="24"/>
                <w:szCs w:val="24"/>
              </w:rPr>
            </w:pPr>
            <w:r w:rsidRPr="00663D53">
              <w:rPr>
                <w:sz w:val="24"/>
                <w:szCs w:val="24"/>
              </w:rPr>
              <w:t>место</w:t>
            </w:r>
          </w:p>
        </w:tc>
        <w:tc>
          <w:tcPr>
            <w:tcW w:w="968" w:type="pct"/>
            <w:gridSpan w:val="2"/>
            <w:shd w:val="clear" w:color="auto" w:fill="auto"/>
            <w:vAlign w:val="center"/>
          </w:tcPr>
          <w:p w:rsidR="002F4426" w:rsidRPr="00663D53" w:rsidRDefault="006A5F0C" w:rsidP="00344D4A">
            <w:pPr>
              <w:pStyle w:val="afffffff9"/>
              <w:ind w:left="-108"/>
              <w:rPr>
                <w:sz w:val="24"/>
                <w:szCs w:val="24"/>
              </w:rPr>
            </w:pPr>
            <w:r>
              <w:rPr>
                <w:sz w:val="24"/>
                <w:szCs w:val="24"/>
              </w:rPr>
              <w:t>16</w:t>
            </w:r>
          </w:p>
        </w:tc>
        <w:tc>
          <w:tcPr>
            <w:tcW w:w="1276" w:type="pct"/>
            <w:gridSpan w:val="2"/>
            <w:vMerge/>
            <w:shd w:val="clear" w:color="auto" w:fill="auto"/>
            <w:vAlign w:val="center"/>
          </w:tcPr>
          <w:p w:rsidR="002F4426" w:rsidRPr="00663D53" w:rsidRDefault="002F4426" w:rsidP="00A35546">
            <w:pPr>
              <w:pStyle w:val="afffffff9"/>
              <w:ind w:left="-108"/>
              <w:rPr>
                <w:sz w:val="24"/>
                <w:szCs w:val="24"/>
              </w:rPr>
            </w:pPr>
          </w:p>
        </w:tc>
      </w:tr>
      <w:tr w:rsidR="00A81007" w:rsidRPr="00663D53" w:rsidTr="00901CCD">
        <w:trPr>
          <w:trHeight w:val="1113"/>
        </w:trPr>
        <w:tc>
          <w:tcPr>
            <w:tcW w:w="330" w:type="pct"/>
            <w:gridSpan w:val="2"/>
            <w:shd w:val="clear" w:color="auto" w:fill="auto"/>
            <w:vAlign w:val="center"/>
          </w:tcPr>
          <w:p w:rsidR="002F4426" w:rsidRPr="00663D53" w:rsidRDefault="002F4426" w:rsidP="00344D4A">
            <w:pPr>
              <w:pStyle w:val="afffffff9"/>
              <w:ind w:left="-142" w:right="-107"/>
              <w:rPr>
                <w:sz w:val="24"/>
                <w:szCs w:val="24"/>
              </w:rPr>
            </w:pPr>
            <w:r w:rsidRPr="00663D53">
              <w:rPr>
                <w:sz w:val="24"/>
                <w:szCs w:val="24"/>
              </w:rPr>
              <w:t>10.3.</w:t>
            </w:r>
          </w:p>
        </w:tc>
        <w:tc>
          <w:tcPr>
            <w:tcW w:w="1458" w:type="pct"/>
            <w:gridSpan w:val="3"/>
            <w:shd w:val="clear" w:color="auto" w:fill="auto"/>
            <w:vAlign w:val="center"/>
          </w:tcPr>
          <w:p w:rsidR="002F4426" w:rsidRPr="00663D53" w:rsidRDefault="002F4426" w:rsidP="00344D4A">
            <w:pPr>
              <w:spacing w:line="276" w:lineRule="auto"/>
              <w:jc w:val="center"/>
              <w:rPr>
                <w:rFonts w:cs="Times New Roman"/>
                <w:lang w:val="ru-RU"/>
              </w:rPr>
            </w:pPr>
            <w:r w:rsidRPr="00663D53">
              <w:rPr>
                <w:rFonts w:cs="Times New Roman"/>
                <w:lang w:val="ru-RU"/>
              </w:rPr>
              <w:t>Дома-интернаты для взрослых инвалидов с физическими нарушениями (с 18 лет)</w:t>
            </w:r>
          </w:p>
        </w:tc>
        <w:tc>
          <w:tcPr>
            <w:tcW w:w="968" w:type="pct"/>
            <w:shd w:val="clear" w:color="auto" w:fill="auto"/>
            <w:vAlign w:val="center"/>
          </w:tcPr>
          <w:p w:rsidR="002F4426" w:rsidRPr="00663D53" w:rsidRDefault="002F4426" w:rsidP="00344D4A">
            <w:pPr>
              <w:pStyle w:val="afffffff9"/>
              <w:rPr>
                <w:sz w:val="24"/>
                <w:szCs w:val="24"/>
              </w:rPr>
            </w:pPr>
            <w:r w:rsidRPr="00663D53">
              <w:rPr>
                <w:sz w:val="24"/>
                <w:szCs w:val="24"/>
              </w:rPr>
              <w:t>мест</w:t>
            </w:r>
          </w:p>
        </w:tc>
        <w:tc>
          <w:tcPr>
            <w:tcW w:w="968" w:type="pct"/>
            <w:gridSpan w:val="2"/>
            <w:shd w:val="clear" w:color="auto" w:fill="auto"/>
            <w:vAlign w:val="center"/>
          </w:tcPr>
          <w:p w:rsidR="002F4426" w:rsidRPr="00663D53" w:rsidRDefault="006A5F0C" w:rsidP="00344D4A">
            <w:pPr>
              <w:pStyle w:val="afffffff9"/>
              <w:ind w:left="-108"/>
              <w:rPr>
                <w:sz w:val="24"/>
                <w:szCs w:val="24"/>
              </w:rPr>
            </w:pPr>
            <w:r>
              <w:rPr>
                <w:sz w:val="24"/>
                <w:szCs w:val="24"/>
              </w:rPr>
              <w:t>3</w:t>
            </w:r>
          </w:p>
        </w:tc>
        <w:tc>
          <w:tcPr>
            <w:tcW w:w="1276" w:type="pct"/>
            <w:gridSpan w:val="2"/>
            <w:vMerge/>
            <w:shd w:val="clear" w:color="auto" w:fill="auto"/>
            <w:vAlign w:val="center"/>
          </w:tcPr>
          <w:p w:rsidR="002F4426" w:rsidRPr="00663D53" w:rsidRDefault="002F4426" w:rsidP="00344D4A">
            <w:pPr>
              <w:pStyle w:val="afffffff9"/>
              <w:ind w:left="-108"/>
              <w:rPr>
                <w:sz w:val="24"/>
                <w:szCs w:val="24"/>
              </w:rPr>
            </w:pPr>
          </w:p>
        </w:tc>
      </w:tr>
      <w:tr w:rsidR="00983043" w:rsidRPr="00663D53" w:rsidTr="00901CCD">
        <w:trPr>
          <w:trHeight w:val="1416"/>
        </w:trPr>
        <w:tc>
          <w:tcPr>
            <w:tcW w:w="330" w:type="pct"/>
            <w:gridSpan w:val="2"/>
            <w:shd w:val="clear" w:color="auto" w:fill="auto"/>
            <w:vAlign w:val="center"/>
          </w:tcPr>
          <w:p w:rsidR="00983043" w:rsidRPr="00663D53" w:rsidRDefault="00983043" w:rsidP="00344D4A">
            <w:pPr>
              <w:pStyle w:val="afffffff9"/>
              <w:ind w:left="-142" w:right="-107"/>
              <w:rPr>
                <w:sz w:val="24"/>
                <w:szCs w:val="24"/>
              </w:rPr>
            </w:pPr>
            <w:r w:rsidRPr="00663D53">
              <w:rPr>
                <w:sz w:val="24"/>
                <w:szCs w:val="24"/>
              </w:rPr>
              <w:t>10.4.</w:t>
            </w:r>
          </w:p>
        </w:tc>
        <w:tc>
          <w:tcPr>
            <w:tcW w:w="1458" w:type="pct"/>
            <w:gridSpan w:val="3"/>
            <w:shd w:val="clear" w:color="auto" w:fill="auto"/>
            <w:vAlign w:val="center"/>
          </w:tcPr>
          <w:p w:rsidR="00983043" w:rsidRPr="00663D53" w:rsidRDefault="00983043" w:rsidP="00344D4A">
            <w:pPr>
              <w:spacing w:line="276" w:lineRule="auto"/>
              <w:jc w:val="center"/>
              <w:rPr>
                <w:rFonts w:cs="Times New Roman"/>
                <w:lang w:val="ru-RU"/>
              </w:rPr>
            </w:pPr>
            <w:r w:rsidRPr="00663D53">
              <w:rPr>
                <w:rFonts w:cs="Times New Roman"/>
                <w:lang w:val="ru-RU"/>
              </w:rPr>
              <w:t>Специальные жилые дома и группы квартир для ветеранов войны и труда и одиноких престарелых</w:t>
            </w:r>
          </w:p>
        </w:tc>
        <w:tc>
          <w:tcPr>
            <w:tcW w:w="968" w:type="pct"/>
            <w:shd w:val="clear" w:color="auto" w:fill="auto"/>
            <w:vAlign w:val="center"/>
          </w:tcPr>
          <w:p w:rsidR="00983043" w:rsidRPr="00663D53" w:rsidRDefault="00983043" w:rsidP="00344D4A">
            <w:pPr>
              <w:pStyle w:val="afffffff9"/>
              <w:rPr>
                <w:sz w:val="24"/>
                <w:szCs w:val="24"/>
              </w:rPr>
            </w:pPr>
            <w:r w:rsidRPr="00663D53">
              <w:rPr>
                <w:sz w:val="24"/>
                <w:szCs w:val="24"/>
              </w:rPr>
              <w:t>чел</w:t>
            </w:r>
          </w:p>
        </w:tc>
        <w:tc>
          <w:tcPr>
            <w:tcW w:w="968" w:type="pct"/>
            <w:gridSpan w:val="2"/>
            <w:shd w:val="clear" w:color="auto" w:fill="auto"/>
            <w:vAlign w:val="center"/>
          </w:tcPr>
          <w:p w:rsidR="00983043" w:rsidRPr="00663D53" w:rsidRDefault="00C41E2E" w:rsidP="00344D4A">
            <w:pPr>
              <w:pStyle w:val="afffffff9"/>
              <w:rPr>
                <w:sz w:val="24"/>
                <w:szCs w:val="24"/>
              </w:rPr>
            </w:pPr>
            <w:r>
              <w:rPr>
                <w:sz w:val="24"/>
                <w:szCs w:val="24"/>
              </w:rPr>
              <w:t>35</w:t>
            </w:r>
          </w:p>
        </w:tc>
        <w:tc>
          <w:tcPr>
            <w:tcW w:w="1276" w:type="pct"/>
            <w:gridSpan w:val="2"/>
            <w:vMerge w:val="restart"/>
            <w:shd w:val="clear" w:color="auto" w:fill="auto"/>
            <w:vAlign w:val="center"/>
          </w:tcPr>
          <w:p w:rsidR="00983043" w:rsidRPr="00663D53" w:rsidRDefault="00983043" w:rsidP="00344D4A">
            <w:pPr>
              <w:pStyle w:val="afffffff9"/>
              <w:rPr>
                <w:sz w:val="24"/>
                <w:szCs w:val="24"/>
              </w:rPr>
            </w:pPr>
            <w:r w:rsidRPr="00663D53">
              <w:rPr>
                <w:sz w:val="24"/>
                <w:szCs w:val="24"/>
              </w:rPr>
              <w:t>Строительство</w:t>
            </w:r>
          </w:p>
        </w:tc>
      </w:tr>
      <w:tr w:rsidR="00983043" w:rsidRPr="00663D53" w:rsidTr="00901CCD">
        <w:trPr>
          <w:trHeight w:val="1363"/>
        </w:trPr>
        <w:tc>
          <w:tcPr>
            <w:tcW w:w="330" w:type="pct"/>
            <w:gridSpan w:val="2"/>
            <w:shd w:val="clear" w:color="auto" w:fill="auto"/>
            <w:vAlign w:val="center"/>
          </w:tcPr>
          <w:p w:rsidR="00983043" w:rsidRPr="00663D53" w:rsidRDefault="00983043" w:rsidP="00344D4A">
            <w:pPr>
              <w:pStyle w:val="afffffff9"/>
              <w:ind w:left="-142" w:right="-107"/>
              <w:rPr>
                <w:sz w:val="24"/>
                <w:szCs w:val="24"/>
              </w:rPr>
            </w:pPr>
            <w:r w:rsidRPr="00663D53">
              <w:rPr>
                <w:sz w:val="24"/>
                <w:szCs w:val="24"/>
              </w:rPr>
              <w:t>10.5.</w:t>
            </w:r>
          </w:p>
        </w:tc>
        <w:tc>
          <w:tcPr>
            <w:tcW w:w="1458" w:type="pct"/>
            <w:gridSpan w:val="3"/>
            <w:shd w:val="clear" w:color="auto" w:fill="auto"/>
            <w:vAlign w:val="center"/>
          </w:tcPr>
          <w:p w:rsidR="00983043" w:rsidRPr="00663D53" w:rsidRDefault="00983043" w:rsidP="00344D4A">
            <w:pPr>
              <w:spacing w:line="276" w:lineRule="auto"/>
              <w:jc w:val="center"/>
              <w:rPr>
                <w:rFonts w:cs="Times New Roman"/>
                <w:lang w:val="ru-RU"/>
              </w:rPr>
            </w:pPr>
            <w:r w:rsidRPr="00663D53">
              <w:rPr>
                <w:rFonts w:cs="Times New Roman"/>
                <w:lang w:val="ru-RU"/>
              </w:rPr>
              <w:t>Специальные жилые дома и группы квартир для инвалидов на креслах колясках и их семей</w:t>
            </w:r>
          </w:p>
        </w:tc>
        <w:tc>
          <w:tcPr>
            <w:tcW w:w="968" w:type="pct"/>
            <w:shd w:val="clear" w:color="auto" w:fill="auto"/>
            <w:vAlign w:val="center"/>
          </w:tcPr>
          <w:p w:rsidR="00983043" w:rsidRPr="00663D53" w:rsidRDefault="00983043" w:rsidP="00344D4A">
            <w:pPr>
              <w:pStyle w:val="afffffff9"/>
              <w:rPr>
                <w:sz w:val="24"/>
                <w:szCs w:val="24"/>
              </w:rPr>
            </w:pPr>
            <w:r w:rsidRPr="00663D53">
              <w:rPr>
                <w:sz w:val="24"/>
                <w:szCs w:val="24"/>
              </w:rPr>
              <w:t>чел</w:t>
            </w:r>
          </w:p>
        </w:tc>
        <w:tc>
          <w:tcPr>
            <w:tcW w:w="968" w:type="pct"/>
            <w:gridSpan w:val="2"/>
            <w:shd w:val="clear" w:color="auto" w:fill="auto"/>
            <w:vAlign w:val="center"/>
          </w:tcPr>
          <w:p w:rsidR="00983043" w:rsidRPr="00663D53" w:rsidRDefault="006A5F0C" w:rsidP="00344D4A">
            <w:pPr>
              <w:pStyle w:val="afffffff9"/>
              <w:rPr>
                <w:sz w:val="24"/>
                <w:szCs w:val="24"/>
              </w:rPr>
            </w:pPr>
            <w:r>
              <w:rPr>
                <w:sz w:val="24"/>
                <w:szCs w:val="24"/>
              </w:rPr>
              <w:t>2</w:t>
            </w:r>
          </w:p>
        </w:tc>
        <w:tc>
          <w:tcPr>
            <w:tcW w:w="1276" w:type="pct"/>
            <w:gridSpan w:val="2"/>
            <w:vMerge/>
            <w:shd w:val="clear" w:color="auto" w:fill="auto"/>
            <w:vAlign w:val="center"/>
          </w:tcPr>
          <w:p w:rsidR="00983043" w:rsidRPr="00663D53" w:rsidRDefault="00983043" w:rsidP="00344D4A">
            <w:pPr>
              <w:pStyle w:val="afffffff9"/>
              <w:rPr>
                <w:sz w:val="24"/>
                <w:szCs w:val="24"/>
              </w:rPr>
            </w:pPr>
          </w:p>
        </w:tc>
      </w:tr>
      <w:tr w:rsidR="002F4426" w:rsidRPr="00663D53" w:rsidTr="00901CCD">
        <w:trPr>
          <w:trHeight w:val="1545"/>
        </w:trPr>
        <w:tc>
          <w:tcPr>
            <w:tcW w:w="5000" w:type="pct"/>
            <w:gridSpan w:val="10"/>
            <w:shd w:val="clear" w:color="auto" w:fill="auto"/>
            <w:vAlign w:val="center"/>
          </w:tcPr>
          <w:p w:rsidR="002F4426" w:rsidRPr="00663D53" w:rsidRDefault="002F4426" w:rsidP="00344D4A">
            <w:pPr>
              <w:pStyle w:val="afffffff9"/>
              <w:jc w:val="both"/>
              <w:rPr>
                <w:sz w:val="24"/>
                <w:szCs w:val="24"/>
              </w:rPr>
            </w:pPr>
            <w:r w:rsidRPr="00663D53">
              <w:rPr>
                <w:sz w:val="24"/>
                <w:szCs w:val="24"/>
              </w:rPr>
              <w:t>Потребность в  детских домах-интернатах, домах-интернатах для престарелых с 60 лет и  домах-интернатах для взрослых инвалидов с физическими нарушениями (с 18 лет) покрыть за счет г</w:t>
            </w:r>
            <w:proofErr w:type="gramStart"/>
            <w:r w:rsidRPr="00663D53">
              <w:rPr>
                <w:sz w:val="24"/>
                <w:szCs w:val="24"/>
              </w:rPr>
              <w:t>.</w:t>
            </w:r>
            <w:r w:rsidR="001F0A09">
              <w:rPr>
                <w:sz w:val="24"/>
                <w:szCs w:val="24"/>
              </w:rPr>
              <w:t>Т</w:t>
            </w:r>
            <w:proofErr w:type="gramEnd"/>
            <w:r w:rsidR="001F0A09">
              <w:rPr>
                <w:sz w:val="24"/>
                <w:szCs w:val="24"/>
              </w:rPr>
              <w:t>имашевска</w:t>
            </w:r>
            <w:r w:rsidRPr="00663D53">
              <w:rPr>
                <w:sz w:val="24"/>
                <w:szCs w:val="24"/>
              </w:rPr>
              <w:t>.</w:t>
            </w:r>
          </w:p>
          <w:p w:rsidR="002F4426" w:rsidRPr="00663D53" w:rsidRDefault="002F4426" w:rsidP="00850041">
            <w:pPr>
              <w:pStyle w:val="afffffff9"/>
              <w:jc w:val="both"/>
              <w:rPr>
                <w:sz w:val="24"/>
                <w:szCs w:val="24"/>
              </w:rPr>
            </w:pPr>
            <w:r w:rsidRPr="00663D53">
              <w:rPr>
                <w:sz w:val="24"/>
                <w:szCs w:val="24"/>
              </w:rPr>
              <w:t xml:space="preserve">Строительство специальных жилых  домов и группы   квартир для ветеранов войны и труда и одиноких престарелых, а также  специальные жилые дома и группы квартир для инвалидов на креслах колясках и их семей предусмотреть на территории </w:t>
            </w:r>
            <w:r w:rsidR="001F0A09">
              <w:rPr>
                <w:sz w:val="24"/>
                <w:szCs w:val="24"/>
              </w:rPr>
              <w:t>С</w:t>
            </w:r>
            <w:r w:rsidRPr="00663D53">
              <w:rPr>
                <w:sz w:val="24"/>
                <w:szCs w:val="24"/>
              </w:rPr>
              <w:t>П.</w:t>
            </w:r>
          </w:p>
        </w:tc>
      </w:tr>
      <w:tr w:rsidR="00AE6F86" w:rsidRPr="00663D53" w:rsidTr="00901CCD">
        <w:trPr>
          <w:trHeight w:val="672"/>
        </w:trPr>
        <w:tc>
          <w:tcPr>
            <w:tcW w:w="5000" w:type="pct"/>
            <w:gridSpan w:val="10"/>
            <w:shd w:val="clear" w:color="auto" w:fill="auto"/>
            <w:vAlign w:val="center"/>
          </w:tcPr>
          <w:p w:rsidR="00AE6F86" w:rsidRPr="00663D53" w:rsidRDefault="00AE6F86" w:rsidP="00AE6F86">
            <w:pPr>
              <w:pStyle w:val="afffffff9"/>
              <w:rPr>
                <w:sz w:val="24"/>
                <w:szCs w:val="24"/>
              </w:rPr>
            </w:pPr>
            <w:r>
              <w:rPr>
                <w:b/>
                <w:sz w:val="24"/>
                <w:szCs w:val="24"/>
              </w:rPr>
              <w:lastRenderedPageBreak/>
              <w:t xml:space="preserve">11. </w:t>
            </w:r>
            <w:r w:rsidRPr="0038055E">
              <w:rPr>
                <w:b/>
                <w:sz w:val="24"/>
                <w:szCs w:val="24"/>
              </w:rPr>
              <w:t>Кредитно-финансовые учреждения</w:t>
            </w:r>
          </w:p>
        </w:tc>
      </w:tr>
      <w:tr w:rsidR="00E4653E" w:rsidRPr="00663D53" w:rsidTr="00901CCD">
        <w:trPr>
          <w:trHeight w:val="751"/>
        </w:trPr>
        <w:tc>
          <w:tcPr>
            <w:tcW w:w="355" w:type="pct"/>
            <w:gridSpan w:val="3"/>
            <w:shd w:val="clear" w:color="auto" w:fill="auto"/>
            <w:vAlign w:val="center"/>
          </w:tcPr>
          <w:p w:rsidR="00E4653E" w:rsidRPr="00663D53" w:rsidRDefault="00E4653E" w:rsidP="00933415">
            <w:pPr>
              <w:pStyle w:val="afffffff9"/>
              <w:rPr>
                <w:sz w:val="24"/>
                <w:szCs w:val="24"/>
              </w:rPr>
            </w:pPr>
            <w:r>
              <w:rPr>
                <w:sz w:val="24"/>
                <w:szCs w:val="24"/>
              </w:rPr>
              <w:t>11.</w:t>
            </w:r>
            <w:r w:rsidR="00933415">
              <w:rPr>
                <w:sz w:val="24"/>
                <w:szCs w:val="24"/>
              </w:rPr>
              <w:t>1</w:t>
            </w:r>
            <w:r>
              <w:rPr>
                <w:sz w:val="24"/>
                <w:szCs w:val="24"/>
              </w:rPr>
              <w:t>.</w:t>
            </w:r>
          </w:p>
        </w:tc>
        <w:tc>
          <w:tcPr>
            <w:tcW w:w="1417" w:type="pct"/>
            <w:shd w:val="clear" w:color="auto" w:fill="auto"/>
            <w:vAlign w:val="center"/>
          </w:tcPr>
          <w:p w:rsidR="00E4653E" w:rsidRPr="00663D53" w:rsidRDefault="00E4653E" w:rsidP="00E4653E">
            <w:pPr>
              <w:pStyle w:val="afffffff9"/>
              <w:rPr>
                <w:sz w:val="24"/>
                <w:szCs w:val="24"/>
              </w:rPr>
            </w:pPr>
            <w:r w:rsidRPr="0038055E">
              <w:rPr>
                <w:sz w:val="24"/>
                <w:szCs w:val="24"/>
              </w:rPr>
              <w:t>Отделени</w:t>
            </w:r>
            <w:r>
              <w:rPr>
                <w:sz w:val="24"/>
                <w:szCs w:val="24"/>
              </w:rPr>
              <w:t>е связи</w:t>
            </w:r>
          </w:p>
        </w:tc>
        <w:tc>
          <w:tcPr>
            <w:tcW w:w="1005" w:type="pct"/>
            <w:gridSpan w:val="3"/>
            <w:shd w:val="clear" w:color="auto" w:fill="auto"/>
            <w:vAlign w:val="center"/>
          </w:tcPr>
          <w:p w:rsidR="00E4653E" w:rsidRPr="00663D53" w:rsidRDefault="00E4653E" w:rsidP="00E4653E">
            <w:pPr>
              <w:pStyle w:val="afffffff9"/>
              <w:rPr>
                <w:sz w:val="24"/>
                <w:szCs w:val="24"/>
              </w:rPr>
            </w:pPr>
            <w:r w:rsidRPr="0038055E">
              <w:rPr>
                <w:sz w:val="24"/>
                <w:szCs w:val="24"/>
              </w:rPr>
              <w:t>операционное место</w:t>
            </w:r>
          </w:p>
        </w:tc>
        <w:tc>
          <w:tcPr>
            <w:tcW w:w="960" w:type="pct"/>
            <w:gridSpan w:val="2"/>
            <w:shd w:val="clear" w:color="auto" w:fill="auto"/>
            <w:vAlign w:val="center"/>
          </w:tcPr>
          <w:p w:rsidR="00E4653E" w:rsidRPr="00663D53" w:rsidRDefault="00E4653E" w:rsidP="00E4653E">
            <w:pPr>
              <w:pStyle w:val="afffffff9"/>
              <w:rPr>
                <w:sz w:val="24"/>
                <w:szCs w:val="24"/>
              </w:rPr>
            </w:pPr>
            <w:r>
              <w:rPr>
                <w:sz w:val="24"/>
                <w:szCs w:val="24"/>
              </w:rPr>
              <w:t>1</w:t>
            </w:r>
          </w:p>
        </w:tc>
        <w:tc>
          <w:tcPr>
            <w:tcW w:w="1263" w:type="pct"/>
            <w:shd w:val="clear" w:color="auto" w:fill="auto"/>
            <w:vAlign w:val="center"/>
          </w:tcPr>
          <w:p w:rsidR="00E4653E" w:rsidRPr="00663D53" w:rsidRDefault="00933415" w:rsidP="00933415">
            <w:pPr>
              <w:pStyle w:val="afffffff9"/>
              <w:rPr>
                <w:sz w:val="24"/>
                <w:szCs w:val="24"/>
              </w:rPr>
            </w:pPr>
            <w:r w:rsidRPr="00663D53">
              <w:rPr>
                <w:sz w:val="24"/>
                <w:szCs w:val="24"/>
              </w:rPr>
              <w:t>Строительство</w:t>
            </w:r>
          </w:p>
        </w:tc>
      </w:tr>
      <w:tr w:rsidR="002F4426" w:rsidRPr="00663D53" w:rsidTr="00901CCD">
        <w:trPr>
          <w:trHeight w:val="667"/>
        </w:trPr>
        <w:tc>
          <w:tcPr>
            <w:tcW w:w="5000" w:type="pct"/>
            <w:gridSpan w:val="10"/>
            <w:shd w:val="clear" w:color="auto" w:fill="auto"/>
            <w:vAlign w:val="center"/>
          </w:tcPr>
          <w:p w:rsidR="002F4426" w:rsidRPr="00663D53" w:rsidRDefault="00983043" w:rsidP="00E4653E">
            <w:pPr>
              <w:pStyle w:val="afffffff9"/>
              <w:numPr>
                <w:ilvl w:val="0"/>
                <w:numId w:val="1"/>
              </w:numPr>
              <w:ind w:left="585" w:right="-83" w:hanging="585"/>
              <w:rPr>
                <w:sz w:val="24"/>
                <w:szCs w:val="24"/>
              </w:rPr>
            </w:pPr>
            <w:r>
              <w:rPr>
                <w:b/>
                <w:sz w:val="24"/>
                <w:szCs w:val="24"/>
              </w:rPr>
              <w:t>1</w:t>
            </w:r>
            <w:r w:rsidR="00E4653E">
              <w:rPr>
                <w:b/>
                <w:sz w:val="24"/>
                <w:szCs w:val="24"/>
              </w:rPr>
              <w:t>2</w:t>
            </w:r>
            <w:r>
              <w:rPr>
                <w:b/>
                <w:sz w:val="24"/>
                <w:szCs w:val="24"/>
              </w:rPr>
              <w:t>.</w:t>
            </w:r>
            <w:r w:rsidR="002F4426" w:rsidRPr="00663D53">
              <w:rPr>
                <w:b/>
                <w:sz w:val="24"/>
                <w:szCs w:val="24"/>
              </w:rPr>
              <w:t>Объекты дорожного сервиса</w:t>
            </w:r>
          </w:p>
        </w:tc>
      </w:tr>
      <w:tr w:rsidR="00E4653E" w:rsidRPr="00663D53" w:rsidTr="00901CCD">
        <w:trPr>
          <w:trHeight w:val="732"/>
        </w:trPr>
        <w:tc>
          <w:tcPr>
            <w:tcW w:w="330" w:type="pct"/>
            <w:gridSpan w:val="2"/>
            <w:shd w:val="clear" w:color="auto" w:fill="auto"/>
            <w:vAlign w:val="center"/>
          </w:tcPr>
          <w:p w:rsidR="00E4653E" w:rsidRPr="00663D53" w:rsidRDefault="00E4653E" w:rsidP="00E4653E">
            <w:pPr>
              <w:pStyle w:val="afffffff9"/>
              <w:ind w:left="-142" w:right="-107"/>
              <w:rPr>
                <w:sz w:val="24"/>
                <w:szCs w:val="24"/>
              </w:rPr>
            </w:pPr>
            <w:r w:rsidRPr="00663D53">
              <w:rPr>
                <w:sz w:val="24"/>
                <w:szCs w:val="24"/>
              </w:rPr>
              <w:t>1</w:t>
            </w:r>
            <w:r>
              <w:rPr>
                <w:sz w:val="24"/>
                <w:szCs w:val="24"/>
              </w:rPr>
              <w:t>2</w:t>
            </w:r>
            <w:r w:rsidRPr="00663D53">
              <w:rPr>
                <w:sz w:val="24"/>
                <w:szCs w:val="24"/>
              </w:rPr>
              <w:t>.1</w:t>
            </w:r>
          </w:p>
        </w:tc>
        <w:tc>
          <w:tcPr>
            <w:tcW w:w="1458" w:type="pct"/>
            <w:gridSpan w:val="3"/>
            <w:shd w:val="clear" w:color="auto" w:fill="auto"/>
            <w:vAlign w:val="center"/>
          </w:tcPr>
          <w:p w:rsidR="00E4653E" w:rsidRPr="00663D53" w:rsidRDefault="00E4653E" w:rsidP="00344D4A">
            <w:pPr>
              <w:spacing w:line="276" w:lineRule="auto"/>
              <w:jc w:val="center"/>
              <w:rPr>
                <w:rFonts w:cs="Times New Roman"/>
                <w:lang w:val="ru-RU"/>
              </w:rPr>
            </w:pPr>
            <w:r w:rsidRPr="00663D53">
              <w:rPr>
                <w:rFonts w:cs="Times New Roman"/>
                <w:lang w:val="ru-RU"/>
              </w:rPr>
              <w:t xml:space="preserve">Станции технического обслуживания автомобиля, </w:t>
            </w:r>
            <w:r>
              <w:rPr>
                <w:rFonts w:cs="Times New Roman"/>
                <w:lang w:val="ru-RU"/>
              </w:rPr>
              <w:t>авто-</w:t>
            </w:r>
            <w:r w:rsidRPr="00663D53">
              <w:rPr>
                <w:rFonts w:cs="Times New Roman"/>
                <w:lang w:val="ru-RU"/>
              </w:rPr>
              <w:t>мойка</w:t>
            </w:r>
          </w:p>
        </w:tc>
        <w:tc>
          <w:tcPr>
            <w:tcW w:w="968" w:type="pct"/>
            <w:shd w:val="clear" w:color="auto" w:fill="auto"/>
            <w:vAlign w:val="center"/>
          </w:tcPr>
          <w:p w:rsidR="00E4653E" w:rsidRPr="00663D53" w:rsidRDefault="00E4653E" w:rsidP="00344D4A">
            <w:pPr>
              <w:pStyle w:val="afffffff9"/>
              <w:ind w:left="-111" w:right="-83"/>
              <w:rPr>
                <w:sz w:val="24"/>
                <w:szCs w:val="24"/>
              </w:rPr>
            </w:pPr>
            <w:r w:rsidRPr="00663D53">
              <w:rPr>
                <w:sz w:val="24"/>
                <w:szCs w:val="24"/>
              </w:rPr>
              <w:t>объект</w:t>
            </w:r>
          </w:p>
        </w:tc>
        <w:tc>
          <w:tcPr>
            <w:tcW w:w="968" w:type="pct"/>
            <w:gridSpan w:val="2"/>
            <w:shd w:val="clear" w:color="auto" w:fill="auto"/>
            <w:vAlign w:val="center"/>
          </w:tcPr>
          <w:p w:rsidR="00E4653E" w:rsidRPr="00663D53" w:rsidRDefault="00E4653E" w:rsidP="00A81007">
            <w:pPr>
              <w:pStyle w:val="afffffff9"/>
              <w:rPr>
                <w:sz w:val="24"/>
                <w:szCs w:val="24"/>
              </w:rPr>
            </w:pPr>
            <w:r>
              <w:rPr>
                <w:sz w:val="24"/>
                <w:szCs w:val="24"/>
              </w:rPr>
              <w:t>6</w:t>
            </w:r>
            <w:r w:rsidRPr="00663D53">
              <w:rPr>
                <w:sz w:val="24"/>
                <w:szCs w:val="24"/>
              </w:rPr>
              <w:t>шт.</w:t>
            </w:r>
            <w:r>
              <w:rPr>
                <w:sz w:val="24"/>
                <w:szCs w:val="24"/>
              </w:rPr>
              <w:t xml:space="preserve"> </w:t>
            </w:r>
            <w:r w:rsidRPr="00663D53">
              <w:rPr>
                <w:sz w:val="24"/>
                <w:szCs w:val="24"/>
              </w:rPr>
              <w:t>СТО/2 авто</w:t>
            </w:r>
            <w:r>
              <w:rPr>
                <w:sz w:val="24"/>
                <w:szCs w:val="24"/>
              </w:rPr>
              <w:t>-</w:t>
            </w:r>
            <w:r w:rsidRPr="00663D53">
              <w:rPr>
                <w:sz w:val="24"/>
                <w:szCs w:val="24"/>
              </w:rPr>
              <w:t>мойк</w:t>
            </w:r>
            <w:r>
              <w:rPr>
                <w:sz w:val="24"/>
                <w:szCs w:val="24"/>
              </w:rPr>
              <w:t>и</w:t>
            </w:r>
          </w:p>
        </w:tc>
        <w:tc>
          <w:tcPr>
            <w:tcW w:w="1276" w:type="pct"/>
            <w:gridSpan w:val="2"/>
            <w:vMerge w:val="restart"/>
            <w:shd w:val="clear" w:color="auto" w:fill="auto"/>
            <w:vAlign w:val="center"/>
          </w:tcPr>
          <w:p w:rsidR="00E4653E" w:rsidRPr="00663D53" w:rsidRDefault="00E4653E" w:rsidP="00344D4A">
            <w:pPr>
              <w:pStyle w:val="afffffff9"/>
              <w:rPr>
                <w:sz w:val="24"/>
                <w:szCs w:val="24"/>
              </w:rPr>
            </w:pPr>
            <w:r w:rsidRPr="00663D53">
              <w:rPr>
                <w:sz w:val="24"/>
                <w:szCs w:val="24"/>
              </w:rPr>
              <w:t>Строительство</w:t>
            </w:r>
          </w:p>
        </w:tc>
      </w:tr>
      <w:tr w:rsidR="00E4653E" w:rsidRPr="00663D53" w:rsidTr="00901CCD">
        <w:trPr>
          <w:trHeight w:val="732"/>
        </w:trPr>
        <w:tc>
          <w:tcPr>
            <w:tcW w:w="330" w:type="pct"/>
            <w:gridSpan w:val="2"/>
            <w:shd w:val="clear" w:color="auto" w:fill="auto"/>
            <w:vAlign w:val="center"/>
          </w:tcPr>
          <w:p w:rsidR="00E4653E" w:rsidRPr="00663D53" w:rsidRDefault="00E4653E" w:rsidP="00E4653E">
            <w:pPr>
              <w:pStyle w:val="afffffff9"/>
              <w:ind w:left="-142" w:right="-107"/>
              <w:rPr>
                <w:sz w:val="24"/>
                <w:szCs w:val="24"/>
              </w:rPr>
            </w:pPr>
            <w:r>
              <w:rPr>
                <w:sz w:val="24"/>
                <w:szCs w:val="24"/>
              </w:rPr>
              <w:t>12.2.</w:t>
            </w:r>
          </w:p>
        </w:tc>
        <w:tc>
          <w:tcPr>
            <w:tcW w:w="1458" w:type="pct"/>
            <w:gridSpan w:val="3"/>
            <w:shd w:val="clear" w:color="auto" w:fill="auto"/>
            <w:vAlign w:val="center"/>
          </w:tcPr>
          <w:p w:rsidR="00E4653E" w:rsidRPr="00663D53" w:rsidRDefault="00E4653E" w:rsidP="00344D4A">
            <w:pPr>
              <w:spacing w:line="276" w:lineRule="auto"/>
              <w:jc w:val="center"/>
              <w:rPr>
                <w:rFonts w:cs="Times New Roman"/>
                <w:lang w:val="ru-RU"/>
              </w:rPr>
            </w:pPr>
            <w:r>
              <w:rPr>
                <w:rFonts w:cs="Times New Roman"/>
                <w:lang w:val="ru-RU"/>
              </w:rPr>
              <w:t>Автостанция</w:t>
            </w:r>
          </w:p>
        </w:tc>
        <w:tc>
          <w:tcPr>
            <w:tcW w:w="968" w:type="pct"/>
            <w:shd w:val="clear" w:color="auto" w:fill="auto"/>
            <w:vAlign w:val="center"/>
          </w:tcPr>
          <w:p w:rsidR="00E4653E" w:rsidRPr="00663D53" w:rsidRDefault="004638C6" w:rsidP="00344D4A">
            <w:pPr>
              <w:pStyle w:val="afffffff9"/>
              <w:ind w:left="-111" w:right="-83"/>
              <w:rPr>
                <w:sz w:val="24"/>
                <w:szCs w:val="24"/>
              </w:rPr>
            </w:pPr>
            <w:r>
              <w:rPr>
                <w:sz w:val="24"/>
                <w:szCs w:val="24"/>
              </w:rPr>
              <w:t>пассажиров</w:t>
            </w:r>
          </w:p>
        </w:tc>
        <w:tc>
          <w:tcPr>
            <w:tcW w:w="968" w:type="pct"/>
            <w:gridSpan w:val="2"/>
            <w:shd w:val="clear" w:color="auto" w:fill="auto"/>
            <w:vAlign w:val="center"/>
          </w:tcPr>
          <w:p w:rsidR="00E4653E" w:rsidRDefault="004638C6" w:rsidP="00A81007">
            <w:pPr>
              <w:pStyle w:val="afffffff9"/>
              <w:rPr>
                <w:sz w:val="24"/>
                <w:szCs w:val="24"/>
              </w:rPr>
            </w:pPr>
            <w:r>
              <w:rPr>
                <w:sz w:val="24"/>
                <w:szCs w:val="24"/>
              </w:rPr>
              <w:t>10</w:t>
            </w:r>
          </w:p>
        </w:tc>
        <w:tc>
          <w:tcPr>
            <w:tcW w:w="1276" w:type="pct"/>
            <w:gridSpan w:val="2"/>
            <w:vMerge/>
            <w:shd w:val="clear" w:color="auto" w:fill="auto"/>
            <w:vAlign w:val="center"/>
          </w:tcPr>
          <w:p w:rsidR="00E4653E" w:rsidRPr="00663D53" w:rsidRDefault="00E4653E" w:rsidP="00344D4A">
            <w:pPr>
              <w:pStyle w:val="afffffff9"/>
              <w:rPr>
                <w:sz w:val="24"/>
                <w:szCs w:val="24"/>
              </w:rPr>
            </w:pPr>
          </w:p>
        </w:tc>
      </w:tr>
      <w:tr w:rsidR="002F4426" w:rsidRPr="00663D53" w:rsidTr="00901CCD">
        <w:trPr>
          <w:trHeight w:val="732"/>
        </w:trPr>
        <w:tc>
          <w:tcPr>
            <w:tcW w:w="5000" w:type="pct"/>
            <w:gridSpan w:val="10"/>
            <w:shd w:val="clear" w:color="auto" w:fill="auto"/>
            <w:vAlign w:val="center"/>
          </w:tcPr>
          <w:p w:rsidR="002F4426" w:rsidRPr="00663D53" w:rsidRDefault="002F4426" w:rsidP="00D725A5">
            <w:pPr>
              <w:pStyle w:val="afffffff9"/>
              <w:jc w:val="left"/>
              <w:rPr>
                <w:sz w:val="24"/>
                <w:szCs w:val="24"/>
              </w:rPr>
            </w:pPr>
            <w:r w:rsidRPr="00663D53">
              <w:rPr>
                <w:sz w:val="24"/>
                <w:szCs w:val="24"/>
              </w:rPr>
              <w:t xml:space="preserve">СТО осуществляют </w:t>
            </w:r>
            <w:r w:rsidRPr="00663D53">
              <w:rPr>
                <w:rStyle w:val="apple-converted-space"/>
                <w:sz w:val="24"/>
                <w:szCs w:val="24"/>
                <w:shd w:val="clear" w:color="auto" w:fill="FFFFFF"/>
              </w:rPr>
              <w:t> </w:t>
            </w:r>
            <w:r w:rsidRPr="00663D53">
              <w:rPr>
                <w:sz w:val="24"/>
                <w:szCs w:val="24"/>
                <w:shd w:val="clear" w:color="auto" w:fill="FFFFFF"/>
              </w:rPr>
              <w:t>предоставление услуги населению и/или организациям по плановому техническому обслуживанию, текущему и капитальному ремонтам,</w:t>
            </w:r>
            <w:r w:rsidRPr="00663D53">
              <w:rPr>
                <w:rStyle w:val="apple-converted-space"/>
                <w:sz w:val="24"/>
                <w:szCs w:val="24"/>
                <w:shd w:val="clear" w:color="auto" w:fill="FFFFFF"/>
              </w:rPr>
              <w:t> </w:t>
            </w:r>
            <w:r w:rsidRPr="00663D53">
              <w:rPr>
                <w:sz w:val="24"/>
                <w:szCs w:val="24"/>
              </w:rPr>
              <w:t xml:space="preserve"> </w:t>
            </w:r>
            <w:r w:rsidRPr="00663D53">
              <w:rPr>
                <w:sz w:val="24"/>
                <w:szCs w:val="24"/>
                <w:shd w:val="clear" w:color="auto" w:fill="FFFFFF"/>
              </w:rPr>
              <w:t>устранению</w:t>
            </w:r>
            <w:r w:rsidRPr="00663D53">
              <w:rPr>
                <w:rStyle w:val="apple-converted-space"/>
                <w:sz w:val="24"/>
                <w:szCs w:val="24"/>
                <w:shd w:val="clear" w:color="auto" w:fill="FFFFFF"/>
              </w:rPr>
              <w:t> </w:t>
            </w:r>
            <w:hyperlink r:id="rId17" w:tooltip="Автополомка (страница отсутствует)" w:history="1">
              <w:r w:rsidRPr="00A81007">
                <w:rPr>
                  <w:rStyle w:val="af7"/>
                  <w:color w:val="auto"/>
                  <w:sz w:val="24"/>
                  <w:szCs w:val="24"/>
                  <w:u w:val="none"/>
                  <w:shd w:val="clear" w:color="auto" w:fill="FFFFFF"/>
                </w:rPr>
                <w:t>авто</w:t>
              </w:r>
              <w:r w:rsidR="00A81007" w:rsidRPr="00A81007">
                <w:rPr>
                  <w:rStyle w:val="af7"/>
                  <w:color w:val="auto"/>
                  <w:sz w:val="24"/>
                  <w:szCs w:val="24"/>
                  <w:u w:val="none"/>
                  <w:shd w:val="clear" w:color="auto" w:fill="FFFFFF"/>
                </w:rPr>
                <w:t xml:space="preserve"> </w:t>
              </w:r>
              <w:r w:rsidRPr="00A81007">
                <w:rPr>
                  <w:rStyle w:val="af7"/>
                  <w:color w:val="auto"/>
                  <w:sz w:val="24"/>
                  <w:szCs w:val="24"/>
                  <w:u w:val="none"/>
                  <w:shd w:val="clear" w:color="auto" w:fill="FFFFFF"/>
                </w:rPr>
                <w:t>поломок</w:t>
              </w:r>
            </w:hyperlink>
            <w:r w:rsidRPr="00663D53">
              <w:rPr>
                <w:sz w:val="24"/>
                <w:szCs w:val="24"/>
                <w:shd w:val="clear" w:color="auto" w:fill="FFFFFF"/>
              </w:rPr>
              <w:t>,  восстановительному (кузовному) ремонту,</w:t>
            </w:r>
            <w:r w:rsidR="00A81007">
              <w:rPr>
                <w:sz w:val="24"/>
                <w:szCs w:val="24"/>
                <w:shd w:val="clear" w:color="auto" w:fill="FFFFFF"/>
              </w:rPr>
              <w:t xml:space="preserve"> </w:t>
            </w:r>
            <w:r w:rsidRPr="00663D53">
              <w:rPr>
                <w:sz w:val="24"/>
                <w:szCs w:val="24"/>
                <w:shd w:val="clear" w:color="auto" w:fill="FFFFFF"/>
              </w:rPr>
              <w:t>установке дополнительного оборудования (</w:t>
            </w:r>
            <w:hyperlink r:id="rId18" w:tooltip="Тюнинг автомобилей" w:history="1">
              <w:r w:rsidRPr="00663D53">
                <w:rPr>
                  <w:rStyle w:val="af7"/>
                  <w:color w:val="auto"/>
                  <w:sz w:val="24"/>
                  <w:szCs w:val="24"/>
                  <w:shd w:val="clear" w:color="auto" w:fill="FFFFFF"/>
                </w:rPr>
                <w:t>тюнингу</w:t>
              </w:r>
            </w:hyperlink>
            <w:r w:rsidRPr="00663D53">
              <w:rPr>
                <w:sz w:val="24"/>
                <w:szCs w:val="24"/>
                <w:shd w:val="clear" w:color="auto" w:fill="FFFFFF"/>
              </w:rPr>
              <w:t>).</w:t>
            </w:r>
          </w:p>
        </w:tc>
      </w:tr>
      <w:tr w:rsidR="002F4426" w:rsidRPr="00663D53" w:rsidTr="00901CCD">
        <w:trPr>
          <w:trHeight w:val="576"/>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tcPr>
          <w:p w:rsidR="002F4426" w:rsidRPr="00663D53" w:rsidRDefault="00E4653E" w:rsidP="00E26123">
            <w:pPr>
              <w:pStyle w:val="afffffff9"/>
              <w:numPr>
                <w:ilvl w:val="0"/>
                <w:numId w:val="1"/>
              </w:numPr>
              <w:ind w:left="585" w:right="-83" w:hanging="585"/>
              <w:rPr>
                <w:sz w:val="24"/>
                <w:szCs w:val="24"/>
              </w:rPr>
            </w:pPr>
            <w:r>
              <w:rPr>
                <w:b/>
                <w:sz w:val="24"/>
                <w:szCs w:val="24"/>
              </w:rPr>
              <w:t>13</w:t>
            </w:r>
            <w:r w:rsidR="00983043">
              <w:rPr>
                <w:b/>
                <w:sz w:val="24"/>
                <w:szCs w:val="24"/>
              </w:rPr>
              <w:t>.</w:t>
            </w:r>
            <w:r w:rsidR="002F4426" w:rsidRPr="00663D53">
              <w:rPr>
                <w:b/>
                <w:sz w:val="24"/>
                <w:szCs w:val="24"/>
              </w:rPr>
              <w:t>Объекты курортно-рекреационного назначения</w:t>
            </w:r>
          </w:p>
        </w:tc>
      </w:tr>
      <w:tr w:rsidR="00A81007" w:rsidRPr="00663D53" w:rsidTr="00901CCD">
        <w:trPr>
          <w:trHeight w:val="581"/>
        </w:trPr>
        <w:tc>
          <w:tcPr>
            <w:tcW w:w="330" w:type="pct"/>
            <w:gridSpan w:val="2"/>
            <w:tcBorders>
              <w:top w:val="single" w:sz="4" w:space="0" w:color="auto"/>
              <w:bottom w:val="single" w:sz="4" w:space="0" w:color="auto"/>
              <w:right w:val="single" w:sz="4" w:space="0" w:color="auto"/>
            </w:tcBorders>
            <w:shd w:val="clear" w:color="auto" w:fill="auto"/>
            <w:vAlign w:val="center"/>
          </w:tcPr>
          <w:p w:rsidR="002F4426" w:rsidRPr="00663D53" w:rsidRDefault="002F4426" w:rsidP="00E4653E">
            <w:pPr>
              <w:pStyle w:val="afffffff9"/>
              <w:ind w:left="-142" w:right="-107"/>
              <w:rPr>
                <w:sz w:val="24"/>
                <w:szCs w:val="24"/>
              </w:rPr>
            </w:pPr>
            <w:r w:rsidRPr="00663D53">
              <w:rPr>
                <w:sz w:val="24"/>
                <w:szCs w:val="24"/>
              </w:rPr>
              <w:t>1</w:t>
            </w:r>
            <w:r w:rsidR="00E4653E">
              <w:rPr>
                <w:sz w:val="24"/>
                <w:szCs w:val="24"/>
              </w:rPr>
              <w:t>3</w:t>
            </w:r>
            <w:r w:rsidRPr="00663D53">
              <w:rPr>
                <w:sz w:val="24"/>
                <w:szCs w:val="24"/>
              </w:rPr>
              <w:t>.1.</w:t>
            </w:r>
          </w:p>
        </w:tc>
        <w:tc>
          <w:tcPr>
            <w:tcW w:w="145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F4426" w:rsidRPr="00663D53" w:rsidRDefault="002F4426" w:rsidP="00850041">
            <w:pPr>
              <w:spacing w:line="276" w:lineRule="auto"/>
              <w:jc w:val="center"/>
              <w:rPr>
                <w:rFonts w:cs="Times New Roman"/>
                <w:lang w:val="ru-RU"/>
              </w:rPr>
            </w:pPr>
            <w:r w:rsidRPr="00663D53">
              <w:rPr>
                <w:rFonts w:cs="Times New Roman"/>
                <w:lang w:val="ru-RU"/>
              </w:rPr>
              <w:t xml:space="preserve">Парки и зоны отдыха </w:t>
            </w:r>
          </w:p>
        </w:tc>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2F4426" w:rsidRPr="00663D53" w:rsidRDefault="002F4426" w:rsidP="00344D4A">
            <w:pPr>
              <w:pStyle w:val="afffffff9"/>
              <w:ind w:left="-111" w:right="-83"/>
              <w:rPr>
                <w:sz w:val="24"/>
                <w:szCs w:val="24"/>
              </w:rPr>
            </w:pPr>
            <w:proofErr w:type="gramStart"/>
            <w:r w:rsidRPr="00663D53">
              <w:rPr>
                <w:sz w:val="24"/>
                <w:szCs w:val="24"/>
              </w:rPr>
              <w:t>га</w:t>
            </w:r>
            <w:proofErr w:type="gramEnd"/>
            <w:r w:rsidRPr="00663D53">
              <w:rPr>
                <w:sz w:val="24"/>
                <w:szCs w:val="24"/>
              </w:rPr>
              <w:t>.</w:t>
            </w:r>
          </w:p>
        </w:tc>
        <w:tc>
          <w:tcPr>
            <w:tcW w:w="9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F4426" w:rsidRPr="00663D53" w:rsidRDefault="00074143" w:rsidP="00344D4A">
            <w:pPr>
              <w:pStyle w:val="afffffff9"/>
              <w:rPr>
                <w:sz w:val="24"/>
                <w:szCs w:val="24"/>
              </w:rPr>
            </w:pPr>
            <w:r>
              <w:rPr>
                <w:sz w:val="24"/>
                <w:szCs w:val="24"/>
              </w:rPr>
              <w:t>5,528</w:t>
            </w:r>
          </w:p>
        </w:tc>
        <w:tc>
          <w:tcPr>
            <w:tcW w:w="127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F4426" w:rsidRPr="00663D53" w:rsidRDefault="002F4426" w:rsidP="00133005">
            <w:pPr>
              <w:pStyle w:val="afffffff9"/>
              <w:rPr>
                <w:sz w:val="24"/>
                <w:szCs w:val="24"/>
              </w:rPr>
            </w:pPr>
            <w:r w:rsidRPr="00663D53">
              <w:rPr>
                <w:sz w:val="24"/>
                <w:szCs w:val="24"/>
              </w:rPr>
              <w:t xml:space="preserve">Требуется благоустройство. </w:t>
            </w:r>
          </w:p>
        </w:tc>
      </w:tr>
      <w:tr w:rsidR="00423ED6" w:rsidRPr="00663D53" w:rsidTr="00901CCD">
        <w:trPr>
          <w:trHeight w:val="581"/>
        </w:trPr>
        <w:tc>
          <w:tcPr>
            <w:tcW w:w="330" w:type="pct"/>
            <w:gridSpan w:val="2"/>
            <w:tcBorders>
              <w:top w:val="single" w:sz="4" w:space="0" w:color="auto"/>
              <w:bottom w:val="single" w:sz="4" w:space="0" w:color="auto"/>
              <w:right w:val="single" w:sz="4" w:space="0" w:color="auto"/>
            </w:tcBorders>
            <w:shd w:val="clear" w:color="auto" w:fill="auto"/>
            <w:vAlign w:val="center"/>
          </w:tcPr>
          <w:p w:rsidR="00423ED6" w:rsidRPr="00663D53" w:rsidRDefault="00423ED6" w:rsidP="00E4653E">
            <w:pPr>
              <w:pStyle w:val="afffffff9"/>
              <w:ind w:left="-142" w:right="-107"/>
              <w:rPr>
                <w:sz w:val="24"/>
                <w:szCs w:val="24"/>
              </w:rPr>
            </w:pPr>
            <w:r>
              <w:rPr>
                <w:sz w:val="24"/>
                <w:szCs w:val="24"/>
              </w:rPr>
              <w:t>13.2.</w:t>
            </w:r>
          </w:p>
        </w:tc>
        <w:tc>
          <w:tcPr>
            <w:tcW w:w="1458"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423ED6" w:rsidRPr="00423ED6" w:rsidRDefault="00423ED6" w:rsidP="00423ED6">
            <w:pPr>
              <w:jc w:val="center"/>
              <w:rPr>
                <w:rFonts w:cs="Times New Roman"/>
                <w:color w:val="000000"/>
                <w:lang w:val="ru-RU"/>
              </w:rPr>
            </w:pPr>
            <w:r w:rsidRPr="00423ED6">
              <w:rPr>
                <w:rFonts w:cs="Times New Roman"/>
                <w:color w:val="000000"/>
                <w:lang w:val="ru-RU"/>
              </w:rPr>
              <w:t xml:space="preserve">Зона отдыха рек и озер </w:t>
            </w:r>
            <w:proofErr w:type="gramStart"/>
            <w:r w:rsidRPr="00423ED6">
              <w:rPr>
                <w:rFonts w:cs="Times New Roman"/>
                <w:color w:val="000000"/>
                <w:lang w:val="ru-RU"/>
              </w:rPr>
              <w:t xml:space="preserve">( </w:t>
            </w:r>
            <w:proofErr w:type="gramEnd"/>
            <w:r w:rsidRPr="00423ED6">
              <w:rPr>
                <w:rFonts w:cs="Times New Roman"/>
                <w:color w:val="000000"/>
                <w:lang w:val="ru-RU"/>
              </w:rPr>
              <w:t>пляж)</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423ED6" w:rsidRDefault="00423ED6" w:rsidP="00423ED6">
            <w:pPr>
              <w:jc w:val="center"/>
            </w:pPr>
            <w:r w:rsidRPr="00283C43">
              <w:t>га.</w:t>
            </w:r>
          </w:p>
        </w:tc>
        <w:tc>
          <w:tcPr>
            <w:tcW w:w="9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23ED6" w:rsidRDefault="00423ED6" w:rsidP="00344D4A">
            <w:pPr>
              <w:pStyle w:val="afffffff9"/>
              <w:rPr>
                <w:sz w:val="24"/>
                <w:szCs w:val="24"/>
              </w:rPr>
            </w:pPr>
            <w:r>
              <w:rPr>
                <w:sz w:val="24"/>
                <w:szCs w:val="24"/>
              </w:rPr>
              <w:t>3,3</w:t>
            </w:r>
          </w:p>
        </w:tc>
        <w:tc>
          <w:tcPr>
            <w:tcW w:w="1276" w:type="pct"/>
            <w:gridSpan w:val="2"/>
            <w:vMerge w:val="restart"/>
            <w:tcBorders>
              <w:top w:val="single" w:sz="4" w:space="0" w:color="auto"/>
              <w:left w:val="single" w:sz="4" w:space="0" w:color="auto"/>
              <w:right w:val="single" w:sz="4" w:space="0" w:color="auto"/>
            </w:tcBorders>
            <w:shd w:val="clear" w:color="auto" w:fill="auto"/>
            <w:vAlign w:val="center"/>
          </w:tcPr>
          <w:p w:rsidR="00423ED6" w:rsidRPr="00423ED6" w:rsidRDefault="00423ED6" w:rsidP="00133005">
            <w:pPr>
              <w:pStyle w:val="afffffff9"/>
              <w:rPr>
                <w:sz w:val="24"/>
                <w:szCs w:val="24"/>
              </w:rPr>
            </w:pPr>
            <w:r w:rsidRPr="00423ED6">
              <w:rPr>
                <w:sz w:val="24"/>
                <w:szCs w:val="24"/>
              </w:rPr>
              <w:t>Строительство</w:t>
            </w:r>
          </w:p>
        </w:tc>
      </w:tr>
      <w:tr w:rsidR="00423ED6" w:rsidRPr="00663D53" w:rsidTr="00901CCD">
        <w:trPr>
          <w:trHeight w:val="581"/>
        </w:trPr>
        <w:tc>
          <w:tcPr>
            <w:tcW w:w="330" w:type="pct"/>
            <w:gridSpan w:val="2"/>
            <w:tcBorders>
              <w:top w:val="single" w:sz="4" w:space="0" w:color="auto"/>
              <w:bottom w:val="single" w:sz="4" w:space="0" w:color="auto"/>
              <w:right w:val="single" w:sz="4" w:space="0" w:color="auto"/>
            </w:tcBorders>
            <w:shd w:val="clear" w:color="auto" w:fill="auto"/>
            <w:vAlign w:val="center"/>
          </w:tcPr>
          <w:p w:rsidR="00423ED6" w:rsidRPr="00663D53" w:rsidRDefault="00423ED6" w:rsidP="00E4653E">
            <w:pPr>
              <w:pStyle w:val="afffffff9"/>
              <w:ind w:left="-142" w:right="-107"/>
              <w:rPr>
                <w:sz w:val="24"/>
                <w:szCs w:val="24"/>
              </w:rPr>
            </w:pPr>
            <w:r>
              <w:rPr>
                <w:sz w:val="24"/>
                <w:szCs w:val="24"/>
              </w:rPr>
              <w:t>13.3.</w:t>
            </w:r>
          </w:p>
        </w:tc>
        <w:tc>
          <w:tcPr>
            <w:tcW w:w="1458"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423ED6" w:rsidRPr="00423ED6" w:rsidRDefault="00423ED6" w:rsidP="00423ED6">
            <w:pPr>
              <w:jc w:val="center"/>
              <w:rPr>
                <w:rFonts w:cs="Times New Roman"/>
                <w:color w:val="000000"/>
                <w:lang w:val="ru-RU"/>
              </w:rPr>
            </w:pPr>
            <w:r w:rsidRPr="00423ED6">
              <w:rPr>
                <w:rFonts w:cs="Times New Roman"/>
                <w:color w:val="000000"/>
                <w:lang w:val="ru-RU"/>
              </w:rPr>
              <w:t>База отдыха</w:t>
            </w: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423ED6" w:rsidRDefault="00423ED6" w:rsidP="00423ED6">
            <w:pPr>
              <w:jc w:val="center"/>
            </w:pPr>
            <w:r w:rsidRPr="00283C43">
              <w:t>га.</w:t>
            </w:r>
          </w:p>
        </w:tc>
        <w:tc>
          <w:tcPr>
            <w:tcW w:w="96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23ED6" w:rsidRDefault="00423ED6" w:rsidP="00344D4A">
            <w:pPr>
              <w:pStyle w:val="afffffff9"/>
              <w:rPr>
                <w:sz w:val="24"/>
                <w:szCs w:val="24"/>
              </w:rPr>
            </w:pPr>
            <w:r>
              <w:rPr>
                <w:sz w:val="24"/>
                <w:szCs w:val="24"/>
              </w:rPr>
              <w:t>2,4</w:t>
            </w:r>
          </w:p>
        </w:tc>
        <w:tc>
          <w:tcPr>
            <w:tcW w:w="1276" w:type="pct"/>
            <w:gridSpan w:val="2"/>
            <w:vMerge/>
            <w:tcBorders>
              <w:left w:val="single" w:sz="4" w:space="0" w:color="auto"/>
              <w:bottom w:val="single" w:sz="4" w:space="0" w:color="auto"/>
              <w:right w:val="single" w:sz="4" w:space="0" w:color="auto"/>
            </w:tcBorders>
            <w:shd w:val="clear" w:color="auto" w:fill="auto"/>
            <w:vAlign w:val="center"/>
          </w:tcPr>
          <w:p w:rsidR="00423ED6" w:rsidRPr="00663D53" w:rsidRDefault="00423ED6" w:rsidP="00133005">
            <w:pPr>
              <w:pStyle w:val="afffffff9"/>
              <w:rPr>
                <w:sz w:val="24"/>
                <w:szCs w:val="24"/>
              </w:rPr>
            </w:pPr>
          </w:p>
        </w:tc>
      </w:tr>
      <w:tr w:rsidR="002F4426" w:rsidRPr="00663D53" w:rsidTr="00901CCD">
        <w:trPr>
          <w:trHeight w:val="1098"/>
        </w:trPr>
        <w:tc>
          <w:tcPr>
            <w:tcW w:w="5000" w:type="pct"/>
            <w:gridSpan w:val="10"/>
            <w:tcBorders>
              <w:top w:val="single" w:sz="4" w:space="0" w:color="auto"/>
              <w:bottom w:val="single" w:sz="4" w:space="0" w:color="auto"/>
              <w:right w:val="single" w:sz="4" w:space="0" w:color="auto"/>
            </w:tcBorders>
            <w:shd w:val="clear" w:color="auto" w:fill="auto"/>
            <w:vAlign w:val="center"/>
          </w:tcPr>
          <w:p w:rsidR="002F4426" w:rsidRPr="00663D53" w:rsidRDefault="002F4426" w:rsidP="00423ED6">
            <w:pPr>
              <w:pStyle w:val="afffffff9"/>
              <w:jc w:val="left"/>
              <w:rPr>
                <w:sz w:val="24"/>
                <w:szCs w:val="24"/>
              </w:rPr>
            </w:pPr>
            <w:r w:rsidRPr="00663D53">
              <w:rPr>
                <w:sz w:val="24"/>
                <w:szCs w:val="24"/>
              </w:rPr>
              <w:t xml:space="preserve">Генеральным планом ГП предусмотрено благоустройство и озеленение центральных улиц, </w:t>
            </w:r>
            <w:r w:rsidR="00423ED6">
              <w:rPr>
                <w:sz w:val="24"/>
                <w:szCs w:val="24"/>
              </w:rPr>
              <w:t>парков, скверов</w:t>
            </w:r>
            <w:r w:rsidRPr="00663D53">
              <w:rPr>
                <w:sz w:val="24"/>
                <w:szCs w:val="24"/>
              </w:rPr>
              <w:t>.</w:t>
            </w:r>
          </w:p>
        </w:tc>
      </w:tr>
    </w:tbl>
    <w:p w:rsidR="002B79CB" w:rsidRPr="00663D53" w:rsidRDefault="002B79CB" w:rsidP="00E41F1F">
      <w:pPr>
        <w:pStyle w:val="20"/>
        <w:spacing w:before="360" w:after="360" w:line="276" w:lineRule="auto"/>
        <w:rPr>
          <w:rStyle w:val="S5"/>
          <w:rFonts w:ascii="Times New Roman" w:eastAsiaTheme="majorEastAsia" w:hAnsi="Times New Roman" w:cs="Times New Roman"/>
          <w:b w:val="0"/>
          <w:bCs w:val="0"/>
          <w:iCs/>
          <w:color w:val="auto"/>
          <w:sz w:val="28"/>
          <w:szCs w:val="32"/>
          <w:lang w:val="de-DE" w:eastAsia="ja-JP" w:bidi="fa-IR"/>
        </w:rPr>
        <w:sectPr w:rsidR="002B79CB" w:rsidRPr="00663D53" w:rsidSect="0049587E">
          <w:pgSz w:w="16840" w:h="11907" w:orient="landscape" w:code="9"/>
          <w:pgMar w:top="1106" w:right="539" w:bottom="708" w:left="902" w:header="720" w:footer="266" w:gutter="0"/>
          <w:cols w:space="720"/>
          <w:docGrid w:linePitch="326"/>
        </w:sectPr>
      </w:pPr>
    </w:p>
    <w:p w:rsidR="00642231" w:rsidRPr="00663D53" w:rsidRDefault="00F83C8A" w:rsidP="00FC5807">
      <w:pPr>
        <w:pStyle w:val="20"/>
        <w:numPr>
          <w:ilvl w:val="0"/>
          <w:numId w:val="32"/>
        </w:numPr>
        <w:spacing w:before="360" w:after="360" w:line="276" w:lineRule="auto"/>
        <w:jc w:val="center"/>
        <w:rPr>
          <w:rFonts w:ascii="Times New Roman" w:hAnsi="Times New Roman" w:cs="Times New Roman"/>
          <w:iCs/>
          <w:color w:val="auto"/>
          <w:sz w:val="28"/>
          <w:szCs w:val="32"/>
          <w:lang w:val="ru-RU"/>
        </w:rPr>
      </w:pPr>
      <w:bookmarkStart w:id="22" w:name="_Toc459310384"/>
      <w:r w:rsidRPr="00663D53">
        <w:rPr>
          <w:rFonts w:ascii="Times New Roman" w:hAnsi="Times New Roman" w:cs="Times New Roman"/>
          <w:iCs/>
          <w:color w:val="auto"/>
          <w:sz w:val="28"/>
          <w:szCs w:val="32"/>
          <w:lang w:val="ru-RU"/>
        </w:rPr>
        <w:lastRenderedPageBreak/>
        <w:t xml:space="preserve">ПЕРЕЧЕНЬ МЕРОПРИЯТИЙ </w:t>
      </w:r>
      <w:r w:rsidR="00642231" w:rsidRPr="00663D53">
        <w:rPr>
          <w:rFonts w:ascii="Times New Roman" w:hAnsi="Times New Roman" w:cs="Times New Roman"/>
          <w:iCs/>
          <w:color w:val="auto"/>
          <w:sz w:val="28"/>
          <w:szCs w:val="32"/>
          <w:lang w:val="ru-RU"/>
        </w:rPr>
        <w:t>ПО ПРОЕКТИРОВАНИЮ, СТРОИТЕЛЬСТВУ И РЕКОНСТРУКЦИИ ОБЪЕКТОВ СОЦИАЛЬНОЙ ИНФРАСТРУКТУРЫ ПОСЕЛЕНИЯ</w:t>
      </w:r>
      <w:bookmarkEnd w:id="22"/>
      <w:r w:rsidR="00642231" w:rsidRPr="00663D53">
        <w:rPr>
          <w:rFonts w:ascii="Times New Roman" w:hAnsi="Times New Roman" w:cs="Times New Roman"/>
          <w:iCs/>
          <w:color w:val="auto"/>
          <w:sz w:val="28"/>
          <w:szCs w:val="32"/>
          <w:lang w:val="ru-RU"/>
        </w:rPr>
        <w:t xml:space="preserve"> </w:t>
      </w:r>
    </w:p>
    <w:p w:rsidR="00642231" w:rsidRDefault="00642231" w:rsidP="00FC5807">
      <w:pPr>
        <w:pStyle w:val="20"/>
        <w:numPr>
          <w:ilvl w:val="1"/>
          <w:numId w:val="32"/>
        </w:numPr>
        <w:spacing w:before="0" w:line="276" w:lineRule="auto"/>
        <w:rPr>
          <w:rFonts w:ascii="Times New Roman" w:hAnsi="Times New Roman" w:cs="Times New Roman"/>
          <w:i/>
          <w:iCs/>
          <w:color w:val="auto"/>
          <w:sz w:val="28"/>
          <w:szCs w:val="32"/>
          <w:lang w:val="ru-RU"/>
        </w:rPr>
      </w:pPr>
      <w:bookmarkStart w:id="23" w:name="_Toc459310385"/>
      <w:r w:rsidRPr="00663D53">
        <w:rPr>
          <w:rFonts w:ascii="Times New Roman" w:hAnsi="Times New Roman" w:cs="Times New Roman"/>
          <w:i/>
          <w:iCs/>
          <w:color w:val="auto"/>
          <w:sz w:val="28"/>
          <w:szCs w:val="32"/>
          <w:lang w:val="ru-RU"/>
        </w:rPr>
        <w:t>СТРОИТЕЛЬСТВО ОБЪЕКТОВ СОЦИАЛЬНОГО И КУЛЬТУРНО-БЫТОВОГО ОБСЛУЖИВАНИЯ</w:t>
      </w:r>
      <w:bookmarkEnd w:id="23"/>
    </w:p>
    <w:p w:rsidR="004A5352" w:rsidRDefault="004A5352" w:rsidP="004A5352">
      <w:pPr>
        <w:pStyle w:val="S0"/>
        <w:ind w:left="709" w:firstLine="0"/>
      </w:pPr>
    </w:p>
    <w:p w:rsidR="004A5352" w:rsidRPr="001F3847" w:rsidRDefault="004A5352" w:rsidP="004A5352">
      <w:pPr>
        <w:pStyle w:val="S0"/>
        <w:ind w:left="709" w:firstLine="0"/>
        <w:rPr>
          <w:rFonts w:eastAsia="Times New Roman" w:cs="Times New Roman"/>
          <w:kern w:val="0"/>
          <w:sz w:val="28"/>
          <w:szCs w:val="28"/>
          <w:lang w:eastAsia="ru-RU" w:bidi="ar-SA"/>
        </w:rPr>
      </w:pPr>
      <w:r>
        <w:t xml:space="preserve"> </w:t>
      </w:r>
      <w:r w:rsidRPr="001F3847">
        <w:rPr>
          <w:sz w:val="28"/>
          <w:szCs w:val="28"/>
        </w:rPr>
        <w:t>НЦС</w:t>
      </w:r>
      <w:r>
        <w:rPr>
          <w:sz w:val="28"/>
          <w:szCs w:val="28"/>
        </w:rPr>
        <w:t xml:space="preserve"> </w:t>
      </w:r>
      <w:r w:rsidRPr="001F3847">
        <w:rPr>
          <w:sz w:val="28"/>
          <w:szCs w:val="28"/>
        </w:rPr>
        <w:t>81-02-2014</w:t>
      </w:r>
      <w:r>
        <w:rPr>
          <w:sz w:val="28"/>
          <w:szCs w:val="28"/>
        </w:rPr>
        <w:t xml:space="preserve"> </w:t>
      </w:r>
      <w:r w:rsidRPr="001F3847">
        <w:rPr>
          <w:sz w:val="28"/>
          <w:szCs w:val="28"/>
        </w:rPr>
        <w:t>Укрупненные</w:t>
      </w:r>
      <w:r>
        <w:rPr>
          <w:sz w:val="28"/>
          <w:szCs w:val="28"/>
        </w:rPr>
        <w:t xml:space="preserve"> </w:t>
      </w:r>
      <w:r w:rsidRPr="001F3847">
        <w:rPr>
          <w:sz w:val="28"/>
          <w:szCs w:val="28"/>
        </w:rPr>
        <w:t>нормативы</w:t>
      </w:r>
      <w:r>
        <w:rPr>
          <w:sz w:val="28"/>
          <w:szCs w:val="28"/>
        </w:rPr>
        <w:t xml:space="preserve"> </w:t>
      </w:r>
      <w:r w:rsidRPr="001F3847">
        <w:rPr>
          <w:sz w:val="28"/>
          <w:szCs w:val="28"/>
        </w:rPr>
        <w:t>цены</w:t>
      </w:r>
      <w:r>
        <w:rPr>
          <w:sz w:val="28"/>
          <w:szCs w:val="28"/>
        </w:rPr>
        <w:t xml:space="preserve"> </w:t>
      </w:r>
      <w:r w:rsidRPr="001F3847">
        <w:rPr>
          <w:sz w:val="28"/>
          <w:szCs w:val="28"/>
        </w:rPr>
        <w:t>строительства.</w:t>
      </w:r>
      <w:r>
        <w:rPr>
          <w:sz w:val="28"/>
          <w:szCs w:val="28"/>
        </w:rPr>
        <w:t xml:space="preserve"> </w:t>
      </w:r>
      <w:r w:rsidRPr="001F3847">
        <w:rPr>
          <w:sz w:val="28"/>
          <w:szCs w:val="28"/>
        </w:rPr>
        <w:t>Государственные</w:t>
      </w:r>
      <w:r>
        <w:rPr>
          <w:sz w:val="28"/>
          <w:szCs w:val="28"/>
        </w:rPr>
        <w:t xml:space="preserve"> </w:t>
      </w:r>
      <w:r w:rsidRPr="001F3847">
        <w:rPr>
          <w:sz w:val="28"/>
          <w:szCs w:val="28"/>
        </w:rPr>
        <w:t>сметные</w:t>
      </w:r>
      <w:r>
        <w:rPr>
          <w:sz w:val="28"/>
          <w:szCs w:val="28"/>
        </w:rPr>
        <w:t xml:space="preserve"> </w:t>
      </w:r>
      <w:r w:rsidRPr="001F3847">
        <w:rPr>
          <w:sz w:val="28"/>
          <w:szCs w:val="28"/>
        </w:rPr>
        <w:t>нормативы.</w:t>
      </w:r>
      <w:r>
        <w:rPr>
          <w:sz w:val="28"/>
          <w:szCs w:val="28"/>
        </w:rPr>
        <w:t xml:space="preserve"> </w:t>
      </w:r>
      <w:r w:rsidRPr="001F3847">
        <w:rPr>
          <w:sz w:val="28"/>
          <w:szCs w:val="28"/>
        </w:rPr>
        <w:t>Укрупненные</w:t>
      </w:r>
      <w:r>
        <w:rPr>
          <w:sz w:val="28"/>
          <w:szCs w:val="28"/>
        </w:rPr>
        <w:t xml:space="preserve"> </w:t>
      </w:r>
      <w:r w:rsidRPr="001F3847">
        <w:rPr>
          <w:sz w:val="28"/>
          <w:szCs w:val="28"/>
        </w:rPr>
        <w:t>нормативы</w:t>
      </w:r>
      <w:r>
        <w:rPr>
          <w:sz w:val="28"/>
          <w:szCs w:val="28"/>
        </w:rPr>
        <w:t xml:space="preserve"> </w:t>
      </w:r>
      <w:r w:rsidRPr="001F3847">
        <w:rPr>
          <w:sz w:val="28"/>
          <w:szCs w:val="28"/>
        </w:rPr>
        <w:t>цены</w:t>
      </w:r>
      <w:r>
        <w:rPr>
          <w:sz w:val="28"/>
          <w:szCs w:val="28"/>
        </w:rPr>
        <w:t xml:space="preserve"> </w:t>
      </w:r>
      <w:r w:rsidRPr="001F3847">
        <w:rPr>
          <w:sz w:val="28"/>
          <w:szCs w:val="28"/>
        </w:rPr>
        <w:t>строительства.</w:t>
      </w:r>
      <w:r>
        <w:rPr>
          <w:b/>
          <w:sz w:val="28"/>
          <w:szCs w:val="28"/>
        </w:rPr>
        <w:t xml:space="preserve"> </w:t>
      </w:r>
      <w:r w:rsidRPr="001F3847">
        <w:rPr>
          <w:sz w:val="28"/>
          <w:szCs w:val="28"/>
        </w:rPr>
        <w:t>Дата</w:t>
      </w:r>
      <w:r>
        <w:rPr>
          <w:sz w:val="28"/>
          <w:szCs w:val="28"/>
        </w:rPr>
        <w:t xml:space="preserve"> </w:t>
      </w:r>
      <w:r w:rsidRPr="001F3847">
        <w:rPr>
          <w:sz w:val="28"/>
          <w:szCs w:val="28"/>
        </w:rPr>
        <w:t>актуализации:</w:t>
      </w:r>
      <w:r>
        <w:rPr>
          <w:sz w:val="28"/>
          <w:szCs w:val="28"/>
        </w:rPr>
        <w:t xml:space="preserve"> </w:t>
      </w:r>
      <w:r w:rsidRPr="001F3847">
        <w:rPr>
          <w:sz w:val="28"/>
          <w:szCs w:val="28"/>
        </w:rPr>
        <w:t>21.05.2015</w:t>
      </w:r>
    </w:p>
    <w:p w:rsidR="004A5352" w:rsidRPr="004A5352" w:rsidRDefault="004A5352" w:rsidP="004A5352">
      <w:pPr>
        <w:rPr>
          <w:lang w:val="ru-RU"/>
        </w:rPr>
      </w:pPr>
    </w:p>
    <w:p w:rsidR="00642231" w:rsidRPr="00663D53" w:rsidRDefault="00642231" w:rsidP="00642231">
      <w:pPr>
        <w:pStyle w:val="ad"/>
        <w:tabs>
          <w:tab w:val="left" w:pos="284"/>
        </w:tabs>
        <w:spacing w:line="276" w:lineRule="auto"/>
        <w:jc w:val="right"/>
        <w:rPr>
          <w:lang w:val="ru-RU"/>
        </w:rPr>
      </w:pPr>
      <w:r w:rsidRPr="00663D53">
        <w:rPr>
          <w:rFonts w:cs="Times New Roman"/>
          <w:i/>
          <w:sz w:val="28"/>
          <w:szCs w:val="28"/>
          <w:lang w:val="ru-RU"/>
        </w:rPr>
        <w:t xml:space="preserve">Таблица </w:t>
      </w:r>
      <w:r w:rsidR="00C67D2F">
        <w:rPr>
          <w:rFonts w:cs="Times New Roman"/>
          <w:i/>
          <w:sz w:val="28"/>
          <w:szCs w:val="28"/>
          <w:lang w:val="ru-RU"/>
        </w:rPr>
        <w:t>9</w:t>
      </w:r>
      <w:r w:rsidRPr="00663D53">
        <w:rPr>
          <w:rFonts w:cs="Times New Roman"/>
          <w:i/>
          <w:sz w:val="28"/>
          <w:szCs w:val="28"/>
          <w:lang w:val="ru-RU"/>
        </w:rPr>
        <w:t>.</w:t>
      </w:r>
    </w:p>
    <w:p w:rsidR="00642231" w:rsidRPr="00663D53" w:rsidRDefault="00642231" w:rsidP="00642231">
      <w:pPr>
        <w:pStyle w:val="S0"/>
        <w:spacing w:line="276" w:lineRule="auto"/>
        <w:jc w:val="right"/>
        <w:rPr>
          <w:rFonts w:eastAsia="Andale Sans UI" w:cs="Times New Roman"/>
          <w:bCs/>
          <w:i/>
          <w:sz w:val="28"/>
          <w:szCs w:val="28"/>
          <w:lang w:eastAsia="ja-JP" w:bidi="fa-IR"/>
        </w:rPr>
      </w:pPr>
      <w:r w:rsidRPr="00663D53">
        <w:rPr>
          <w:rFonts w:eastAsia="Andale Sans UI" w:cs="Times New Roman"/>
          <w:bCs/>
          <w:i/>
          <w:sz w:val="28"/>
          <w:szCs w:val="28"/>
          <w:lang w:eastAsia="ja-JP" w:bidi="fa-IR"/>
        </w:rPr>
        <w:t>Строительство объектов социального и культурно-бытового обслуживания</w:t>
      </w:r>
    </w:p>
    <w:tbl>
      <w:tblPr>
        <w:tblpPr w:leftFromText="180" w:rightFromText="180" w:vertAnchor="text" w:tblpY="1"/>
        <w:tblOverlap w:val="neve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8"/>
        <w:gridCol w:w="53"/>
        <w:gridCol w:w="91"/>
        <w:gridCol w:w="3998"/>
        <w:gridCol w:w="22"/>
        <w:gridCol w:w="2576"/>
        <w:gridCol w:w="13"/>
        <w:gridCol w:w="100"/>
        <w:gridCol w:w="2179"/>
        <w:gridCol w:w="19"/>
        <w:gridCol w:w="2845"/>
        <w:gridCol w:w="25"/>
        <w:gridCol w:w="2742"/>
      </w:tblGrid>
      <w:tr w:rsidR="00491D46" w:rsidRPr="00F47031" w:rsidTr="00491D46">
        <w:trPr>
          <w:trHeight w:val="91"/>
          <w:tblHeader/>
        </w:trPr>
        <w:tc>
          <w:tcPr>
            <w:tcW w:w="327" w:type="pct"/>
            <w:gridSpan w:val="2"/>
            <w:shd w:val="clear" w:color="auto" w:fill="auto"/>
            <w:vAlign w:val="center"/>
            <w:hideMark/>
          </w:tcPr>
          <w:p w:rsidR="00A35546" w:rsidRPr="00F47031" w:rsidRDefault="00A35546" w:rsidP="00115428">
            <w:pPr>
              <w:pStyle w:val="afffffff8"/>
              <w:rPr>
                <w:sz w:val="24"/>
                <w:szCs w:val="24"/>
              </w:rPr>
            </w:pPr>
            <w:r w:rsidRPr="00F47031">
              <w:rPr>
                <w:sz w:val="24"/>
                <w:szCs w:val="24"/>
              </w:rPr>
              <w:t xml:space="preserve">№ </w:t>
            </w:r>
            <w:proofErr w:type="gramStart"/>
            <w:r w:rsidRPr="00F47031">
              <w:rPr>
                <w:sz w:val="24"/>
                <w:szCs w:val="24"/>
              </w:rPr>
              <w:t>п</w:t>
            </w:r>
            <w:proofErr w:type="gramEnd"/>
            <w:r w:rsidRPr="00F47031">
              <w:rPr>
                <w:sz w:val="24"/>
                <w:szCs w:val="24"/>
              </w:rPr>
              <w:t>/п</w:t>
            </w:r>
          </w:p>
        </w:tc>
        <w:tc>
          <w:tcPr>
            <w:tcW w:w="1308" w:type="pct"/>
            <w:gridSpan w:val="2"/>
            <w:shd w:val="clear" w:color="auto" w:fill="auto"/>
            <w:vAlign w:val="center"/>
            <w:hideMark/>
          </w:tcPr>
          <w:p w:rsidR="00A35546" w:rsidRPr="00F47031" w:rsidRDefault="00A35546" w:rsidP="00115428">
            <w:pPr>
              <w:pStyle w:val="afffffff8"/>
              <w:rPr>
                <w:sz w:val="24"/>
                <w:szCs w:val="24"/>
              </w:rPr>
            </w:pPr>
            <w:r w:rsidRPr="00F47031">
              <w:rPr>
                <w:sz w:val="24"/>
                <w:szCs w:val="24"/>
              </w:rPr>
              <w:t>Наименование</w:t>
            </w:r>
          </w:p>
        </w:tc>
        <w:tc>
          <w:tcPr>
            <w:tcW w:w="835" w:type="pct"/>
            <w:gridSpan w:val="3"/>
            <w:shd w:val="clear" w:color="auto" w:fill="auto"/>
            <w:vAlign w:val="center"/>
          </w:tcPr>
          <w:p w:rsidR="00A35546" w:rsidRPr="00F47031" w:rsidRDefault="008639DE" w:rsidP="00115428">
            <w:pPr>
              <w:pStyle w:val="afffffff8"/>
              <w:ind w:left="-111" w:right="-83"/>
              <w:rPr>
                <w:sz w:val="24"/>
                <w:szCs w:val="24"/>
              </w:rPr>
            </w:pPr>
            <w:r w:rsidRPr="00F47031">
              <w:rPr>
                <w:sz w:val="24"/>
                <w:szCs w:val="24"/>
              </w:rPr>
              <w:t>Ед. изм.</w:t>
            </w:r>
          </w:p>
        </w:tc>
        <w:tc>
          <w:tcPr>
            <w:tcW w:w="735" w:type="pct"/>
            <w:gridSpan w:val="3"/>
            <w:shd w:val="clear" w:color="auto" w:fill="auto"/>
            <w:vAlign w:val="center"/>
            <w:hideMark/>
          </w:tcPr>
          <w:p w:rsidR="008639DE" w:rsidRPr="00F47031" w:rsidRDefault="002C67B1" w:rsidP="00115428">
            <w:pPr>
              <w:pStyle w:val="afffffff8"/>
              <w:ind w:left="-111" w:right="-83"/>
              <w:rPr>
                <w:sz w:val="24"/>
                <w:szCs w:val="24"/>
              </w:rPr>
            </w:pPr>
            <w:r w:rsidRPr="00F47031">
              <w:rPr>
                <w:sz w:val="24"/>
                <w:szCs w:val="24"/>
              </w:rPr>
              <w:t>Кол-во</w:t>
            </w:r>
          </w:p>
          <w:p w:rsidR="00A35546" w:rsidRPr="00F47031" w:rsidRDefault="00A35546" w:rsidP="00115428">
            <w:pPr>
              <w:pStyle w:val="afffffff8"/>
              <w:ind w:left="-111" w:right="-83"/>
              <w:rPr>
                <w:sz w:val="24"/>
                <w:szCs w:val="24"/>
              </w:rPr>
            </w:pPr>
          </w:p>
        </w:tc>
        <w:tc>
          <w:tcPr>
            <w:tcW w:w="918" w:type="pct"/>
            <w:gridSpan w:val="2"/>
            <w:shd w:val="clear" w:color="auto" w:fill="auto"/>
            <w:vAlign w:val="center"/>
          </w:tcPr>
          <w:p w:rsidR="00EF2B68" w:rsidRPr="00F47031" w:rsidRDefault="002C67B1" w:rsidP="00115428">
            <w:pPr>
              <w:pStyle w:val="afffffff8"/>
              <w:ind w:left="-111" w:right="-83"/>
              <w:rPr>
                <w:b w:val="0"/>
                <w:sz w:val="24"/>
                <w:szCs w:val="24"/>
              </w:rPr>
            </w:pPr>
            <w:r w:rsidRPr="00F47031">
              <w:rPr>
                <w:b w:val="0"/>
                <w:sz w:val="24"/>
                <w:szCs w:val="24"/>
              </w:rPr>
              <w:t>Укрупненные цены</w:t>
            </w:r>
          </w:p>
          <w:p w:rsidR="00A35546" w:rsidRPr="00F47031" w:rsidRDefault="002C67B1" w:rsidP="00115428">
            <w:pPr>
              <w:pStyle w:val="afffffff8"/>
              <w:ind w:left="-111" w:right="-83"/>
              <w:rPr>
                <w:sz w:val="24"/>
                <w:szCs w:val="24"/>
              </w:rPr>
            </w:pPr>
            <w:r w:rsidRPr="00F47031">
              <w:rPr>
                <w:b w:val="0"/>
                <w:sz w:val="24"/>
                <w:szCs w:val="24"/>
              </w:rPr>
              <w:t>строительства за единицу (тыс</w:t>
            </w:r>
            <w:proofErr w:type="gramStart"/>
            <w:r w:rsidRPr="00F47031">
              <w:rPr>
                <w:b w:val="0"/>
                <w:sz w:val="24"/>
                <w:szCs w:val="24"/>
              </w:rPr>
              <w:t>.р</w:t>
            </w:r>
            <w:proofErr w:type="gramEnd"/>
            <w:r w:rsidRPr="00F47031">
              <w:rPr>
                <w:b w:val="0"/>
                <w:sz w:val="24"/>
                <w:szCs w:val="24"/>
              </w:rPr>
              <w:t>уб)</w:t>
            </w:r>
          </w:p>
        </w:tc>
        <w:tc>
          <w:tcPr>
            <w:tcW w:w="877" w:type="pct"/>
            <w:shd w:val="clear" w:color="auto" w:fill="auto"/>
            <w:vAlign w:val="center"/>
          </w:tcPr>
          <w:p w:rsidR="00A35546" w:rsidRPr="00F47031" w:rsidRDefault="002C67B1" w:rsidP="00115428">
            <w:pPr>
              <w:pStyle w:val="afffffff8"/>
              <w:ind w:left="-111" w:right="-83"/>
              <w:rPr>
                <w:sz w:val="24"/>
                <w:szCs w:val="24"/>
              </w:rPr>
            </w:pPr>
            <w:r w:rsidRPr="00F47031">
              <w:rPr>
                <w:b w:val="0"/>
                <w:sz w:val="24"/>
                <w:szCs w:val="24"/>
              </w:rPr>
              <w:t>Укрупненные цены строительства всего (тыс</w:t>
            </w:r>
            <w:proofErr w:type="gramStart"/>
            <w:r w:rsidRPr="00F47031">
              <w:rPr>
                <w:b w:val="0"/>
                <w:sz w:val="24"/>
                <w:szCs w:val="24"/>
              </w:rPr>
              <w:t>.р</w:t>
            </w:r>
            <w:proofErr w:type="gramEnd"/>
            <w:r w:rsidRPr="00F47031">
              <w:rPr>
                <w:b w:val="0"/>
                <w:sz w:val="24"/>
                <w:szCs w:val="24"/>
              </w:rPr>
              <w:t>уб)</w:t>
            </w:r>
          </w:p>
        </w:tc>
      </w:tr>
      <w:tr w:rsidR="00A35546" w:rsidRPr="00F47031" w:rsidTr="00491D46">
        <w:trPr>
          <w:trHeight w:val="44"/>
          <w:tblHeader/>
        </w:trPr>
        <w:tc>
          <w:tcPr>
            <w:tcW w:w="5000" w:type="pct"/>
            <w:gridSpan w:val="13"/>
            <w:shd w:val="clear" w:color="auto" w:fill="auto"/>
            <w:vAlign w:val="center"/>
          </w:tcPr>
          <w:p w:rsidR="00491D46" w:rsidRDefault="00491D46" w:rsidP="00491D46">
            <w:pPr>
              <w:pStyle w:val="afffffff9"/>
              <w:ind w:left="3648" w:right="-83"/>
              <w:jc w:val="left"/>
              <w:rPr>
                <w:b/>
                <w:sz w:val="24"/>
                <w:szCs w:val="24"/>
              </w:rPr>
            </w:pPr>
          </w:p>
          <w:p w:rsidR="00A35546" w:rsidRDefault="00A35546" w:rsidP="00E26123">
            <w:pPr>
              <w:pStyle w:val="afffffff9"/>
              <w:numPr>
                <w:ilvl w:val="3"/>
                <w:numId w:val="1"/>
              </w:numPr>
              <w:ind w:left="3648" w:right="-83" w:hanging="1080"/>
              <w:rPr>
                <w:b/>
                <w:sz w:val="24"/>
                <w:szCs w:val="24"/>
              </w:rPr>
            </w:pPr>
            <w:r w:rsidRPr="00F47031">
              <w:rPr>
                <w:b/>
                <w:sz w:val="24"/>
                <w:szCs w:val="24"/>
              </w:rPr>
              <w:t>Учреждения образования</w:t>
            </w:r>
          </w:p>
          <w:p w:rsidR="00491D46" w:rsidRPr="00F47031" w:rsidRDefault="00491D46" w:rsidP="00491D46">
            <w:pPr>
              <w:pStyle w:val="afffffff9"/>
              <w:ind w:left="3648" w:right="-83"/>
              <w:jc w:val="left"/>
              <w:rPr>
                <w:b/>
                <w:sz w:val="24"/>
                <w:szCs w:val="24"/>
              </w:rPr>
            </w:pPr>
          </w:p>
        </w:tc>
      </w:tr>
      <w:tr w:rsidR="00491D46" w:rsidRPr="00F47031" w:rsidTr="001A0D76">
        <w:trPr>
          <w:trHeight w:val="725"/>
        </w:trPr>
        <w:tc>
          <w:tcPr>
            <w:tcW w:w="327" w:type="pct"/>
            <w:gridSpan w:val="2"/>
            <w:shd w:val="clear" w:color="auto" w:fill="auto"/>
            <w:vAlign w:val="center"/>
            <w:hideMark/>
          </w:tcPr>
          <w:p w:rsidR="004A5352" w:rsidRPr="00F47031" w:rsidRDefault="004A5352" w:rsidP="00115428">
            <w:pPr>
              <w:pStyle w:val="afffffff9"/>
              <w:rPr>
                <w:sz w:val="24"/>
                <w:szCs w:val="24"/>
              </w:rPr>
            </w:pPr>
            <w:r w:rsidRPr="00F47031">
              <w:rPr>
                <w:sz w:val="24"/>
                <w:szCs w:val="24"/>
              </w:rPr>
              <w:t>1.1.</w:t>
            </w:r>
          </w:p>
        </w:tc>
        <w:tc>
          <w:tcPr>
            <w:tcW w:w="1308" w:type="pct"/>
            <w:gridSpan w:val="2"/>
            <w:shd w:val="clear" w:color="auto" w:fill="auto"/>
            <w:vAlign w:val="center"/>
            <w:hideMark/>
          </w:tcPr>
          <w:p w:rsidR="004A5352" w:rsidRPr="00F47031" w:rsidRDefault="004A5352" w:rsidP="00115428">
            <w:pPr>
              <w:pStyle w:val="afffffff9"/>
              <w:suppressAutoHyphens/>
              <w:autoSpaceDN w:val="0"/>
              <w:rPr>
                <w:sz w:val="24"/>
                <w:szCs w:val="24"/>
              </w:rPr>
            </w:pPr>
            <w:r w:rsidRPr="00F47031">
              <w:rPr>
                <w:sz w:val="24"/>
                <w:szCs w:val="24"/>
              </w:rPr>
              <w:t>Детские дошкольные учреждения</w:t>
            </w:r>
          </w:p>
        </w:tc>
        <w:tc>
          <w:tcPr>
            <w:tcW w:w="835" w:type="pct"/>
            <w:gridSpan w:val="3"/>
            <w:shd w:val="clear" w:color="auto" w:fill="auto"/>
            <w:vAlign w:val="center"/>
          </w:tcPr>
          <w:p w:rsidR="004A5352" w:rsidRPr="00F47031" w:rsidRDefault="004A5352" w:rsidP="00115428">
            <w:pPr>
              <w:pStyle w:val="afffffff9"/>
              <w:suppressAutoHyphens/>
              <w:autoSpaceDN w:val="0"/>
              <w:ind w:left="-111" w:right="-83"/>
              <w:rPr>
                <w:sz w:val="24"/>
                <w:szCs w:val="24"/>
              </w:rPr>
            </w:pPr>
            <w:r w:rsidRPr="00F47031">
              <w:rPr>
                <w:sz w:val="24"/>
                <w:szCs w:val="24"/>
              </w:rPr>
              <w:t>место</w:t>
            </w:r>
          </w:p>
        </w:tc>
        <w:tc>
          <w:tcPr>
            <w:tcW w:w="735" w:type="pct"/>
            <w:gridSpan w:val="3"/>
            <w:shd w:val="clear" w:color="auto" w:fill="auto"/>
            <w:vAlign w:val="center"/>
          </w:tcPr>
          <w:p w:rsidR="004A5352" w:rsidRPr="00F47031" w:rsidRDefault="004A5352" w:rsidP="00381BF8">
            <w:pPr>
              <w:pStyle w:val="afffffff9"/>
              <w:suppressAutoHyphens/>
              <w:autoSpaceDN w:val="0"/>
              <w:rPr>
                <w:sz w:val="24"/>
                <w:szCs w:val="24"/>
              </w:rPr>
            </w:pPr>
            <w:r w:rsidRPr="00F47031">
              <w:rPr>
                <w:sz w:val="24"/>
                <w:szCs w:val="24"/>
              </w:rPr>
              <w:t>120</w:t>
            </w:r>
          </w:p>
        </w:tc>
        <w:tc>
          <w:tcPr>
            <w:tcW w:w="918" w:type="pct"/>
            <w:gridSpan w:val="2"/>
            <w:shd w:val="clear" w:color="auto" w:fill="auto"/>
            <w:vAlign w:val="bottom"/>
            <w:hideMark/>
          </w:tcPr>
          <w:p w:rsidR="004A5352" w:rsidRPr="00F47031" w:rsidRDefault="004A5352" w:rsidP="004A5352">
            <w:pPr>
              <w:jc w:val="center"/>
              <w:rPr>
                <w:rFonts w:cs="Times New Roman"/>
                <w:b/>
                <w:bCs/>
                <w:color w:val="000000"/>
              </w:rPr>
            </w:pPr>
            <w:r w:rsidRPr="00F47031">
              <w:rPr>
                <w:rFonts w:cs="Times New Roman"/>
                <w:b/>
                <w:bCs/>
                <w:color w:val="000000"/>
              </w:rPr>
              <w:t>58256,61</w:t>
            </w:r>
          </w:p>
        </w:tc>
        <w:tc>
          <w:tcPr>
            <w:tcW w:w="877" w:type="pct"/>
            <w:shd w:val="clear" w:color="auto" w:fill="auto"/>
            <w:vAlign w:val="bottom"/>
            <w:hideMark/>
          </w:tcPr>
          <w:p w:rsidR="004A5352" w:rsidRPr="00F47031" w:rsidRDefault="004A5352" w:rsidP="004A5352">
            <w:pPr>
              <w:jc w:val="center"/>
              <w:rPr>
                <w:rFonts w:cs="Times New Roman"/>
                <w:b/>
                <w:bCs/>
                <w:color w:val="000000"/>
              </w:rPr>
            </w:pPr>
            <w:r w:rsidRPr="00F47031">
              <w:rPr>
                <w:rFonts w:cs="Times New Roman"/>
                <w:b/>
                <w:bCs/>
                <w:color w:val="000000"/>
              </w:rPr>
              <w:t>58256,61</w:t>
            </w:r>
          </w:p>
        </w:tc>
      </w:tr>
      <w:tr w:rsidR="00D5361F" w:rsidRPr="00F47031" w:rsidTr="001A0D76">
        <w:trPr>
          <w:trHeight w:val="835"/>
        </w:trPr>
        <w:tc>
          <w:tcPr>
            <w:tcW w:w="327" w:type="pct"/>
            <w:gridSpan w:val="2"/>
            <w:shd w:val="clear" w:color="auto" w:fill="auto"/>
            <w:vAlign w:val="center"/>
            <w:hideMark/>
          </w:tcPr>
          <w:p w:rsidR="00D5361F" w:rsidRPr="00F47031" w:rsidRDefault="00D5361F" w:rsidP="00115428">
            <w:pPr>
              <w:pStyle w:val="afffffff9"/>
              <w:rPr>
                <w:sz w:val="24"/>
                <w:szCs w:val="24"/>
              </w:rPr>
            </w:pPr>
            <w:r w:rsidRPr="00F47031">
              <w:rPr>
                <w:sz w:val="24"/>
                <w:szCs w:val="24"/>
              </w:rPr>
              <w:t>1.2.</w:t>
            </w:r>
          </w:p>
        </w:tc>
        <w:tc>
          <w:tcPr>
            <w:tcW w:w="1308" w:type="pct"/>
            <w:gridSpan w:val="2"/>
            <w:shd w:val="clear" w:color="auto" w:fill="auto"/>
            <w:vAlign w:val="center"/>
            <w:hideMark/>
          </w:tcPr>
          <w:p w:rsidR="00D5361F" w:rsidRPr="00F47031" w:rsidRDefault="00D5361F" w:rsidP="00115428">
            <w:pPr>
              <w:pStyle w:val="afffffff9"/>
              <w:suppressAutoHyphens/>
              <w:autoSpaceDN w:val="0"/>
              <w:rPr>
                <w:sz w:val="24"/>
                <w:szCs w:val="24"/>
              </w:rPr>
            </w:pPr>
            <w:r w:rsidRPr="00F47031">
              <w:rPr>
                <w:sz w:val="24"/>
                <w:szCs w:val="24"/>
              </w:rPr>
              <w:t>Учебно-производственный комбинат</w:t>
            </w:r>
          </w:p>
        </w:tc>
        <w:tc>
          <w:tcPr>
            <w:tcW w:w="835" w:type="pct"/>
            <w:gridSpan w:val="3"/>
            <w:shd w:val="clear" w:color="auto" w:fill="auto"/>
            <w:vAlign w:val="center"/>
          </w:tcPr>
          <w:p w:rsidR="00D5361F" w:rsidRPr="00F47031" w:rsidRDefault="00D5361F" w:rsidP="00115428">
            <w:pPr>
              <w:pStyle w:val="afffffff9"/>
              <w:suppressAutoHyphens/>
              <w:autoSpaceDN w:val="0"/>
              <w:ind w:left="-111" w:right="-83"/>
              <w:rPr>
                <w:sz w:val="24"/>
                <w:szCs w:val="24"/>
              </w:rPr>
            </w:pPr>
            <w:r w:rsidRPr="00F47031">
              <w:rPr>
                <w:sz w:val="24"/>
                <w:szCs w:val="24"/>
              </w:rPr>
              <w:t>место</w:t>
            </w:r>
          </w:p>
        </w:tc>
        <w:tc>
          <w:tcPr>
            <w:tcW w:w="735" w:type="pct"/>
            <w:gridSpan w:val="3"/>
            <w:shd w:val="clear" w:color="auto" w:fill="auto"/>
            <w:vAlign w:val="center"/>
          </w:tcPr>
          <w:p w:rsidR="00D5361F" w:rsidRPr="00F47031" w:rsidRDefault="00D5361F" w:rsidP="00115428">
            <w:pPr>
              <w:pStyle w:val="afffffff9"/>
              <w:suppressAutoHyphens/>
              <w:autoSpaceDN w:val="0"/>
              <w:rPr>
                <w:sz w:val="24"/>
                <w:szCs w:val="24"/>
              </w:rPr>
            </w:pPr>
            <w:r w:rsidRPr="00F47031">
              <w:rPr>
                <w:sz w:val="24"/>
                <w:szCs w:val="24"/>
              </w:rPr>
              <w:t>40</w:t>
            </w:r>
          </w:p>
        </w:tc>
        <w:tc>
          <w:tcPr>
            <w:tcW w:w="918" w:type="pct"/>
            <w:gridSpan w:val="2"/>
            <w:shd w:val="clear" w:color="auto" w:fill="auto"/>
            <w:vAlign w:val="bottom"/>
            <w:hideMark/>
          </w:tcPr>
          <w:p w:rsidR="00D5361F" w:rsidRPr="00D5361F" w:rsidRDefault="00D5361F" w:rsidP="00D5361F">
            <w:pPr>
              <w:jc w:val="center"/>
              <w:rPr>
                <w:b/>
                <w:bCs/>
                <w:color w:val="000000"/>
              </w:rPr>
            </w:pPr>
            <w:r w:rsidRPr="00D5361F">
              <w:rPr>
                <w:b/>
                <w:bCs/>
                <w:color w:val="000000"/>
              </w:rPr>
              <w:t>30557,85</w:t>
            </w:r>
          </w:p>
        </w:tc>
        <w:tc>
          <w:tcPr>
            <w:tcW w:w="877" w:type="pct"/>
            <w:shd w:val="clear" w:color="auto" w:fill="auto"/>
            <w:vAlign w:val="bottom"/>
            <w:hideMark/>
          </w:tcPr>
          <w:p w:rsidR="00D5361F" w:rsidRPr="00D5361F" w:rsidRDefault="00D5361F" w:rsidP="00D5361F">
            <w:pPr>
              <w:jc w:val="center"/>
              <w:rPr>
                <w:b/>
                <w:bCs/>
                <w:color w:val="000000"/>
              </w:rPr>
            </w:pPr>
            <w:r w:rsidRPr="00D5361F">
              <w:rPr>
                <w:b/>
                <w:bCs/>
                <w:color w:val="000000"/>
              </w:rPr>
              <w:t>30557,85</w:t>
            </w:r>
          </w:p>
        </w:tc>
      </w:tr>
      <w:tr w:rsidR="00BF41FE" w:rsidRPr="00F47031" w:rsidTr="00491D46">
        <w:trPr>
          <w:trHeight w:val="26"/>
        </w:trPr>
        <w:tc>
          <w:tcPr>
            <w:tcW w:w="5000" w:type="pct"/>
            <w:gridSpan w:val="13"/>
            <w:shd w:val="clear" w:color="auto" w:fill="auto"/>
            <w:vAlign w:val="center"/>
            <w:hideMark/>
          </w:tcPr>
          <w:p w:rsidR="004A5352" w:rsidRPr="00F47031" w:rsidRDefault="00BF41FE" w:rsidP="00C17BF5">
            <w:pPr>
              <w:rPr>
                <w:rFonts w:cs="Times New Roman"/>
                <w:kern w:val="0"/>
                <w:lang w:val="ru-RU" w:bidi="ar-SA"/>
              </w:rPr>
            </w:pPr>
            <w:r w:rsidRPr="00F47031">
              <w:rPr>
                <w:rFonts w:cs="Times New Roman"/>
                <w:kern w:val="0"/>
                <w:lang w:val="ru-RU" w:bidi="ar-SA"/>
              </w:rPr>
              <w:t>При р</w:t>
            </w:r>
            <w:r w:rsidR="002633B3" w:rsidRPr="00F47031">
              <w:rPr>
                <w:rFonts w:cs="Times New Roman"/>
                <w:kern w:val="0"/>
                <w:lang w:val="ru-RU" w:bidi="ar-SA"/>
              </w:rPr>
              <w:t xml:space="preserve">асчете цены строительства </w:t>
            </w:r>
            <w:proofErr w:type="gramStart"/>
            <w:r w:rsidR="002633B3" w:rsidRPr="00F47031">
              <w:rPr>
                <w:rFonts w:cs="Times New Roman"/>
                <w:kern w:val="0"/>
                <w:lang w:val="ru-RU" w:bidi="ar-SA"/>
              </w:rPr>
              <w:t>учтен</w:t>
            </w:r>
            <w:proofErr w:type="gramEnd"/>
            <w:r w:rsidR="004A5352" w:rsidRPr="00F47031">
              <w:rPr>
                <w:rFonts w:cs="Times New Roman"/>
                <w:kern w:val="0"/>
                <w:lang w:val="ru-RU" w:bidi="ar-SA"/>
              </w:rPr>
              <w:t>:</w:t>
            </w:r>
          </w:p>
          <w:p w:rsidR="00BF41FE" w:rsidRPr="00F47031" w:rsidRDefault="004A5352" w:rsidP="004A5352">
            <w:pPr>
              <w:pStyle w:val="ad"/>
              <w:numPr>
                <w:ilvl w:val="4"/>
                <w:numId w:val="1"/>
              </w:numPr>
              <w:rPr>
                <w:rFonts w:cs="Times New Roman"/>
                <w:kern w:val="0"/>
                <w:lang w:val="ru-RU" w:bidi="ar-SA"/>
              </w:rPr>
            </w:pPr>
            <w:r w:rsidRPr="00F47031">
              <w:rPr>
                <w:rFonts w:cs="Times New Roman"/>
                <w:kern w:val="0"/>
                <w:lang w:val="ru-RU" w:bidi="ar-SA"/>
              </w:rPr>
              <w:t>К</w:t>
            </w:r>
            <w:r w:rsidR="002633B3" w:rsidRPr="00F47031">
              <w:rPr>
                <w:rFonts w:cs="Times New Roman"/>
                <w:kern w:val="0"/>
                <w:lang w:val="ru-RU" w:bidi="ar-SA"/>
              </w:rPr>
              <w:t>оэффициент п</w:t>
            </w:r>
            <w:r w:rsidR="00BF41FE" w:rsidRPr="00F47031">
              <w:rPr>
                <w:rFonts w:cs="Times New Roman"/>
                <w:kern w:val="0"/>
                <w:lang w:val="ru-RU" w:bidi="ar-SA"/>
              </w:rPr>
              <w:t>ерехода от цен базового района (Московская область) к уровню цен Краснодарского края для объектов народного образования-0,86</w:t>
            </w:r>
            <w:r w:rsidR="00C52EC4" w:rsidRPr="00F47031">
              <w:rPr>
                <w:rFonts w:cs="Times New Roman"/>
                <w:kern w:val="0"/>
                <w:lang w:val="ru-RU" w:bidi="ar-SA"/>
              </w:rPr>
              <w:t>.</w:t>
            </w:r>
          </w:p>
          <w:p w:rsidR="004A5352" w:rsidRPr="00F47031" w:rsidRDefault="004A5352" w:rsidP="004A5352">
            <w:pPr>
              <w:pStyle w:val="ad"/>
              <w:numPr>
                <w:ilvl w:val="4"/>
                <w:numId w:val="1"/>
              </w:numPr>
              <w:rPr>
                <w:rFonts w:cs="Times New Roman"/>
                <w:kern w:val="0"/>
                <w:lang w:val="ru-RU" w:bidi="ar-SA"/>
              </w:rPr>
            </w:pPr>
            <w:r w:rsidRPr="00F47031">
              <w:rPr>
                <w:rFonts w:cs="Times New Roman"/>
                <w:kern w:val="0"/>
                <w:lang w:val="ru-RU" w:bidi="ar-SA"/>
              </w:rPr>
              <w:t>Поправочный коэффициент по отношению к нормативу в НЦС, для сельского строительства объектов народного образования-0,85.</w:t>
            </w:r>
          </w:p>
        </w:tc>
      </w:tr>
      <w:tr w:rsidR="00A35546" w:rsidRPr="00F47031" w:rsidTr="00491D46">
        <w:trPr>
          <w:trHeight w:val="44"/>
        </w:trPr>
        <w:tc>
          <w:tcPr>
            <w:tcW w:w="5000" w:type="pct"/>
            <w:gridSpan w:val="13"/>
            <w:shd w:val="clear" w:color="auto" w:fill="auto"/>
            <w:vAlign w:val="center"/>
          </w:tcPr>
          <w:p w:rsidR="00491D46" w:rsidRDefault="00491D46" w:rsidP="00491D46">
            <w:pPr>
              <w:pStyle w:val="afffffff9"/>
              <w:ind w:right="-83"/>
              <w:jc w:val="left"/>
              <w:rPr>
                <w:b/>
                <w:sz w:val="24"/>
                <w:szCs w:val="24"/>
              </w:rPr>
            </w:pPr>
          </w:p>
          <w:p w:rsidR="00A35546" w:rsidRDefault="00A35546" w:rsidP="00115428">
            <w:pPr>
              <w:pStyle w:val="afffffff9"/>
              <w:numPr>
                <w:ilvl w:val="0"/>
                <w:numId w:val="40"/>
              </w:numPr>
              <w:ind w:right="-83"/>
              <w:rPr>
                <w:b/>
                <w:sz w:val="24"/>
                <w:szCs w:val="24"/>
              </w:rPr>
            </w:pPr>
            <w:r w:rsidRPr="00EC2C3C">
              <w:rPr>
                <w:b/>
                <w:sz w:val="24"/>
                <w:szCs w:val="24"/>
              </w:rPr>
              <w:t>Учреждения здравоохранения</w:t>
            </w:r>
          </w:p>
          <w:p w:rsidR="00491D46" w:rsidRPr="00EC2C3C" w:rsidRDefault="00491D46" w:rsidP="00491D46">
            <w:pPr>
              <w:pStyle w:val="afffffff9"/>
              <w:ind w:left="1019" w:right="-83"/>
              <w:jc w:val="left"/>
              <w:rPr>
                <w:b/>
                <w:sz w:val="24"/>
                <w:szCs w:val="24"/>
              </w:rPr>
            </w:pPr>
          </w:p>
        </w:tc>
      </w:tr>
      <w:tr w:rsidR="009D485E" w:rsidRPr="00F47031" w:rsidTr="00491D46">
        <w:trPr>
          <w:trHeight w:val="727"/>
        </w:trPr>
        <w:tc>
          <w:tcPr>
            <w:tcW w:w="327" w:type="pct"/>
            <w:gridSpan w:val="2"/>
            <w:shd w:val="clear" w:color="auto" w:fill="auto"/>
            <w:vAlign w:val="center"/>
            <w:hideMark/>
          </w:tcPr>
          <w:p w:rsidR="009D485E" w:rsidRPr="00F47031" w:rsidRDefault="009D485E" w:rsidP="00115428">
            <w:pPr>
              <w:pStyle w:val="afffffff9"/>
              <w:rPr>
                <w:sz w:val="24"/>
                <w:szCs w:val="24"/>
              </w:rPr>
            </w:pPr>
            <w:r w:rsidRPr="00F47031">
              <w:rPr>
                <w:sz w:val="24"/>
                <w:szCs w:val="24"/>
              </w:rPr>
              <w:t>2.1.</w:t>
            </w:r>
          </w:p>
        </w:tc>
        <w:tc>
          <w:tcPr>
            <w:tcW w:w="1308" w:type="pct"/>
            <w:gridSpan w:val="2"/>
            <w:shd w:val="clear" w:color="auto" w:fill="auto"/>
            <w:vAlign w:val="center"/>
            <w:hideMark/>
          </w:tcPr>
          <w:p w:rsidR="009D485E" w:rsidRPr="00F47031" w:rsidRDefault="009D485E" w:rsidP="00115428">
            <w:pPr>
              <w:pStyle w:val="afffffff9"/>
              <w:suppressAutoHyphens/>
              <w:autoSpaceDN w:val="0"/>
              <w:rPr>
                <w:sz w:val="24"/>
                <w:szCs w:val="24"/>
              </w:rPr>
            </w:pPr>
            <w:r w:rsidRPr="00F47031">
              <w:rPr>
                <w:sz w:val="24"/>
                <w:szCs w:val="24"/>
              </w:rPr>
              <w:t>Выдвижной пункт скорой медицинской помощи</w:t>
            </w:r>
          </w:p>
        </w:tc>
        <w:tc>
          <w:tcPr>
            <w:tcW w:w="835" w:type="pct"/>
            <w:gridSpan w:val="3"/>
            <w:shd w:val="clear" w:color="auto" w:fill="auto"/>
            <w:vAlign w:val="center"/>
          </w:tcPr>
          <w:p w:rsidR="009D485E" w:rsidRPr="00F47031" w:rsidRDefault="009D485E" w:rsidP="00115428">
            <w:pPr>
              <w:pStyle w:val="afffffff9"/>
              <w:suppressAutoHyphens/>
              <w:autoSpaceDN w:val="0"/>
              <w:ind w:left="-111" w:right="-83"/>
              <w:rPr>
                <w:sz w:val="24"/>
                <w:szCs w:val="24"/>
              </w:rPr>
            </w:pPr>
            <w:r w:rsidRPr="00F47031">
              <w:rPr>
                <w:sz w:val="24"/>
                <w:szCs w:val="24"/>
              </w:rPr>
              <w:t>Автомобиль/вызовов</w:t>
            </w:r>
          </w:p>
        </w:tc>
        <w:tc>
          <w:tcPr>
            <w:tcW w:w="735" w:type="pct"/>
            <w:gridSpan w:val="3"/>
            <w:shd w:val="clear" w:color="auto" w:fill="auto"/>
            <w:vAlign w:val="center"/>
          </w:tcPr>
          <w:p w:rsidR="009D485E" w:rsidRPr="00F47031" w:rsidRDefault="009D485E" w:rsidP="00115428">
            <w:pPr>
              <w:pStyle w:val="afffffff9"/>
              <w:suppressAutoHyphens/>
              <w:autoSpaceDN w:val="0"/>
              <w:ind w:left="-108"/>
              <w:rPr>
                <w:sz w:val="24"/>
                <w:szCs w:val="24"/>
              </w:rPr>
            </w:pPr>
            <w:r w:rsidRPr="00F47031">
              <w:rPr>
                <w:sz w:val="24"/>
                <w:szCs w:val="24"/>
              </w:rPr>
              <w:t>1/7</w:t>
            </w:r>
          </w:p>
        </w:tc>
        <w:tc>
          <w:tcPr>
            <w:tcW w:w="918" w:type="pct"/>
            <w:gridSpan w:val="2"/>
            <w:shd w:val="clear" w:color="auto" w:fill="auto"/>
            <w:vAlign w:val="bottom"/>
            <w:hideMark/>
          </w:tcPr>
          <w:p w:rsidR="009D485E" w:rsidRDefault="009D485E" w:rsidP="009D485E">
            <w:pPr>
              <w:jc w:val="center"/>
              <w:rPr>
                <w:b/>
                <w:bCs/>
                <w:color w:val="000000"/>
                <w:lang w:val="ru-RU"/>
              </w:rPr>
            </w:pPr>
            <w:r>
              <w:rPr>
                <w:b/>
                <w:bCs/>
                <w:color w:val="000000"/>
              </w:rPr>
              <w:t>3351,356</w:t>
            </w:r>
          </w:p>
          <w:p w:rsidR="009D485E" w:rsidRPr="009D485E" w:rsidRDefault="009D485E" w:rsidP="009D485E">
            <w:pPr>
              <w:jc w:val="center"/>
              <w:rPr>
                <w:b/>
                <w:bCs/>
                <w:color w:val="000000"/>
                <w:lang w:val="ru-RU"/>
              </w:rPr>
            </w:pPr>
          </w:p>
        </w:tc>
        <w:tc>
          <w:tcPr>
            <w:tcW w:w="877" w:type="pct"/>
            <w:shd w:val="clear" w:color="auto" w:fill="auto"/>
            <w:vAlign w:val="bottom"/>
            <w:hideMark/>
          </w:tcPr>
          <w:p w:rsidR="009D485E" w:rsidRDefault="009D485E" w:rsidP="009D485E">
            <w:pPr>
              <w:jc w:val="center"/>
              <w:rPr>
                <w:b/>
                <w:bCs/>
                <w:color w:val="000000"/>
                <w:lang w:val="ru-RU"/>
              </w:rPr>
            </w:pPr>
            <w:r>
              <w:rPr>
                <w:b/>
                <w:bCs/>
                <w:color w:val="000000"/>
              </w:rPr>
              <w:t>3351,356</w:t>
            </w:r>
          </w:p>
          <w:p w:rsidR="009D485E" w:rsidRPr="009D485E" w:rsidRDefault="009D485E" w:rsidP="009D485E">
            <w:pPr>
              <w:jc w:val="center"/>
              <w:rPr>
                <w:b/>
                <w:bCs/>
                <w:color w:val="000000"/>
                <w:lang w:val="ru-RU"/>
              </w:rPr>
            </w:pPr>
          </w:p>
        </w:tc>
      </w:tr>
      <w:tr w:rsidR="001A0D76" w:rsidRPr="00F47031" w:rsidTr="00491D46">
        <w:trPr>
          <w:trHeight w:val="727"/>
        </w:trPr>
        <w:tc>
          <w:tcPr>
            <w:tcW w:w="327" w:type="pct"/>
            <w:gridSpan w:val="2"/>
            <w:shd w:val="clear" w:color="auto" w:fill="auto"/>
            <w:vAlign w:val="center"/>
            <w:hideMark/>
          </w:tcPr>
          <w:p w:rsidR="001A0D76" w:rsidRPr="00F47031" w:rsidRDefault="001A0D76" w:rsidP="00115428">
            <w:pPr>
              <w:pStyle w:val="afffffff9"/>
              <w:rPr>
                <w:sz w:val="24"/>
                <w:szCs w:val="24"/>
              </w:rPr>
            </w:pPr>
            <w:r>
              <w:rPr>
                <w:sz w:val="24"/>
                <w:szCs w:val="24"/>
              </w:rPr>
              <w:lastRenderedPageBreak/>
              <w:t>2.2.</w:t>
            </w:r>
          </w:p>
        </w:tc>
        <w:tc>
          <w:tcPr>
            <w:tcW w:w="1308" w:type="pct"/>
            <w:gridSpan w:val="2"/>
            <w:shd w:val="clear" w:color="auto" w:fill="auto"/>
            <w:vAlign w:val="center"/>
            <w:hideMark/>
          </w:tcPr>
          <w:p w:rsidR="001A0D76" w:rsidRPr="00F47031" w:rsidRDefault="001A0D76" w:rsidP="00115428">
            <w:pPr>
              <w:pStyle w:val="afffffff9"/>
              <w:suppressAutoHyphens/>
              <w:autoSpaceDN w:val="0"/>
              <w:rPr>
                <w:sz w:val="24"/>
                <w:szCs w:val="24"/>
              </w:rPr>
            </w:pPr>
            <w:r>
              <w:rPr>
                <w:sz w:val="24"/>
                <w:szCs w:val="24"/>
              </w:rPr>
              <w:t>Аптека</w:t>
            </w:r>
          </w:p>
        </w:tc>
        <w:tc>
          <w:tcPr>
            <w:tcW w:w="835" w:type="pct"/>
            <w:gridSpan w:val="3"/>
            <w:shd w:val="clear" w:color="auto" w:fill="auto"/>
            <w:vAlign w:val="center"/>
          </w:tcPr>
          <w:p w:rsidR="001A0D76" w:rsidRPr="00F47031" w:rsidRDefault="001A0D76" w:rsidP="00115428">
            <w:pPr>
              <w:pStyle w:val="afffffff9"/>
              <w:suppressAutoHyphens/>
              <w:autoSpaceDN w:val="0"/>
              <w:ind w:left="-111" w:right="-83"/>
              <w:rPr>
                <w:sz w:val="24"/>
                <w:szCs w:val="24"/>
              </w:rPr>
            </w:pPr>
            <w:r>
              <w:rPr>
                <w:sz w:val="24"/>
                <w:szCs w:val="24"/>
              </w:rPr>
              <w:t>кв.м.</w:t>
            </w:r>
          </w:p>
        </w:tc>
        <w:tc>
          <w:tcPr>
            <w:tcW w:w="735" w:type="pct"/>
            <w:gridSpan w:val="3"/>
            <w:shd w:val="clear" w:color="auto" w:fill="auto"/>
            <w:vAlign w:val="center"/>
          </w:tcPr>
          <w:p w:rsidR="001A0D76" w:rsidRPr="00F47031" w:rsidRDefault="001A0D76" w:rsidP="00115428">
            <w:pPr>
              <w:pStyle w:val="afffffff9"/>
              <w:suppressAutoHyphens/>
              <w:autoSpaceDN w:val="0"/>
              <w:ind w:left="-108"/>
              <w:rPr>
                <w:sz w:val="24"/>
                <w:szCs w:val="24"/>
              </w:rPr>
            </w:pPr>
            <w:r>
              <w:rPr>
                <w:sz w:val="24"/>
                <w:szCs w:val="24"/>
              </w:rPr>
              <w:t>26</w:t>
            </w:r>
          </w:p>
        </w:tc>
        <w:tc>
          <w:tcPr>
            <w:tcW w:w="918" w:type="pct"/>
            <w:gridSpan w:val="2"/>
            <w:shd w:val="clear" w:color="auto" w:fill="auto"/>
            <w:vAlign w:val="bottom"/>
            <w:hideMark/>
          </w:tcPr>
          <w:p w:rsidR="001A0D76" w:rsidRDefault="001A0D76">
            <w:pPr>
              <w:jc w:val="center"/>
              <w:rPr>
                <w:b/>
                <w:bCs/>
                <w:color w:val="000000"/>
                <w:sz w:val="22"/>
                <w:szCs w:val="22"/>
              </w:rPr>
            </w:pPr>
            <w:r>
              <w:rPr>
                <w:b/>
                <w:bCs/>
                <w:color w:val="000000"/>
                <w:sz w:val="22"/>
                <w:szCs w:val="22"/>
              </w:rPr>
              <w:t>896,860</w:t>
            </w:r>
          </w:p>
        </w:tc>
        <w:tc>
          <w:tcPr>
            <w:tcW w:w="877" w:type="pct"/>
            <w:shd w:val="clear" w:color="auto" w:fill="auto"/>
            <w:vAlign w:val="bottom"/>
            <w:hideMark/>
          </w:tcPr>
          <w:p w:rsidR="001A0D76" w:rsidRDefault="001A0D76">
            <w:pPr>
              <w:jc w:val="center"/>
              <w:rPr>
                <w:b/>
                <w:bCs/>
                <w:color w:val="000000"/>
                <w:sz w:val="22"/>
                <w:szCs w:val="22"/>
              </w:rPr>
            </w:pPr>
            <w:r>
              <w:rPr>
                <w:b/>
                <w:bCs/>
                <w:color w:val="000000"/>
                <w:sz w:val="22"/>
                <w:szCs w:val="22"/>
              </w:rPr>
              <w:t>896,860</w:t>
            </w:r>
          </w:p>
        </w:tc>
      </w:tr>
      <w:tr w:rsidR="007A2C0C" w:rsidRPr="00F47031" w:rsidTr="001A0D76">
        <w:trPr>
          <w:trHeight w:val="814"/>
        </w:trPr>
        <w:tc>
          <w:tcPr>
            <w:tcW w:w="5000" w:type="pct"/>
            <w:gridSpan w:val="13"/>
            <w:shd w:val="clear" w:color="auto" w:fill="auto"/>
            <w:vAlign w:val="center"/>
            <w:hideMark/>
          </w:tcPr>
          <w:p w:rsidR="00C31E2C" w:rsidRDefault="00C31E2C" w:rsidP="001A0D76">
            <w:pPr>
              <w:rPr>
                <w:rFonts w:cs="Times New Roman"/>
                <w:kern w:val="0"/>
                <w:lang w:val="ru-RU" w:bidi="ar-SA"/>
              </w:rPr>
            </w:pPr>
          </w:p>
          <w:p w:rsidR="00491D46" w:rsidRDefault="00103534" w:rsidP="001A0D76">
            <w:pPr>
              <w:rPr>
                <w:rFonts w:cs="Times New Roman"/>
                <w:kern w:val="0"/>
                <w:lang w:val="ru-RU" w:bidi="ar-SA"/>
              </w:rPr>
            </w:pPr>
            <w:r w:rsidRPr="00F47031">
              <w:rPr>
                <w:rFonts w:cs="Times New Roman"/>
                <w:kern w:val="0"/>
                <w:lang w:val="ru-RU" w:bidi="ar-SA"/>
              </w:rPr>
              <w:t>При расчете цены строительст</w:t>
            </w:r>
            <w:r w:rsidR="00554788" w:rsidRPr="00F47031">
              <w:rPr>
                <w:rFonts w:cs="Times New Roman"/>
                <w:kern w:val="0"/>
                <w:lang w:val="ru-RU" w:bidi="ar-SA"/>
              </w:rPr>
              <w:t xml:space="preserve">ва </w:t>
            </w:r>
            <w:r w:rsidR="001A0D76" w:rsidRPr="00F47031">
              <w:t xml:space="preserve"> </w:t>
            </w:r>
            <w:r w:rsidR="001A0D76">
              <w:rPr>
                <w:lang w:val="ru-RU"/>
              </w:rPr>
              <w:t>в</w:t>
            </w:r>
            <w:r w:rsidR="001A0D76" w:rsidRPr="00F47031">
              <w:t>ыдвижно</w:t>
            </w:r>
            <w:r w:rsidR="001A0D76">
              <w:rPr>
                <w:lang w:val="ru-RU"/>
              </w:rPr>
              <w:t>го</w:t>
            </w:r>
            <w:r w:rsidR="001A0D76" w:rsidRPr="00F47031">
              <w:t xml:space="preserve"> пункт</w:t>
            </w:r>
            <w:r w:rsidR="001A0D76">
              <w:rPr>
                <w:lang w:val="ru-RU"/>
              </w:rPr>
              <w:t>а</w:t>
            </w:r>
            <w:r w:rsidR="001A0D76" w:rsidRPr="00F47031">
              <w:t xml:space="preserve"> скорой медицинской помощи</w:t>
            </w:r>
            <w:r w:rsidR="001A0D76">
              <w:rPr>
                <w:lang w:val="ru-RU"/>
              </w:rPr>
              <w:t xml:space="preserve">, </w:t>
            </w:r>
            <w:r w:rsidR="001A0D76" w:rsidRPr="00F47031">
              <w:rPr>
                <w:rFonts w:cs="Times New Roman"/>
                <w:kern w:val="0"/>
                <w:lang w:val="ru-RU" w:bidi="ar-SA"/>
              </w:rPr>
              <w:t xml:space="preserve"> </w:t>
            </w:r>
            <w:r w:rsidR="00554788" w:rsidRPr="00F47031">
              <w:rPr>
                <w:rFonts w:cs="Times New Roman"/>
                <w:kern w:val="0"/>
                <w:lang w:val="ru-RU" w:bidi="ar-SA"/>
              </w:rPr>
              <w:t>учтен коэффициент п</w:t>
            </w:r>
            <w:r w:rsidRPr="00F47031">
              <w:rPr>
                <w:rFonts w:cs="Times New Roman"/>
                <w:kern w:val="0"/>
                <w:lang w:val="ru-RU" w:bidi="ar-SA"/>
              </w:rPr>
              <w:t>ерехода от цен базового района (Московская область) к уровню цен Краснодарского края для объектов здравоохранения -0,82</w:t>
            </w:r>
            <w:r w:rsidR="00C52EC4" w:rsidRPr="00F47031">
              <w:rPr>
                <w:rFonts w:cs="Times New Roman"/>
                <w:kern w:val="0"/>
                <w:lang w:val="ru-RU" w:bidi="ar-SA"/>
              </w:rPr>
              <w:t>.</w:t>
            </w:r>
          </w:p>
          <w:p w:rsidR="001A0D76" w:rsidRDefault="001A0D76" w:rsidP="001A0D76">
            <w:pPr>
              <w:rPr>
                <w:rFonts w:cs="Times New Roman"/>
                <w:kern w:val="0"/>
                <w:lang w:val="ru-RU" w:bidi="ar-SA"/>
              </w:rPr>
            </w:pPr>
            <w:r w:rsidRPr="00F47031">
              <w:rPr>
                <w:rFonts w:cs="Times New Roman"/>
                <w:kern w:val="0"/>
                <w:lang w:val="ru-RU" w:bidi="ar-SA"/>
              </w:rPr>
              <w:t xml:space="preserve">При расчете цены строительства </w:t>
            </w:r>
            <w:r w:rsidRPr="00F47031">
              <w:t xml:space="preserve"> </w:t>
            </w:r>
            <w:r>
              <w:rPr>
                <w:lang w:val="ru-RU"/>
              </w:rPr>
              <w:t>здания аптеки</w:t>
            </w:r>
            <w:r w:rsidR="00C31E2C">
              <w:rPr>
                <w:lang w:val="ru-RU"/>
              </w:rPr>
              <w:t>,</w:t>
            </w:r>
            <w:r>
              <w:rPr>
                <w:lang w:val="ru-RU"/>
              </w:rPr>
              <w:t xml:space="preserve"> </w:t>
            </w:r>
            <w:r w:rsidRPr="00F47031">
              <w:rPr>
                <w:rFonts w:cs="Times New Roman"/>
                <w:kern w:val="0"/>
                <w:lang w:val="ru-RU" w:bidi="ar-SA"/>
              </w:rPr>
              <w:t xml:space="preserve"> учтен коэффициент перехода от цен базового района (Московская область) к уровню цен Краснодарского края </w:t>
            </w:r>
            <w:proofErr w:type="gramStart"/>
            <w:r w:rsidR="00C31E2C" w:rsidRPr="00FD242D">
              <w:rPr>
                <w:rFonts w:cs="Times New Roman"/>
                <w:kern w:val="0"/>
                <w:lang w:val="ru-RU" w:bidi="ar-SA"/>
              </w:rPr>
              <w:t>для</w:t>
            </w:r>
            <w:proofErr w:type="gramEnd"/>
            <w:r w:rsidR="00C31E2C" w:rsidRPr="00FD242D">
              <w:rPr>
                <w:rFonts w:cs="Times New Roman"/>
                <w:kern w:val="0"/>
                <w:lang w:val="ru-RU" w:bidi="ar-SA"/>
              </w:rPr>
              <w:t xml:space="preserve"> административных зданий-0,86.</w:t>
            </w:r>
          </w:p>
          <w:p w:rsidR="001A0D76" w:rsidRPr="00F47031" w:rsidRDefault="001A0D76" w:rsidP="001A0D76">
            <w:pPr>
              <w:rPr>
                <w:rFonts w:cs="Times New Roman"/>
                <w:kern w:val="0"/>
                <w:lang w:val="ru-RU" w:bidi="ar-SA"/>
              </w:rPr>
            </w:pPr>
          </w:p>
        </w:tc>
      </w:tr>
      <w:tr w:rsidR="00A35546" w:rsidRPr="00F47031" w:rsidTr="00491D46">
        <w:trPr>
          <w:trHeight w:val="44"/>
        </w:trPr>
        <w:tc>
          <w:tcPr>
            <w:tcW w:w="5000" w:type="pct"/>
            <w:gridSpan w:val="13"/>
            <w:shd w:val="clear" w:color="auto" w:fill="auto"/>
            <w:vAlign w:val="center"/>
          </w:tcPr>
          <w:p w:rsidR="00491D46" w:rsidRDefault="00491D46" w:rsidP="00491D46">
            <w:pPr>
              <w:pStyle w:val="afffffff9"/>
              <w:ind w:left="1019" w:right="-83"/>
              <w:jc w:val="left"/>
              <w:rPr>
                <w:b/>
                <w:sz w:val="24"/>
                <w:szCs w:val="24"/>
              </w:rPr>
            </w:pPr>
          </w:p>
          <w:p w:rsidR="00A35546" w:rsidRDefault="00A35546" w:rsidP="00115428">
            <w:pPr>
              <w:pStyle w:val="afffffff9"/>
              <w:numPr>
                <w:ilvl w:val="0"/>
                <w:numId w:val="40"/>
              </w:numPr>
              <w:ind w:right="-83"/>
              <w:rPr>
                <w:b/>
                <w:sz w:val="24"/>
                <w:szCs w:val="24"/>
              </w:rPr>
            </w:pPr>
            <w:r w:rsidRPr="00F47031">
              <w:rPr>
                <w:b/>
                <w:sz w:val="24"/>
                <w:szCs w:val="24"/>
              </w:rPr>
              <w:t>Спортивные и физкультурно-оздоровительные сооружения</w:t>
            </w:r>
          </w:p>
          <w:p w:rsidR="00491D46" w:rsidRPr="00F47031" w:rsidRDefault="00491D46" w:rsidP="00491D46">
            <w:pPr>
              <w:pStyle w:val="afffffff9"/>
              <w:ind w:left="1019" w:right="-83"/>
              <w:jc w:val="left"/>
              <w:rPr>
                <w:b/>
                <w:sz w:val="24"/>
                <w:szCs w:val="24"/>
              </w:rPr>
            </w:pPr>
          </w:p>
        </w:tc>
      </w:tr>
      <w:tr w:rsidR="00491D46" w:rsidRPr="00F47031" w:rsidTr="00491D46">
        <w:trPr>
          <w:trHeight w:val="989"/>
        </w:trPr>
        <w:tc>
          <w:tcPr>
            <w:tcW w:w="327" w:type="pct"/>
            <w:gridSpan w:val="2"/>
            <w:shd w:val="clear" w:color="auto" w:fill="auto"/>
            <w:vAlign w:val="center"/>
            <w:hideMark/>
          </w:tcPr>
          <w:p w:rsidR="008D440E" w:rsidRPr="00F47031" w:rsidRDefault="008D440E" w:rsidP="00115428">
            <w:pPr>
              <w:pStyle w:val="afffffff9"/>
              <w:rPr>
                <w:sz w:val="24"/>
                <w:szCs w:val="24"/>
              </w:rPr>
            </w:pPr>
            <w:r w:rsidRPr="00F47031">
              <w:rPr>
                <w:sz w:val="24"/>
                <w:szCs w:val="24"/>
              </w:rPr>
              <w:t>3.1.</w:t>
            </w:r>
          </w:p>
        </w:tc>
        <w:tc>
          <w:tcPr>
            <w:tcW w:w="1308" w:type="pct"/>
            <w:gridSpan w:val="2"/>
            <w:shd w:val="clear" w:color="auto" w:fill="auto"/>
            <w:vAlign w:val="center"/>
            <w:hideMark/>
          </w:tcPr>
          <w:p w:rsidR="008D440E" w:rsidRPr="00F47031" w:rsidRDefault="008D440E" w:rsidP="00115428">
            <w:pPr>
              <w:pStyle w:val="afffffff9"/>
              <w:suppressAutoHyphens/>
              <w:autoSpaceDN w:val="0"/>
              <w:rPr>
                <w:sz w:val="24"/>
                <w:szCs w:val="24"/>
              </w:rPr>
            </w:pPr>
            <w:r w:rsidRPr="00F47031">
              <w:rPr>
                <w:sz w:val="24"/>
                <w:szCs w:val="24"/>
              </w:rPr>
              <w:t>Спортивный комплекс со спортивным залом и бассейном</w:t>
            </w:r>
          </w:p>
        </w:tc>
        <w:tc>
          <w:tcPr>
            <w:tcW w:w="835" w:type="pct"/>
            <w:gridSpan w:val="3"/>
            <w:shd w:val="clear" w:color="auto" w:fill="auto"/>
            <w:vAlign w:val="center"/>
          </w:tcPr>
          <w:p w:rsidR="008D440E" w:rsidRPr="00F47031" w:rsidRDefault="008D440E" w:rsidP="00940F48">
            <w:pPr>
              <w:pStyle w:val="afffffff9"/>
              <w:suppressAutoHyphens/>
              <w:autoSpaceDN w:val="0"/>
              <w:ind w:left="-111" w:right="-83"/>
              <w:rPr>
                <w:sz w:val="24"/>
                <w:szCs w:val="24"/>
              </w:rPr>
            </w:pPr>
            <w:r w:rsidRPr="00F47031">
              <w:rPr>
                <w:sz w:val="24"/>
                <w:szCs w:val="24"/>
              </w:rPr>
              <w:t>кв.м.</w:t>
            </w:r>
          </w:p>
          <w:p w:rsidR="008D440E" w:rsidRPr="00F47031" w:rsidRDefault="008D440E" w:rsidP="00940F48">
            <w:pPr>
              <w:pStyle w:val="afffffff9"/>
              <w:suppressAutoHyphens/>
              <w:autoSpaceDN w:val="0"/>
              <w:ind w:left="-111" w:right="-83"/>
              <w:rPr>
                <w:sz w:val="24"/>
                <w:szCs w:val="24"/>
              </w:rPr>
            </w:pPr>
            <w:r w:rsidRPr="00F47031">
              <w:rPr>
                <w:sz w:val="24"/>
                <w:szCs w:val="24"/>
              </w:rPr>
              <w:t xml:space="preserve">торговой площади </w:t>
            </w:r>
            <w:proofErr w:type="gramStart"/>
            <w:r w:rsidRPr="00F47031">
              <w:rPr>
                <w:sz w:val="24"/>
                <w:szCs w:val="24"/>
              </w:rPr>
              <w:t>площади</w:t>
            </w:r>
            <w:proofErr w:type="gramEnd"/>
            <w:r w:rsidRPr="00F47031">
              <w:rPr>
                <w:sz w:val="24"/>
                <w:szCs w:val="24"/>
              </w:rPr>
              <w:t xml:space="preserve"> пола/ зеркала воды</w:t>
            </w:r>
          </w:p>
        </w:tc>
        <w:tc>
          <w:tcPr>
            <w:tcW w:w="735" w:type="pct"/>
            <w:gridSpan w:val="3"/>
            <w:shd w:val="clear" w:color="auto" w:fill="auto"/>
            <w:vAlign w:val="center"/>
          </w:tcPr>
          <w:p w:rsidR="008D440E" w:rsidRPr="00F47031" w:rsidRDefault="008D440E" w:rsidP="00115428">
            <w:pPr>
              <w:pStyle w:val="afffffff9"/>
              <w:suppressAutoHyphens/>
              <w:autoSpaceDN w:val="0"/>
              <w:rPr>
                <w:sz w:val="24"/>
                <w:szCs w:val="24"/>
              </w:rPr>
            </w:pPr>
          </w:p>
          <w:p w:rsidR="008D440E" w:rsidRPr="00F47031" w:rsidRDefault="008D440E" w:rsidP="00115428">
            <w:pPr>
              <w:pStyle w:val="afffffff9"/>
              <w:suppressAutoHyphens/>
              <w:autoSpaceDN w:val="0"/>
              <w:rPr>
                <w:sz w:val="24"/>
                <w:szCs w:val="24"/>
              </w:rPr>
            </w:pPr>
            <w:r w:rsidRPr="00F47031">
              <w:rPr>
                <w:sz w:val="24"/>
                <w:szCs w:val="24"/>
              </w:rPr>
              <w:t>200/100</w:t>
            </w:r>
          </w:p>
          <w:p w:rsidR="008D440E" w:rsidRPr="00F47031" w:rsidRDefault="008D440E" w:rsidP="00FE778E">
            <w:pPr>
              <w:pStyle w:val="afffffff9"/>
              <w:suppressAutoHyphens/>
              <w:autoSpaceDN w:val="0"/>
              <w:jc w:val="left"/>
              <w:rPr>
                <w:sz w:val="24"/>
                <w:szCs w:val="24"/>
              </w:rPr>
            </w:pPr>
          </w:p>
        </w:tc>
        <w:tc>
          <w:tcPr>
            <w:tcW w:w="918" w:type="pct"/>
            <w:gridSpan w:val="2"/>
            <w:shd w:val="clear" w:color="auto" w:fill="auto"/>
            <w:vAlign w:val="bottom"/>
            <w:hideMark/>
          </w:tcPr>
          <w:p w:rsidR="008D440E" w:rsidRPr="009D485E" w:rsidRDefault="008D440E" w:rsidP="008D440E">
            <w:pPr>
              <w:jc w:val="center"/>
              <w:rPr>
                <w:rFonts w:cs="Times New Roman"/>
                <w:b/>
                <w:color w:val="000000"/>
                <w:lang w:val="ru-RU"/>
              </w:rPr>
            </w:pPr>
            <w:r w:rsidRPr="009D485E">
              <w:rPr>
                <w:rFonts w:cs="Times New Roman"/>
                <w:b/>
                <w:color w:val="000000"/>
              </w:rPr>
              <w:t>192207,12</w:t>
            </w:r>
          </w:p>
          <w:p w:rsidR="009D485E" w:rsidRPr="009D485E" w:rsidRDefault="009D485E" w:rsidP="008D440E">
            <w:pPr>
              <w:jc w:val="center"/>
              <w:rPr>
                <w:rFonts w:cs="Times New Roman"/>
                <w:b/>
                <w:color w:val="000000"/>
                <w:lang w:val="ru-RU"/>
              </w:rPr>
            </w:pPr>
          </w:p>
        </w:tc>
        <w:tc>
          <w:tcPr>
            <w:tcW w:w="877" w:type="pct"/>
            <w:shd w:val="clear" w:color="auto" w:fill="auto"/>
            <w:vAlign w:val="bottom"/>
            <w:hideMark/>
          </w:tcPr>
          <w:p w:rsidR="008D440E" w:rsidRPr="009D485E" w:rsidRDefault="008D440E" w:rsidP="008D440E">
            <w:pPr>
              <w:jc w:val="center"/>
              <w:rPr>
                <w:rFonts w:cs="Times New Roman"/>
                <w:b/>
                <w:color w:val="000000"/>
                <w:lang w:val="ru-RU"/>
              </w:rPr>
            </w:pPr>
            <w:r w:rsidRPr="009D485E">
              <w:rPr>
                <w:rFonts w:cs="Times New Roman"/>
                <w:b/>
                <w:color w:val="000000"/>
              </w:rPr>
              <w:t>192207,12</w:t>
            </w:r>
          </w:p>
          <w:p w:rsidR="009D485E" w:rsidRPr="009D485E" w:rsidRDefault="009D485E" w:rsidP="008D440E">
            <w:pPr>
              <w:jc w:val="center"/>
              <w:rPr>
                <w:rFonts w:cs="Times New Roman"/>
                <w:b/>
                <w:color w:val="000000"/>
                <w:lang w:val="ru-RU"/>
              </w:rPr>
            </w:pPr>
          </w:p>
        </w:tc>
      </w:tr>
      <w:tr w:rsidR="00FE778E" w:rsidRPr="00F47031" w:rsidTr="00491D46">
        <w:trPr>
          <w:trHeight w:val="444"/>
        </w:trPr>
        <w:tc>
          <w:tcPr>
            <w:tcW w:w="5000" w:type="pct"/>
            <w:gridSpan w:val="13"/>
            <w:shd w:val="clear" w:color="auto" w:fill="auto"/>
            <w:vAlign w:val="center"/>
            <w:hideMark/>
          </w:tcPr>
          <w:p w:rsidR="00FE778E" w:rsidRPr="009D485E" w:rsidRDefault="00FE778E" w:rsidP="00EC2C3C">
            <w:pPr>
              <w:rPr>
                <w:rFonts w:cs="Times New Roman"/>
                <w:color w:val="000000"/>
                <w:lang w:val="ru-RU"/>
              </w:rPr>
            </w:pPr>
            <w:r w:rsidRPr="009D485E">
              <w:rPr>
                <w:rFonts w:cs="Times New Roman"/>
                <w:color w:val="000000"/>
                <w:lang w:val="ru-RU"/>
              </w:rPr>
              <w:t>Взята расценка НЦС для спортивного комплекса с плавательным бассейном на 200 мест.</w:t>
            </w:r>
          </w:p>
        </w:tc>
      </w:tr>
      <w:tr w:rsidR="009D485E" w:rsidRPr="00F47031" w:rsidTr="001A0D76">
        <w:trPr>
          <w:trHeight w:val="969"/>
        </w:trPr>
        <w:tc>
          <w:tcPr>
            <w:tcW w:w="327" w:type="pct"/>
            <w:gridSpan w:val="2"/>
            <w:shd w:val="clear" w:color="auto" w:fill="auto"/>
            <w:vAlign w:val="center"/>
            <w:hideMark/>
          </w:tcPr>
          <w:p w:rsidR="009D485E" w:rsidRPr="00F47031" w:rsidRDefault="009D485E" w:rsidP="00115428">
            <w:pPr>
              <w:pStyle w:val="afffffff9"/>
              <w:rPr>
                <w:sz w:val="24"/>
                <w:szCs w:val="24"/>
              </w:rPr>
            </w:pPr>
            <w:r w:rsidRPr="00F47031">
              <w:rPr>
                <w:sz w:val="24"/>
                <w:szCs w:val="24"/>
              </w:rPr>
              <w:t>3.2.</w:t>
            </w:r>
          </w:p>
        </w:tc>
        <w:tc>
          <w:tcPr>
            <w:tcW w:w="1308" w:type="pct"/>
            <w:gridSpan w:val="2"/>
            <w:shd w:val="clear" w:color="auto" w:fill="auto"/>
            <w:vAlign w:val="center"/>
            <w:hideMark/>
          </w:tcPr>
          <w:p w:rsidR="009D485E" w:rsidRPr="00F47031" w:rsidRDefault="009D485E" w:rsidP="00E42519">
            <w:pPr>
              <w:jc w:val="center"/>
              <w:rPr>
                <w:rFonts w:cs="Times New Roman"/>
                <w:lang w:val="ru-RU"/>
              </w:rPr>
            </w:pPr>
            <w:r w:rsidRPr="00F47031">
              <w:rPr>
                <w:rFonts w:cs="Times New Roman"/>
                <w:lang w:val="ru-RU"/>
              </w:rPr>
              <w:t xml:space="preserve">Помещения физкультурно-оздоровительные </w:t>
            </w:r>
          </w:p>
          <w:p w:rsidR="009D485E" w:rsidRPr="00F47031" w:rsidRDefault="009D485E" w:rsidP="00E42519">
            <w:pPr>
              <w:jc w:val="center"/>
              <w:rPr>
                <w:rFonts w:cs="Times New Roman"/>
                <w:color w:val="000000"/>
                <w:lang w:val="ru-RU"/>
              </w:rPr>
            </w:pPr>
            <w:r w:rsidRPr="00F47031">
              <w:rPr>
                <w:rFonts w:cs="Times New Roman"/>
                <w:lang w:val="ru-RU"/>
              </w:rPr>
              <w:t>(борьба, аэробика, фитнес)</w:t>
            </w:r>
          </w:p>
        </w:tc>
        <w:tc>
          <w:tcPr>
            <w:tcW w:w="835" w:type="pct"/>
            <w:gridSpan w:val="3"/>
            <w:shd w:val="clear" w:color="auto" w:fill="auto"/>
            <w:vAlign w:val="center"/>
          </w:tcPr>
          <w:p w:rsidR="009D485E" w:rsidRPr="00F47031" w:rsidRDefault="009D485E" w:rsidP="00940F48">
            <w:pPr>
              <w:pStyle w:val="afffffff9"/>
              <w:suppressAutoHyphens/>
              <w:autoSpaceDN w:val="0"/>
              <w:ind w:left="-111" w:right="-83"/>
              <w:rPr>
                <w:sz w:val="24"/>
                <w:szCs w:val="24"/>
              </w:rPr>
            </w:pPr>
            <w:r w:rsidRPr="00F47031">
              <w:rPr>
                <w:sz w:val="24"/>
                <w:szCs w:val="24"/>
              </w:rPr>
              <w:t>кв.м.</w:t>
            </w:r>
            <w:r>
              <w:rPr>
                <w:sz w:val="24"/>
                <w:szCs w:val="24"/>
              </w:rPr>
              <w:t>/ мест</w:t>
            </w:r>
          </w:p>
          <w:p w:rsidR="009D485E" w:rsidRPr="00F47031" w:rsidRDefault="009D485E" w:rsidP="00940F48">
            <w:pPr>
              <w:pStyle w:val="afffffff9"/>
              <w:suppressAutoHyphens/>
              <w:autoSpaceDN w:val="0"/>
              <w:ind w:left="-111" w:right="-83"/>
              <w:rPr>
                <w:sz w:val="24"/>
                <w:szCs w:val="24"/>
              </w:rPr>
            </w:pPr>
          </w:p>
        </w:tc>
        <w:tc>
          <w:tcPr>
            <w:tcW w:w="735" w:type="pct"/>
            <w:gridSpan w:val="3"/>
            <w:shd w:val="clear" w:color="auto" w:fill="auto"/>
            <w:vAlign w:val="center"/>
          </w:tcPr>
          <w:p w:rsidR="009D485E" w:rsidRPr="00F47031" w:rsidRDefault="009D485E" w:rsidP="00115428">
            <w:pPr>
              <w:pStyle w:val="afffffff9"/>
              <w:suppressAutoHyphens/>
              <w:autoSpaceDN w:val="0"/>
              <w:rPr>
                <w:sz w:val="24"/>
                <w:szCs w:val="24"/>
              </w:rPr>
            </w:pPr>
            <w:r w:rsidRPr="00F47031">
              <w:rPr>
                <w:sz w:val="24"/>
                <w:szCs w:val="24"/>
              </w:rPr>
              <w:t>184</w:t>
            </w:r>
            <w:r>
              <w:rPr>
                <w:sz w:val="24"/>
                <w:szCs w:val="24"/>
              </w:rPr>
              <w:t>/26</w:t>
            </w:r>
          </w:p>
        </w:tc>
        <w:tc>
          <w:tcPr>
            <w:tcW w:w="918" w:type="pct"/>
            <w:gridSpan w:val="2"/>
            <w:shd w:val="clear" w:color="auto" w:fill="auto"/>
            <w:vAlign w:val="bottom"/>
            <w:hideMark/>
          </w:tcPr>
          <w:p w:rsidR="009D485E" w:rsidRPr="009D485E" w:rsidRDefault="009D485E" w:rsidP="009D485E">
            <w:pPr>
              <w:jc w:val="center"/>
              <w:rPr>
                <w:b/>
                <w:color w:val="000000"/>
                <w:lang w:val="ru-RU"/>
              </w:rPr>
            </w:pPr>
            <w:r w:rsidRPr="009D485E">
              <w:rPr>
                <w:b/>
                <w:color w:val="000000"/>
              </w:rPr>
              <w:t>14899,685</w:t>
            </w:r>
          </w:p>
          <w:p w:rsidR="009D485E" w:rsidRPr="009D485E" w:rsidRDefault="009D485E" w:rsidP="009D485E">
            <w:pPr>
              <w:jc w:val="center"/>
              <w:rPr>
                <w:b/>
                <w:color w:val="000000"/>
                <w:lang w:val="ru-RU"/>
              </w:rPr>
            </w:pPr>
          </w:p>
        </w:tc>
        <w:tc>
          <w:tcPr>
            <w:tcW w:w="877" w:type="pct"/>
            <w:shd w:val="clear" w:color="auto" w:fill="auto"/>
            <w:vAlign w:val="bottom"/>
            <w:hideMark/>
          </w:tcPr>
          <w:p w:rsidR="009D485E" w:rsidRPr="009D485E" w:rsidRDefault="009D485E" w:rsidP="009D485E">
            <w:pPr>
              <w:jc w:val="center"/>
              <w:rPr>
                <w:b/>
                <w:color w:val="000000"/>
                <w:lang w:val="ru-RU"/>
              </w:rPr>
            </w:pPr>
            <w:r w:rsidRPr="009D485E">
              <w:rPr>
                <w:b/>
                <w:color w:val="000000"/>
              </w:rPr>
              <w:t>14899,685</w:t>
            </w:r>
          </w:p>
          <w:p w:rsidR="009D485E" w:rsidRPr="009D485E" w:rsidRDefault="009D485E" w:rsidP="009D485E">
            <w:pPr>
              <w:jc w:val="center"/>
              <w:rPr>
                <w:b/>
                <w:color w:val="000000"/>
                <w:lang w:val="ru-RU"/>
              </w:rPr>
            </w:pPr>
          </w:p>
        </w:tc>
      </w:tr>
      <w:tr w:rsidR="00EE185B" w:rsidRPr="00F47031" w:rsidTr="001A0D76">
        <w:trPr>
          <w:trHeight w:val="839"/>
        </w:trPr>
        <w:tc>
          <w:tcPr>
            <w:tcW w:w="5000" w:type="pct"/>
            <w:gridSpan w:val="13"/>
            <w:shd w:val="clear" w:color="auto" w:fill="auto"/>
            <w:vAlign w:val="center"/>
            <w:hideMark/>
          </w:tcPr>
          <w:p w:rsidR="00A0539F" w:rsidRPr="00F47031" w:rsidRDefault="00EE185B" w:rsidP="00C17BF5">
            <w:pPr>
              <w:rPr>
                <w:rFonts w:cs="Times New Roman"/>
                <w:kern w:val="0"/>
                <w:lang w:val="ru-RU" w:bidi="ar-SA"/>
              </w:rPr>
            </w:pPr>
            <w:r w:rsidRPr="00F47031">
              <w:rPr>
                <w:rFonts w:cs="Times New Roman"/>
                <w:kern w:val="0"/>
                <w:lang w:val="ru-RU" w:bidi="ar-SA"/>
              </w:rPr>
              <w:t>При ра</w:t>
            </w:r>
            <w:r w:rsidR="002633B3" w:rsidRPr="00F47031">
              <w:rPr>
                <w:rFonts w:cs="Times New Roman"/>
                <w:kern w:val="0"/>
                <w:lang w:val="ru-RU" w:bidi="ar-SA"/>
              </w:rPr>
              <w:t>счете цены строительства учтен коэффициент п</w:t>
            </w:r>
            <w:r w:rsidRPr="00F47031">
              <w:rPr>
                <w:rFonts w:cs="Times New Roman"/>
                <w:kern w:val="0"/>
                <w:lang w:val="ru-RU" w:bidi="ar-SA"/>
              </w:rPr>
              <w:t>ерехода от цен базового района (Московская область) к уровню цен Краснодарского края для  спортивных зданий и сооружений -0,84</w:t>
            </w:r>
            <w:r w:rsidR="00C52EC4" w:rsidRPr="00F47031">
              <w:rPr>
                <w:rFonts w:cs="Times New Roman"/>
                <w:kern w:val="0"/>
                <w:lang w:val="ru-RU" w:bidi="ar-SA"/>
              </w:rPr>
              <w:t>.</w:t>
            </w:r>
          </w:p>
        </w:tc>
      </w:tr>
      <w:tr w:rsidR="00C33DFD" w:rsidRPr="00F47031" w:rsidTr="00491D46">
        <w:trPr>
          <w:trHeight w:val="26"/>
        </w:trPr>
        <w:tc>
          <w:tcPr>
            <w:tcW w:w="5000" w:type="pct"/>
            <w:gridSpan w:val="13"/>
            <w:shd w:val="clear" w:color="auto" w:fill="auto"/>
            <w:vAlign w:val="center"/>
          </w:tcPr>
          <w:p w:rsidR="00491D46" w:rsidRPr="00491D46" w:rsidRDefault="00491D46" w:rsidP="00491D46">
            <w:pPr>
              <w:pStyle w:val="afffffff9"/>
              <w:ind w:left="1019" w:right="-83"/>
              <w:jc w:val="left"/>
              <w:rPr>
                <w:sz w:val="24"/>
                <w:szCs w:val="24"/>
              </w:rPr>
            </w:pPr>
          </w:p>
          <w:p w:rsidR="00C33DFD" w:rsidRPr="00491D46" w:rsidRDefault="00C33DFD" w:rsidP="00115428">
            <w:pPr>
              <w:pStyle w:val="afffffff9"/>
              <w:numPr>
                <w:ilvl w:val="0"/>
                <w:numId w:val="40"/>
              </w:numPr>
              <w:ind w:right="-83"/>
              <w:rPr>
                <w:sz w:val="24"/>
                <w:szCs w:val="24"/>
              </w:rPr>
            </w:pPr>
            <w:r w:rsidRPr="00F47031">
              <w:rPr>
                <w:b/>
                <w:sz w:val="24"/>
                <w:szCs w:val="24"/>
              </w:rPr>
              <w:t>Учреждения культуры и искусства</w:t>
            </w:r>
          </w:p>
          <w:p w:rsidR="00491D46" w:rsidRPr="00F47031" w:rsidRDefault="00491D46" w:rsidP="00491D46">
            <w:pPr>
              <w:pStyle w:val="afffffff9"/>
              <w:ind w:left="1019" w:right="-83"/>
              <w:jc w:val="left"/>
              <w:rPr>
                <w:sz w:val="24"/>
                <w:szCs w:val="24"/>
              </w:rPr>
            </w:pPr>
          </w:p>
        </w:tc>
      </w:tr>
      <w:tr w:rsidR="009D485E" w:rsidRPr="00F47031" w:rsidTr="00C31E2C">
        <w:trPr>
          <w:trHeight w:val="597"/>
        </w:trPr>
        <w:tc>
          <w:tcPr>
            <w:tcW w:w="327" w:type="pct"/>
            <w:gridSpan w:val="2"/>
            <w:shd w:val="clear" w:color="auto" w:fill="auto"/>
            <w:vAlign w:val="center"/>
            <w:hideMark/>
          </w:tcPr>
          <w:p w:rsidR="009D485E" w:rsidRPr="00F47031" w:rsidRDefault="009D485E" w:rsidP="00115428">
            <w:pPr>
              <w:pStyle w:val="afffffff9"/>
              <w:rPr>
                <w:sz w:val="24"/>
                <w:szCs w:val="24"/>
              </w:rPr>
            </w:pPr>
            <w:r w:rsidRPr="00F47031">
              <w:rPr>
                <w:sz w:val="24"/>
                <w:szCs w:val="24"/>
              </w:rPr>
              <w:t>4.1.</w:t>
            </w:r>
          </w:p>
        </w:tc>
        <w:tc>
          <w:tcPr>
            <w:tcW w:w="1308" w:type="pct"/>
            <w:gridSpan w:val="2"/>
            <w:shd w:val="clear" w:color="auto" w:fill="auto"/>
            <w:vAlign w:val="center"/>
            <w:hideMark/>
          </w:tcPr>
          <w:p w:rsidR="009D485E" w:rsidRPr="00F47031" w:rsidRDefault="009D485E" w:rsidP="00115428">
            <w:pPr>
              <w:jc w:val="center"/>
              <w:rPr>
                <w:rFonts w:cs="Times New Roman"/>
              </w:rPr>
            </w:pPr>
            <w:r w:rsidRPr="00F47031">
              <w:rPr>
                <w:rFonts w:cs="Times New Roman"/>
                <w:kern w:val="0"/>
              </w:rPr>
              <w:t>Досуговый центр</w:t>
            </w:r>
          </w:p>
        </w:tc>
        <w:tc>
          <w:tcPr>
            <w:tcW w:w="835" w:type="pct"/>
            <w:gridSpan w:val="3"/>
            <w:shd w:val="clear" w:color="auto" w:fill="auto"/>
            <w:vAlign w:val="center"/>
          </w:tcPr>
          <w:p w:rsidR="009D485E" w:rsidRPr="00F47031" w:rsidRDefault="009D485E" w:rsidP="00115428">
            <w:pPr>
              <w:pStyle w:val="afffffff9"/>
              <w:suppressAutoHyphens/>
              <w:autoSpaceDN w:val="0"/>
              <w:ind w:left="-111" w:right="-83"/>
              <w:rPr>
                <w:sz w:val="24"/>
                <w:szCs w:val="24"/>
              </w:rPr>
            </w:pPr>
            <w:r w:rsidRPr="00F47031">
              <w:rPr>
                <w:sz w:val="24"/>
                <w:szCs w:val="24"/>
              </w:rPr>
              <w:t>посетительское место</w:t>
            </w:r>
          </w:p>
        </w:tc>
        <w:tc>
          <w:tcPr>
            <w:tcW w:w="735" w:type="pct"/>
            <w:gridSpan w:val="3"/>
            <w:shd w:val="clear" w:color="auto" w:fill="auto"/>
            <w:vAlign w:val="center"/>
          </w:tcPr>
          <w:p w:rsidR="009D485E" w:rsidRPr="00F47031" w:rsidRDefault="009D485E" w:rsidP="00115428">
            <w:pPr>
              <w:pStyle w:val="afffffff9"/>
              <w:suppressAutoHyphens/>
              <w:autoSpaceDN w:val="0"/>
              <w:rPr>
                <w:sz w:val="24"/>
                <w:szCs w:val="24"/>
              </w:rPr>
            </w:pPr>
            <w:r w:rsidRPr="00F47031">
              <w:rPr>
                <w:sz w:val="24"/>
                <w:szCs w:val="24"/>
              </w:rPr>
              <w:t>160</w:t>
            </w:r>
          </w:p>
        </w:tc>
        <w:tc>
          <w:tcPr>
            <w:tcW w:w="918" w:type="pct"/>
            <w:gridSpan w:val="2"/>
            <w:shd w:val="clear" w:color="auto" w:fill="auto"/>
            <w:vAlign w:val="bottom"/>
            <w:hideMark/>
          </w:tcPr>
          <w:p w:rsidR="009D485E" w:rsidRPr="009D485E" w:rsidRDefault="009D485E" w:rsidP="009D485E">
            <w:pPr>
              <w:jc w:val="center"/>
              <w:rPr>
                <w:b/>
                <w:bCs/>
                <w:color w:val="000000"/>
              </w:rPr>
            </w:pPr>
            <w:r w:rsidRPr="009D485E">
              <w:rPr>
                <w:b/>
                <w:bCs/>
                <w:color w:val="000000"/>
              </w:rPr>
              <w:t>65204,480</w:t>
            </w:r>
          </w:p>
        </w:tc>
        <w:tc>
          <w:tcPr>
            <w:tcW w:w="877" w:type="pct"/>
            <w:shd w:val="clear" w:color="auto" w:fill="auto"/>
            <w:vAlign w:val="bottom"/>
          </w:tcPr>
          <w:p w:rsidR="009D485E" w:rsidRPr="009D485E" w:rsidRDefault="009D485E" w:rsidP="009D485E">
            <w:pPr>
              <w:jc w:val="center"/>
              <w:rPr>
                <w:b/>
                <w:bCs/>
                <w:color w:val="000000"/>
              </w:rPr>
            </w:pPr>
            <w:r w:rsidRPr="009D485E">
              <w:rPr>
                <w:b/>
                <w:bCs/>
                <w:color w:val="000000"/>
              </w:rPr>
              <w:t>65204,480</w:t>
            </w:r>
          </w:p>
        </w:tc>
      </w:tr>
      <w:tr w:rsidR="009D485E" w:rsidRPr="00F47031" w:rsidTr="00C31E2C">
        <w:trPr>
          <w:trHeight w:val="563"/>
        </w:trPr>
        <w:tc>
          <w:tcPr>
            <w:tcW w:w="327" w:type="pct"/>
            <w:gridSpan w:val="2"/>
            <w:shd w:val="clear" w:color="auto" w:fill="auto"/>
            <w:vAlign w:val="center"/>
            <w:hideMark/>
          </w:tcPr>
          <w:p w:rsidR="009D485E" w:rsidRPr="00F47031" w:rsidRDefault="009D485E" w:rsidP="00115428">
            <w:pPr>
              <w:pStyle w:val="afffffff9"/>
              <w:rPr>
                <w:sz w:val="24"/>
                <w:szCs w:val="24"/>
              </w:rPr>
            </w:pPr>
            <w:r w:rsidRPr="00F47031">
              <w:rPr>
                <w:sz w:val="24"/>
                <w:szCs w:val="24"/>
              </w:rPr>
              <w:t>4.2.</w:t>
            </w:r>
          </w:p>
        </w:tc>
        <w:tc>
          <w:tcPr>
            <w:tcW w:w="1308" w:type="pct"/>
            <w:gridSpan w:val="2"/>
            <w:shd w:val="clear" w:color="auto" w:fill="auto"/>
            <w:vAlign w:val="center"/>
            <w:hideMark/>
          </w:tcPr>
          <w:p w:rsidR="009D485E" w:rsidRPr="00F47031" w:rsidRDefault="009D485E" w:rsidP="00115428">
            <w:pPr>
              <w:jc w:val="center"/>
              <w:rPr>
                <w:rFonts w:cs="Times New Roman"/>
                <w:kern w:val="0"/>
                <w:lang w:val="ru-RU"/>
              </w:rPr>
            </w:pPr>
            <w:r w:rsidRPr="00F47031">
              <w:rPr>
                <w:rFonts w:cs="Times New Roman"/>
                <w:kern w:val="0"/>
                <w:lang w:val="ru-RU"/>
              </w:rPr>
              <w:t>Центр детского творчества</w:t>
            </w:r>
          </w:p>
        </w:tc>
        <w:tc>
          <w:tcPr>
            <w:tcW w:w="835" w:type="pct"/>
            <w:gridSpan w:val="3"/>
            <w:shd w:val="clear" w:color="auto" w:fill="auto"/>
            <w:vAlign w:val="center"/>
          </w:tcPr>
          <w:p w:rsidR="009D485E" w:rsidRPr="00F47031" w:rsidRDefault="009D485E" w:rsidP="00115428">
            <w:pPr>
              <w:pStyle w:val="afffffff9"/>
              <w:suppressAutoHyphens/>
              <w:autoSpaceDN w:val="0"/>
              <w:ind w:left="-111" w:right="-83"/>
              <w:rPr>
                <w:sz w:val="24"/>
                <w:szCs w:val="24"/>
              </w:rPr>
            </w:pPr>
            <w:r w:rsidRPr="00F47031">
              <w:rPr>
                <w:sz w:val="24"/>
                <w:szCs w:val="24"/>
              </w:rPr>
              <w:t>место</w:t>
            </w:r>
          </w:p>
        </w:tc>
        <w:tc>
          <w:tcPr>
            <w:tcW w:w="735" w:type="pct"/>
            <w:gridSpan w:val="3"/>
            <w:shd w:val="clear" w:color="auto" w:fill="auto"/>
            <w:vAlign w:val="center"/>
          </w:tcPr>
          <w:p w:rsidR="009D485E" w:rsidRPr="00F47031" w:rsidRDefault="009D485E" w:rsidP="00115428">
            <w:pPr>
              <w:pStyle w:val="afffffff9"/>
              <w:suppressAutoHyphens/>
              <w:autoSpaceDN w:val="0"/>
              <w:rPr>
                <w:sz w:val="24"/>
                <w:szCs w:val="24"/>
              </w:rPr>
            </w:pPr>
            <w:r w:rsidRPr="00F47031">
              <w:rPr>
                <w:sz w:val="24"/>
                <w:szCs w:val="24"/>
              </w:rPr>
              <w:t>50</w:t>
            </w:r>
          </w:p>
        </w:tc>
        <w:tc>
          <w:tcPr>
            <w:tcW w:w="918" w:type="pct"/>
            <w:gridSpan w:val="2"/>
            <w:shd w:val="clear" w:color="auto" w:fill="auto"/>
            <w:vAlign w:val="bottom"/>
            <w:hideMark/>
          </w:tcPr>
          <w:p w:rsidR="009D485E" w:rsidRPr="009D485E" w:rsidRDefault="009D485E" w:rsidP="009D485E">
            <w:pPr>
              <w:jc w:val="center"/>
              <w:rPr>
                <w:b/>
                <w:bCs/>
                <w:color w:val="000000"/>
              </w:rPr>
            </w:pPr>
            <w:r w:rsidRPr="009D485E">
              <w:rPr>
                <w:b/>
                <w:bCs/>
                <w:color w:val="000000"/>
              </w:rPr>
              <w:t>20376,400</w:t>
            </w:r>
          </w:p>
        </w:tc>
        <w:tc>
          <w:tcPr>
            <w:tcW w:w="877" w:type="pct"/>
            <w:shd w:val="clear" w:color="auto" w:fill="auto"/>
            <w:vAlign w:val="bottom"/>
          </w:tcPr>
          <w:p w:rsidR="009D485E" w:rsidRPr="009D485E" w:rsidRDefault="009D485E" w:rsidP="009D485E">
            <w:pPr>
              <w:jc w:val="center"/>
              <w:rPr>
                <w:b/>
                <w:bCs/>
                <w:color w:val="000000"/>
              </w:rPr>
            </w:pPr>
            <w:r w:rsidRPr="009D485E">
              <w:rPr>
                <w:b/>
                <w:bCs/>
                <w:color w:val="000000"/>
              </w:rPr>
              <w:t>20376,400</w:t>
            </w:r>
          </w:p>
        </w:tc>
      </w:tr>
      <w:tr w:rsidR="00EE185B" w:rsidRPr="00F47031" w:rsidTr="001A0D76">
        <w:trPr>
          <w:trHeight w:val="841"/>
        </w:trPr>
        <w:tc>
          <w:tcPr>
            <w:tcW w:w="5000" w:type="pct"/>
            <w:gridSpan w:val="13"/>
            <w:shd w:val="clear" w:color="auto" w:fill="auto"/>
            <w:vAlign w:val="center"/>
            <w:hideMark/>
          </w:tcPr>
          <w:p w:rsidR="00EE185B" w:rsidRPr="00F47031" w:rsidRDefault="00863FBD" w:rsidP="00C17BF5">
            <w:pPr>
              <w:rPr>
                <w:rFonts w:cs="Times New Roman"/>
                <w:kern w:val="0"/>
                <w:lang w:val="ru-RU" w:bidi="ar-SA"/>
              </w:rPr>
            </w:pPr>
            <w:r w:rsidRPr="00F47031">
              <w:rPr>
                <w:rFonts w:cs="Times New Roman"/>
                <w:kern w:val="0"/>
                <w:lang w:val="ru-RU" w:bidi="ar-SA"/>
              </w:rPr>
              <w:t>При расчете цены строительства учтен</w:t>
            </w:r>
            <w:r w:rsidR="005B392F" w:rsidRPr="00F47031">
              <w:rPr>
                <w:rFonts w:cs="Times New Roman"/>
                <w:kern w:val="0"/>
                <w:lang w:val="ru-RU" w:bidi="ar-SA"/>
              </w:rPr>
              <w:t xml:space="preserve"> </w:t>
            </w:r>
            <w:r w:rsidRPr="00F47031">
              <w:rPr>
                <w:rFonts w:cs="Times New Roman"/>
                <w:kern w:val="0"/>
                <w:lang w:val="ru-RU" w:bidi="ar-SA"/>
              </w:rPr>
              <w:t xml:space="preserve"> коэффициент</w:t>
            </w:r>
            <w:r w:rsidR="005B392F" w:rsidRPr="00F47031">
              <w:rPr>
                <w:rFonts w:cs="Times New Roman"/>
                <w:kern w:val="0"/>
                <w:lang w:val="ru-RU" w:bidi="ar-SA"/>
              </w:rPr>
              <w:t xml:space="preserve"> </w:t>
            </w:r>
            <w:r w:rsidRPr="00F47031">
              <w:rPr>
                <w:rFonts w:cs="Times New Roman"/>
                <w:kern w:val="0"/>
                <w:lang w:val="ru-RU" w:bidi="ar-SA"/>
              </w:rPr>
              <w:t>перехода от цен базового района (Московская область) к уровню цен Краснодарского края для  объектов культуры -0,88</w:t>
            </w:r>
            <w:r w:rsidR="005B392F" w:rsidRPr="00F47031">
              <w:rPr>
                <w:rFonts w:cs="Times New Roman"/>
                <w:kern w:val="0"/>
                <w:lang w:val="ru-RU" w:bidi="ar-SA"/>
              </w:rPr>
              <w:t>.</w:t>
            </w:r>
          </w:p>
        </w:tc>
      </w:tr>
      <w:tr w:rsidR="00C33DFD" w:rsidRPr="00F47031" w:rsidTr="00491D46">
        <w:trPr>
          <w:trHeight w:val="44"/>
        </w:trPr>
        <w:tc>
          <w:tcPr>
            <w:tcW w:w="5000" w:type="pct"/>
            <w:gridSpan w:val="13"/>
            <w:shd w:val="clear" w:color="auto" w:fill="auto"/>
            <w:vAlign w:val="center"/>
          </w:tcPr>
          <w:p w:rsidR="001A0D76" w:rsidRPr="001A0D76" w:rsidRDefault="001A0D76" w:rsidP="001A0D76">
            <w:pPr>
              <w:pStyle w:val="afffffff9"/>
              <w:ind w:left="1019" w:right="-83"/>
              <w:jc w:val="left"/>
              <w:rPr>
                <w:sz w:val="24"/>
                <w:szCs w:val="24"/>
              </w:rPr>
            </w:pPr>
          </w:p>
          <w:p w:rsidR="00C33DFD" w:rsidRPr="00491D46" w:rsidRDefault="00C33DFD" w:rsidP="00115428">
            <w:pPr>
              <w:pStyle w:val="afffffff9"/>
              <w:numPr>
                <w:ilvl w:val="0"/>
                <w:numId w:val="40"/>
              </w:numPr>
              <w:ind w:right="-83"/>
              <w:rPr>
                <w:sz w:val="24"/>
                <w:szCs w:val="24"/>
              </w:rPr>
            </w:pPr>
            <w:r w:rsidRPr="00F47031">
              <w:rPr>
                <w:b/>
                <w:sz w:val="24"/>
                <w:szCs w:val="24"/>
              </w:rPr>
              <w:t>Учреждения торговли и общественного питания</w:t>
            </w:r>
          </w:p>
          <w:p w:rsidR="00491D46" w:rsidRPr="00F47031" w:rsidRDefault="00491D46" w:rsidP="00491D46">
            <w:pPr>
              <w:pStyle w:val="afffffff9"/>
              <w:ind w:left="1019" w:right="-83"/>
              <w:jc w:val="left"/>
              <w:rPr>
                <w:sz w:val="24"/>
                <w:szCs w:val="24"/>
              </w:rPr>
            </w:pPr>
          </w:p>
        </w:tc>
      </w:tr>
      <w:tr w:rsidR="00491D46" w:rsidRPr="00F47031" w:rsidTr="00C31E2C">
        <w:trPr>
          <w:trHeight w:val="857"/>
        </w:trPr>
        <w:tc>
          <w:tcPr>
            <w:tcW w:w="327" w:type="pct"/>
            <w:gridSpan w:val="2"/>
            <w:shd w:val="clear" w:color="auto" w:fill="auto"/>
            <w:hideMark/>
          </w:tcPr>
          <w:p w:rsidR="001A0D76" w:rsidRDefault="001A0D76" w:rsidP="00115428">
            <w:pPr>
              <w:pStyle w:val="afffffff9"/>
              <w:rPr>
                <w:sz w:val="24"/>
                <w:szCs w:val="24"/>
              </w:rPr>
            </w:pPr>
          </w:p>
          <w:p w:rsidR="00EC2C3C" w:rsidRPr="00F47031" w:rsidRDefault="00EC2C3C" w:rsidP="00115428">
            <w:pPr>
              <w:pStyle w:val="afffffff9"/>
              <w:rPr>
                <w:sz w:val="24"/>
                <w:szCs w:val="24"/>
              </w:rPr>
            </w:pPr>
            <w:r w:rsidRPr="00F47031">
              <w:rPr>
                <w:sz w:val="24"/>
                <w:szCs w:val="24"/>
              </w:rPr>
              <w:t>5.1.</w:t>
            </w:r>
          </w:p>
        </w:tc>
        <w:tc>
          <w:tcPr>
            <w:tcW w:w="1308" w:type="pct"/>
            <w:gridSpan w:val="2"/>
            <w:shd w:val="clear" w:color="auto" w:fill="auto"/>
            <w:vAlign w:val="center"/>
            <w:hideMark/>
          </w:tcPr>
          <w:p w:rsidR="00EC2C3C" w:rsidRPr="00F47031" w:rsidRDefault="00EC2C3C" w:rsidP="00115428">
            <w:pPr>
              <w:pStyle w:val="afffffff9"/>
              <w:suppressAutoHyphens/>
              <w:autoSpaceDN w:val="0"/>
              <w:rPr>
                <w:sz w:val="24"/>
                <w:szCs w:val="24"/>
              </w:rPr>
            </w:pPr>
            <w:r w:rsidRPr="00F47031">
              <w:rPr>
                <w:sz w:val="24"/>
                <w:szCs w:val="24"/>
              </w:rPr>
              <w:t>Магазины продовольственные и смешанных товаров</w:t>
            </w:r>
            <w:r w:rsidR="006D605A">
              <w:rPr>
                <w:sz w:val="24"/>
                <w:szCs w:val="24"/>
              </w:rPr>
              <w:t xml:space="preserve"> (4штх25м2)</w:t>
            </w:r>
          </w:p>
        </w:tc>
        <w:tc>
          <w:tcPr>
            <w:tcW w:w="835" w:type="pct"/>
            <w:gridSpan w:val="3"/>
            <w:shd w:val="clear" w:color="auto" w:fill="auto"/>
            <w:vAlign w:val="center"/>
          </w:tcPr>
          <w:p w:rsidR="00EC2C3C" w:rsidRPr="00F47031" w:rsidRDefault="00EC2C3C" w:rsidP="00115428">
            <w:pPr>
              <w:pStyle w:val="afffffff9"/>
              <w:suppressAutoHyphens/>
              <w:autoSpaceDN w:val="0"/>
              <w:ind w:left="-111" w:right="-83"/>
              <w:rPr>
                <w:sz w:val="24"/>
                <w:szCs w:val="24"/>
              </w:rPr>
            </w:pPr>
            <w:r w:rsidRPr="00F47031">
              <w:rPr>
                <w:sz w:val="24"/>
                <w:szCs w:val="24"/>
              </w:rPr>
              <w:t>кв.м.</w:t>
            </w:r>
          </w:p>
          <w:p w:rsidR="00EC2C3C" w:rsidRPr="00F47031" w:rsidRDefault="00EC2C3C" w:rsidP="00115428">
            <w:pPr>
              <w:pStyle w:val="afffffff9"/>
              <w:suppressAutoHyphens/>
              <w:autoSpaceDN w:val="0"/>
              <w:ind w:left="-111" w:right="-83"/>
              <w:rPr>
                <w:sz w:val="24"/>
                <w:szCs w:val="24"/>
              </w:rPr>
            </w:pPr>
            <w:r w:rsidRPr="00F47031">
              <w:rPr>
                <w:sz w:val="24"/>
                <w:szCs w:val="24"/>
              </w:rPr>
              <w:t>торговой площади</w:t>
            </w:r>
          </w:p>
        </w:tc>
        <w:tc>
          <w:tcPr>
            <w:tcW w:w="735" w:type="pct"/>
            <w:gridSpan w:val="3"/>
            <w:shd w:val="clear" w:color="auto" w:fill="auto"/>
            <w:vAlign w:val="center"/>
            <w:hideMark/>
          </w:tcPr>
          <w:p w:rsidR="00EC2C3C" w:rsidRPr="00F47031" w:rsidRDefault="00EC2C3C" w:rsidP="00115428">
            <w:pPr>
              <w:pStyle w:val="afffffff9"/>
              <w:suppressAutoHyphens/>
              <w:autoSpaceDN w:val="0"/>
              <w:rPr>
                <w:sz w:val="24"/>
                <w:szCs w:val="24"/>
              </w:rPr>
            </w:pPr>
            <w:r w:rsidRPr="00F47031">
              <w:rPr>
                <w:sz w:val="24"/>
                <w:szCs w:val="24"/>
              </w:rPr>
              <w:t>100</w:t>
            </w:r>
          </w:p>
        </w:tc>
        <w:tc>
          <w:tcPr>
            <w:tcW w:w="918" w:type="pct"/>
            <w:gridSpan w:val="2"/>
            <w:shd w:val="clear" w:color="auto" w:fill="auto"/>
            <w:vAlign w:val="bottom"/>
            <w:hideMark/>
          </w:tcPr>
          <w:p w:rsidR="00EC2C3C" w:rsidRPr="006D605A" w:rsidRDefault="006D605A" w:rsidP="00EC2C3C">
            <w:pPr>
              <w:jc w:val="center"/>
              <w:rPr>
                <w:rFonts w:cs="Times New Roman"/>
                <w:b/>
                <w:color w:val="000000"/>
                <w:lang w:val="ru-RU"/>
              </w:rPr>
            </w:pPr>
            <w:r>
              <w:rPr>
                <w:rFonts w:cs="Times New Roman"/>
                <w:b/>
                <w:color w:val="000000"/>
                <w:lang w:val="ru-RU"/>
              </w:rPr>
              <w:t>800,965</w:t>
            </w:r>
          </w:p>
        </w:tc>
        <w:tc>
          <w:tcPr>
            <w:tcW w:w="877" w:type="pct"/>
            <w:shd w:val="clear" w:color="auto" w:fill="auto"/>
            <w:vAlign w:val="bottom"/>
          </w:tcPr>
          <w:p w:rsidR="00EC2C3C" w:rsidRPr="00EC2C3C" w:rsidRDefault="00EC2C3C" w:rsidP="00EC2C3C">
            <w:pPr>
              <w:jc w:val="center"/>
              <w:rPr>
                <w:rFonts w:cs="Times New Roman"/>
                <w:b/>
                <w:color w:val="000000"/>
              </w:rPr>
            </w:pPr>
            <w:r w:rsidRPr="00EC2C3C">
              <w:rPr>
                <w:rFonts w:cs="Times New Roman"/>
                <w:b/>
                <w:color w:val="000000"/>
              </w:rPr>
              <w:t>3203,858</w:t>
            </w:r>
          </w:p>
        </w:tc>
      </w:tr>
      <w:tr w:rsidR="00491D46" w:rsidRPr="00F47031" w:rsidTr="00C31E2C">
        <w:trPr>
          <w:trHeight w:val="855"/>
        </w:trPr>
        <w:tc>
          <w:tcPr>
            <w:tcW w:w="327" w:type="pct"/>
            <w:gridSpan w:val="2"/>
            <w:shd w:val="clear" w:color="auto" w:fill="auto"/>
            <w:hideMark/>
          </w:tcPr>
          <w:p w:rsidR="00EB41CF" w:rsidRPr="00F47031" w:rsidRDefault="00EB41CF" w:rsidP="008B3B6E">
            <w:pPr>
              <w:pStyle w:val="afffffff9"/>
              <w:rPr>
                <w:sz w:val="24"/>
                <w:szCs w:val="24"/>
              </w:rPr>
            </w:pPr>
            <w:r w:rsidRPr="00F47031">
              <w:rPr>
                <w:sz w:val="24"/>
                <w:szCs w:val="24"/>
              </w:rPr>
              <w:t>5.</w:t>
            </w:r>
            <w:r w:rsidR="008B3B6E">
              <w:rPr>
                <w:sz w:val="24"/>
                <w:szCs w:val="24"/>
              </w:rPr>
              <w:t>2</w:t>
            </w:r>
            <w:r w:rsidRPr="00F47031">
              <w:rPr>
                <w:sz w:val="24"/>
                <w:szCs w:val="24"/>
              </w:rPr>
              <w:t>.</w:t>
            </w:r>
          </w:p>
        </w:tc>
        <w:tc>
          <w:tcPr>
            <w:tcW w:w="1308" w:type="pct"/>
            <w:gridSpan w:val="2"/>
            <w:shd w:val="clear" w:color="auto" w:fill="auto"/>
            <w:vAlign w:val="center"/>
            <w:hideMark/>
          </w:tcPr>
          <w:p w:rsidR="00EB41CF" w:rsidRPr="00F47031" w:rsidRDefault="00EB41CF" w:rsidP="00EB41CF">
            <w:pPr>
              <w:pStyle w:val="afffffff9"/>
              <w:suppressAutoHyphens/>
              <w:autoSpaceDN w:val="0"/>
              <w:rPr>
                <w:sz w:val="24"/>
                <w:szCs w:val="24"/>
              </w:rPr>
            </w:pPr>
            <w:r w:rsidRPr="00F47031">
              <w:rPr>
                <w:sz w:val="24"/>
                <w:szCs w:val="24"/>
              </w:rPr>
              <w:t>Предприятия общественного питания</w:t>
            </w:r>
            <w:r>
              <w:rPr>
                <w:sz w:val="24"/>
                <w:szCs w:val="24"/>
              </w:rPr>
              <w:t xml:space="preserve"> (пункты быстрого питания)</w:t>
            </w:r>
          </w:p>
        </w:tc>
        <w:tc>
          <w:tcPr>
            <w:tcW w:w="835" w:type="pct"/>
            <w:gridSpan w:val="3"/>
            <w:shd w:val="clear" w:color="auto" w:fill="auto"/>
            <w:vAlign w:val="center"/>
          </w:tcPr>
          <w:p w:rsidR="00EB41CF" w:rsidRPr="00F47031" w:rsidRDefault="00EB41CF" w:rsidP="00EB41CF">
            <w:pPr>
              <w:pStyle w:val="afffffff9"/>
              <w:suppressAutoHyphens/>
              <w:autoSpaceDN w:val="0"/>
              <w:ind w:left="-111" w:right="-83"/>
              <w:rPr>
                <w:sz w:val="24"/>
                <w:szCs w:val="24"/>
              </w:rPr>
            </w:pPr>
            <w:r w:rsidRPr="00F47031">
              <w:rPr>
                <w:sz w:val="24"/>
                <w:szCs w:val="24"/>
              </w:rPr>
              <w:t>кв.м.</w:t>
            </w:r>
            <w:r>
              <w:rPr>
                <w:sz w:val="24"/>
                <w:szCs w:val="24"/>
              </w:rPr>
              <w:t>/</w:t>
            </w:r>
          </w:p>
          <w:p w:rsidR="00EB41CF" w:rsidRPr="00F47031" w:rsidRDefault="00EB41CF" w:rsidP="00115428">
            <w:pPr>
              <w:pStyle w:val="afffffff9"/>
              <w:suppressAutoHyphens/>
              <w:autoSpaceDN w:val="0"/>
              <w:rPr>
                <w:sz w:val="24"/>
                <w:szCs w:val="24"/>
              </w:rPr>
            </w:pPr>
            <w:r w:rsidRPr="00F47031">
              <w:rPr>
                <w:sz w:val="24"/>
                <w:szCs w:val="24"/>
              </w:rPr>
              <w:t>посадочных мест</w:t>
            </w:r>
          </w:p>
        </w:tc>
        <w:tc>
          <w:tcPr>
            <w:tcW w:w="735" w:type="pct"/>
            <w:gridSpan w:val="3"/>
            <w:shd w:val="clear" w:color="auto" w:fill="auto"/>
            <w:vAlign w:val="center"/>
            <w:hideMark/>
          </w:tcPr>
          <w:p w:rsidR="00EB41CF" w:rsidRPr="00F47031" w:rsidRDefault="00EB41CF" w:rsidP="00115428">
            <w:pPr>
              <w:pStyle w:val="afffffff9"/>
              <w:suppressAutoHyphens/>
              <w:autoSpaceDN w:val="0"/>
              <w:rPr>
                <w:sz w:val="24"/>
                <w:szCs w:val="24"/>
              </w:rPr>
            </w:pPr>
            <w:r w:rsidRPr="00F47031">
              <w:rPr>
                <w:sz w:val="24"/>
                <w:szCs w:val="24"/>
              </w:rPr>
              <w:t>58</w:t>
            </w:r>
          </w:p>
        </w:tc>
        <w:tc>
          <w:tcPr>
            <w:tcW w:w="918" w:type="pct"/>
            <w:gridSpan w:val="2"/>
            <w:shd w:val="clear" w:color="auto" w:fill="auto"/>
            <w:vAlign w:val="bottom"/>
            <w:hideMark/>
          </w:tcPr>
          <w:p w:rsidR="00EB41CF" w:rsidRDefault="00EB41CF">
            <w:pPr>
              <w:jc w:val="center"/>
              <w:rPr>
                <w:b/>
                <w:bCs/>
                <w:color w:val="000000"/>
                <w:sz w:val="22"/>
                <w:szCs w:val="22"/>
              </w:rPr>
            </w:pPr>
            <w:r>
              <w:rPr>
                <w:b/>
                <w:bCs/>
                <w:color w:val="000000"/>
                <w:sz w:val="22"/>
                <w:szCs w:val="22"/>
              </w:rPr>
              <w:t>2244,60</w:t>
            </w:r>
          </w:p>
        </w:tc>
        <w:tc>
          <w:tcPr>
            <w:tcW w:w="877" w:type="pct"/>
            <w:shd w:val="clear" w:color="auto" w:fill="auto"/>
            <w:vAlign w:val="bottom"/>
          </w:tcPr>
          <w:p w:rsidR="00EB41CF" w:rsidRDefault="00EB41CF">
            <w:pPr>
              <w:jc w:val="center"/>
              <w:rPr>
                <w:b/>
                <w:bCs/>
                <w:color w:val="000000"/>
                <w:sz w:val="22"/>
                <w:szCs w:val="22"/>
              </w:rPr>
            </w:pPr>
            <w:r>
              <w:rPr>
                <w:b/>
                <w:bCs/>
                <w:color w:val="000000"/>
                <w:sz w:val="22"/>
                <w:szCs w:val="22"/>
              </w:rPr>
              <w:t>2244,60</w:t>
            </w:r>
          </w:p>
        </w:tc>
      </w:tr>
      <w:tr w:rsidR="00491D46" w:rsidRPr="00F47031" w:rsidTr="00C31E2C">
        <w:trPr>
          <w:trHeight w:val="825"/>
        </w:trPr>
        <w:tc>
          <w:tcPr>
            <w:tcW w:w="327" w:type="pct"/>
            <w:gridSpan w:val="2"/>
            <w:shd w:val="clear" w:color="auto" w:fill="auto"/>
            <w:hideMark/>
          </w:tcPr>
          <w:p w:rsidR="00FD242D" w:rsidRPr="00F47031" w:rsidRDefault="00FD242D" w:rsidP="008B3B6E">
            <w:pPr>
              <w:pStyle w:val="afffffff9"/>
              <w:rPr>
                <w:sz w:val="24"/>
                <w:szCs w:val="24"/>
              </w:rPr>
            </w:pPr>
            <w:r w:rsidRPr="00F47031">
              <w:rPr>
                <w:sz w:val="24"/>
                <w:szCs w:val="24"/>
              </w:rPr>
              <w:t>5.</w:t>
            </w:r>
            <w:r w:rsidR="008B3B6E">
              <w:rPr>
                <w:sz w:val="24"/>
                <w:szCs w:val="24"/>
              </w:rPr>
              <w:t>3</w:t>
            </w:r>
            <w:r w:rsidRPr="00F47031">
              <w:rPr>
                <w:sz w:val="24"/>
                <w:szCs w:val="24"/>
              </w:rPr>
              <w:t>.</w:t>
            </w:r>
          </w:p>
        </w:tc>
        <w:tc>
          <w:tcPr>
            <w:tcW w:w="1308" w:type="pct"/>
            <w:gridSpan w:val="2"/>
            <w:shd w:val="clear" w:color="auto" w:fill="auto"/>
            <w:vAlign w:val="center"/>
            <w:hideMark/>
          </w:tcPr>
          <w:p w:rsidR="00FD242D" w:rsidRPr="00F47031" w:rsidRDefault="00FD242D" w:rsidP="00940F48">
            <w:pPr>
              <w:pStyle w:val="afffffff9"/>
              <w:suppressAutoHyphens/>
              <w:autoSpaceDN w:val="0"/>
              <w:rPr>
                <w:sz w:val="24"/>
                <w:szCs w:val="24"/>
              </w:rPr>
            </w:pPr>
            <w:r w:rsidRPr="00F47031">
              <w:rPr>
                <w:sz w:val="24"/>
                <w:szCs w:val="24"/>
              </w:rPr>
              <w:t>Рыночный комплекс розничной торговли</w:t>
            </w:r>
          </w:p>
        </w:tc>
        <w:tc>
          <w:tcPr>
            <w:tcW w:w="835" w:type="pct"/>
            <w:gridSpan w:val="3"/>
            <w:shd w:val="clear" w:color="auto" w:fill="auto"/>
          </w:tcPr>
          <w:p w:rsidR="00FD242D" w:rsidRPr="00FD242D" w:rsidRDefault="00FD242D" w:rsidP="00940F48">
            <w:pPr>
              <w:pStyle w:val="afffffff9"/>
              <w:suppressAutoHyphens/>
              <w:autoSpaceDN w:val="0"/>
              <w:rPr>
                <w:sz w:val="24"/>
                <w:szCs w:val="24"/>
              </w:rPr>
            </w:pPr>
            <w:r w:rsidRPr="00FD242D">
              <w:rPr>
                <w:sz w:val="24"/>
                <w:szCs w:val="24"/>
              </w:rPr>
              <w:t>кв.м.</w:t>
            </w:r>
          </w:p>
          <w:p w:rsidR="00FD242D" w:rsidRPr="00F47031" w:rsidRDefault="00FD242D" w:rsidP="00940F48">
            <w:pPr>
              <w:pStyle w:val="afffffff9"/>
              <w:suppressAutoHyphens/>
              <w:autoSpaceDN w:val="0"/>
              <w:rPr>
                <w:sz w:val="24"/>
                <w:szCs w:val="24"/>
              </w:rPr>
            </w:pPr>
            <w:r w:rsidRPr="00FD242D">
              <w:rPr>
                <w:sz w:val="24"/>
                <w:szCs w:val="24"/>
              </w:rPr>
              <w:t xml:space="preserve"> торговой площади</w:t>
            </w:r>
          </w:p>
        </w:tc>
        <w:tc>
          <w:tcPr>
            <w:tcW w:w="735" w:type="pct"/>
            <w:gridSpan w:val="3"/>
            <w:shd w:val="clear" w:color="auto" w:fill="auto"/>
            <w:vAlign w:val="center"/>
            <w:hideMark/>
          </w:tcPr>
          <w:p w:rsidR="00FD242D" w:rsidRPr="00F47031" w:rsidRDefault="00FD242D" w:rsidP="00940F48">
            <w:pPr>
              <w:pStyle w:val="afffffff9"/>
              <w:suppressAutoHyphens/>
              <w:autoSpaceDN w:val="0"/>
              <w:rPr>
                <w:sz w:val="24"/>
                <w:szCs w:val="24"/>
              </w:rPr>
            </w:pPr>
            <w:r w:rsidRPr="00F47031">
              <w:rPr>
                <w:sz w:val="24"/>
                <w:szCs w:val="24"/>
              </w:rPr>
              <w:t>200</w:t>
            </w:r>
          </w:p>
        </w:tc>
        <w:tc>
          <w:tcPr>
            <w:tcW w:w="918" w:type="pct"/>
            <w:gridSpan w:val="2"/>
            <w:shd w:val="clear" w:color="auto" w:fill="auto"/>
            <w:vAlign w:val="bottom"/>
            <w:hideMark/>
          </w:tcPr>
          <w:p w:rsidR="00FD242D" w:rsidRPr="00FD242D" w:rsidRDefault="00FD242D" w:rsidP="00FD242D">
            <w:pPr>
              <w:jc w:val="center"/>
              <w:rPr>
                <w:b/>
                <w:color w:val="000000"/>
              </w:rPr>
            </w:pPr>
            <w:r w:rsidRPr="00FD242D">
              <w:rPr>
                <w:b/>
                <w:color w:val="000000"/>
              </w:rPr>
              <w:t>3911,28</w:t>
            </w:r>
          </w:p>
        </w:tc>
        <w:tc>
          <w:tcPr>
            <w:tcW w:w="877" w:type="pct"/>
            <w:shd w:val="clear" w:color="auto" w:fill="auto"/>
            <w:vAlign w:val="bottom"/>
          </w:tcPr>
          <w:p w:rsidR="00FD242D" w:rsidRPr="00FD242D" w:rsidRDefault="00FD242D" w:rsidP="00FD242D">
            <w:pPr>
              <w:jc w:val="center"/>
              <w:rPr>
                <w:b/>
                <w:color w:val="000000"/>
              </w:rPr>
            </w:pPr>
            <w:r w:rsidRPr="00FD242D">
              <w:rPr>
                <w:b/>
                <w:color w:val="000000"/>
              </w:rPr>
              <w:t>3911,28</w:t>
            </w:r>
          </w:p>
        </w:tc>
      </w:tr>
      <w:tr w:rsidR="00491D46" w:rsidRPr="00F47031" w:rsidTr="00C31E2C">
        <w:trPr>
          <w:trHeight w:val="837"/>
        </w:trPr>
        <w:tc>
          <w:tcPr>
            <w:tcW w:w="327" w:type="pct"/>
            <w:gridSpan w:val="2"/>
            <w:shd w:val="clear" w:color="auto" w:fill="auto"/>
            <w:hideMark/>
          </w:tcPr>
          <w:p w:rsidR="00FD242D" w:rsidRPr="00F47031" w:rsidRDefault="00FD242D" w:rsidP="008B3B6E">
            <w:pPr>
              <w:pStyle w:val="afffffff9"/>
              <w:rPr>
                <w:sz w:val="24"/>
                <w:szCs w:val="24"/>
              </w:rPr>
            </w:pPr>
            <w:r w:rsidRPr="00F47031">
              <w:rPr>
                <w:sz w:val="24"/>
                <w:szCs w:val="24"/>
              </w:rPr>
              <w:t>5.</w:t>
            </w:r>
            <w:r w:rsidR="008B3B6E">
              <w:rPr>
                <w:sz w:val="24"/>
                <w:szCs w:val="24"/>
              </w:rPr>
              <w:t>4</w:t>
            </w:r>
            <w:r w:rsidRPr="00F47031">
              <w:rPr>
                <w:sz w:val="24"/>
                <w:szCs w:val="24"/>
              </w:rPr>
              <w:t>.</w:t>
            </w:r>
          </w:p>
        </w:tc>
        <w:tc>
          <w:tcPr>
            <w:tcW w:w="1308" w:type="pct"/>
            <w:gridSpan w:val="2"/>
            <w:shd w:val="clear" w:color="auto" w:fill="auto"/>
            <w:vAlign w:val="center"/>
            <w:hideMark/>
          </w:tcPr>
          <w:p w:rsidR="00FD242D" w:rsidRPr="00F47031" w:rsidRDefault="00FD242D" w:rsidP="00940F48">
            <w:pPr>
              <w:pStyle w:val="afffffff9"/>
              <w:suppressAutoHyphens/>
              <w:autoSpaceDN w:val="0"/>
              <w:rPr>
                <w:sz w:val="24"/>
                <w:szCs w:val="24"/>
              </w:rPr>
            </w:pPr>
            <w:r w:rsidRPr="00F47031">
              <w:rPr>
                <w:sz w:val="24"/>
                <w:szCs w:val="24"/>
              </w:rPr>
              <w:t>Рыночный комплекс оптовой торговли</w:t>
            </w:r>
          </w:p>
        </w:tc>
        <w:tc>
          <w:tcPr>
            <w:tcW w:w="835" w:type="pct"/>
            <w:gridSpan w:val="3"/>
            <w:shd w:val="clear" w:color="auto" w:fill="auto"/>
          </w:tcPr>
          <w:p w:rsidR="00FD242D" w:rsidRPr="00FD242D" w:rsidRDefault="00FD242D" w:rsidP="00FD242D">
            <w:pPr>
              <w:pStyle w:val="afffffff9"/>
              <w:suppressAutoHyphens/>
              <w:autoSpaceDN w:val="0"/>
              <w:rPr>
                <w:sz w:val="24"/>
                <w:szCs w:val="24"/>
              </w:rPr>
            </w:pPr>
            <w:r w:rsidRPr="00FD242D">
              <w:rPr>
                <w:sz w:val="24"/>
                <w:szCs w:val="24"/>
              </w:rPr>
              <w:t>кв.м.</w:t>
            </w:r>
          </w:p>
          <w:p w:rsidR="00FD242D" w:rsidRPr="00F47031" w:rsidRDefault="00FD242D" w:rsidP="00FD242D">
            <w:pPr>
              <w:rPr>
                <w:rFonts w:cs="Times New Roman"/>
              </w:rPr>
            </w:pPr>
            <w:r w:rsidRPr="00FD242D">
              <w:t xml:space="preserve"> </w:t>
            </w:r>
            <w:r w:rsidRPr="00FD242D">
              <w:rPr>
                <w:rFonts w:cs="Times New Roman"/>
              </w:rPr>
              <w:t>торговой площади</w:t>
            </w:r>
          </w:p>
        </w:tc>
        <w:tc>
          <w:tcPr>
            <w:tcW w:w="735" w:type="pct"/>
            <w:gridSpan w:val="3"/>
            <w:shd w:val="clear" w:color="auto" w:fill="auto"/>
            <w:vAlign w:val="center"/>
            <w:hideMark/>
          </w:tcPr>
          <w:p w:rsidR="00FD242D" w:rsidRPr="00F47031" w:rsidRDefault="00FD242D" w:rsidP="00940F48">
            <w:pPr>
              <w:pStyle w:val="afffffff9"/>
              <w:suppressAutoHyphens/>
              <w:autoSpaceDN w:val="0"/>
              <w:rPr>
                <w:sz w:val="24"/>
                <w:szCs w:val="24"/>
              </w:rPr>
            </w:pPr>
            <w:r w:rsidRPr="00F47031">
              <w:rPr>
                <w:sz w:val="24"/>
                <w:szCs w:val="24"/>
              </w:rPr>
              <w:t>200</w:t>
            </w:r>
          </w:p>
        </w:tc>
        <w:tc>
          <w:tcPr>
            <w:tcW w:w="918" w:type="pct"/>
            <w:gridSpan w:val="2"/>
            <w:shd w:val="clear" w:color="auto" w:fill="auto"/>
            <w:vAlign w:val="bottom"/>
            <w:hideMark/>
          </w:tcPr>
          <w:p w:rsidR="00FD242D" w:rsidRPr="00FD242D" w:rsidRDefault="00FD242D" w:rsidP="00FD242D">
            <w:pPr>
              <w:jc w:val="center"/>
              <w:rPr>
                <w:b/>
                <w:color w:val="000000"/>
              </w:rPr>
            </w:pPr>
            <w:r w:rsidRPr="00FD242D">
              <w:rPr>
                <w:b/>
                <w:color w:val="000000"/>
              </w:rPr>
              <w:t>3911,28</w:t>
            </w:r>
          </w:p>
        </w:tc>
        <w:tc>
          <w:tcPr>
            <w:tcW w:w="877" w:type="pct"/>
            <w:shd w:val="clear" w:color="auto" w:fill="auto"/>
            <w:vAlign w:val="bottom"/>
          </w:tcPr>
          <w:p w:rsidR="00FD242D" w:rsidRPr="00FD242D" w:rsidRDefault="00FD242D" w:rsidP="00FD242D">
            <w:pPr>
              <w:jc w:val="center"/>
              <w:rPr>
                <w:b/>
                <w:color w:val="000000"/>
              </w:rPr>
            </w:pPr>
            <w:r w:rsidRPr="00FD242D">
              <w:rPr>
                <w:b/>
                <w:color w:val="000000"/>
              </w:rPr>
              <w:t>3911,28</w:t>
            </w:r>
          </w:p>
        </w:tc>
      </w:tr>
      <w:tr w:rsidR="000603B2" w:rsidRPr="00F47031" w:rsidTr="001A0D76">
        <w:trPr>
          <w:trHeight w:val="1525"/>
        </w:trPr>
        <w:tc>
          <w:tcPr>
            <w:tcW w:w="5000" w:type="pct"/>
            <w:gridSpan w:val="13"/>
            <w:shd w:val="clear" w:color="auto" w:fill="auto"/>
            <w:hideMark/>
          </w:tcPr>
          <w:p w:rsidR="00FD242D" w:rsidRDefault="000603B2" w:rsidP="00115428">
            <w:pPr>
              <w:rPr>
                <w:rFonts w:cs="Times New Roman"/>
                <w:kern w:val="0"/>
                <w:lang w:val="ru-RU" w:bidi="ar-SA"/>
              </w:rPr>
            </w:pPr>
            <w:r w:rsidRPr="00F47031">
              <w:rPr>
                <w:rFonts w:cs="Times New Roman"/>
                <w:kern w:val="0"/>
                <w:lang w:val="ru-RU" w:bidi="ar-SA"/>
              </w:rPr>
              <w:t>При расчете цены строительства учтен</w:t>
            </w:r>
            <w:r w:rsidR="00FD242D">
              <w:rPr>
                <w:rFonts w:cs="Times New Roman"/>
                <w:kern w:val="0"/>
                <w:lang w:val="ru-RU" w:bidi="ar-SA"/>
              </w:rPr>
              <w:t>о</w:t>
            </w:r>
          </w:p>
          <w:p w:rsidR="000603B2" w:rsidRPr="00FD242D" w:rsidRDefault="00EE0E77" w:rsidP="00FD242D">
            <w:pPr>
              <w:pStyle w:val="ad"/>
              <w:numPr>
                <w:ilvl w:val="5"/>
                <w:numId w:val="1"/>
              </w:numPr>
              <w:rPr>
                <w:rFonts w:cs="Times New Roman"/>
                <w:kern w:val="0"/>
                <w:lang w:val="ru-RU" w:bidi="ar-SA"/>
              </w:rPr>
            </w:pPr>
            <w:r>
              <w:rPr>
                <w:rFonts w:cs="Times New Roman"/>
                <w:kern w:val="0"/>
                <w:lang w:val="ru-RU" w:bidi="ar-SA"/>
              </w:rPr>
              <w:t>К</w:t>
            </w:r>
            <w:r w:rsidR="000603B2" w:rsidRPr="00FD242D">
              <w:rPr>
                <w:rFonts w:cs="Times New Roman"/>
                <w:kern w:val="0"/>
                <w:lang w:val="ru-RU" w:bidi="ar-SA"/>
              </w:rPr>
              <w:t xml:space="preserve">оэффициент перехода от цен базового района (Московская область) к уровню цен Краснодарского края </w:t>
            </w:r>
            <w:proofErr w:type="gramStart"/>
            <w:r w:rsidR="000603B2" w:rsidRPr="00FD242D">
              <w:rPr>
                <w:rFonts w:cs="Times New Roman"/>
                <w:kern w:val="0"/>
                <w:lang w:val="ru-RU" w:bidi="ar-SA"/>
              </w:rPr>
              <w:t>для</w:t>
            </w:r>
            <w:proofErr w:type="gramEnd"/>
            <w:r w:rsidR="000603B2" w:rsidRPr="00FD242D">
              <w:rPr>
                <w:rFonts w:cs="Times New Roman"/>
                <w:kern w:val="0"/>
                <w:lang w:val="ru-RU" w:bidi="ar-SA"/>
              </w:rPr>
              <w:t xml:space="preserve"> административных зданий-0,86.</w:t>
            </w:r>
          </w:p>
          <w:p w:rsidR="00FD242D" w:rsidRPr="00F47031" w:rsidRDefault="00EE0E77" w:rsidP="00EE0E77">
            <w:pPr>
              <w:pStyle w:val="ad"/>
              <w:numPr>
                <w:ilvl w:val="5"/>
                <w:numId w:val="1"/>
              </w:numPr>
              <w:rPr>
                <w:rFonts w:cs="Times New Roman"/>
                <w:color w:val="000000"/>
              </w:rPr>
            </w:pPr>
            <w:r>
              <w:rPr>
                <w:rFonts w:cs="Times New Roman"/>
                <w:kern w:val="0"/>
                <w:lang w:val="ru-RU" w:bidi="ar-SA"/>
              </w:rPr>
              <w:t>При расчете стоимости рыночного комплекса, п</w:t>
            </w:r>
            <w:r w:rsidR="00FD242D">
              <w:rPr>
                <w:rFonts w:cs="Times New Roman"/>
                <w:kern w:val="0"/>
                <w:lang w:val="ru-RU" w:bidi="ar-SA"/>
              </w:rPr>
              <w:t xml:space="preserve">рименительно взята расценка строительства </w:t>
            </w:r>
            <w:r>
              <w:rPr>
                <w:rFonts w:cs="Times New Roman"/>
                <w:kern w:val="0"/>
                <w:lang w:val="ru-RU" w:bidi="ar-SA"/>
              </w:rPr>
              <w:t xml:space="preserve">сборника </w:t>
            </w:r>
            <w:r w:rsidR="00FD242D">
              <w:rPr>
                <w:rFonts w:cs="Times New Roman"/>
                <w:kern w:val="0"/>
                <w:lang w:val="ru-RU" w:bidi="ar-SA"/>
              </w:rPr>
              <w:t xml:space="preserve">НЦС таблица </w:t>
            </w:r>
            <w:r>
              <w:rPr>
                <w:rFonts w:cs="Times New Roman"/>
                <w:kern w:val="0"/>
                <w:lang w:val="ru-RU" w:bidi="ar-SA"/>
              </w:rPr>
              <w:t xml:space="preserve">01-01-005 Деревянные из сэндвич </w:t>
            </w:r>
            <w:proofErr w:type="gramStart"/>
            <w:r>
              <w:rPr>
                <w:rFonts w:cs="Times New Roman"/>
                <w:kern w:val="0"/>
                <w:lang w:val="ru-RU" w:bidi="ar-SA"/>
              </w:rPr>
              <w:t>–п</w:t>
            </w:r>
            <w:proofErr w:type="gramEnd"/>
            <w:r>
              <w:rPr>
                <w:rFonts w:cs="Times New Roman"/>
                <w:kern w:val="0"/>
                <w:lang w:val="ru-RU" w:bidi="ar-SA"/>
              </w:rPr>
              <w:t>анелей с деревянным каркасом малоэтажные жилые здания.</w:t>
            </w:r>
          </w:p>
        </w:tc>
      </w:tr>
      <w:tr w:rsidR="00C33DFD" w:rsidRPr="00F47031" w:rsidTr="00491D46">
        <w:trPr>
          <w:trHeight w:val="20"/>
        </w:trPr>
        <w:tc>
          <w:tcPr>
            <w:tcW w:w="5000" w:type="pct"/>
            <w:gridSpan w:val="13"/>
            <w:shd w:val="clear" w:color="auto" w:fill="auto"/>
            <w:vAlign w:val="center"/>
          </w:tcPr>
          <w:p w:rsidR="00491D46" w:rsidRPr="00491D46" w:rsidRDefault="00491D46" w:rsidP="00491D46">
            <w:pPr>
              <w:pStyle w:val="afffffff9"/>
              <w:ind w:left="1019" w:right="-83"/>
              <w:jc w:val="left"/>
              <w:rPr>
                <w:sz w:val="24"/>
                <w:szCs w:val="24"/>
              </w:rPr>
            </w:pPr>
          </w:p>
          <w:p w:rsidR="00C33DFD" w:rsidRPr="00491D46" w:rsidRDefault="00C33DFD" w:rsidP="00115428">
            <w:pPr>
              <w:pStyle w:val="afffffff9"/>
              <w:numPr>
                <w:ilvl w:val="0"/>
                <w:numId w:val="40"/>
              </w:numPr>
              <w:ind w:right="-83"/>
              <w:rPr>
                <w:sz w:val="24"/>
                <w:szCs w:val="24"/>
              </w:rPr>
            </w:pPr>
            <w:r w:rsidRPr="00F47031">
              <w:rPr>
                <w:b/>
                <w:sz w:val="24"/>
                <w:szCs w:val="24"/>
              </w:rPr>
              <w:t>Объекты повседневного бытового обслуживания</w:t>
            </w:r>
          </w:p>
          <w:p w:rsidR="00491D46" w:rsidRPr="00F47031" w:rsidRDefault="00491D46" w:rsidP="00491D46">
            <w:pPr>
              <w:pStyle w:val="afffffff9"/>
              <w:ind w:left="1019" w:right="-83"/>
              <w:jc w:val="left"/>
              <w:rPr>
                <w:sz w:val="24"/>
                <w:szCs w:val="24"/>
              </w:rPr>
            </w:pPr>
          </w:p>
        </w:tc>
      </w:tr>
      <w:tr w:rsidR="00491D46" w:rsidRPr="00F47031" w:rsidTr="00C31E2C">
        <w:trPr>
          <w:trHeight w:val="742"/>
        </w:trPr>
        <w:tc>
          <w:tcPr>
            <w:tcW w:w="327" w:type="pct"/>
            <w:gridSpan w:val="2"/>
            <w:shd w:val="clear" w:color="auto" w:fill="auto"/>
            <w:vAlign w:val="center"/>
            <w:hideMark/>
          </w:tcPr>
          <w:p w:rsidR="00EE0E77" w:rsidRPr="00F47031" w:rsidRDefault="00EE0E77" w:rsidP="00115428">
            <w:pPr>
              <w:pStyle w:val="afffffff9"/>
              <w:rPr>
                <w:sz w:val="24"/>
                <w:szCs w:val="24"/>
              </w:rPr>
            </w:pPr>
            <w:r w:rsidRPr="00F47031">
              <w:rPr>
                <w:sz w:val="24"/>
                <w:szCs w:val="24"/>
              </w:rPr>
              <w:t>6.1.</w:t>
            </w:r>
          </w:p>
        </w:tc>
        <w:tc>
          <w:tcPr>
            <w:tcW w:w="1308" w:type="pct"/>
            <w:gridSpan w:val="2"/>
            <w:shd w:val="clear" w:color="auto" w:fill="auto"/>
            <w:vAlign w:val="center"/>
            <w:hideMark/>
          </w:tcPr>
          <w:p w:rsidR="00EE0E77" w:rsidRPr="00F47031" w:rsidRDefault="00EE0E77" w:rsidP="00115428">
            <w:pPr>
              <w:pStyle w:val="afffffff9"/>
              <w:suppressAutoHyphens/>
              <w:autoSpaceDN w:val="0"/>
              <w:rPr>
                <w:sz w:val="24"/>
                <w:szCs w:val="24"/>
              </w:rPr>
            </w:pPr>
            <w:r w:rsidRPr="00F47031">
              <w:rPr>
                <w:sz w:val="24"/>
                <w:szCs w:val="24"/>
              </w:rPr>
              <w:t>Пункты бытового обслуживания</w:t>
            </w:r>
          </w:p>
          <w:p w:rsidR="00EE0E77" w:rsidRPr="00F47031" w:rsidRDefault="00EE0E77" w:rsidP="001D568F">
            <w:pPr>
              <w:pStyle w:val="afffffff9"/>
              <w:suppressAutoHyphens/>
              <w:autoSpaceDN w:val="0"/>
              <w:rPr>
                <w:sz w:val="24"/>
                <w:szCs w:val="24"/>
              </w:rPr>
            </w:pPr>
            <w:r w:rsidRPr="00F47031">
              <w:rPr>
                <w:sz w:val="24"/>
                <w:szCs w:val="24"/>
              </w:rPr>
              <w:t>( 6 объектов)</w:t>
            </w:r>
          </w:p>
        </w:tc>
        <w:tc>
          <w:tcPr>
            <w:tcW w:w="835" w:type="pct"/>
            <w:gridSpan w:val="3"/>
            <w:shd w:val="clear" w:color="auto" w:fill="auto"/>
            <w:vAlign w:val="center"/>
          </w:tcPr>
          <w:p w:rsidR="00EE0E77" w:rsidRPr="00F47031" w:rsidRDefault="00EE0E77" w:rsidP="00115428">
            <w:pPr>
              <w:pStyle w:val="afffffff9"/>
              <w:suppressAutoHyphens/>
              <w:autoSpaceDN w:val="0"/>
              <w:ind w:left="-111" w:right="-83"/>
              <w:rPr>
                <w:sz w:val="24"/>
                <w:szCs w:val="24"/>
              </w:rPr>
            </w:pPr>
            <w:r w:rsidRPr="00F47031">
              <w:rPr>
                <w:sz w:val="24"/>
                <w:szCs w:val="24"/>
              </w:rPr>
              <w:t>рабочее место</w:t>
            </w:r>
          </w:p>
        </w:tc>
        <w:tc>
          <w:tcPr>
            <w:tcW w:w="735" w:type="pct"/>
            <w:gridSpan w:val="3"/>
            <w:shd w:val="clear" w:color="auto" w:fill="auto"/>
            <w:vAlign w:val="center"/>
          </w:tcPr>
          <w:p w:rsidR="00EE0E77" w:rsidRPr="00F47031" w:rsidRDefault="00EE0E77" w:rsidP="00115428">
            <w:pPr>
              <w:pStyle w:val="afffffff9"/>
              <w:suppressAutoHyphens/>
              <w:autoSpaceDN w:val="0"/>
              <w:rPr>
                <w:sz w:val="24"/>
                <w:szCs w:val="24"/>
              </w:rPr>
            </w:pPr>
            <w:r w:rsidRPr="00F47031">
              <w:rPr>
                <w:sz w:val="24"/>
                <w:szCs w:val="24"/>
              </w:rPr>
              <w:t>17</w:t>
            </w:r>
          </w:p>
        </w:tc>
        <w:tc>
          <w:tcPr>
            <w:tcW w:w="918" w:type="pct"/>
            <w:gridSpan w:val="2"/>
            <w:shd w:val="clear" w:color="auto" w:fill="auto"/>
            <w:vAlign w:val="bottom"/>
            <w:hideMark/>
          </w:tcPr>
          <w:p w:rsidR="00EE0E77" w:rsidRDefault="00EE0E77" w:rsidP="00EE0E77">
            <w:pPr>
              <w:jc w:val="center"/>
              <w:rPr>
                <w:rFonts w:cs="Times New Roman"/>
                <w:b/>
                <w:color w:val="000000"/>
                <w:lang w:val="ru-RU"/>
              </w:rPr>
            </w:pPr>
          </w:p>
          <w:p w:rsidR="00EE0E77" w:rsidRPr="007163C6" w:rsidRDefault="00E061DB" w:rsidP="00E061DB">
            <w:pPr>
              <w:jc w:val="center"/>
              <w:rPr>
                <w:rFonts w:cs="Times New Roman"/>
                <w:b/>
                <w:color w:val="000000"/>
                <w:lang w:val="ru-RU"/>
              </w:rPr>
            </w:pPr>
            <w:r w:rsidRPr="00E061DB">
              <w:rPr>
                <w:rFonts w:cs="Times New Roman"/>
                <w:b/>
                <w:color w:val="000000"/>
              </w:rPr>
              <w:t>1178,329</w:t>
            </w:r>
          </w:p>
        </w:tc>
        <w:tc>
          <w:tcPr>
            <w:tcW w:w="877" w:type="pct"/>
            <w:shd w:val="clear" w:color="auto" w:fill="auto"/>
            <w:vAlign w:val="bottom"/>
            <w:hideMark/>
          </w:tcPr>
          <w:p w:rsidR="00E061DB" w:rsidRDefault="00E061DB" w:rsidP="00E061DB">
            <w:pPr>
              <w:jc w:val="center"/>
              <w:rPr>
                <w:b/>
                <w:bCs/>
                <w:color w:val="000000"/>
                <w:sz w:val="22"/>
                <w:szCs w:val="22"/>
                <w:lang w:val="ru-RU"/>
              </w:rPr>
            </w:pPr>
          </w:p>
          <w:p w:rsidR="00EE0E77" w:rsidRPr="00EE0E77" w:rsidRDefault="00E061DB" w:rsidP="00E061DB">
            <w:pPr>
              <w:jc w:val="center"/>
              <w:rPr>
                <w:b/>
                <w:bCs/>
                <w:color w:val="000000"/>
              </w:rPr>
            </w:pPr>
            <w:r>
              <w:rPr>
                <w:b/>
                <w:bCs/>
                <w:color w:val="000000"/>
                <w:sz w:val="22"/>
                <w:szCs w:val="22"/>
              </w:rPr>
              <w:t>7069,97</w:t>
            </w:r>
          </w:p>
        </w:tc>
      </w:tr>
      <w:tr w:rsidR="00491D46" w:rsidRPr="00F47031" w:rsidTr="00491D46">
        <w:trPr>
          <w:trHeight w:val="829"/>
        </w:trPr>
        <w:tc>
          <w:tcPr>
            <w:tcW w:w="327" w:type="pct"/>
            <w:gridSpan w:val="2"/>
            <w:shd w:val="clear" w:color="auto" w:fill="auto"/>
            <w:vAlign w:val="center"/>
            <w:hideMark/>
          </w:tcPr>
          <w:p w:rsidR="001D568F" w:rsidRPr="00F47031" w:rsidRDefault="001D568F" w:rsidP="001D568F">
            <w:pPr>
              <w:pStyle w:val="afffffff9"/>
              <w:rPr>
                <w:sz w:val="24"/>
                <w:szCs w:val="24"/>
              </w:rPr>
            </w:pPr>
            <w:r w:rsidRPr="00F47031">
              <w:rPr>
                <w:sz w:val="24"/>
                <w:szCs w:val="24"/>
              </w:rPr>
              <w:t>6.2.</w:t>
            </w:r>
          </w:p>
        </w:tc>
        <w:tc>
          <w:tcPr>
            <w:tcW w:w="1308" w:type="pct"/>
            <w:gridSpan w:val="2"/>
            <w:shd w:val="clear" w:color="auto" w:fill="auto"/>
            <w:vAlign w:val="center"/>
            <w:hideMark/>
          </w:tcPr>
          <w:p w:rsidR="001D568F" w:rsidRPr="00F47031" w:rsidRDefault="001D568F" w:rsidP="001D568F">
            <w:pPr>
              <w:spacing w:line="276" w:lineRule="auto"/>
              <w:jc w:val="center"/>
              <w:rPr>
                <w:rFonts w:cs="Times New Roman"/>
                <w:lang w:val="ru-RU"/>
              </w:rPr>
            </w:pPr>
            <w:r w:rsidRPr="00F47031">
              <w:rPr>
                <w:rFonts w:cs="Times New Roman"/>
                <w:lang w:val="ru-RU"/>
              </w:rPr>
              <w:t>Прачечные</w:t>
            </w:r>
            <w:r w:rsidR="00E061DB">
              <w:rPr>
                <w:rFonts w:cs="Times New Roman"/>
                <w:lang w:val="ru-RU"/>
              </w:rPr>
              <w:t xml:space="preserve"> (2 объекта)</w:t>
            </w:r>
          </w:p>
        </w:tc>
        <w:tc>
          <w:tcPr>
            <w:tcW w:w="835" w:type="pct"/>
            <w:gridSpan w:val="3"/>
            <w:shd w:val="clear" w:color="auto" w:fill="auto"/>
            <w:vAlign w:val="center"/>
          </w:tcPr>
          <w:p w:rsidR="001D568F" w:rsidRPr="00F47031" w:rsidRDefault="001D568F" w:rsidP="001D568F">
            <w:pPr>
              <w:spacing w:line="276" w:lineRule="auto"/>
              <w:jc w:val="center"/>
              <w:rPr>
                <w:rFonts w:cs="Times New Roman"/>
                <w:lang w:val="ru-RU"/>
              </w:rPr>
            </w:pPr>
            <w:proofErr w:type="gramStart"/>
            <w:r w:rsidRPr="00F47031">
              <w:rPr>
                <w:rFonts w:cs="Times New Roman"/>
                <w:lang w:val="ru-RU"/>
              </w:rPr>
              <w:t>кг</w:t>
            </w:r>
            <w:proofErr w:type="gramEnd"/>
            <w:r w:rsidRPr="00F47031">
              <w:rPr>
                <w:rFonts w:cs="Times New Roman"/>
                <w:lang w:val="ru-RU"/>
              </w:rPr>
              <w:t xml:space="preserve">. </w:t>
            </w:r>
            <w:r w:rsidR="004638C6" w:rsidRPr="00F47031">
              <w:rPr>
                <w:rFonts w:cs="Times New Roman"/>
                <w:lang w:val="ru-RU"/>
              </w:rPr>
              <w:t>Б</w:t>
            </w:r>
            <w:r w:rsidRPr="00F47031">
              <w:rPr>
                <w:rFonts w:cs="Times New Roman"/>
                <w:lang w:val="ru-RU"/>
              </w:rPr>
              <w:t>елья в смену</w:t>
            </w:r>
          </w:p>
        </w:tc>
        <w:tc>
          <w:tcPr>
            <w:tcW w:w="735" w:type="pct"/>
            <w:gridSpan w:val="3"/>
            <w:shd w:val="clear" w:color="auto" w:fill="auto"/>
            <w:vAlign w:val="center"/>
          </w:tcPr>
          <w:p w:rsidR="001D568F" w:rsidRPr="00F47031" w:rsidRDefault="001D568F" w:rsidP="001D568F">
            <w:pPr>
              <w:pStyle w:val="afffffff9"/>
              <w:ind w:left="-108"/>
              <w:rPr>
                <w:sz w:val="24"/>
                <w:szCs w:val="24"/>
              </w:rPr>
            </w:pPr>
            <w:r w:rsidRPr="00F47031">
              <w:rPr>
                <w:sz w:val="24"/>
                <w:szCs w:val="24"/>
              </w:rPr>
              <w:t>250</w:t>
            </w:r>
          </w:p>
        </w:tc>
        <w:tc>
          <w:tcPr>
            <w:tcW w:w="918" w:type="pct"/>
            <w:gridSpan w:val="2"/>
            <w:shd w:val="clear" w:color="auto" w:fill="auto"/>
            <w:vAlign w:val="bottom"/>
            <w:hideMark/>
          </w:tcPr>
          <w:p w:rsidR="00E061DB" w:rsidRPr="00E061DB" w:rsidRDefault="00E061DB" w:rsidP="00E061DB">
            <w:pPr>
              <w:jc w:val="center"/>
              <w:rPr>
                <w:rFonts w:cs="Times New Roman"/>
                <w:b/>
                <w:color w:val="000000"/>
              </w:rPr>
            </w:pPr>
            <w:r w:rsidRPr="00E061DB">
              <w:rPr>
                <w:rFonts w:cs="Times New Roman"/>
                <w:b/>
                <w:color w:val="000000"/>
              </w:rPr>
              <w:t>1178,329</w:t>
            </w:r>
          </w:p>
          <w:p w:rsidR="001D568F" w:rsidRPr="00E061DB" w:rsidRDefault="001D568F" w:rsidP="001D568F">
            <w:pPr>
              <w:jc w:val="center"/>
              <w:rPr>
                <w:rFonts w:cs="Times New Roman"/>
                <w:b/>
                <w:bCs/>
                <w:color w:val="000000"/>
                <w:lang w:val="ru-RU"/>
              </w:rPr>
            </w:pPr>
          </w:p>
        </w:tc>
        <w:tc>
          <w:tcPr>
            <w:tcW w:w="877" w:type="pct"/>
            <w:shd w:val="clear" w:color="auto" w:fill="auto"/>
            <w:vAlign w:val="bottom"/>
            <w:hideMark/>
          </w:tcPr>
          <w:p w:rsidR="00E061DB" w:rsidRPr="00E061DB" w:rsidRDefault="00E061DB" w:rsidP="00E061DB">
            <w:pPr>
              <w:jc w:val="center"/>
              <w:rPr>
                <w:rFonts w:cs="Times New Roman"/>
                <w:b/>
                <w:bCs/>
                <w:color w:val="000000"/>
              </w:rPr>
            </w:pPr>
            <w:r w:rsidRPr="00E061DB">
              <w:rPr>
                <w:rFonts w:cs="Times New Roman"/>
                <w:b/>
                <w:bCs/>
                <w:color w:val="000000"/>
              </w:rPr>
              <w:t>2356,66</w:t>
            </w:r>
          </w:p>
          <w:p w:rsidR="001D568F" w:rsidRPr="00E061DB" w:rsidRDefault="001D568F" w:rsidP="001D568F">
            <w:pPr>
              <w:jc w:val="center"/>
              <w:rPr>
                <w:rFonts w:cs="Times New Roman"/>
                <w:b/>
                <w:bCs/>
                <w:color w:val="000000"/>
              </w:rPr>
            </w:pPr>
          </w:p>
        </w:tc>
      </w:tr>
      <w:tr w:rsidR="00491D46" w:rsidRPr="00F47031" w:rsidTr="00491D46">
        <w:trPr>
          <w:trHeight w:val="705"/>
        </w:trPr>
        <w:tc>
          <w:tcPr>
            <w:tcW w:w="327" w:type="pct"/>
            <w:gridSpan w:val="2"/>
            <w:shd w:val="clear" w:color="auto" w:fill="auto"/>
            <w:vAlign w:val="center"/>
            <w:hideMark/>
          </w:tcPr>
          <w:p w:rsidR="00E061DB" w:rsidRPr="00F47031" w:rsidRDefault="00E061DB" w:rsidP="001D568F">
            <w:pPr>
              <w:pStyle w:val="afffffff9"/>
              <w:rPr>
                <w:sz w:val="24"/>
                <w:szCs w:val="24"/>
              </w:rPr>
            </w:pPr>
            <w:r w:rsidRPr="00F47031">
              <w:rPr>
                <w:sz w:val="24"/>
                <w:szCs w:val="24"/>
              </w:rPr>
              <w:t>6.3.</w:t>
            </w:r>
          </w:p>
        </w:tc>
        <w:tc>
          <w:tcPr>
            <w:tcW w:w="1308" w:type="pct"/>
            <w:gridSpan w:val="2"/>
            <w:shd w:val="clear" w:color="auto" w:fill="auto"/>
            <w:vAlign w:val="center"/>
            <w:hideMark/>
          </w:tcPr>
          <w:p w:rsidR="00E061DB" w:rsidRDefault="00E061DB" w:rsidP="001D568F">
            <w:pPr>
              <w:spacing w:line="276" w:lineRule="auto"/>
              <w:jc w:val="center"/>
              <w:rPr>
                <w:rFonts w:cs="Times New Roman"/>
                <w:lang w:val="ru-RU"/>
              </w:rPr>
            </w:pPr>
            <w:r w:rsidRPr="00F47031">
              <w:rPr>
                <w:rFonts w:cs="Times New Roman"/>
                <w:lang w:val="ru-RU"/>
              </w:rPr>
              <w:t>Химчистки – фабрики химчистки</w:t>
            </w:r>
          </w:p>
          <w:p w:rsidR="00E061DB" w:rsidRPr="00F47031" w:rsidRDefault="00E061DB" w:rsidP="001D568F">
            <w:pPr>
              <w:spacing w:line="276" w:lineRule="auto"/>
              <w:jc w:val="center"/>
              <w:rPr>
                <w:rFonts w:cs="Times New Roman"/>
                <w:lang w:val="ru-RU"/>
              </w:rPr>
            </w:pPr>
            <w:r>
              <w:rPr>
                <w:rFonts w:cs="Times New Roman"/>
                <w:lang w:val="ru-RU"/>
              </w:rPr>
              <w:t xml:space="preserve"> (1 объект)</w:t>
            </w:r>
          </w:p>
        </w:tc>
        <w:tc>
          <w:tcPr>
            <w:tcW w:w="835" w:type="pct"/>
            <w:gridSpan w:val="3"/>
            <w:shd w:val="clear" w:color="auto" w:fill="auto"/>
            <w:vAlign w:val="center"/>
          </w:tcPr>
          <w:p w:rsidR="00E061DB" w:rsidRPr="00F47031" w:rsidRDefault="00E061DB" w:rsidP="001D568F">
            <w:pPr>
              <w:spacing w:line="276" w:lineRule="auto"/>
              <w:jc w:val="center"/>
              <w:rPr>
                <w:rFonts w:cs="Times New Roman"/>
                <w:lang w:val="ru-RU"/>
              </w:rPr>
            </w:pPr>
            <w:proofErr w:type="gramStart"/>
            <w:r w:rsidRPr="00F47031">
              <w:rPr>
                <w:rFonts w:cs="Times New Roman"/>
                <w:lang w:val="ru-RU"/>
              </w:rPr>
              <w:t>кг</w:t>
            </w:r>
            <w:proofErr w:type="gramEnd"/>
            <w:r w:rsidRPr="00F47031">
              <w:rPr>
                <w:rFonts w:cs="Times New Roman"/>
                <w:lang w:val="ru-RU"/>
              </w:rPr>
              <w:t>. Вещей в смену</w:t>
            </w:r>
          </w:p>
        </w:tc>
        <w:tc>
          <w:tcPr>
            <w:tcW w:w="735" w:type="pct"/>
            <w:gridSpan w:val="3"/>
            <w:shd w:val="clear" w:color="auto" w:fill="auto"/>
            <w:vAlign w:val="center"/>
          </w:tcPr>
          <w:p w:rsidR="00E061DB" w:rsidRPr="00F47031" w:rsidRDefault="00E061DB" w:rsidP="001D568F">
            <w:pPr>
              <w:pStyle w:val="afffffff9"/>
              <w:ind w:left="-108"/>
              <w:rPr>
                <w:sz w:val="24"/>
                <w:szCs w:val="24"/>
              </w:rPr>
            </w:pPr>
            <w:r w:rsidRPr="00F47031">
              <w:rPr>
                <w:sz w:val="24"/>
                <w:szCs w:val="24"/>
              </w:rPr>
              <w:t>17</w:t>
            </w:r>
          </w:p>
        </w:tc>
        <w:tc>
          <w:tcPr>
            <w:tcW w:w="918" w:type="pct"/>
            <w:gridSpan w:val="2"/>
            <w:shd w:val="clear" w:color="auto" w:fill="auto"/>
            <w:hideMark/>
          </w:tcPr>
          <w:p w:rsidR="00E061DB" w:rsidRDefault="00E061DB" w:rsidP="00E061DB">
            <w:pPr>
              <w:jc w:val="center"/>
            </w:pPr>
            <w:r w:rsidRPr="00334719">
              <w:rPr>
                <w:rFonts w:cs="Times New Roman"/>
                <w:b/>
                <w:color w:val="000000"/>
              </w:rPr>
              <w:t>1178,329</w:t>
            </w:r>
          </w:p>
        </w:tc>
        <w:tc>
          <w:tcPr>
            <w:tcW w:w="877" w:type="pct"/>
            <w:shd w:val="clear" w:color="auto" w:fill="auto"/>
            <w:hideMark/>
          </w:tcPr>
          <w:p w:rsidR="00E061DB" w:rsidRDefault="00E061DB" w:rsidP="00E061DB">
            <w:pPr>
              <w:jc w:val="center"/>
            </w:pPr>
            <w:r w:rsidRPr="00334719">
              <w:rPr>
                <w:rFonts w:cs="Times New Roman"/>
                <w:b/>
                <w:color w:val="000000"/>
              </w:rPr>
              <w:t>1178,329</w:t>
            </w:r>
          </w:p>
        </w:tc>
      </w:tr>
      <w:tr w:rsidR="000603B2" w:rsidRPr="00F47031" w:rsidTr="00491D46">
        <w:trPr>
          <w:trHeight w:val="757"/>
        </w:trPr>
        <w:tc>
          <w:tcPr>
            <w:tcW w:w="5000" w:type="pct"/>
            <w:gridSpan w:val="13"/>
            <w:shd w:val="clear" w:color="auto" w:fill="auto"/>
            <w:vAlign w:val="center"/>
            <w:hideMark/>
          </w:tcPr>
          <w:p w:rsidR="000603B2" w:rsidRPr="00F47031" w:rsidRDefault="000603B2" w:rsidP="00115428">
            <w:pPr>
              <w:rPr>
                <w:rFonts w:cs="Times New Roman"/>
                <w:bCs/>
                <w:color w:val="000000"/>
              </w:rPr>
            </w:pPr>
            <w:r w:rsidRPr="00F47031">
              <w:rPr>
                <w:rFonts w:cs="Times New Roman"/>
                <w:kern w:val="0"/>
                <w:lang w:val="ru-RU" w:bidi="ar-SA"/>
              </w:rPr>
              <w:t xml:space="preserve">При расчете цены </w:t>
            </w:r>
            <w:r w:rsidR="005B4B01" w:rsidRPr="00F47031">
              <w:rPr>
                <w:rFonts w:cs="Times New Roman"/>
                <w:kern w:val="0"/>
                <w:lang w:val="ru-RU" w:bidi="ar-SA"/>
              </w:rPr>
              <w:t xml:space="preserve">строительства учтен коэффициент </w:t>
            </w:r>
            <w:r w:rsidRPr="00F47031">
              <w:rPr>
                <w:rFonts w:cs="Times New Roman"/>
                <w:kern w:val="0"/>
                <w:lang w:val="ru-RU" w:bidi="ar-SA"/>
              </w:rPr>
              <w:t xml:space="preserve"> перехода от цен базового района (Московская область) к уровню цен Краснодарского края </w:t>
            </w:r>
            <w:proofErr w:type="gramStart"/>
            <w:r w:rsidRPr="00F47031">
              <w:rPr>
                <w:rFonts w:cs="Times New Roman"/>
                <w:kern w:val="0"/>
                <w:lang w:val="ru-RU" w:bidi="ar-SA"/>
              </w:rPr>
              <w:t>для</w:t>
            </w:r>
            <w:proofErr w:type="gramEnd"/>
            <w:r w:rsidRPr="00F47031">
              <w:rPr>
                <w:rFonts w:cs="Times New Roman"/>
                <w:kern w:val="0"/>
                <w:lang w:val="ru-RU" w:bidi="ar-SA"/>
              </w:rPr>
              <w:t xml:space="preserve"> административных зданий-0,86.</w:t>
            </w:r>
          </w:p>
        </w:tc>
      </w:tr>
      <w:tr w:rsidR="00C33DFD" w:rsidRPr="00F47031" w:rsidTr="00491D46">
        <w:trPr>
          <w:trHeight w:val="44"/>
        </w:trPr>
        <w:tc>
          <w:tcPr>
            <w:tcW w:w="5000" w:type="pct"/>
            <w:gridSpan w:val="13"/>
            <w:shd w:val="clear" w:color="auto" w:fill="auto"/>
            <w:vAlign w:val="center"/>
          </w:tcPr>
          <w:p w:rsidR="00491D46" w:rsidRPr="00491D46" w:rsidRDefault="00491D46" w:rsidP="00491D46">
            <w:pPr>
              <w:pStyle w:val="afffffff9"/>
              <w:ind w:left="1019" w:right="-83"/>
              <w:jc w:val="left"/>
              <w:rPr>
                <w:sz w:val="24"/>
                <w:szCs w:val="24"/>
              </w:rPr>
            </w:pPr>
          </w:p>
          <w:p w:rsidR="00C33DFD" w:rsidRPr="00491D46" w:rsidRDefault="00C33DFD" w:rsidP="003F487B">
            <w:pPr>
              <w:pStyle w:val="afffffff9"/>
              <w:numPr>
                <w:ilvl w:val="0"/>
                <w:numId w:val="40"/>
              </w:numPr>
              <w:ind w:right="-83"/>
              <w:rPr>
                <w:sz w:val="24"/>
                <w:szCs w:val="24"/>
              </w:rPr>
            </w:pPr>
            <w:r w:rsidRPr="00F47031">
              <w:rPr>
                <w:b/>
                <w:sz w:val="24"/>
                <w:szCs w:val="24"/>
              </w:rPr>
              <w:t xml:space="preserve">Учреждения жилищно-коммунального хозяйства </w:t>
            </w:r>
          </w:p>
          <w:p w:rsidR="00491D46" w:rsidRPr="00F47031" w:rsidRDefault="00491D46" w:rsidP="00491D46">
            <w:pPr>
              <w:pStyle w:val="afffffff9"/>
              <w:ind w:left="1019" w:right="-83"/>
              <w:jc w:val="left"/>
              <w:rPr>
                <w:sz w:val="24"/>
                <w:szCs w:val="24"/>
              </w:rPr>
            </w:pPr>
          </w:p>
        </w:tc>
      </w:tr>
      <w:tr w:rsidR="002E2971" w:rsidRPr="00F47031" w:rsidTr="00491D46">
        <w:trPr>
          <w:trHeight w:val="989"/>
        </w:trPr>
        <w:tc>
          <w:tcPr>
            <w:tcW w:w="327" w:type="pct"/>
            <w:gridSpan w:val="2"/>
            <w:shd w:val="clear" w:color="auto" w:fill="auto"/>
            <w:vAlign w:val="center"/>
            <w:hideMark/>
          </w:tcPr>
          <w:p w:rsidR="002E2971" w:rsidRPr="00F47031" w:rsidRDefault="002E2971" w:rsidP="00115428">
            <w:pPr>
              <w:pStyle w:val="afffffff9"/>
              <w:ind w:left="-142" w:right="-107"/>
              <w:rPr>
                <w:sz w:val="24"/>
                <w:szCs w:val="24"/>
              </w:rPr>
            </w:pPr>
            <w:r w:rsidRPr="00F47031">
              <w:rPr>
                <w:sz w:val="24"/>
                <w:szCs w:val="24"/>
              </w:rPr>
              <w:t>7.1.</w:t>
            </w:r>
          </w:p>
        </w:tc>
        <w:tc>
          <w:tcPr>
            <w:tcW w:w="1308" w:type="pct"/>
            <w:gridSpan w:val="2"/>
            <w:shd w:val="clear" w:color="auto" w:fill="auto"/>
            <w:vAlign w:val="center"/>
            <w:hideMark/>
          </w:tcPr>
          <w:p w:rsidR="002E2971" w:rsidRPr="00F47031" w:rsidRDefault="002E2971" w:rsidP="00115428">
            <w:pPr>
              <w:pStyle w:val="afffffff9"/>
              <w:suppressAutoHyphens/>
              <w:autoSpaceDN w:val="0"/>
              <w:rPr>
                <w:sz w:val="24"/>
                <w:szCs w:val="24"/>
              </w:rPr>
            </w:pPr>
            <w:r w:rsidRPr="00F47031">
              <w:rPr>
                <w:sz w:val="24"/>
                <w:szCs w:val="24"/>
              </w:rPr>
              <w:t>Гостиницы</w:t>
            </w:r>
          </w:p>
        </w:tc>
        <w:tc>
          <w:tcPr>
            <w:tcW w:w="835" w:type="pct"/>
            <w:gridSpan w:val="3"/>
            <w:shd w:val="clear" w:color="auto" w:fill="auto"/>
            <w:vAlign w:val="center"/>
          </w:tcPr>
          <w:p w:rsidR="002E2971" w:rsidRPr="00F47031" w:rsidRDefault="002E2971" w:rsidP="00115428">
            <w:pPr>
              <w:pStyle w:val="afffffff9"/>
              <w:suppressAutoHyphens/>
              <w:autoSpaceDN w:val="0"/>
              <w:ind w:left="-111" w:right="-83"/>
              <w:rPr>
                <w:sz w:val="24"/>
                <w:szCs w:val="24"/>
              </w:rPr>
            </w:pPr>
            <w:r w:rsidRPr="00F47031">
              <w:rPr>
                <w:sz w:val="24"/>
                <w:szCs w:val="24"/>
              </w:rPr>
              <w:t>место</w:t>
            </w:r>
          </w:p>
        </w:tc>
        <w:tc>
          <w:tcPr>
            <w:tcW w:w="735" w:type="pct"/>
            <w:gridSpan w:val="3"/>
            <w:shd w:val="clear" w:color="auto" w:fill="auto"/>
            <w:vAlign w:val="center"/>
          </w:tcPr>
          <w:p w:rsidR="002E2971" w:rsidRPr="00F47031" w:rsidRDefault="002E2971" w:rsidP="00115428">
            <w:pPr>
              <w:pStyle w:val="afffffff9"/>
              <w:suppressAutoHyphens/>
              <w:autoSpaceDN w:val="0"/>
              <w:ind w:left="-108"/>
              <w:rPr>
                <w:sz w:val="24"/>
                <w:szCs w:val="24"/>
              </w:rPr>
            </w:pPr>
            <w:r w:rsidRPr="00F47031">
              <w:rPr>
                <w:sz w:val="24"/>
                <w:szCs w:val="24"/>
              </w:rPr>
              <w:t>15</w:t>
            </w:r>
          </w:p>
        </w:tc>
        <w:tc>
          <w:tcPr>
            <w:tcW w:w="918" w:type="pct"/>
            <w:gridSpan w:val="2"/>
            <w:shd w:val="clear" w:color="auto" w:fill="auto"/>
            <w:vAlign w:val="bottom"/>
            <w:hideMark/>
          </w:tcPr>
          <w:p w:rsidR="002E2971" w:rsidRDefault="002E2971">
            <w:pPr>
              <w:jc w:val="center"/>
              <w:rPr>
                <w:b/>
                <w:bCs/>
                <w:color w:val="000000"/>
                <w:lang w:val="ru-RU"/>
              </w:rPr>
            </w:pPr>
            <w:r w:rsidRPr="002E2971">
              <w:rPr>
                <w:b/>
                <w:bCs/>
                <w:color w:val="000000"/>
              </w:rPr>
              <w:t>7761,285</w:t>
            </w:r>
          </w:p>
          <w:p w:rsidR="002E2971" w:rsidRPr="002E2971" w:rsidRDefault="002E2971">
            <w:pPr>
              <w:jc w:val="center"/>
              <w:rPr>
                <w:b/>
                <w:bCs/>
                <w:color w:val="000000"/>
                <w:lang w:val="ru-RU"/>
              </w:rPr>
            </w:pPr>
          </w:p>
        </w:tc>
        <w:tc>
          <w:tcPr>
            <w:tcW w:w="877" w:type="pct"/>
            <w:shd w:val="clear" w:color="auto" w:fill="auto"/>
            <w:vAlign w:val="bottom"/>
            <w:hideMark/>
          </w:tcPr>
          <w:p w:rsidR="002E2971" w:rsidRDefault="002E2971">
            <w:pPr>
              <w:jc w:val="center"/>
              <w:rPr>
                <w:b/>
                <w:bCs/>
                <w:color w:val="000000"/>
                <w:lang w:val="ru-RU"/>
              </w:rPr>
            </w:pPr>
            <w:r w:rsidRPr="002E2971">
              <w:rPr>
                <w:b/>
                <w:bCs/>
                <w:color w:val="000000"/>
              </w:rPr>
              <w:t>7761,285</w:t>
            </w:r>
          </w:p>
          <w:p w:rsidR="002E2971" w:rsidRPr="002E2971" w:rsidRDefault="002E2971">
            <w:pPr>
              <w:jc w:val="center"/>
              <w:rPr>
                <w:b/>
                <w:bCs/>
                <w:color w:val="000000"/>
                <w:lang w:val="ru-RU"/>
              </w:rPr>
            </w:pPr>
          </w:p>
        </w:tc>
      </w:tr>
      <w:tr w:rsidR="006812DC" w:rsidRPr="00F47031" w:rsidTr="00491D46">
        <w:trPr>
          <w:trHeight w:val="704"/>
        </w:trPr>
        <w:tc>
          <w:tcPr>
            <w:tcW w:w="327" w:type="pct"/>
            <w:gridSpan w:val="2"/>
            <w:shd w:val="clear" w:color="auto" w:fill="auto"/>
            <w:vAlign w:val="center"/>
            <w:hideMark/>
          </w:tcPr>
          <w:p w:rsidR="006812DC" w:rsidRPr="00F47031" w:rsidRDefault="006812DC" w:rsidP="00115428">
            <w:pPr>
              <w:pStyle w:val="afffffff9"/>
              <w:ind w:left="-142" w:right="-107"/>
              <w:rPr>
                <w:sz w:val="24"/>
                <w:szCs w:val="24"/>
              </w:rPr>
            </w:pPr>
            <w:r w:rsidRPr="00F47031">
              <w:rPr>
                <w:sz w:val="24"/>
                <w:szCs w:val="24"/>
              </w:rPr>
              <w:t>7.2.</w:t>
            </w:r>
          </w:p>
        </w:tc>
        <w:tc>
          <w:tcPr>
            <w:tcW w:w="1308" w:type="pct"/>
            <w:gridSpan w:val="2"/>
            <w:shd w:val="clear" w:color="auto" w:fill="auto"/>
            <w:vAlign w:val="center"/>
            <w:hideMark/>
          </w:tcPr>
          <w:p w:rsidR="006812DC" w:rsidRPr="00F47031" w:rsidRDefault="006812DC" w:rsidP="001D568F">
            <w:pPr>
              <w:jc w:val="center"/>
              <w:rPr>
                <w:rFonts w:cs="Times New Roman"/>
              </w:rPr>
            </w:pPr>
            <w:r w:rsidRPr="00F47031">
              <w:rPr>
                <w:rFonts w:cs="Times New Roman"/>
                <w:lang w:val="ru-RU"/>
              </w:rPr>
              <w:t xml:space="preserve">Бюро похоронного обслуживания </w:t>
            </w:r>
          </w:p>
        </w:tc>
        <w:tc>
          <w:tcPr>
            <w:tcW w:w="835" w:type="pct"/>
            <w:gridSpan w:val="3"/>
            <w:shd w:val="clear" w:color="auto" w:fill="auto"/>
            <w:vAlign w:val="center"/>
          </w:tcPr>
          <w:p w:rsidR="006812DC" w:rsidRPr="00F47031" w:rsidRDefault="006812DC" w:rsidP="00115428">
            <w:pPr>
              <w:jc w:val="center"/>
              <w:rPr>
                <w:rFonts w:cs="Times New Roman"/>
              </w:rPr>
            </w:pPr>
            <w:r w:rsidRPr="00F47031">
              <w:rPr>
                <w:rFonts w:cs="Times New Roman"/>
                <w:lang w:val="ru-RU"/>
              </w:rPr>
              <w:t>объект</w:t>
            </w:r>
          </w:p>
        </w:tc>
        <w:tc>
          <w:tcPr>
            <w:tcW w:w="735" w:type="pct"/>
            <w:gridSpan w:val="3"/>
            <w:shd w:val="clear" w:color="auto" w:fill="auto"/>
            <w:vAlign w:val="center"/>
          </w:tcPr>
          <w:p w:rsidR="006812DC" w:rsidRPr="00F47031" w:rsidRDefault="006812DC" w:rsidP="00115428">
            <w:pPr>
              <w:pStyle w:val="afffffff9"/>
              <w:suppressAutoHyphens/>
              <w:autoSpaceDN w:val="0"/>
              <w:ind w:left="-108"/>
              <w:rPr>
                <w:sz w:val="24"/>
                <w:szCs w:val="24"/>
              </w:rPr>
            </w:pPr>
            <w:r w:rsidRPr="00F47031">
              <w:rPr>
                <w:sz w:val="24"/>
                <w:szCs w:val="24"/>
              </w:rPr>
              <w:t>1</w:t>
            </w:r>
          </w:p>
        </w:tc>
        <w:tc>
          <w:tcPr>
            <w:tcW w:w="918" w:type="pct"/>
            <w:gridSpan w:val="2"/>
            <w:shd w:val="clear" w:color="auto" w:fill="auto"/>
            <w:vAlign w:val="bottom"/>
            <w:hideMark/>
          </w:tcPr>
          <w:p w:rsidR="006812DC" w:rsidRDefault="006812DC">
            <w:pPr>
              <w:jc w:val="center"/>
              <w:rPr>
                <w:b/>
                <w:bCs/>
                <w:color w:val="000000"/>
                <w:lang w:val="ru-RU"/>
              </w:rPr>
            </w:pPr>
            <w:r w:rsidRPr="006812DC">
              <w:rPr>
                <w:b/>
                <w:bCs/>
                <w:color w:val="000000"/>
              </w:rPr>
              <w:t>3449,460</w:t>
            </w:r>
          </w:p>
          <w:p w:rsidR="006812DC" w:rsidRPr="006812DC" w:rsidRDefault="006812DC">
            <w:pPr>
              <w:jc w:val="center"/>
              <w:rPr>
                <w:b/>
                <w:bCs/>
                <w:color w:val="000000"/>
                <w:lang w:val="ru-RU"/>
              </w:rPr>
            </w:pPr>
          </w:p>
        </w:tc>
        <w:tc>
          <w:tcPr>
            <w:tcW w:w="877" w:type="pct"/>
            <w:shd w:val="clear" w:color="auto" w:fill="auto"/>
            <w:vAlign w:val="bottom"/>
            <w:hideMark/>
          </w:tcPr>
          <w:p w:rsidR="006812DC" w:rsidRDefault="006812DC">
            <w:pPr>
              <w:jc w:val="center"/>
              <w:rPr>
                <w:b/>
                <w:bCs/>
                <w:color w:val="000000"/>
                <w:lang w:val="ru-RU"/>
              </w:rPr>
            </w:pPr>
            <w:r w:rsidRPr="006812DC">
              <w:rPr>
                <w:b/>
                <w:bCs/>
                <w:color w:val="000000"/>
              </w:rPr>
              <w:t>3449,460</w:t>
            </w:r>
          </w:p>
          <w:p w:rsidR="006812DC" w:rsidRPr="006812DC" w:rsidRDefault="006812DC">
            <w:pPr>
              <w:jc w:val="center"/>
              <w:rPr>
                <w:b/>
                <w:bCs/>
                <w:color w:val="000000"/>
                <w:lang w:val="ru-RU"/>
              </w:rPr>
            </w:pPr>
          </w:p>
        </w:tc>
      </w:tr>
      <w:tr w:rsidR="005B4B01" w:rsidRPr="00F47031" w:rsidTr="00491D46">
        <w:trPr>
          <w:trHeight w:val="44"/>
        </w:trPr>
        <w:tc>
          <w:tcPr>
            <w:tcW w:w="5000" w:type="pct"/>
            <w:gridSpan w:val="13"/>
            <w:shd w:val="clear" w:color="auto" w:fill="auto"/>
            <w:vAlign w:val="center"/>
            <w:hideMark/>
          </w:tcPr>
          <w:p w:rsidR="006812DC" w:rsidRDefault="005B4B01" w:rsidP="00115428">
            <w:pPr>
              <w:pStyle w:val="afffffff9"/>
              <w:jc w:val="left"/>
              <w:rPr>
                <w:sz w:val="24"/>
                <w:szCs w:val="24"/>
              </w:rPr>
            </w:pPr>
            <w:r w:rsidRPr="00F47031">
              <w:rPr>
                <w:sz w:val="24"/>
                <w:szCs w:val="24"/>
              </w:rPr>
              <w:t xml:space="preserve">При расчете цены строительства </w:t>
            </w:r>
            <w:proofErr w:type="gramStart"/>
            <w:r w:rsidRPr="00F47031">
              <w:rPr>
                <w:sz w:val="24"/>
                <w:szCs w:val="24"/>
              </w:rPr>
              <w:t>учтен</w:t>
            </w:r>
            <w:proofErr w:type="gramEnd"/>
            <w:r w:rsidR="006812DC">
              <w:rPr>
                <w:sz w:val="24"/>
                <w:szCs w:val="24"/>
              </w:rPr>
              <w:t>:</w:t>
            </w:r>
          </w:p>
          <w:p w:rsidR="005B4B01" w:rsidRDefault="006812DC" w:rsidP="006812DC">
            <w:pPr>
              <w:pStyle w:val="afffffff9"/>
              <w:numPr>
                <w:ilvl w:val="6"/>
                <w:numId w:val="1"/>
              </w:numPr>
              <w:jc w:val="left"/>
              <w:rPr>
                <w:sz w:val="24"/>
                <w:szCs w:val="24"/>
              </w:rPr>
            </w:pPr>
            <w:r>
              <w:rPr>
                <w:sz w:val="24"/>
                <w:szCs w:val="24"/>
              </w:rPr>
              <w:t>К</w:t>
            </w:r>
            <w:r w:rsidR="005B4B01" w:rsidRPr="00F47031">
              <w:rPr>
                <w:sz w:val="24"/>
                <w:szCs w:val="24"/>
              </w:rPr>
              <w:t xml:space="preserve">оэффициент  перехода от цен базового района (Московская область) к уровню цен Краснодарского края </w:t>
            </w:r>
            <w:proofErr w:type="gramStart"/>
            <w:r w:rsidR="005B4B01" w:rsidRPr="00F47031">
              <w:rPr>
                <w:sz w:val="24"/>
                <w:szCs w:val="24"/>
              </w:rPr>
              <w:t>для</w:t>
            </w:r>
            <w:proofErr w:type="gramEnd"/>
            <w:r w:rsidR="005B4B01" w:rsidRPr="00F47031">
              <w:rPr>
                <w:sz w:val="24"/>
                <w:szCs w:val="24"/>
              </w:rPr>
              <w:t xml:space="preserve"> административных зданий-0,86.</w:t>
            </w:r>
          </w:p>
          <w:p w:rsidR="00491D46" w:rsidRPr="00F47031" w:rsidRDefault="006812DC" w:rsidP="006812DC">
            <w:pPr>
              <w:pStyle w:val="afffffff9"/>
              <w:numPr>
                <w:ilvl w:val="6"/>
                <w:numId w:val="1"/>
              </w:numPr>
              <w:jc w:val="left"/>
              <w:rPr>
                <w:sz w:val="24"/>
                <w:szCs w:val="24"/>
              </w:rPr>
            </w:pPr>
            <w:r w:rsidRPr="006812DC">
              <w:rPr>
                <w:sz w:val="24"/>
                <w:szCs w:val="24"/>
              </w:rPr>
              <w:t>Номер в гостинице по «классификации номеров»  принят 1 категории</w:t>
            </w:r>
            <w:proofErr w:type="gramStart"/>
            <w:r w:rsidRPr="006812DC">
              <w:rPr>
                <w:sz w:val="24"/>
                <w:szCs w:val="24"/>
              </w:rPr>
              <w:t xml:space="preserve"> ,</w:t>
            </w:r>
            <w:proofErr w:type="gramEnd"/>
            <w:r w:rsidRPr="006812DC">
              <w:rPr>
                <w:sz w:val="24"/>
                <w:szCs w:val="24"/>
              </w:rPr>
              <w:t xml:space="preserve"> с площадью-15м2/человека.</w:t>
            </w:r>
          </w:p>
        </w:tc>
      </w:tr>
      <w:tr w:rsidR="00C33DFD" w:rsidRPr="00F47031" w:rsidTr="00491D46">
        <w:trPr>
          <w:trHeight w:val="44"/>
        </w:trPr>
        <w:tc>
          <w:tcPr>
            <w:tcW w:w="5000" w:type="pct"/>
            <w:gridSpan w:val="13"/>
            <w:shd w:val="clear" w:color="auto" w:fill="auto"/>
            <w:vAlign w:val="center"/>
          </w:tcPr>
          <w:p w:rsidR="00491D46" w:rsidRPr="00491D46" w:rsidRDefault="00491D46" w:rsidP="00491D46">
            <w:pPr>
              <w:pStyle w:val="afffffff9"/>
              <w:ind w:left="1019" w:right="-83"/>
              <w:jc w:val="left"/>
              <w:rPr>
                <w:sz w:val="24"/>
                <w:szCs w:val="24"/>
              </w:rPr>
            </w:pPr>
          </w:p>
          <w:p w:rsidR="00C33DFD" w:rsidRPr="00491D46" w:rsidRDefault="00C33DFD" w:rsidP="00115428">
            <w:pPr>
              <w:pStyle w:val="afffffff9"/>
              <w:numPr>
                <w:ilvl w:val="0"/>
                <w:numId w:val="40"/>
              </w:numPr>
              <w:ind w:right="-83"/>
              <w:rPr>
                <w:sz w:val="24"/>
                <w:szCs w:val="24"/>
              </w:rPr>
            </w:pPr>
            <w:r w:rsidRPr="00F47031">
              <w:rPr>
                <w:b/>
                <w:sz w:val="24"/>
                <w:szCs w:val="24"/>
              </w:rPr>
              <w:t>чреждения социального обслуживания населения</w:t>
            </w:r>
          </w:p>
          <w:p w:rsidR="00491D46" w:rsidRPr="00F47031" w:rsidRDefault="00491D46" w:rsidP="00491D46">
            <w:pPr>
              <w:pStyle w:val="afffffff9"/>
              <w:ind w:left="1019" w:right="-83"/>
              <w:jc w:val="left"/>
              <w:rPr>
                <w:sz w:val="24"/>
                <w:szCs w:val="24"/>
              </w:rPr>
            </w:pPr>
          </w:p>
        </w:tc>
      </w:tr>
      <w:tr w:rsidR="00491D46" w:rsidRPr="00F47031" w:rsidTr="00491D46">
        <w:trPr>
          <w:trHeight w:val="49"/>
        </w:trPr>
        <w:tc>
          <w:tcPr>
            <w:tcW w:w="327" w:type="pct"/>
            <w:gridSpan w:val="2"/>
            <w:shd w:val="clear" w:color="auto" w:fill="auto"/>
            <w:vAlign w:val="center"/>
          </w:tcPr>
          <w:p w:rsidR="00321870" w:rsidRPr="00F47031" w:rsidRDefault="00321870" w:rsidP="00115428">
            <w:pPr>
              <w:pStyle w:val="afffffff9"/>
              <w:ind w:right="-107"/>
              <w:rPr>
                <w:sz w:val="24"/>
                <w:szCs w:val="24"/>
              </w:rPr>
            </w:pPr>
            <w:r w:rsidRPr="00F47031">
              <w:rPr>
                <w:sz w:val="24"/>
                <w:szCs w:val="24"/>
              </w:rPr>
              <w:t>8.1.</w:t>
            </w:r>
          </w:p>
        </w:tc>
        <w:tc>
          <w:tcPr>
            <w:tcW w:w="1308" w:type="pct"/>
            <w:gridSpan w:val="2"/>
            <w:shd w:val="clear" w:color="auto" w:fill="auto"/>
            <w:vAlign w:val="center"/>
          </w:tcPr>
          <w:p w:rsidR="00321870" w:rsidRPr="00F47031" w:rsidRDefault="00321870" w:rsidP="00115428">
            <w:pPr>
              <w:spacing w:line="276" w:lineRule="auto"/>
              <w:jc w:val="center"/>
              <w:rPr>
                <w:rFonts w:cs="Times New Roman"/>
                <w:lang w:val="ru-RU"/>
              </w:rPr>
            </w:pPr>
            <w:r w:rsidRPr="00F47031">
              <w:rPr>
                <w:rFonts w:cs="Times New Roman"/>
                <w:lang w:val="ru-RU"/>
              </w:rPr>
              <w:t>Специальные жилые дома и группы квартир для ветеранов войны и труда и одиноких престарелых</w:t>
            </w:r>
          </w:p>
        </w:tc>
        <w:tc>
          <w:tcPr>
            <w:tcW w:w="835" w:type="pct"/>
            <w:gridSpan w:val="3"/>
            <w:shd w:val="clear" w:color="auto" w:fill="auto"/>
            <w:vAlign w:val="center"/>
          </w:tcPr>
          <w:p w:rsidR="00321870" w:rsidRPr="00F47031" w:rsidRDefault="00321870" w:rsidP="00115428">
            <w:pPr>
              <w:pStyle w:val="afffffff9"/>
              <w:suppressAutoHyphens/>
              <w:autoSpaceDN w:val="0"/>
              <w:rPr>
                <w:sz w:val="24"/>
                <w:szCs w:val="24"/>
              </w:rPr>
            </w:pPr>
            <w:r w:rsidRPr="00F47031">
              <w:rPr>
                <w:sz w:val="24"/>
                <w:szCs w:val="24"/>
              </w:rPr>
              <w:t>чел</w:t>
            </w:r>
          </w:p>
        </w:tc>
        <w:tc>
          <w:tcPr>
            <w:tcW w:w="735" w:type="pct"/>
            <w:gridSpan w:val="3"/>
            <w:shd w:val="clear" w:color="auto" w:fill="auto"/>
            <w:vAlign w:val="center"/>
          </w:tcPr>
          <w:p w:rsidR="00321870" w:rsidRPr="00F47031" w:rsidRDefault="006A5F0C" w:rsidP="00115428">
            <w:pPr>
              <w:pStyle w:val="afffffff9"/>
              <w:suppressAutoHyphens/>
              <w:autoSpaceDN w:val="0"/>
              <w:rPr>
                <w:sz w:val="24"/>
                <w:szCs w:val="24"/>
              </w:rPr>
            </w:pPr>
            <w:r>
              <w:rPr>
                <w:sz w:val="24"/>
                <w:szCs w:val="24"/>
              </w:rPr>
              <w:t>35</w:t>
            </w:r>
          </w:p>
        </w:tc>
        <w:tc>
          <w:tcPr>
            <w:tcW w:w="918" w:type="pct"/>
            <w:gridSpan w:val="2"/>
            <w:shd w:val="clear" w:color="auto" w:fill="auto"/>
            <w:vAlign w:val="bottom"/>
          </w:tcPr>
          <w:p w:rsidR="00321870" w:rsidRDefault="00321870" w:rsidP="00321870">
            <w:pPr>
              <w:jc w:val="center"/>
              <w:rPr>
                <w:b/>
                <w:color w:val="000000"/>
                <w:lang w:val="ru-RU"/>
              </w:rPr>
            </w:pPr>
            <w:r w:rsidRPr="00321870">
              <w:rPr>
                <w:b/>
                <w:color w:val="000000"/>
              </w:rPr>
              <w:t>1645,06</w:t>
            </w:r>
          </w:p>
          <w:p w:rsidR="006A5F0C" w:rsidRPr="006A5F0C" w:rsidRDefault="006A5F0C" w:rsidP="00321870">
            <w:pPr>
              <w:jc w:val="center"/>
              <w:rPr>
                <w:b/>
                <w:color w:val="000000"/>
                <w:lang w:val="ru-RU"/>
              </w:rPr>
            </w:pPr>
          </w:p>
        </w:tc>
        <w:tc>
          <w:tcPr>
            <w:tcW w:w="877" w:type="pct"/>
            <w:shd w:val="clear" w:color="auto" w:fill="auto"/>
            <w:vAlign w:val="bottom"/>
          </w:tcPr>
          <w:p w:rsidR="00321870" w:rsidRPr="007C27B6" w:rsidRDefault="007C27B6" w:rsidP="00321870">
            <w:pPr>
              <w:jc w:val="center"/>
              <w:rPr>
                <w:rFonts w:cs="Times New Roman"/>
                <w:b/>
                <w:color w:val="000000"/>
                <w:lang w:val="ru-RU"/>
              </w:rPr>
            </w:pPr>
            <w:r>
              <w:rPr>
                <w:rFonts w:cs="Times New Roman"/>
                <w:b/>
                <w:color w:val="000000"/>
                <w:lang w:val="ru-RU"/>
              </w:rPr>
              <w:t>57577,25</w:t>
            </w:r>
          </w:p>
          <w:p w:rsidR="00321870" w:rsidRPr="00321870" w:rsidRDefault="00321870" w:rsidP="00115428">
            <w:pPr>
              <w:jc w:val="center"/>
              <w:rPr>
                <w:rFonts w:cs="Times New Roman"/>
                <w:b/>
                <w:bCs/>
                <w:color w:val="000000"/>
              </w:rPr>
            </w:pPr>
          </w:p>
        </w:tc>
      </w:tr>
      <w:tr w:rsidR="00491D46" w:rsidRPr="00F47031" w:rsidTr="00491D46">
        <w:trPr>
          <w:trHeight w:val="49"/>
        </w:trPr>
        <w:tc>
          <w:tcPr>
            <w:tcW w:w="327" w:type="pct"/>
            <w:gridSpan w:val="2"/>
            <w:shd w:val="clear" w:color="auto" w:fill="auto"/>
            <w:vAlign w:val="center"/>
          </w:tcPr>
          <w:p w:rsidR="00321870" w:rsidRPr="00F47031" w:rsidRDefault="00321870" w:rsidP="00115428">
            <w:pPr>
              <w:pStyle w:val="afffffff9"/>
              <w:ind w:left="-142" w:right="-107"/>
              <w:rPr>
                <w:sz w:val="24"/>
                <w:szCs w:val="24"/>
              </w:rPr>
            </w:pPr>
            <w:r w:rsidRPr="00F47031">
              <w:rPr>
                <w:sz w:val="24"/>
                <w:szCs w:val="24"/>
              </w:rPr>
              <w:t>8.2.</w:t>
            </w:r>
          </w:p>
        </w:tc>
        <w:tc>
          <w:tcPr>
            <w:tcW w:w="1308" w:type="pct"/>
            <w:gridSpan w:val="2"/>
            <w:shd w:val="clear" w:color="auto" w:fill="auto"/>
            <w:vAlign w:val="center"/>
          </w:tcPr>
          <w:p w:rsidR="00321870" w:rsidRPr="00F47031" w:rsidRDefault="00321870" w:rsidP="00115428">
            <w:pPr>
              <w:spacing w:line="276" w:lineRule="auto"/>
              <w:jc w:val="center"/>
              <w:rPr>
                <w:rFonts w:cs="Times New Roman"/>
                <w:lang w:val="ru-RU"/>
              </w:rPr>
            </w:pPr>
            <w:r w:rsidRPr="00F47031">
              <w:rPr>
                <w:rFonts w:cs="Times New Roman"/>
                <w:lang w:val="ru-RU"/>
              </w:rPr>
              <w:t>Специальные жилые дома и группы квартир для инвалидов на креслах колясках и их семей</w:t>
            </w:r>
          </w:p>
        </w:tc>
        <w:tc>
          <w:tcPr>
            <w:tcW w:w="835" w:type="pct"/>
            <w:gridSpan w:val="3"/>
            <w:shd w:val="clear" w:color="auto" w:fill="auto"/>
            <w:vAlign w:val="center"/>
          </w:tcPr>
          <w:p w:rsidR="00321870" w:rsidRPr="00F47031" w:rsidRDefault="00321870" w:rsidP="00115428">
            <w:pPr>
              <w:pStyle w:val="afffffff9"/>
              <w:suppressAutoHyphens/>
              <w:autoSpaceDN w:val="0"/>
              <w:rPr>
                <w:sz w:val="24"/>
                <w:szCs w:val="24"/>
              </w:rPr>
            </w:pPr>
            <w:r w:rsidRPr="00F47031">
              <w:rPr>
                <w:sz w:val="24"/>
                <w:szCs w:val="24"/>
              </w:rPr>
              <w:t>чел</w:t>
            </w:r>
          </w:p>
        </w:tc>
        <w:tc>
          <w:tcPr>
            <w:tcW w:w="735" w:type="pct"/>
            <w:gridSpan w:val="3"/>
            <w:shd w:val="clear" w:color="auto" w:fill="auto"/>
            <w:vAlign w:val="center"/>
          </w:tcPr>
          <w:p w:rsidR="00321870" w:rsidRPr="00F47031" w:rsidRDefault="006A5F0C" w:rsidP="00115428">
            <w:pPr>
              <w:pStyle w:val="afffffff9"/>
              <w:suppressAutoHyphens/>
              <w:autoSpaceDN w:val="0"/>
              <w:rPr>
                <w:sz w:val="24"/>
                <w:szCs w:val="24"/>
              </w:rPr>
            </w:pPr>
            <w:r>
              <w:rPr>
                <w:sz w:val="24"/>
                <w:szCs w:val="24"/>
              </w:rPr>
              <w:t>2</w:t>
            </w:r>
          </w:p>
        </w:tc>
        <w:tc>
          <w:tcPr>
            <w:tcW w:w="918" w:type="pct"/>
            <w:gridSpan w:val="2"/>
            <w:shd w:val="clear" w:color="auto" w:fill="auto"/>
            <w:vAlign w:val="bottom"/>
          </w:tcPr>
          <w:p w:rsidR="00321870" w:rsidRDefault="006A5F0C" w:rsidP="00321870">
            <w:pPr>
              <w:jc w:val="center"/>
              <w:rPr>
                <w:b/>
                <w:color w:val="000000"/>
                <w:lang w:val="ru-RU"/>
              </w:rPr>
            </w:pPr>
            <w:r>
              <w:rPr>
                <w:b/>
                <w:color w:val="000000"/>
                <w:lang w:val="ru-RU"/>
              </w:rPr>
              <w:t>1777,67</w:t>
            </w:r>
          </w:p>
          <w:p w:rsidR="006A5F0C" w:rsidRPr="006A5F0C" w:rsidRDefault="006A5F0C" w:rsidP="00321870">
            <w:pPr>
              <w:jc w:val="center"/>
              <w:rPr>
                <w:b/>
                <w:color w:val="000000"/>
                <w:lang w:val="ru-RU"/>
              </w:rPr>
            </w:pPr>
          </w:p>
        </w:tc>
        <w:tc>
          <w:tcPr>
            <w:tcW w:w="877" w:type="pct"/>
            <w:shd w:val="clear" w:color="auto" w:fill="auto"/>
            <w:vAlign w:val="bottom"/>
          </w:tcPr>
          <w:p w:rsidR="00321870" w:rsidRPr="006A5F0C" w:rsidRDefault="006A5F0C" w:rsidP="00321870">
            <w:pPr>
              <w:jc w:val="center"/>
              <w:rPr>
                <w:rFonts w:cs="Times New Roman"/>
                <w:b/>
                <w:color w:val="000000"/>
                <w:lang w:val="ru-RU"/>
              </w:rPr>
            </w:pPr>
            <w:r>
              <w:rPr>
                <w:rFonts w:cs="Times New Roman"/>
                <w:b/>
                <w:color w:val="000000"/>
                <w:lang w:val="ru-RU"/>
              </w:rPr>
              <w:t>3290,13</w:t>
            </w:r>
          </w:p>
          <w:p w:rsidR="00321870" w:rsidRPr="00321870" w:rsidRDefault="00321870" w:rsidP="00115428">
            <w:pPr>
              <w:jc w:val="center"/>
              <w:rPr>
                <w:rFonts w:cs="Times New Roman"/>
                <w:b/>
                <w:bCs/>
                <w:color w:val="000000"/>
              </w:rPr>
            </w:pPr>
          </w:p>
        </w:tc>
      </w:tr>
      <w:tr w:rsidR="00554788" w:rsidRPr="00F47031" w:rsidTr="00491D46">
        <w:trPr>
          <w:trHeight w:val="44"/>
        </w:trPr>
        <w:tc>
          <w:tcPr>
            <w:tcW w:w="5000" w:type="pct"/>
            <w:gridSpan w:val="13"/>
            <w:shd w:val="clear" w:color="auto" w:fill="auto"/>
            <w:vAlign w:val="center"/>
          </w:tcPr>
          <w:p w:rsidR="00321870" w:rsidRDefault="00554788" w:rsidP="00554788">
            <w:pPr>
              <w:rPr>
                <w:rFonts w:cs="Times New Roman"/>
                <w:kern w:val="0"/>
                <w:lang w:val="ru-RU" w:bidi="ar-SA"/>
              </w:rPr>
            </w:pPr>
            <w:r w:rsidRPr="00F47031">
              <w:rPr>
                <w:rFonts w:cs="Times New Roman"/>
                <w:kern w:val="0"/>
                <w:lang w:val="ru-RU" w:bidi="ar-SA"/>
              </w:rPr>
              <w:t xml:space="preserve">При расчете цены строительства </w:t>
            </w:r>
            <w:proofErr w:type="gramStart"/>
            <w:r w:rsidRPr="00F47031">
              <w:rPr>
                <w:rFonts w:cs="Times New Roman"/>
                <w:kern w:val="0"/>
                <w:lang w:val="ru-RU" w:bidi="ar-SA"/>
              </w:rPr>
              <w:t>учтен</w:t>
            </w:r>
            <w:proofErr w:type="gramEnd"/>
            <w:r w:rsidR="00321870">
              <w:rPr>
                <w:rFonts w:cs="Times New Roman"/>
                <w:kern w:val="0"/>
                <w:lang w:val="ru-RU" w:bidi="ar-SA"/>
              </w:rPr>
              <w:t>:</w:t>
            </w:r>
          </w:p>
          <w:p w:rsidR="00554788" w:rsidRPr="00321870" w:rsidRDefault="00321870" w:rsidP="00321870">
            <w:pPr>
              <w:pStyle w:val="ad"/>
              <w:numPr>
                <w:ilvl w:val="6"/>
                <w:numId w:val="1"/>
              </w:numPr>
              <w:rPr>
                <w:rFonts w:cs="Times New Roman"/>
                <w:bCs/>
                <w:color w:val="000000"/>
              </w:rPr>
            </w:pPr>
            <w:r>
              <w:rPr>
                <w:rFonts w:cs="Times New Roman"/>
                <w:kern w:val="0"/>
                <w:lang w:val="ru-RU" w:bidi="ar-SA"/>
              </w:rPr>
              <w:t>К</w:t>
            </w:r>
            <w:r w:rsidR="00554788" w:rsidRPr="00321870">
              <w:rPr>
                <w:rFonts w:cs="Times New Roman"/>
                <w:kern w:val="0"/>
                <w:lang w:val="ru-RU" w:bidi="ar-SA"/>
              </w:rPr>
              <w:t xml:space="preserve">оэффициент  перехода от цен базового района (Московская область) к уровню цен Краснодарского края </w:t>
            </w:r>
            <w:proofErr w:type="gramStart"/>
            <w:r w:rsidR="00554788" w:rsidRPr="00321870">
              <w:rPr>
                <w:rFonts w:cs="Times New Roman"/>
                <w:kern w:val="0"/>
                <w:lang w:val="ru-RU" w:bidi="ar-SA"/>
              </w:rPr>
              <w:t>для</w:t>
            </w:r>
            <w:proofErr w:type="gramEnd"/>
            <w:r w:rsidR="00554788" w:rsidRPr="00321870">
              <w:rPr>
                <w:rFonts w:cs="Times New Roman"/>
                <w:kern w:val="0"/>
                <w:lang w:val="ru-RU" w:bidi="ar-SA"/>
              </w:rPr>
              <w:t xml:space="preserve"> жилых домов-0,79.</w:t>
            </w:r>
          </w:p>
          <w:p w:rsidR="00321870" w:rsidRPr="00321870" w:rsidRDefault="00321870" w:rsidP="00321870">
            <w:pPr>
              <w:pStyle w:val="ad"/>
              <w:numPr>
                <w:ilvl w:val="6"/>
                <w:numId w:val="1"/>
              </w:numPr>
              <w:rPr>
                <w:rFonts w:cs="Times New Roman"/>
                <w:bCs/>
                <w:color w:val="000000"/>
              </w:rPr>
            </w:pPr>
            <w:r w:rsidRPr="00321870">
              <w:rPr>
                <w:rFonts w:cs="Times New Roman"/>
                <w:bCs/>
                <w:color w:val="000000"/>
              </w:rPr>
              <w:t>42 м2 общей площади жилого помещения на семью из двух человек</w:t>
            </w:r>
            <w:r>
              <w:rPr>
                <w:rFonts w:cs="Times New Roman"/>
                <w:bCs/>
                <w:color w:val="000000"/>
                <w:lang w:val="ru-RU"/>
              </w:rPr>
              <w:t>.</w:t>
            </w:r>
          </w:p>
        </w:tc>
      </w:tr>
      <w:tr w:rsidR="001D568F" w:rsidRPr="00F47031" w:rsidTr="00491D46">
        <w:trPr>
          <w:trHeight w:val="20"/>
        </w:trPr>
        <w:tc>
          <w:tcPr>
            <w:tcW w:w="5000" w:type="pct"/>
            <w:gridSpan w:val="13"/>
            <w:shd w:val="clear" w:color="auto" w:fill="auto"/>
            <w:vAlign w:val="center"/>
          </w:tcPr>
          <w:p w:rsidR="00491D46" w:rsidRPr="00491D46" w:rsidRDefault="00491D46" w:rsidP="00491D46">
            <w:pPr>
              <w:pStyle w:val="ad"/>
              <w:ind w:left="1019"/>
              <w:rPr>
                <w:rFonts w:cs="Times New Roman"/>
                <w:color w:val="000000"/>
              </w:rPr>
            </w:pPr>
          </w:p>
          <w:p w:rsidR="001D568F" w:rsidRPr="00491D46" w:rsidRDefault="001D568F" w:rsidP="001D568F">
            <w:pPr>
              <w:pStyle w:val="ad"/>
              <w:numPr>
                <w:ilvl w:val="0"/>
                <w:numId w:val="40"/>
              </w:numPr>
              <w:jc w:val="center"/>
              <w:rPr>
                <w:rFonts w:cs="Times New Roman"/>
                <w:color w:val="000000"/>
              </w:rPr>
            </w:pPr>
            <w:r w:rsidRPr="00F47031">
              <w:rPr>
                <w:rFonts w:cs="Times New Roman"/>
                <w:b/>
              </w:rPr>
              <w:t xml:space="preserve">Учреждения социального </w:t>
            </w:r>
            <w:r w:rsidRPr="00F47031">
              <w:rPr>
                <w:rFonts w:cs="Times New Roman"/>
                <w:b/>
                <w:lang w:val="ru-RU"/>
              </w:rPr>
              <w:t>обеспечения</w:t>
            </w:r>
          </w:p>
          <w:p w:rsidR="00491D46" w:rsidRPr="00F47031" w:rsidRDefault="00491D46" w:rsidP="00491D46">
            <w:pPr>
              <w:pStyle w:val="ad"/>
              <w:ind w:left="1019"/>
              <w:rPr>
                <w:rFonts w:cs="Times New Roman"/>
                <w:color w:val="000000"/>
              </w:rPr>
            </w:pPr>
          </w:p>
        </w:tc>
      </w:tr>
      <w:tr w:rsidR="00491D46" w:rsidRPr="00F47031" w:rsidTr="00491D46">
        <w:trPr>
          <w:trHeight w:val="791"/>
        </w:trPr>
        <w:tc>
          <w:tcPr>
            <w:tcW w:w="327" w:type="pct"/>
            <w:gridSpan w:val="2"/>
            <w:shd w:val="clear" w:color="auto" w:fill="auto"/>
            <w:vAlign w:val="center"/>
          </w:tcPr>
          <w:p w:rsidR="00516C93" w:rsidRPr="00F47031" w:rsidRDefault="00516C93" w:rsidP="001D568F">
            <w:pPr>
              <w:pStyle w:val="afffffff9"/>
              <w:ind w:left="-142" w:right="-107"/>
              <w:rPr>
                <w:sz w:val="24"/>
                <w:szCs w:val="24"/>
              </w:rPr>
            </w:pPr>
            <w:r w:rsidRPr="00F47031">
              <w:rPr>
                <w:sz w:val="24"/>
                <w:szCs w:val="24"/>
              </w:rPr>
              <w:t>9.1</w:t>
            </w:r>
          </w:p>
        </w:tc>
        <w:tc>
          <w:tcPr>
            <w:tcW w:w="1308" w:type="pct"/>
            <w:gridSpan w:val="2"/>
            <w:shd w:val="clear" w:color="auto" w:fill="auto"/>
          </w:tcPr>
          <w:p w:rsidR="00516C93" w:rsidRPr="00F47031" w:rsidRDefault="00516C93" w:rsidP="001D568F">
            <w:pPr>
              <w:jc w:val="both"/>
              <w:rPr>
                <w:rFonts w:eastAsia="Times New Roman" w:cs="Times New Roman"/>
                <w:lang w:eastAsia="ru-RU"/>
              </w:rPr>
            </w:pPr>
            <w:r w:rsidRPr="00F47031">
              <w:rPr>
                <w:rFonts w:eastAsia="Times New Roman" w:cs="Times New Roman"/>
                <w:lang w:eastAsia="ru-RU"/>
              </w:rPr>
              <w:t>Молочн</w:t>
            </w:r>
            <w:r w:rsidRPr="00F47031">
              <w:rPr>
                <w:rFonts w:eastAsia="Times New Roman" w:cs="Times New Roman"/>
                <w:lang w:val="ru-RU" w:eastAsia="ru-RU"/>
              </w:rPr>
              <w:t xml:space="preserve">ая </w:t>
            </w:r>
            <w:r w:rsidRPr="00F47031">
              <w:rPr>
                <w:rFonts w:eastAsia="Times New Roman" w:cs="Times New Roman"/>
                <w:lang w:eastAsia="ru-RU"/>
              </w:rPr>
              <w:t>кухн</w:t>
            </w:r>
            <w:r w:rsidRPr="00F47031">
              <w:rPr>
                <w:rFonts w:eastAsia="Times New Roman" w:cs="Times New Roman"/>
                <w:lang w:val="ru-RU" w:eastAsia="ru-RU"/>
              </w:rPr>
              <w:t>я с раздаточным пунктом</w:t>
            </w:r>
          </w:p>
        </w:tc>
        <w:tc>
          <w:tcPr>
            <w:tcW w:w="835" w:type="pct"/>
            <w:gridSpan w:val="3"/>
            <w:shd w:val="clear" w:color="auto" w:fill="auto"/>
          </w:tcPr>
          <w:p w:rsidR="00516C93" w:rsidRPr="00F47031" w:rsidRDefault="00516C93" w:rsidP="001D568F">
            <w:pPr>
              <w:jc w:val="center"/>
              <w:rPr>
                <w:rFonts w:cs="Times New Roman"/>
                <w:lang w:val="ru-RU"/>
              </w:rPr>
            </w:pPr>
            <w:r w:rsidRPr="00F47031">
              <w:rPr>
                <w:rFonts w:cs="Times New Roman"/>
                <w:lang w:val="ru-RU"/>
              </w:rPr>
              <w:t>порций/м</w:t>
            </w:r>
            <w:proofErr w:type="gramStart"/>
            <w:r w:rsidRPr="00F47031">
              <w:rPr>
                <w:rFonts w:cs="Times New Roman"/>
                <w:lang w:val="ru-RU"/>
              </w:rPr>
              <w:t>2</w:t>
            </w:r>
            <w:proofErr w:type="gramEnd"/>
          </w:p>
        </w:tc>
        <w:tc>
          <w:tcPr>
            <w:tcW w:w="735" w:type="pct"/>
            <w:gridSpan w:val="3"/>
            <w:shd w:val="clear" w:color="auto" w:fill="auto"/>
          </w:tcPr>
          <w:p w:rsidR="00516C93" w:rsidRPr="00F47031" w:rsidRDefault="00516C93" w:rsidP="001D568F">
            <w:pPr>
              <w:jc w:val="center"/>
              <w:rPr>
                <w:rFonts w:cs="Times New Roman"/>
                <w:lang w:val="ru-RU"/>
              </w:rPr>
            </w:pPr>
            <w:r w:rsidRPr="00F47031">
              <w:rPr>
                <w:rFonts w:cs="Times New Roman"/>
                <w:lang w:val="ru-RU"/>
              </w:rPr>
              <w:t>200/18</w:t>
            </w:r>
          </w:p>
        </w:tc>
        <w:tc>
          <w:tcPr>
            <w:tcW w:w="918" w:type="pct"/>
            <w:gridSpan w:val="2"/>
            <w:shd w:val="clear" w:color="auto" w:fill="auto"/>
            <w:vAlign w:val="bottom"/>
          </w:tcPr>
          <w:p w:rsidR="00516C93" w:rsidRDefault="00516C93" w:rsidP="00F454D9">
            <w:pPr>
              <w:jc w:val="center"/>
              <w:rPr>
                <w:rFonts w:cs="Times New Roman"/>
                <w:b/>
                <w:color w:val="000000"/>
                <w:lang w:val="ru-RU"/>
              </w:rPr>
            </w:pPr>
            <w:r w:rsidRPr="00516C93">
              <w:rPr>
                <w:rFonts w:cs="Times New Roman"/>
                <w:b/>
                <w:color w:val="000000"/>
              </w:rPr>
              <w:t>592,024</w:t>
            </w:r>
          </w:p>
          <w:p w:rsidR="002F580F" w:rsidRPr="002F580F" w:rsidRDefault="002F580F" w:rsidP="00F454D9">
            <w:pPr>
              <w:jc w:val="center"/>
              <w:rPr>
                <w:rFonts w:cs="Times New Roman"/>
                <w:b/>
                <w:color w:val="000000"/>
                <w:lang w:val="ru-RU"/>
              </w:rPr>
            </w:pPr>
          </w:p>
        </w:tc>
        <w:tc>
          <w:tcPr>
            <w:tcW w:w="877" w:type="pct"/>
            <w:shd w:val="clear" w:color="auto" w:fill="auto"/>
            <w:vAlign w:val="bottom"/>
          </w:tcPr>
          <w:p w:rsidR="00516C93" w:rsidRDefault="00516C93" w:rsidP="00F454D9">
            <w:pPr>
              <w:jc w:val="center"/>
              <w:rPr>
                <w:rFonts w:cs="Times New Roman"/>
                <w:b/>
                <w:color w:val="000000"/>
                <w:lang w:val="ru-RU"/>
              </w:rPr>
            </w:pPr>
            <w:r w:rsidRPr="00516C93">
              <w:rPr>
                <w:rFonts w:cs="Times New Roman"/>
                <w:b/>
                <w:color w:val="000000"/>
              </w:rPr>
              <w:t>592,024</w:t>
            </w:r>
          </w:p>
          <w:p w:rsidR="002F580F" w:rsidRPr="002F580F" w:rsidRDefault="002F580F" w:rsidP="00F454D9">
            <w:pPr>
              <w:jc w:val="center"/>
              <w:rPr>
                <w:rFonts w:cs="Times New Roman"/>
                <w:b/>
                <w:color w:val="000000"/>
                <w:lang w:val="ru-RU"/>
              </w:rPr>
            </w:pPr>
          </w:p>
        </w:tc>
      </w:tr>
      <w:tr w:rsidR="001D568F" w:rsidRPr="00F47031" w:rsidTr="00491D46">
        <w:trPr>
          <w:trHeight w:val="49"/>
        </w:trPr>
        <w:tc>
          <w:tcPr>
            <w:tcW w:w="5000" w:type="pct"/>
            <w:gridSpan w:val="13"/>
            <w:shd w:val="clear" w:color="auto" w:fill="auto"/>
            <w:vAlign w:val="center"/>
          </w:tcPr>
          <w:p w:rsidR="001D568F" w:rsidRPr="00F47031" w:rsidRDefault="001D568F" w:rsidP="00A71D55">
            <w:pPr>
              <w:rPr>
                <w:rFonts w:cs="Times New Roman"/>
                <w:bCs/>
                <w:color w:val="000000"/>
              </w:rPr>
            </w:pPr>
            <w:r w:rsidRPr="00F47031">
              <w:rPr>
                <w:rFonts w:cs="Times New Roman"/>
                <w:kern w:val="0"/>
                <w:lang w:val="ru-RU" w:bidi="ar-SA"/>
              </w:rPr>
              <w:t xml:space="preserve">При расчете цены строительства учтен  коэффициент  перехода от цен базового района (Московская область) к уровню цен Краснодарского края </w:t>
            </w:r>
            <w:proofErr w:type="gramStart"/>
            <w:r w:rsidRPr="00F47031">
              <w:rPr>
                <w:rFonts w:cs="Times New Roman"/>
                <w:kern w:val="0"/>
                <w:lang w:val="ru-RU" w:bidi="ar-SA"/>
              </w:rPr>
              <w:t>для</w:t>
            </w:r>
            <w:proofErr w:type="gramEnd"/>
            <w:r w:rsidRPr="00F47031">
              <w:rPr>
                <w:rFonts w:cs="Times New Roman"/>
                <w:kern w:val="0"/>
                <w:lang w:val="ru-RU" w:bidi="ar-SA"/>
              </w:rPr>
              <w:t xml:space="preserve"> жилых домов-0,</w:t>
            </w:r>
            <w:r w:rsidR="00A71D55" w:rsidRPr="00F47031">
              <w:rPr>
                <w:rFonts w:cs="Times New Roman"/>
                <w:kern w:val="0"/>
                <w:lang w:val="ru-RU" w:bidi="ar-SA"/>
              </w:rPr>
              <w:t>82</w:t>
            </w:r>
            <w:r w:rsidRPr="00F47031">
              <w:rPr>
                <w:rFonts w:cs="Times New Roman"/>
                <w:kern w:val="0"/>
                <w:lang w:val="ru-RU" w:bidi="ar-SA"/>
              </w:rPr>
              <w:t>.</w:t>
            </w:r>
          </w:p>
        </w:tc>
      </w:tr>
      <w:tr w:rsidR="00E4653E" w:rsidRPr="00F47031" w:rsidTr="00491D46">
        <w:trPr>
          <w:trHeight w:val="713"/>
        </w:trPr>
        <w:tc>
          <w:tcPr>
            <w:tcW w:w="5000" w:type="pct"/>
            <w:gridSpan w:val="13"/>
            <w:shd w:val="clear" w:color="auto" w:fill="auto"/>
            <w:vAlign w:val="center"/>
          </w:tcPr>
          <w:p w:rsidR="00491D46" w:rsidRPr="00491D46" w:rsidRDefault="00491D46" w:rsidP="00491D46">
            <w:pPr>
              <w:pStyle w:val="ad"/>
              <w:ind w:left="1019"/>
              <w:rPr>
                <w:rFonts w:cs="Times New Roman"/>
                <w:kern w:val="0"/>
                <w:lang w:val="ru-RU" w:bidi="ar-SA"/>
              </w:rPr>
            </w:pPr>
          </w:p>
          <w:p w:rsidR="00E4653E" w:rsidRPr="00491D46" w:rsidRDefault="00E4653E" w:rsidP="00E4653E">
            <w:pPr>
              <w:pStyle w:val="ad"/>
              <w:numPr>
                <w:ilvl w:val="0"/>
                <w:numId w:val="40"/>
              </w:numPr>
              <w:jc w:val="center"/>
              <w:rPr>
                <w:rFonts w:cs="Times New Roman"/>
                <w:kern w:val="0"/>
                <w:lang w:val="ru-RU" w:bidi="ar-SA"/>
              </w:rPr>
            </w:pPr>
            <w:r w:rsidRPr="00F47031">
              <w:rPr>
                <w:rFonts w:cs="Times New Roman"/>
                <w:b/>
              </w:rPr>
              <w:t>Кредитно-финансовые учреждения</w:t>
            </w:r>
          </w:p>
          <w:p w:rsidR="00491D46" w:rsidRPr="00F47031" w:rsidRDefault="00491D46" w:rsidP="00491D46">
            <w:pPr>
              <w:pStyle w:val="ad"/>
              <w:ind w:left="1019"/>
              <w:rPr>
                <w:rFonts w:cs="Times New Roman"/>
                <w:kern w:val="0"/>
                <w:lang w:val="ru-RU" w:bidi="ar-SA"/>
              </w:rPr>
            </w:pPr>
          </w:p>
        </w:tc>
      </w:tr>
      <w:tr w:rsidR="00491D46" w:rsidRPr="00F47031" w:rsidTr="00491D46">
        <w:trPr>
          <w:trHeight w:val="829"/>
        </w:trPr>
        <w:tc>
          <w:tcPr>
            <w:tcW w:w="310" w:type="pct"/>
            <w:shd w:val="clear" w:color="auto" w:fill="auto"/>
            <w:vAlign w:val="center"/>
          </w:tcPr>
          <w:p w:rsidR="00933415" w:rsidRPr="00F47031" w:rsidRDefault="00933415" w:rsidP="00933415">
            <w:pPr>
              <w:pStyle w:val="afffffff9"/>
              <w:rPr>
                <w:sz w:val="24"/>
                <w:szCs w:val="24"/>
              </w:rPr>
            </w:pPr>
            <w:r w:rsidRPr="00F47031">
              <w:rPr>
                <w:sz w:val="24"/>
                <w:szCs w:val="24"/>
              </w:rPr>
              <w:t>10</w:t>
            </w:r>
            <w:r>
              <w:rPr>
                <w:sz w:val="24"/>
                <w:szCs w:val="24"/>
              </w:rPr>
              <w:t>.1.</w:t>
            </w:r>
          </w:p>
        </w:tc>
        <w:tc>
          <w:tcPr>
            <w:tcW w:w="1332" w:type="pct"/>
            <w:gridSpan w:val="4"/>
            <w:shd w:val="clear" w:color="auto" w:fill="auto"/>
            <w:vAlign w:val="center"/>
          </w:tcPr>
          <w:p w:rsidR="00933415" w:rsidRPr="00F47031" w:rsidRDefault="00933415" w:rsidP="00E4653E">
            <w:pPr>
              <w:pStyle w:val="afffffff9"/>
              <w:rPr>
                <w:sz w:val="24"/>
                <w:szCs w:val="24"/>
              </w:rPr>
            </w:pPr>
            <w:r w:rsidRPr="00F47031">
              <w:rPr>
                <w:sz w:val="24"/>
                <w:szCs w:val="24"/>
              </w:rPr>
              <w:t>Отделение связи</w:t>
            </w:r>
          </w:p>
        </w:tc>
        <w:tc>
          <w:tcPr>
            <w:tcW w:w="824" w:type="pct"/>
            <w:shd w:val="clear" w:color="auto" w:fill="auto"/>
            <w:vAlign w:val="center"/>
          </w:tcPr>
          <w:p w:rsidR="00933415" w:rsidRPr="00F47031" w:rsidRDefault="00933415" w:rsidP="00E4653E">
            <w:pPr>
              <w:pStyle w:val="afffffff9"/>
              <w:rPr>
                <w:sz w:val="24"/>
                <w:szCs w:val="24"/>
              </w:rPr>
            </w:pPr>
            <w:r w:rsidRPr="00F47031">
              <w:rPr>
                <w:sz w:val="24"/>
                <w:szCs w:val="24"/>
              </w:rPr>
              <w:t>операционное м</w:t>
            </w:r>
            <w:r w:rsidRPr="00F47031">
              <w:rPr>
                <w:sz w:val="24"/>
                <w:szCs w:val="24"/>
              </w:rPr>
              <w:t>е</w:t>
            </w:r>
            <w:r w:rsidRPr="00F47031">
              <w:rPr>
                <w:sz w:val="24"/>
                <w:szCs w:val="24"/>
              </w:rPr>
              <w:t>сто</w:t>
            </w:r>
            <w:r>
              <w:rPr>
                <w:sz w:val="24"/>
                <w:szCs w:val="24"/>
              </w:rPr>
              <w:t>/м</w:t>
            </w:r>
            <w:proofErr w:type="gramStart"/>
            <w:r>
              <w:rPr>
                <w:sz w:val="24"/>
                <w:szCs w:val="24"/>
              </w:rPr>
              <w:t>2</w:t>
            </w:r>
            <w:proofErr w:type="gramEnd"/>
          </w:p>
        </w:tc>
        <w:tc>
          <w:tcPr>
            <w:tcW w:w="733" w:type="pct"/>
            <w:gridSpan w:val="3"/>
            <w:shd w:val="clear" w:color="auto" w:fill="auto"/>
            <w:vAlign w:val="center"/>
          </w:tcPr>
          <w:p w:rsidR="00933415" w:rsidRPr="00F47031" w:rsidRDefault="00933415" w:rsidP="00E4653E">
            <w:pPr>
              <w:pStyle w:val="afffffff9"/>
              <w:rPr>
                <w:sz w:val="24"/>
                <w:szCs w:val="24"/>
              </w:rPr>
            </w:pPr>
            <w:r w:rsidRPr="00F47031">
              <w:rPr>
                <w:sz w:val="24"/>
                <w:szCs w:val="24"/>
              </w:rPr>
              <w:t>1</w:t>
            </w:r>
            <w:r>
              <w:rPr>
                <w:sz w:val="24"/>
                <w:szCs w:val="24"/>
              </w:rPr>
              <w:t>/33,5</w:t>
            </w:r>
          </w:p>
        </w:tc>
        <w:tc>
          <w:tcPr>
            <w:tcW w:w="916" w:type="pct"/>
            <w:gridSpan w:val="2"/>
            <w:shd w:val="clear" w:color="auto" w:fill="auto"/>
            <w:vAlign w:val="bottom"/>
          </w:tcPr>
          <w:p w:rsidR="00933415" w:rsidRPr="00491D46" w:rsidRDefault="00933415">
            <w:pPr>
              <w:jc w:val="center"/>
              <w:rPr>
                <w:b/>
                <w:bCs/>
                <w:color w:val="000000"/>
                <w:lang w:val="ru-RU"/>
              </w:rPr>
            </w:pPr>
            <w:r w:rsidRPr="00933415">
              <w:rPr>
                <w:b/>
                <w:bCs/>
                <w:color w:val="000000"/>
              </w:rPr>
              <w:t>1155,569</w:t>
            </w:r>
          </w:p>
          <w:p w:rsidR="00933415" w:rsidRPr="00933415" w:rsidRDefault="00933415">
            <w:pPr>
              <w:jc w:val="center"/>
              <w:rPr>
                <w:b/>
                <w:bCs/>
                <w:color w:val="000000"/>
                <w:lang w:val="ru-RU"/>
              </w:rPr>
            </w:pPr>
          </w:p>
        </w:tc>
        <w:tc>
          <w:tcPr>
            <w:tcW w:w="885" w:type="pct"/>
            <w:gridSpan w:val="2"/>
            <w:shd w:val="clear" w:color="auto" w:fill="auto"/>
            <w:vAlign w:val="bottom"/>
          </w:tcPr>
          <w:p w:rsidR="00933415" w:rsidRPr="00491D46" w:rsidRDefault="00933415">
            <w:pPr>
              <w:jc w:val="center"/>
              <w:rPr>
                <w:b/>
                <w:bCs/>
                <w:color w:val="000000"/>
                <w:lang w:val="ru-RU"/>
              </w:rPr>
            </w:pPr>
            <w:r w:rsidRPr="00933415">
              <w:rPr>
                <w:b/>
                <w:bCs/>
                <w:color w:val="000000"/>
              </w:rPr>
              <w:t>1155,569</w:t>
            </w:r>
          </w:p>
          <w:p w:rsidR="00933415" w:rsidRPr="00933415" w:rsidRDefault="00933415">
            <w:pPr>
              <w:jc w:val="center"/>
              <w:rPr>
                <w:b/>
                <w:bCs/>
                <w:color w:val="000000"/>
                <w:lang w:val="ru-RU"/>
              </w:rPr>
            </w:pPr>
          </w:p>
        </w:tc>
      </w:tr>
      <w:tr w:rsidR="00E4653E" w:rsidRPr="00F47031" w:rsidTr="00491D46">
        <w:trPr>
          <w:trHeight w:val="77"/>
        </w:trPr>
        <w:tc>
          <w:tcPr>
            <w:tcW w:w="5000" w:type="pct"/>
            <w:gridSpan w:val="13"/>
            <w:shd w:val="clear" w:color="auto" w:fill="auto"/>
            <w:vAlign w:val="center"/>
          </w:tcPr>
          <w:p w:rsidR="00491D46" w:rsidRDefault="00025AD6" w:rsidP="00E4653E">
            <w:pPr>
              <w:rPr>
                <w:rFonts w:cs="Times New Roman"/>
                <w:lang w:val="ru-RU"/>
              </w:rPr>
            </w:pPr>
            <w:r w:rsidRPr="00F47031">
              <w:rPr>
                <w:rFonts w:cs="Times New Roman"/>
              </w:rPr>
              <w:t xml:space="preserve">При расчете цены строительства учтен коэффициент  перехода от цен базового района (Московская область) к уровню цен Краснодарского края для </w:t>
            </w:r>
          </w:p>
          <w:p w:rsidR="00E4653E" w:rsidRPr="00F47031" w:rsidRDefault="00025AD6" w:rsidP="00E4653E">
            <w:pPr>
              <w:rPr>
                <w:rFonts w:cs="Times New Roman"/>
                <w:kern w:val="0"/>
                <w:lang w:val="ru-RU" w:bidi="ar-SA"/>
              </w:rPr>
            </w:pPr>
            <w:r w:rsidRPr="00F47031">
              <w:rPr>
                <w:rFonts w:cs="Times New Roman"/>
              </w:rPr>
              <w:t>административных зданий-0,86.</w:t>
            </w:r>
          </w:p>
        </w:tc>
      </w:tr>
      <w:tr w:rsidR="00E4653E" w:rsidRPr="00F47031" w:rsidTr="00491D46">
        <w:trPr>
          <w:trHeight w:val="20"/>
        </w:trPr>
        <w:tc>
          <w:tcPr>
            <w:tcW w:w="5000" w:type="pct"/>
            <w:gridSpan w:val="13"/>
            <w:shd w:val="clear" w:color="auto" w:fill="auto"/>
            <w:vAlign w:val="center"/>
          </w:tcPr>
          <w:p w:rsidR="00491D46" w:rsidRPr="00491D46" w:rsidRDefault="00491D46" w:rsidP="00491D46">
            <w:pPr>
              <w:pStyle w:val="afffffff9"/>
              <w:ind w:left="1019" w:right="-83"/>
              <w:jc w:val="left"/>
              <w:rPr>
                <w:sz w:val="24"/>
                <w:szCs w:val="24"/>
              </w:rPr>
            </w:pPr>
          </w:p>
          <w:p w:rsidR="00E4653E" w:rsidRPr="00491D46" w:rsidRDefault="00E4653E" w:rsidP="00E4653E">
            <w:pPr>
              <w:pStyle w:val="afffffff9"/>
              <w:numPr>
                <w:ilvl w:val="0"/>
                <w:numId w:val="40"/>
              </w:numPr>
              <w:ind w:right="-83"/>
              <w:rPr>
                <w:sz w:val="24"/>
                <w:szCs w:val="24"/>
              </w:rPr>
            </w:pPr>
            <w:r w:rsidRPr="00F47031">
              <w:rPr>
                <w:b/>
                <w:sz w:val="24"/>
                <w:szCs w:val="24"/>
              </w:rPr>
              <w:t>Объекты дорожного сервиса</w:t>
            </w:r>
          </w:p>
          <w:p w:rsidR="00491D46" w:rsidRPr="00F47031" w:rsidRDefault="00491D46" w:rsidP="00491D46">
            <w:pPr>
              <w:pStyle w:val="afffffff9"/>
              <w:ind w:left="1019" w:right="-83"/>
              <w:jc w:val="left"/>
              <w:rPr>
                <w:sz w:val="24"/>
                <w:szCs w:val="24"/>
              </w:rPr>
            </w:pPr>
          </w:p>
        </w:tc>
      </w:tr>
      <w:tr w:rsidR="00491D46" w:rsidRPr="00F47031" w:rsidTr="00491D46">
        <w:trPr>
          <w:trHeight w:val="20"/>
        </w:trPr>
        <w:tc>
          <w:tcPr>
            <w:tcW w:w="327" w:type="pct"/>
            <w:gridSpan w:val="2"/>
            <w:shd w:val="clear" w:color="auto" w:fill="auto"/>
            <w:vAlign w:val="center"/>
          </w:tcPr>
          <w:p w:rsidR="00933415" w:rsidRPr="00F47031" w:rsidRDefault="00933415" w:rsidP="00E4653E">
            <w:pPr>
              <w:pStyle w:val="afffffff9"/>
              <w:ind w:left="-142" w:right="-107"/>
              <w:rPr>
                <w:sz w:val="24"/>
                <w:szCs w:val="24"/>
              </w:rPr>
            </w:pPr>
            <w:r w:rsidRPr="00F47031">
              <w:rPr>
                <w:sz w:val="24"/>
                <w:szCs w:val="24"/>
              </w:rPr>
              <w:t>11.1.</w:t>
            </w:r>
          </w:p>
        </w:tc>
        <w:tc>
          <w:tcPr>
            <w:tcW w:w="1308" w:type="pct"/>
            <w:gridSpan w:val="2"/>
            <w:shd w:val="clear" w:color="auto" w:fill="auto"/>
            <w:vAlign w:val="center"/>
          </w:tcPr>
          <w:p w:rsidR="00933415" w:rsidRPr="00F47031" w:rsidRDefault="00933415" w:rsidP="00E4653E">
            <w:pPr>
              <w:spacing w:line="276" w:lineRule="auto"/>
              <w:jc w:val="center"/>
              <w:rPr>
                <w:rFonts w:cs="Times New Roman"/>
                <w:lang w:val="ru-RU"/>
              </w:rPr>
            </w:pPr>
            <w:r w:rsidRPr="00F47031">
              <w:rPr>
                <w:rFonts w:cs="Times New Roman"/>
                <w:lang w:val="ru-RU"/>
              </w:rPr>
              <w:t>Станции технического обслуживания автомобиля, автомойки</w:t>
            </w:r>
          </w:p>
          <w:p w:rsidR="00933415" w:rsidRPr="00F47031" w:rsidRDefault="00933415" w:rsidP="00E4653E">
            <w:pPr>
              <w:spacing w:line="276" w:lineRule="auto"/>
              <w:jc w:val="center"/>
              <w:rPr>
                <w:rFonts w:cs="Times New Roman"/>
                <w:lang w:val="ru-RU"/>
              </w:rPr>
            </w:pPr>
            <w:r>
              <w:rPr>
                <w:rFonts w:cs="Times New Roman"/>
                <w:lang w:val="ru-RU"/>
              </w:rPr>
              <w:t>( всего 8</w:t>
            </w:r>
            <w:r w:rsidRPr="00F47031">
              <w:rPr>
                <w:rFonts w:cs="Times New Roman"/>
                <w:lang w:val="ru-RU"/>
              </w:rPr>
              <w:t xml:space="preserve"> объектов)</w:t>
            </w:r>
          </w:p>
        </w:tc>
        <w:tc>
          <w:tcPr>
            <w:tcW w:w="835" w:type="pct"/>
            <w:gridSpan w:val="3"/>
            <w:shd w:val="clear" w:color="auto" w:fill="auto"/>
            <w:vAlign w:val="center"/>
          </w:tcPr>
          <w:p w:rsidR="00933415" w:rsidRPr="00F47031" w:rsidRDefault="00933415" w:rsidP="00E4653E">
            <w:pPr>
              <w:pStyle w:val="afffffff9"/>
              <w:suppressAutoHyphens/>
              <w:autoSpaceDN w:val="0"/>
              <w:ind w:left="-111" w:right="-83"/>
              <w:rPr>
                <w:sz w:val="24"/>
                <w:szCs w:val="24"/>
              </w:rPr>
            </w:pPr>
            <w:r w:rsidRPr="00F47031">
              <w:rPr>
                <w:sz w:val="24"/>
                <w:szCs w:val="24"/>
              </w:rPr>
              <w:t>объект</w:t>
            </w:r>
          </w:p>
        </w:tc>
        <w:tc>
          <w:tcPr>
            <w:tcW w:w="735" w:type="pct"/>
            <w:gridSpan w:val="3"/>
            <w:shd w:val="clear" w:color="auto" w:fill="auto"/>
            <w:vAlign w:val="center"/>
          </w:tcPr>
          <w:p w:rsidR="00933415" w:rsidRPr="00F47031" w:rsidRDefault="00933415" w:rsidP="00E4653E">
            <w:pPr>
              <w:pStyle w:val="afffffff9"/>
              <w:suppressAutoHyphens/>
              <w:autoSpaceDN w:val="0"/>
              <w:rPr>
                <w:sz w:val="24"/>
                <w:szCs w:val="24"/>
              </w:rPr>
            </w:pPr>
            <w:r w:rsidRPr="00F47031">
              <w:rPr>
                <w:sz w:val="24"/>
                <w:szCs w:val="24"/>
              </w:rPr>
              <w:t>6шт</w:t>
            </w:r>
            <w:proofErr w:type="gramStart"/>
            <w:r w:rsidRPr="00F47031">
              <w:rPr>
                <w:sz w:val="24"/>
                <w:szCs w:val="24"/>
              </w:rPr>
              <w:t>.С</w:t>
            </w:r>
            <w:proofErr w:type="gramEnd"/>
            <w:r w:rsidRPr="00F47031">
              <w:rPr>
                <w:sz w:val="24"/>
                <w:szCs w:val="24"/>
              </w:rPr>
              <w:t>ТО/2 автомойки</w:t>
            </w:r>
          </w:p>
        </w:tc>
        <w:tc>
          <w:tcPr>
            <w:tcW w:w="918" w:type="pct"/>
            <w:gridSpan w:val="2"/>
            <w:shd w:val="clear" w:color="auto" w:fill="auto"/>
            <w:vAlign w:val="bottom"/>
          </w:tcPr>
          <w:p w:rsidR="00933415" w:rsidRPr="00382129" w:rsidRDefault="00933415" w:rsidP="00933415">
            <w:pPr>
              <w:jc w:val="center"/>
              <w:rPr>
                <w:rFonts w:cs="Times New Roman"/>
                <w:b/>
                <w:color w:val="000000"/>
                <w:lang w:val="ru-RU"/>
              </w:rPr>
            </w:pPr>
            <w:r w:rsidRPr="00382129">
              <w:rPr>
                <w:rFonts w:cs="Times New Roman"/>
                <w:b/>
                <w:color w:val="000000"/>
                <w:lang w:val="ru-RU"/>
              </w:rPr>
              <w:t>845,300</w:t>
            </w:r>
          </w:p>
          <w:p w:rsidR="00933415" w:rsidRPr="00382129" w:rsidRDefault="00933415" w:rsidP="00933415">
            <w:pPr>
              <w:jc w:val="center"/>
              <w:rPr>
                <w:rFonts w:cs="Times New Roman"/>
                <w:b/>
                <w:color w:val="000000"/>
                <w:lang w:val="ru-RU"/>
              </w:rPr>
            </w:pPr>
          </w:p>
        </w:tc>
        <w:tc>
          <w:tcPr>
            <w:tcW w:w="877" w:type="pct"/>
            <w:shd w:val="clear" w:color="auto" w:fill="auto"/>
            <w:vAlign w:val="bottom"/>
          </w:tcPr>
          <w:p w:rsidR="00933415" w:rsidRPr="00382129" w:rsidRDefault="00933415" w:rsidP="00933415">
            <w:pPr>
              <w:jc w:val="center"/>
              <w:rPr>
                <w:rFonts w:cs="Times New Roman"/>
                <w:b/>
                <w:color w:val="000000"/>
                <w:lang w:val="ru-RU"/>
              </w:rPr>
            </w:pPr>
            <w:r w:rsidRPr="00382129">
              <w:rPr>
                <w:rFonts w:cs="Times New Roman"/>
                <w:b/>
                <w:color w:val="000000"/>
              </w:rPr>
              <w:t>6762,40</w:t>
            </w:r>
          </w:p>
          <w:p w:rsidR="00933415" w:rsidRPr="00382129" w:rsidRDefault="00933415" w:rsidP="00933415">
            <w:pPr>
              <w:jc w:val="center"/>
              <w:rPr>
                <w:rFonts w:cs="Times New Roman"/>
                <w:b/>
                <w:color w:val="000000"/>
                <w:lang w:val="ru-RU"/>
              </w:rPr>
            </w:pPr>
          </w:p>
        </w:tc>
      </w:tr>
      <w:tr w:rsidR="00491D46" w:rsidRPr="00F47031" w:rsidTr="00491D46">
        <w:trPr>
          <w:trHeight w:val="562"/>
        </w:trPr>
        <w:tc>
          <w:tcPr>
            <w:tcW w:w="327" w:type="pct"/>
            <w:gridSpan w:val="2"/>
            <w:shd w:val="clear" w:color="auto" w:fill="auto"/>
            <w:vAlign w:val="center"/>
          </w:tcPr>
          <w:p w:rsidR="00491D46" w:rsidRPr="00F47031" w:rsidRDefault="00491D46" w:rsidP="00E4653E">
            <w:pPr>
              <w:pStyle w:val="afffffff9"/>
              <w:ind w:left="-142" w:right="-107"/>
              <w:rPr>
                <w:sz w:val="24"/>
                <w:szCs w:val="24"/>
              </w:rPr>
            </w:pPr>
            <w:r w:rsidRPr="00F47031">
              <w:rPr>
                <w:sz w:val="24"/>
                <w:szCs w:val="24"/>
              </w:rPr>
              <w:t>11.2.</w:t>
            </w:r>
          </w:p>
        </w:tc>
        <w:tc>
          <w:tcPr>
            <w:tcW w:w="1308" w:type="pct"/>
            <w:gridSpan w:val="2"/>
            <w:shd w:val="clear" w:color="auto" w:fill="auto"/>
            <w:vAlign w:val="center"/>
          </w:tcPr>
          <w:p w:rsidR="00491D46" w:rsidRPr="00F47031" w:rsidRDefault="00491D46" w:rsidP="00E4653E">
            <w:pPr>
              <w:spacing w:line="276" w:lineRule="auto"/>
              <w:jc w:val="center"/>
              <w:rPr>
                <w:rFonts w:cs="Times New Roman"/>
                <w:lang w:val="ru-RU"/>
              </w:rPr>
            </w:pPr>
            <w:r w:rsidRPr="00F47031">
              <w:rPr>
                <w:rFonts w:cs="Times New Roman"/>
                <w:lang w:val="ru-RU"/>
              </w:rPr>
              <w:t>Автостанция</w:t>
            </w:r>
          </w:p>
        </w:tc>
        <w:tc>
          <w:tcPr>
            <w:tcW w:w="835" w:type="pct"/>
            <w:gridSpan w:val="3"/>
            <w:shd w:val="clear" w:color="auto" w:fill="auto"/>
            <w:vAlign w:val="center"/>
          </w:tcPr>
          <w:p w:rsidR="00491D46" w:rsidRPr="00F47031" w:rsidRDefault="00491D46" w:rsidP="00E4653E">
            <w:pPr>
              <w:pStyle w:val="afffffff9"/>
              <w:suppressAutoHyphens/>
              <w:autoSpaceDN w:val="0"/>
              <w:ind w:left="-111" w:right="-83"/>
              <w:rPr>
                <w:sz w:val="24"/>
                <w:szCs w:val="24"/>
              </w:rPr>
            </w:pPr>
            <w:r w:rsidRPr="00F47031">
              <w:rPr>
                <w:sz w:val="24"/>
                <w:szCs w:val="24"/>
              </w:rPr>
              <w:t>Пассажиров</w:t>
            </w:r>
            <w:r>
              <w:rPr>
                <w:sz w:val="24"/>
                <w:szCs w:val="24"/>
              </w:rPr>
              <w:t>/м</w:t>
            </w:r>
            <w:proofErr w:type="gramStart"/>
            <w:r>
              <w:rPr>
                <w:sz w:val="24"/>
                <w:szCs w:val="24"/>
              </w:rPr>
              <w:t>2</w:t>
            </w:r>
            <w:proofErr w:type="gramEnd"/>
          </w:p>
        </w:tc>
        <w:tc>
          <w:tcPr>
            <w:tcW w:w="735" w:type="pct"/>
            <w:gridSpan w:val="3"/>
            <w:shd w:val="clear" w:color="auto" w:fill="auto"/>
            <w:vAlign w:val="center"/>
          </w:tcPr>
          <w:p w:rsidR="00491D46" w:rsidRPr="00F47031" w:rsidRDefault="00491D46" w:rsidP="00E4653E">
            <w:pPr>
              <w:pStyle w:val="afffffff9"/>
              <w:suppressAutoHyphens/>
              <w:autoSpaceDN w:val="0"/>
              <w:rPr>
                <w:sz w:val="24"/>
                <w:szCs w:val="24"/>
              </w:rPr>
            </w:pPr>
            <w:r w:rsidRPr="00F47031">
              <w:rPr>
                <w:sz w:val="24"/>
                <w:szCs w:val="24"/>
              </w:rPr>
              <w:t>10</w:t>
            </w:r>
            <w:r>
              <w:rPr>
                <w:sz w:val="24"/>
                <w:szCs w:val="24"/>
              </w:rPr>
              <w:t>/35</w:t>
            </w:r>
          </w:p>
        </w:tc>
        <w:tc>
          <w:tcPr>
            <w:tcW w:w="918" w:type="pct"/>
            <w:gridSpan w:val="2"/>
            <w:shd w:val="clear" w:color="auto" w:fill="auto"/>
            <w:vAlign w:val="bottom"/>
          </w:tcPr>
          <w:p w:rsidR="00491D46" w:rsidRPr="00382129" w:rsidRDefault="00491D46">
            <w:pPr>
              <w:jc w:val="center"/>
              <w:rPr>
                <w:b/>
                <w:bCs/>
                <w:color w:val="000000"/>
                <w:lang w:val="ru-RU"/>
              </w:rPr>
            </w:pPr>
            <w:r w:rsidRPr="00382129">
              <w:rPr>
                <w:b/>
                <w:bCs/>
                <w:color w:val="000000"/>
              </w:rPr>
              <w:t>1207,311</w:t>
            </w:r>
          </w:p>
          <w:p w:rsidR="00491D46" w:rsidRPr="00382129" w:rsidRDefault="00491D46">
            <w:pPr>
              <w:jc w:val="center"/>
              <w:rPr>
                <w:b/>
                <w:bCs/>
                <w:color w:val="000000"/>
                <w:lang w:val="ru-RU"/>
              </w:rPr>
            </w:pPr>
          </w:p>
        </w:tc>
        <w:tc>
          <w:tcPr>
            <w:tcW w:w="877" w:type="pct"/>
            <w:shd w:val="clear" w:color="auto" w:fill="auto"/>
            <w:vAlign w:val="bottom"/>
          </w:tcPr>
          <w:p w:rsidR="00491D46" w:rsidRPr="00382129" w:rsidRDefault="00491D46">
            <w:pPr>
              <w:jc w:val="center"/>
              <w:rPr>
                <w:b/>
                <w:bCs/>
                <w:color w:val="000000"/>
                <w:lang w:val="ru-RU"/>
              </w:rPr>
            </w:pPr>
          </w:p>
          <w:p w:rsidR="00491D46" w:rsidRPr="00382129" w:rsidRDefault="00491D46">
            <w:pPr>
              <w:jc w:val="center"/>
              <w:rPr>
                <w:b/>
                <w:bCs/>
                <w:color w:val="000000"/>
                <w:lang w:val="ru-RU"/>
              </w:rPr>
            </w:pPr>
            <w:r w:rsidRPr="00382129">
              <w:rPr>
                <w:b/>
                <w:bCs/>
                <w:color w:val="000000"/>
              </w:rPr>
              <w:t>1207,311</w:t>
            </w:r>
          </w:p>
          <w:p w:rsidR="00491D46" w:rsidRPr="00382129" w:rsidRDefault="00491D46">
            <w:pPr>
              <w:jc w:val="center"/>
              <w:rPr>
                <w:b/>
                <w:bCs/>
                <w:color w:val="000000"/>
                <w:lang w:val="ru-RU"/>
              </w:rPr>
            </w:pPr>
          </w:p>
        </w:tc>
      </w:tr>
      <w:tr w:rsidR="00E4653E" w:rsidRPr="00F47031" w:rsidTr="00491D46">
        <w:trPr>
          <w:trHeight w:val="44"/>
        </w:trPr>
        <w:tc>
          <w:tcPr>
            <w:tcW w:w="5000" w:type="pct"/>
            <w:gridSpan w:val="13"/>
            <w:shd w:val="clear" w:color="auto" w:fill="auto"/>
            <w:vAlign w:val="center"/>
          </w:tcPr>
          <w:p w:rsidR="00E4653E" w:rsidRPr="00F47031" w:rsidRDefault="00E4653E" w:rsidP="00E4653E">
            <w:pPr>
              <w:jc w:val="both"/>
              <w:rPr>
                <w:rFonts w:cs="Times New Roman"/>
                <w:color w:val="000000"/>
              </w:rPr>
            </w:pPr>
            <w:r w:rsidRPr="00F47031">
              <w:rPr>
                <w:rFonts w:cs="Times New Roman"/>
                <w:kern w:val="0"/>
                <w:lang w:val="ru-RU" w:bidi="ar-SA"/>
              </w:rPr>
              <w:t xml:space="preserve">При расчете цены строительства учтен  коэффициент  перехода от цен базового района (Московская область) к уровню цен Краснодарского края </w:t>
            </w:r>
            <w:proofErr w:type="gramStart"/>
            <w:r w:rsidRPr="00F47031">
              <w:rPr>
                <w:rFonts w:cs="Times New Roman"/>
                <w:kern w:val="0"/>
                <w:lang w:val="ru-RU" w:bidi="ar-SA"/>
              </w:rPr>
              <w:t>для</w:t>
            </w:r>
            <w:proofErr w:type="gramEnd"/>
            <w:r w:rsidRPr="00F47031">
              <w:rPr>
                <w:rFonts w:cs="Times New Roman"/>
                <w:kern w:val="0"/>
                <w:lang w:val="ru-RU" w:bidi="ar-SA"/>
              </w:rPr>
              <w:t xml:space="preserve"> жилых домов-0,79.</w:t>
            </w:r>
          </w:p>
        </w:tc>
      </w:tr>
      <w:tr w:rsidR="00E4653E" w:rsidRPr="00F47031" w:rsidTr="00491D46">
        <w:trPr>
          <w:trHeight w:val="706"/>
        </w:trPr>
        <w:tc>
          <w:tcPr>
            <w:tcW w:w="5000" w:type="pct"/>
            <w:gridSpan w:val="13"/>
            <w:shd w:val="clear" w:color="auto" w:fill="auto"/>
            <w:vAlign w:val="center"/>
          </w:tcPr>
          <w:p w:rsidR="00E4653E" w:rsidRPr="00F47031" w:rsidRDefault="00E4653E" w:rsidP="00E4653E">
            <w:pPr>
              <w:pStyle w:val="ad"/>
              <w:numPr>
                <w:ilvl w:val="0"/>
                <w:numId w:val="40"/>
              </w:numPr>
              <w:jc w:val="center"/>
              <w:rPr>
                <w:rFonts w:cs="Times New Roman"/>
                <w:kern w:val="0"/>
                <w:lang w:val="ru-RU" w:bidi="ar-SA"/>
              </w:rPr>
            </w:pPr>
            <w:r w:rsidRPr="00F47031">
              <w:rPr>
                <w:rFonts w:cs="Times New Roman"/>
                <w:b/>
              </w:rPr>
              <w:t xml:space="preserve">Объекты </w:t>
            </w:r>
            <w:r w:rsidRPr="00F47031">
              <w:rPr>
                <w:rFonts w:cs="Times New Roman"/>
                <w:b/>
                <w:lang w:val="ru-RU"/>
              </w:rPr>
              <w:t>курортно-рекреационного назначения</w:t>
            </w:r>
          </w:p>
        </w:tc>
      </w:tr>
      <w:tr w:rsidR="00491D46" w:rsidRPr="00F47031" w:rsidTr="00491D46">
        <w:trPr>
          <w:trHeight w:val="691"/>
        </w:trPr>
        <w:tc>
          <w:tcPr>
            <w:tcW w:w="356" w:type="pct"/>
            <w:gridSpan w:val="3"/>
            <w:shd w:val="clear" w:color="auto" w:fill="auto"/>
            <w:vAlign w:val="center"/>
          </w:tcPr>
          <w:p w:rsidR="00491D46" w:rsidRPr="00F47031" w:rsidRDefault="00491D46" w:rsidP="00C31E2C">
            <w:pPr>
              <w:jc w:val="center"/>
              <w:rPr>
                <w:rFonts w:cs="Times New Roman"/>
                <w:kern w:val="0"/>
                <w:lang w:val="ru-RU" w:bidi="ar-SA"/>
              </w:rPr>
            </w:pPr>
            <w:r w:rsidRPr="00F47031">
              <w:rPr>
                <w:rFonts w:cs="Times New Roman"/>
                <w:kern w:val="0"/>
                <w:lang w:val="ru-RU" w:bidi="ar-SA"/>
              </w:rPr>
              <w:t>12.1.</w:t>
            </w:r>
          </w:p>
        </w:tc>
        <w:tc>
          <w:tcPr>
            <w:tcW w:w="1286" w:type="pct"/>
            <w:gridSpan w:val="2"/>
            <w:shd w:val="clear" w:color="auto" w:fill="auto"/>
            <w:vAlign w:val="center"/>
          </w:tcPr>
          <w:p w:rsidR="00491D46" w:rsidRDefault="00491D46" w:rsidP="00D472FA">
            <w:pPr>
              <w:jc w:val="center"/>
              <w:rPr>
                <w:rFonts w:cs="Times New Roman"/>
                <w:kern w:val="0"/>
                <w:lang w:val="ru-RU" w:bidi="ar-SA"/>
              </w:rPr>
            </w:pPr>
            <w:r w:rsidRPr="00F47031">
              <w:rPr>
                <w:rFonts w:cs="Times New Roman"/>
                <w:kern w:val="0"/>
                <w:lang w:val="ru-RU" w:bidi="ar-SA"/>
              </w:rPr>
              <w:t>Устройство зоны отдыха</w:t>
            </w:r>
          </w:p>
          <w:p w:rsidR="00491D46" w:rsidRPr="00F47031" w:rsidRDefault="00491D46" w:rsidP="00D472FA">
            <w:pPr>
              <w:jc w:val="center"/>
              <w:rPr>
                <w:rFonts w:cs="Times New Roman"/>
                <w:kern w:val="0"/>
                <w:lang w:val="ru-RU" w:bidi="ar-SA"/>
              </w:rPr>
            </w:pPr>
            <w:r w:rsidRPr="00F47031">
              <w:rPr>
                <w:rFonts w:cs="Times New Roman"/>
                <w:kern w:val="0"/>
                <w:lang w:val="ru-RU" w:bidi="ar-SA"/>
              </w:rPr>
              <w:t xml:space="preserve"> на берегу реки  </w:t>
            </w:r>
            <w:r w:rsidR="00DA7C76" w:rsidRPr="00F47031">
              <w:rPr>
                <w:rFonts w:cs="Times New Roman"/>
                <w:kern w:val="0"/>
                <w:lang w:val="ru-RU" w:bidi="ar-SA"/>
              </w:rPr>
              <w:t>(пляж</w:t>
            </w:r>
            <w:r w:rsidR="00DA7C76">
              <w:rPr>
                <w:rFonts w:cs="Times New Roman"/>
                <w:kern w:val="0"/>
                <w:lang w:val="ru-RU" w:bidi="ar-SA"/>
              </w:rPr>
              <w:t>, объекты активного отдыха</w:t>
            </w:r>
            <w:r w:rsidR="00DA7C76" w:rsidRPr="00F47031">
              <w:rPr>
                <w:rFonts w:cs="Times New Roman"/>
                <w:kern w:val="0"/>
                <w:lang w:val="ru-RU" w:bidi="ar-SA"/>
              </w:rPr>
              <w:t>)</w:t>
            </w:r>
          </w:p>
        </w:tc>
        <w:tc>
          <w:tcPr>
            <w:tcW w:w="860" w:type="pct"/>
            <w:gridSpan w:val="3"/>
            <w:shd w:val="clear" w:color="auto" w:fill="auto"/>
            <w:vAlign w:val="center"/>
          </w:tcPr>
          <w:p w:rsidR="00491D46" w:rsidRPr="00382129" w:rsidRDefault="00491D46" w:rsidP="00025AD6">
            <w:pPr>
              <w:jc w:val="center"/>
              <w:rPr>
                <w:rFonts w:cs="Times New Roman"/>
                <w:kern w:val="0"/>
                <w:lang w:val="ru-RU" w:bidi="ar-SA"/>
              </w:rPr>
            </w:pPr>
            <w:proofErr w:type="gramStart"/>
            <w:r w:rsidRPr="00382129">
              <w:rPr>
                <w:rFonts w:cs="Times New Roman"/>
                <w:kern w:val="0"/>
                <w:lang w:val="ru-RU" w:bidi="ar-SA"/>
              </w:rPr>
              <w:t>га</w:t>
            </w:r>
            <w:proofErr w:type="gramEnd"/>
            <w:r w:rsidRPr="00382129">
              <w:rPr>
                <w:rFonts w:cs="Times New Roman"/>
                <w:kern w:val="0"/>
                <w:lang w:val="ru-RU" w:bidi="ar-SA"/>
              </w:rPr>
              <w:t>.</w:t>
            </w:r>
          </w:p>
        </w:tc>
        <w:tc>
          <w:tcPr>
            <w:tcW w:w="697" w:type="pct"/>
            <w:shd w:val="clear" w:color="auto" w:fill="auto"/>
            <w:vAlign w:val="center"/>
          </w:tcPr>
          <w:p w:rsidR="00491D46" w:rsidRPr="00382129" w:rsidRDefault="00491D46" w:rsidP="00025AD6">
            <w:pPr>
              <w:jc w:val="center"/>
              <w:rPr>
                <w:rFonts w:cs="Times New Roman"/>
                <w:kern w:val="0"/>
                <w:lang w:val="ru-RU" w:bidi="ar-SA"/>
              </w:rPr>
            </w:pPr>
            <w:r w:rsidRPr="00382129">
              <w:rPr>
                <w:rFonts w:cs="Times New Roman"/>
                <w:kern w:val="0"/>
                <w:lang w:val="ru-RU" w:bidi="ar-SA"/>
              </w:rPr>
              <w:t>3,3</w:t>
            </w:r>
          </w:p>
        </w:tc>
        <w:tc>
          <w:tcPr>
            <w:tcW w:w="916" w:type="pct"/>
            <w:gridSpan w:val="2"/>
            <w:shd w:val="clear" w:color="auto" w:fill="auto"/>
            <w:vAlign w:val="bottom"/>
          </w:tcPr>
          <w:p w:rsidR="00491D46" w:rsidRDefault="00491D46">
            <w:pPr>
              <w:jc w:val="center"/>
              <w:rPr>
                <w:b/>
                <w:bCs/>
                <w:color w:val="000000"/>
                <w:lang w:val="ru-RU"/>
              </w:rPr>
            </w:pPr>
            <w:r w:rsidRPr="00382129">
              <w:rPr>
                <w:b/>
                <w:bCs/>
                <w:color w:val="000000"/>
              </w:rPr>
              <w:t>57367,46</w:t>
            </w:r>
          </w:p>
          <w:p w:rsidR="00382129" w:rsidRPr="00382129" w:rsidRDefault="00382129">
            <w:pPr>
              <w:jc w:val="center"/>
              <w:rPr>
                <w:b/>
                <w:bCs/>
                <w:color w:val="000000"/>
                <w:lang w:val="ru-RU"/>
              </w:rPr>
            </w:pPr>
          </w:p>
        </w:tc>
        <w:tc>
          <w:tcPr>
            <w:tcW w:w="885" w:type="pct"/>
            <w:gridSpan w:val="2"/>
            <w:shd w:val="clear" w:color="auto" w:fill="auto"/>
            <w:vAlign w:val="bottom"/>
          </w:tcPr>
          <w:p w:rsidR="00491D46" w:rsidRDefault="00491D46">
            <w:pPr>
              <w:jc w:val="center"/>
              <w:rPr>
                <w:b/>
                <w:bCs/>
                <w:color w:val="000000"/>
                <w:lang w:val="ru-RU"/>
              </w:rPr>
            </w:pPr>
            <w:r w:rsidRPr="00382129">
              <w:rPr>
                <w:b/>
                <w:bCs/>
                <w:color w:val="000000"/>
              </w:rPr>
              <w:t>57367,46</w:t>
            </w:r>
          </w:p>
          <w:p w:rsidR="00382129" w:rsidRPr="00382129" w:rsidRDefault="00382129">
            <w:pPr>
              <w:jc w:val="center"/>
              <w:rPr>
                <w:b/>
                <w:bCs/>
                <w:color w:val="000000"/>
                <w:lang w:val="ru-RU"/>
              </w:rPr>
            </w:pPr>
          </w:p>
        </w:tc>
      </w:tr>
      <w:tr w:rsidR="00491D46" w:rsidRPr="00F47031" w:rsidTr="00491D46">
        <w:trPr>
          <w:trHeight w:val="560"/>
        </w:trPr>
        <w:tc>
          <w:tcPr>
            <w:tcW w:w="356" w:type="pct"/>
            <w:gridSpan w:val="3"/>
            <w:shd w:val="clear" w:color="auto" w:fill="auto"/>
            <w:vAlign w:val="center"/>
          </w:tcPr>
          <w:p w:rsidR="00491D46" w:rsidRPr="00F47031" w:rsidRDefault="00491D46" w:rsidP="00C31E2C">
            <w:pPr>
              <w:jc w:val="center"/>
              <w:rPr>
                <w:rFonts w:cs="Times New Roman"/>
                <w:kern w:val="0"/>
                <w:lang w:val="ru-RU" w:bidi="ar-SA"/>
              </w:rPr>
            </w:pPr>
            <w:r w:rsidRPr="00F47031">
              <w:rPr>
                <w:rFonts w:cs="Times New Roman"/>
                <w:kern w:val="0"/>
                <w:lang w:val="ru-RU" w:bidi="ar-SA"/>
              </w:rPr>
              <w:t>12.2</w:t>
            </w:r>
          </w:p>
        </w:tc>
        <w:tc>
          <w:tcPr>
            <w:tcW w:w="1286" w:type="pct"/>
            <w:gridSpan w:val="2"/>
            <w:shd w:val="clear" w:color="auto" w:fill="auto"/>
            <w:vAlign w:val="bottom"/>
          </w:tcPr>
          <w:p w:rsidR="00491D46" w:rsidRPr="00F47031" w:rsidRDefault="00491D46" w:rsidP="00423ED6">
            <w:pPr>
              <w:jc w:val="center"/>
              <w:rPr>
                <w:rFonts w:cs="Times New Roman"/>
                <w:color w:val="000000"/>
                <w:lang w:val="ru-RU"/>
              </w:rPr>
            </w:pPr>
            <w:r w:rsidRPr="00F47031">
              <w:rPr>
                <w:rFonts w:cs="Times New Roman"/>
                <w:color w:val="000000"/>
                <w:lang w:val="ru-RU"/>
              </w:rPr>
              <w:t>База отдыха</w:t>
            </w:r>
          </w:p>
        </w:tc>
        <w:tc>
          <w:tcPr>
            <w:tcW w:w="860" w:type="pct"/>
            <w:gridSpan w:val="3"/>
            <w:shd w:val="clear" w:color="auto" w:fill="auto"/>
            <w:vAlign w:val="center"/>
          </w:tcPr>
          <w:p w:rsidR="00491D46" w:rsidRPr="00382129" w:rsidRDefault="00491D46" w:rsidP="00423ED6">
            <w:pPr>
              <w:jc w:val="center"/>
              <w:rPr>
                <w:rFonts w:cs="Times New Roman"/>
                <w:kern w:val="0"/>
                <w:lang w:val="ru-RU" w:bidi="ar-SA"/>
              </w:rPr>
            </w:pPr>
            <w:proofErr w:type="gramStart"/>
            <w:r w:rsidRPr="00382129">
              <w:rPr>
                <w:rFonts w:cs="Times New Roman"/>
                <w:kern w:val="0"/>
                <w:lang w:val="ru-RU" w:bidi="ar-SA"/>
              </w:rPr>
              <w:t>га</w:t>
            </w:r>
            <w:proofErr w:type="gramEnd"/>
            <w:r w:rsidRPr="00382129">
              <w:rPr>
                <w:rFonts w:cs="Times New Roman"/>
                <w:kern w:val="0"/>
                <w:lang w:val="ru-RU" w:bidi="ar-SA"/>
              </w:rPr>
              <w:t>.</w:t>
            </w:r>
          </w:p>
        </w:tc>
        <w:tc>
          <w:tcPr>
            <w:tcW w:w="697" w:type="pct"/>
            <w:shd w:val="clear" w:color="auto" w:fill="auto"/>
            <w:vAlign w:val="center"/>
          </w:tcPr>
          <w:p w:rsidR="00491D46" w:rsidRPr="00382129" w:rsidRDefault="00491D46" w:rsidP="00423ED6">
            <w:pPr>
              <w:jc w:val="center"/>
              <w:rPr>
                <w:rFonts w:cs="Times New Roman"/>
                <w:kern w:val="0"/>
                <w:lang w:val="ru-RU" w:bidi="ar-SA"/>
              </w:rPr>
            </w:pPr>
            <w:r w:rsidRPr="00382129">
              <w:rPr>
                <w:rFonts w:cs="Times New Roman"/>
                <w:kern w:val="0"/>
                <w:lang w:val="ru-RU" w:bidi="ar-SA"/>
              </w:rPr>
              <w:t>2,4</w:t>
            </w:r>
          </w:p>
        </w:tc>
        <w:tc>
          <w:tcPr>
            <w:tcW w:w="916" w:type="pct"/>
            <w:gridSpan w:val="2"/>
            <w:shd w:val="clear" w:color="auto" w:fill="auto"/>
            <w:vAlign w:val="bottom"/>
          </w:tcPr>
          <w:p w:rsidR="00491D46" w:rsidRDefault="00491D46">
            <w:pPr>
              <w:jc w:val="center"/>
              <w:rPr>
                <w:b/>
                <w:bCs/>
                <w:color w:val="000000"/>
                <w:lang w:val="ru-RU"/>
              </w:rPr>
            </w:pPr>
            <w:r w:rsidRPr="00382129">
              <w:rPr>
                <w:b/>
                <w:bCs/>
                <w:color w:val="000000"/>
              </w:rPr>
              <w:t>47249,08</w:t>
            </w:r>
          </w:p>
          <w:p w:rsidR="00382129" w:rsidRPr="00382129" w:rsidRDefault="00382129">
            <w:pPr>
              <w:jc w:val="center"/>
              <w:rPr>
                <w:b/>
                <w:bCs/>
                <w:color w:val="000000"/>
                <w:lang w:val="ru-RU"/>
              </w:rPr>
            </w:pPr>
          </w:p>
        </w:tc>
        <w:tc>
          <w:tcPr>
            <w:tcW w:w="885" w:type="pct"/>
            <w:gridSpan w:val="2"/>
            <w:shd w:val="clear" w:color="auto" w:fill="auto"/>
            <w:vAlign w:val="bottom"/>
          </w:tcPr>
          <w:p w:rsidR="00491D46" w:rsidRDefault="00491D46">
            <w:pPr>
              <w:jc w:val="center"/>
              <w:rPr>
                <w:b/>
                <w:bCs/>
                <w:color w:val="000000"/>
                <w:lang w:val="ru-RU"/>
              </w:rPr>
            </w:pPr>
            <w:r w:rsidRPr="00382129">
              <w:rPr>
                <w:b/>
                <w:bCs/>
                <w:color w:val="000000"/>
              </w:rPr>
              <w:t>47249,08</w:t>
            </w:r>
          </w:p>
          <w:p w:rsidR="00382129" w:rsidRPr="00382129" w:rsidRDefault="00382129">
            <w:pPr>
              <w:jc w:val="center"/>
              <w:rPr>
                <w:b/>
                <w:bCs/>
                <w:color w:val="000000"/>
                <w:lang w:val="ru-RU"/>
              </w:rPr>
            </w:pPr>
          </w:p>
        </w:tc>
      </w:tr>
      <w:tr w:rsidR="00423ED6" w:rsidRPr="00F47031" w:rsidTr="00491D46">
        <w:trPr>
          <w:trHeight w:val="47"/>
        </w:trPr>
        <w:tc>
          <w:tcPr>
            <w:tcW w:w="5000" w:type="pct"/>
            <w:gridSpan w:val="13"/>
            <w:shd w:val="clear" w:color="auto" w:fill="auto"/>
            <w:vAlign w:val="bottom"/>
          </w:tcPr>
          <w:p w:rsidR="00DA7C76" w:rsidRPr="00FA38DE" w:rsidRDefault="00A43040" w:rsidP="00A43040">
            <w:pPr>
              <w:rPr>
                <w:rFonts w:cs="Times New Roman"/>
                <w:kern w:val="0"/>
                <w:lang w:val="ru-RU" w:bidi="ar-SA"/>
              </w:rPr>
            </w:pPr>
            <w:r w:rsidRPr="00F47031">
              <w:rPr>
                <w:rFonts w:cs="Times New Roman"/>
                <w:kern w:val="0"/>
                <w:lang w:val="ru-RU" w:bidi="ar-SA"/>
              </w:rPr>
              <w:t>При расчете цены строительства учтен  коэффициент  перехода от цен базового района (Московская область) к уровню цен Краснодарского края на озеленение  -0,87.</w:t>
            </w:r>
          </w:p>
        </w:tc>
      </w:tr>
    </w:tbl>
    <w:p w:rsidR="0034253F" w:rsidRPr="00663D53" w:rsidRDefault="0034253F" w:rsidP="00C33DFD">
      <w:pPr>
        <w:spacing w:line="276" w:lineRule="auto"/>
        <w:jc w:val="both"/>
        <w:rPr>
          <w:rFonts w:cs="Times New Roman"/>
          <w:sz w:val="28"/>
          <w:szCs w:val="28"/>
          <w:lang w:val="ru-RU"/>
        </w:rPr>
        <w:sectPr w:rsidR="0034253F" w:rsidRPr="00663D53" w:rsidSect="002E3F72">
          <w:pgSz w:w="16840" w:h="11907" w:orient="landscape" w:code="9"/>
          <w:pgMar w:top="1106" w:right="539" w:bottom="708" w:left="902" w:header="720" w:footer="266" w:gutter="0"/>
          <w:cols w:space="720"/>
          <w:docGrid w:linePitch="326"/>
        </w:sectPr>
      </w:pPr>
    </w:p>
    <w:p w:rsidR="0034253F" w:rsidRPr="00663D53" w:rsidRDefault="0034253F" w:rsidP="00FC5807">
      <w:pPr>
        <w:pStyle w:val="20"/>
        <w:numPr>
          <w:ilvl w:val="1"/>
          <w:numId w:val="32"/>
        </w:numPr>
        <w:spacing w:before="0" w:line="276" w:lineRule="auto"/>
        <w:rPr>
          <w:rFonts w:ascii="Times New Roman" w:hAnsi="Times New Roman" w:cs="Times New Roman"/>
          <w:i/>
          <w:iCs/>
          <w:color w:val="auto"/>
          <w:sz w:val="28"/>
          <w:szCs w:val="32"/>
          <w:lang w:val="ru-RU"/>
        </w:rPr>
      </w:pPr>
      <w:bookmarkStart w:id="24" w:name="_Toc459310386"/>
      <w:r w:rsidRPr="00663D53">
        <w:rPr>
          <w:rFonts w:ascii="Times New Roman" w:hAnsi="Times New Roman" w:cs="Times New Roman"/>
          <w:i/>
          <w:iCs/>
          <w:color w:val="auto"/>
          <w:sz w:val="28"/>
          <w:szCs w:val="32"/>
          <w:lang w:val="ru-RU"/>
        </w:rPr>
        <w:lastRenderedPageBreak/>
        <w:t>ОБОСНОВАНИЕ СТОИМОСТИ РАБОТ</w:t>
      </w:r>
      <w:bookmarkEnd w:id="24"/>
    </w:p>
    <w:p w:rsidR="0034253F" w:rsidRPr="00663D53" w:rsidRDefault="0034253F" w:rsidP="0034253F">
      <w:pPr>
        <w:widowControl/>
        <w:suppressAutoHyphens w:val="0"/>
        <w:autoSpaceDE w:val="0"/>
        <w:adjustRightInd w:val="0"/>
        <w:spacing w:line="276" w:lineRule="auto"/>
        <w:ind w:firstLine="360"/>
        <w:textAlignment w:val="auto"/>
        <w:rPr>
          <w:rFonts w:cs="Times New Roman"/>
          <w:kern w:val="0"/>
          <w:sz w:val="28"/>
          <w:szCs w:val="28"/>
          <w:lang w:val="ru-RU" w:bidi="ar-SA"/>
        </w:rPr>
      </w:pPr>
      <w:r w:rsidRPr="00663D53">
        <w:rPr>
          <w:rFonts w:cs="Times New Roman"/>
          <w:kern w:val="0"/>
          <w:sz w:val="28"/>
          <w:szCs w:val="28"/>
          <w:lang w:val="ru-RU" w:bidi="ar-SA"/>
        </w:rPr>
        <w:t>Показатели укрупненного норматива цены строительства учитывают стоимость всего комплекса работ и затрат на возведение объектов, включая прокладку вну</w:t>
      </w:r>
      <w:r w:rsidRPr="00663D53">
        <w:rPr>
          <w:rFonts w:cs="Times New Roman"/>
          <w:kern w:val="0"/>
          <w:sz w:val="28"/>
          <w:szCs w:val="28"/>
          <w:lang w:val="ru-RU" w:bidi="ar-SA"/>
        </w:rPr>
        <w:t>т</w:t>
      </w:r>
      <w:r w:rsidRPr="00663D53">
        <w:rPr>
          <w:rFonts w:cs="Times New Roman"/>
          <w:kern w:val="0"/>
          <w:sz w:val="28"/>
          <w:szCs w:val="28"/>
          <w:lang w:val="ru-RU" w:bidi="ar-SA"/>
        </w:rPr>
        <w:t>ренних инженерных сетей, монтаж и стоимость инженерного и технологического оборудования, мебели и инвентаря.</w:t>
      </w:r>
    </w:p>
    <w:p w:rsidR="0034253F" w:rsidRPr="00663D53" w:rsidRDefault="0034253F" w:rsidP="0034253F">
      <w:pPr>
        <w:widowControl/>
        <w:suppressAutoHyphens w:val="0"/>
        <w:autoSpaceDE w:val="0"/>
        <w:adjustRightInd w:val="0"/>
        <w:spacing w:line="276" w:lineRule="auto"/>
        <w:ind w:firstLine="360"/>
        <w:textAlignment w:val="auto"/>
        <w:rPr>
          <w:rFonts w:cs="Times New Roman"/>
          <w:kern w:val="0"/>
          <w:sz w:val="28"/>
          <w:szCs w:val="28"/>
          <w:lang w:val="ru-RU" w:bidi="ar-SA"/>
        </w:rPr>
      </w:pPr>
      <w:r w:rsidRPr="00663D53">
        <w:rPr>
          <w:rFonts w:cs="Times New Roman"/>
          <w:kern w:val="0"/>
          <w:sz w:val="28"/>
          <w:szCs w:val="28"/>
          <w:lang w:val="ru-RU" w:bidi="ar-SA"/>
        </w:rPr>
        <w:t>В показателях НЦС учтена вся номенклатура затрат, которые предусматриваю</w:t>
      </w:r>
      <w:r w:rsidRPr="00663D53">
        <w:rPr>
          <w:rFonts w:cs="Times New Roman"/>
          <w:kern w:val="0"/>
          <w:sz w:val="28"/>
          <w:szCs w:val="28"/>
          <w:lang w:val="ru-RU" w:bidi="ar-SA"/>
        </w:rPr>
        <w:t>т</w:t>
      </w:r>
      <w:r w:rsidRPr="00663D53">
        <w:rPr>
          <w:rFonts w:cs="Times New Roman"/>
          <w:kern w:val="0"/>
          <w:sz w:val="28"/>
          <w:szCs w:val="28"/>
          <w:lang w:val="ru-RU" w:bidi="ar-SA"/>
        </w:rPr>
        <w:t>ся действующими нормативными документами в сфере ценообразования для в</w:t>
      </w:r>
      <w:r w:rsidRPr="00663D53">
        <w:rPr>
          <w:rFonts w:cs="Times New Roman"/>
          <w:kern w:val="0"/>
          <w:sz w:val="28"/>
          <w:szCs w:val="28"/>
          <w:lang w:val="ru-RU" w:bidi="ar-SA"/>
        </w:rPr>
        <w:t>ы</w:t>
      </w:r>
      <w:r w:rsidRPr="00663D53">
        <w:rPr>
          <w:rFonts w:cs="Times New Roman"/>
          <w:kern w:val="0"/>
          <w:sz w:val="28"/>
          <w:szCs w:val="28"/>
          <w:lang w:val="ru-RU" w:bidi="ar-SA"/>
        </w:rPr>
        <w:t>полнения основных, вспомогательных и сопутствующих этапов работ для стро</w:t>
      </w:r>
      <w:r w:rsidRPr="00663D53">
        <w:rPr>
          <w:rFonts w:cs="Times New Roman"/>
          <w:kern w:val="0"/>
          <w:sz w:val="28"/>
          <w:szCs w:val="28"/>
          <w:lang w:val="ru-RU" w:bidi="ar-SA"/>
        </w:rPr>
        <w:t>и</w:t>
      </w:r>
      <w:r w:rsidRPr="00663D53">
        <w:rPr>
          <w:rFonts w:cs="Times New Roman"/>
          <w:kern w:val="0"/>
          <w:sz w:val="28"/>
          <w:szCs w:val="28"/>
          <w:lang w:val="ru-RU" w:bidi="ar-SA"/>
        </w:rPr>
        <w:t>тельства объекта в нормальных (стандартных) условиях, не осложненных внешн</w:t>
      </w:r>
      <w:r w:rsidRPr="00663D53">
        <w:rPr>
          <w:rFonts w:cs="Times New Roman"/>
          <w:kern w:val="0"/>
          <w:sz w:val="28"/>
          <w:szCs w:val="28"/>
          <w:lang w:val="ru-RU" w:bidi="ar-SA"/>
        </w:rPr>
        <w:t>и</w:t>
      </w:r>
      <w:r w:rsidRPr="00663D53">
        <w:rPr>
          <w:rFonts w:cs="Times New Roman"/>
          <w:kern w:val="0"/>
          <w:sz w:val="28"/>
          <w:szCs w:val="28"/>
          <w:lang w:val="ru-RU" w:bidi="ar-SA"/>
        </w:rPr>
        <w:t>ми факторами.</w:t>
      </w:r>
    </w:p>
    <w:p w:rsidR="0034253F" w:rsidRPr="00663D53" w:rsidRDefault="0034253F" w:rsidP="0034253F">
      <w:pPr>
        <w:widowControl/>
        <w:suppressAutoHyphens w:val="0"/>
        <w:autoSpaceDE w:val="0"/>
        <w:adjustRightInd w:val="0"/>
        <w:spacing w:line="276" w:lineRule="auto"/>
        <w:ind w:firstLine="720"/>
        <w:textAlignment w:val="auto"/>
        <w:rPr>
          <w:rFonts w:cs="Times New Roman"/>
          <w:kern w:val="0"/>
          <w:sz w:val="28"/>
          <w:szCs w:val="28"/>
          <w:lang w:val="ru-RU" w:bidi="ar-SA"/>
        </w:rPr>
      </w:pPr>
      <w:r w:rsidRPr="00663D53">
        <w:rPr>
          <w:rFonts w:cs="Times New Roman"/>
          <w:kern w:val="0"/>
          <w:sz w:val="28"/>
          <w:szCs w:val="28"/>
          <w:lang w:val="ru-RU" w:bidi="ar-SA"/>
        </w:rPr>
        <w:t>Приведенные показатели учитывают стоимость строительных материалов и оборудования, затраты на оплату труда рабочих и эксплуатацию строительных м</w:t>
      </w:r>
      <w:r w:rsidRPr="00663D53">
        <w:rPr>
          <w:rFonts w:cs="Times New Roman"/>
          <w:kern w:val="0"/>
          <w:sz w:val="28"/>
          <w:szCs w:val="28"/>
          <w:lang w:val="ru-RU" w:bidi="ar-SA"/>
        </w:rPr>
        <w:t>а</w:t>
      </w:r>
      <w:r w:rsidRPr="00663D53">
        <w:rPr>
          <w:rFonts w:cs="Times New Roman"/>
          <w:kern w:val="0"/>
          <w:sz w:val="28"/>
          <w:szCs w:val="28"/>
          <w:lang w:val="ru-RU" w:bidi="ar-SA"/>
        </w:rPr>
        <w:t>шин (механизмов), накладные расходы и сметную прибыль, а также затраты на строительство временных титульных зданий и сооружений и дополнительные з</w:t>
      </w:r>
      <w:r w:rsidRPr="00663D53">
        <w:rPr>
          <w:rFonts w:cs="Times New Roman"/>
          <w:kern w:val="0"/>
          <w:sz w:val="28"/>
          <w:szCs w:val="28"/>
          <w:lang w:val="ru-RU" w:bidi="ar-SA"/>
        </w:rPr>
        <w:t>а</w:t>
      </w:r>
      <w:r w:rsidRPr="00663D53">
        <w:rPr>
          <w:rFonts w:cs="Times New Roman"/>
          <w:kern w:val="0"/>
          <w:sz w:val="28"/>
          <w:szCs w:val="28"/>
          <w:lang w:val="ru-RU" w:bidi="ar-SA"/>
        </w:rPr>
        <w:t>траты на производство работ в зимнее время, затраты, связанные с получением</w:t>
      </w:r>
    </w:p>
    <w:p w:rsidR="0034253F" w:rsidRPr="00663D53" w:rsidRDefault="0034253F" w:rsidP="0034253F">
      <w:pPr>
        <w:widowControl/>
        <w:suppressAutoHyphens w:val="0"/>
        <w:autoSpaceDE w:val="0"/>
        <w:adjustRightInd w:val="0"/>
        <w:spacing w:line="276" w:lineRule="auto"/>
        <w:textAlignment w:val="auto"/>
        <w:rPr>
          <w:rFonts w:cs="Times New Roman"/>
          <w:kern w:val="0"/>
          <w:sz w:val="28"/>
          <w:szCs w:val="28"/>
          <w:lang w:val="ru-RU" w:bidi="ar-SA"/>
        </w:rPr>
      </w:pPr>
      <w:r w:rsidRPr="00663D53">
        <w:rPr>
          <w:rFonts w:cs="Times New Roman"/>
          <w:kern w:val="0"/>
          <w:sz w:val="28"/>
          <w:szCs w:val="28"/>
          <w:lang w:val="ru-RU" w:bidi="ar-SA"/>
        </w:rPr>
        <w:t>заказчиком и проектной организацией исходных данных, технических условий на проектирование и проведение необходимых согласований по проектным решениям, расходы на страхование строительных рисков, затраты на проектно-изыскательские работы и экспертизу проекта, содержание службы заказчика строительства и строительный контроль, резерв средств на непредвиденные работы и затраты.</w:t>
      </w:r>
    </w:p>
    <w:p w:rsidR="0034253F" w:rsidRPr="00663D53" w:rsidRDefault="0034253F" w:rsidP="0034253F">
      <w:pPr>
        <w:widowControl/>
        <w:suppressAutoHyphens w:val="0"/>
        <w:autoSpaceDE w:val="0"/>
        <w:adjustRightInd w:val="0"/>
        <w:spacing w:line="276" w:lineRule="auto"/>
        <w:ind w:firstLine="720"/>
        <w:textAlignment w:val="auto"/>
        <w:rPr>
          <w:rFonts w:cs="Times New Roman"/>
          <w:kern w:val="0"/>
          <w:sz w:val="28"/>
          <w:szCs w:val="28"/>
          <w:lang w:val="ru-RU" w:bidi="ar-SA"/>
        </w:rPr>
      </w:pPr>
      <w:r w:rsidRPr="00663D53">
        <w:rPr>
          <w:rFonts w:cs="Times New Roman"/>
          <w:kern w:val="0"/>
          <w:sz w:val="28"/>
          <w:szCs w:val="28"/>
          <w:lang w:val="ru-RU" w:bidi="ar-SA"/>
        </w:rPr>
        <w:t xml:space="preserve"> Стоимость материалов и оборудования учитывает все расходы (отпускные цены, наценки снабженческо-сбытовых организаций, расходы на тару, упаковку и реквизит, транспортные, погрузочно-разгрузочные работы и заготовительно-складские расходы), связанные с доставкой материалов, изделий, конструкций и оборудования от баз (складов) организаций-подрядчиков или организаций-поставщиков до </w:t>
      </w:r>
      <w:proofErr w:type="gramStart"/>
      <w:r w:rsidRPr="00663D53">
        <w:rPr>
          <w:rFonts w:cs="Times New Roman"/>
          <w:kern w:val="0"/>
          <w:sz w:val="28"/>
          <w:szCs w:val="28"/>
          <w:lang w:val="ru-RU" w:bidi="ar-SA"/>
        </w:rPr>
        <w:t>при</w:t>
      </w:r>
      <w:proofErr w:type="gramEnd"/>
      <w:r w:rsidRPr="00663D53">
        <w:rPr>
          <w:rFonts w:cs="Times New Roman"/>
          <w:kern w:val="0"/>
          <w:sz w:val="28"/>
          <w:szCs w:val="28"/>
          <w:lang w:val="ru-RU" w:bidi="ar-SA"/>
        </w:rPr>
        <w:t xml:space="preserve"> объектного склада строительства.</w:t>
      </w:r>
    </w:p>
    <w:p w:rsidR="0034253F" w:rsidRPr="00663D53" w:rsidRDefault="0034253F" w:rsidP="0034253F">
      <w:pPr>
        <w:widowControl/>
        <w:suppressAutoHyphens w:val="0"/>
        <w:autoSpaceDE w:val="0"/>
        <w:adjustRightInd w:val="0"/>
        <w:spacing w:line="276" w:lineRule="auto"/>
        <w:ind w:firstLine="720"/>
        <w:textAlignment w:val="auto"/>
        <w:rPr>
          <w:rFonts w:cs="Times New Roman"/>
          <w:kern w:val="0"/>
          <w:sz w:val="28"/>
          <w:szCs w:val="28"/>
          <w:lang w:val="ru-RU" w:bidi="ar-SA"/>
        </w:rPr>
      </w:pPr>
      <w:r w:rsidRPr="00663D53">
        <w:rPr>
          <w:rFonts w:cs="Times New Roman"/>
          <w:kern w:val="0"/>
          <w:sz w:val="28"/>
          <w:szCs w:val="28"/>
          <w:lang w:val="ru-RU" w:bidi="ar-SA"/>
        </w:rPr>
        <w:t>Показатели приведены без учета налога на добавленную стоимость.</w:t>
      </w:r>
    </w:p>
    <w:p w:rsidR="00DD5FD6" w:rsidRPr="00663D53" w:rsidRDefault="00DD5FD6" w:rsidP="0034253F">
      <w:pPr>
        <w:spacing w:line="276" w:lineRule="auto"/>
        <w:ind w:firstLine="709"/>
        <w:rPr>
          <w:rFonts w:cs="Times New Roman"/>
          <w:kern w:val="0"/>
          <w:sz w:val="22"/>
          <w:lang w:val="ru-RU" w:bidi="ar-SA"/>
        </w:rPr>
      </w:pPr>
    </w:p>
    <w:p w:rsidR="008D7198" w:rsidRPr="00663D53" w:rsidRDefault="008D7198" w:rsidP="00FC5807">
      <w:pPr>
        <w:pStyle w:val="20"/>
        <w:numPr>
          <w:ilvl w:val="1"/>
          <w:numId w:val="32"/>
        </w:numPr>
        <w:spacing w:before="0" w:line="276" w:lineRule="auto"/>
        <w:rPr>
          <w:rFonts w:ascii="Times New Roman" w:hAnsi="Times New Roman" w:cs="Times New Roman"/>
          <w:i/>
          <w:iCs/>
          <w:color w:val="auto"/>
          <w:sz w:val="28"/>
          <w:szCs w:val="32"/>
          <w:lang w:val="ru-RU"/>
        </w:rPr>
        <w:sectPr w:rsidR="008D7198" w:rsidRPr="00663D53" w:rsidSect="008D7198">
          <w:pgSz w:w="11907" w:h="16840" w:code="9"/>
          <w:pgMar w:top="539" w:right="708" w:bottom="902" w:left="1106" w:header="720" w:footer="266" w:gutter="0"/>
          <w:cols w:space="720"/>
          <w:docGrid w:linePitch="326"/>
        </w:sectPr>
      </w:pPr>
    </w:p>
    <w:p w:rsidR="00642231" w:rsidRPr="00663D53" w:rsidRDefault="00642231" w:rsidP="00FC5807">
      <w:pPr>
        <w:pStyle w:val="20"/>
        <w:numPr>
          <w:ilvl w:val="1"/>
          <w:numId w:val="32"/>
        </w:numPr>
        <w:spacing w:before="0" w:line="276" w:lineRule="auto"/>
        <w:rPr>
          <w:rFonts w:ascii="Times New Roman" w:hAnsi="Times New Roman" w:cs="Times New Roman"/>
          <w:i/>
          <w:iCs/>
          <w:color w:val="auto"/>
          <w:sz w:val="28"/>
          <w:szCs w:val="32"/>
          <w:lang w:val="ru-RU"/>
        </w:rPr>
      </w:pPr>
      <w:bookmarkStart w:id="25" w:name="_Toc459310387"/>
      <w:r w:rsidRPr="00663D53">
        <w:rPr>
          <w:rFonts w:ascii="Times New Roman" w:hAnsi="Times New Roman" w:cs="Times New Roman"/>
          <w:i/>
          <w:iCs/>
          <w:color w:val="auto"/>
          <w:sz w:val="28"/>
          <w:szCs w:val="32"/>
          <w:lang w:val="ru-RU"/>
        </w:rPr>
        <w:lastRenderedPageBreak/>
        <w:t>РЕКОНСТРУКЦИЯ И КАПИТАЛЬНЫЙ РЕМОНТ ОБЪЕКТОВ СОЦИАЛЬНОГО И КУЛЬТУРНО-БЫТОВОГО ОБСЛУЖИВАНИЯ</w:t>
      </w:r>
      <w:bookmarkEnd w:id="25"/>
    </w:p>
    <w:p w:rsidR="00D864BF" w:rsidRPr="00663D53" w:rsidRDefault="00D864BF" w:rsidP="00D864BF">
      <w:pPr>
        <w:rPr>
          <w:lang w:val="ru-RU"/>
        </w:rPr>
      </w:pPr>
    </w:p>
    <w:p w:rsidR="0028369A" w:rsidRPr="00663D53" w:rsidRDefault="0028369A" w:rsidP="0028369A">
      <w:pPr>
        <w:pStyle w:val="ad"/>
        <w:tabs>
          <w:tab w:val="left" w:pos="284"/>
        </w:tabs>
        <w:spacing w:line="276" w:lineRule="auto"/>
        <w:jc w:val="right"/>
        <w:rPr>
          <w:lang w:val="ru-RU"/>
        </w:rPr>
      </w:pPr>
      <w:r w:rsidRPr="00663D53">
        <w:rPr>
          <w:rFonts w:cs="Times New Roman"/>
          <w:i/>
          <w:sz w:val="28"/>
          <w:szCs w:val="28"/>
          <w:lang w:val="ru-RU"/>
        </w:rPr>
        <w:t>Таблица</w:t>
      </w:r>
      <w:r w:rsidR="004E7C84" w:rsidRPr="00663D53">
        <w:rPr>
          <w:rFonts w:cs="Times New Roman"/>
          <w:i/>
          <w:sz w:val="28"/>
          <w:szCs w:val="28"/>
          <w:lang w:val="ru-RU"/>
        </w:rPr>
        <w:t xml:space="preserve"> </w:t>
      </w:r>
      <w:r w:rsidR="00C67D2F">
        <w:rPr>
          <w:rFonts w:cs="Times New Roman"/>
          <w:i/>
          <w:sz w:val="28"/>
          <w:szCs w:val="28"/>
          <w:lang w:val="ru-RU"/>
        </w:rPr>
        <w:t>10</w:t>
      </w:r>
      <w:r w:rsidRPr="00663D53">
        <w:rPr>
          <w:rFonts w:cs="Times New Roman"/>
          <w:i/>
          <w:sz w:val="28"/>
          <w:szCs w:val="28"/>
          <w:lang w:val="ru-RU"/>
        </w:rPr>
        <w:t>.</w:t>
      </w:r>
    </w:p>
    <w:p w:rsidR="0028369A" w:rsidRPr="00663D53" w:rsidRDefault="00491D46" w:rsidP="0028369A">
      <w:pPr>
        <w:pStyle w:val="S0"/>
        <w:spacing w:line="276" w:lineRule="auto"/>
        <w:ind w:left="720" w:firstLine="0"/>
        <w:jc w:val="right"/>
        <w:rPr>
          <w:rFonts w:eastAsia="Andale Sans UI" w:cs="Times New Roman"/>
          <w:bCs/>
          <w:i/>
          <w:sz w:val="28"/>
          <w:szCs w:val="28"/>
          <w:lang w:eastAsia="ja-JP" w:bidi="fa-IR"/>
        </w:rPr>
      </w:pPr>
      <w:r>
        <w:rPr>
          <w:rFonts w:eastAsia="Andale Sans UI" w:cs="Times New Roman"/>
          <w:bCs/>
          <w:i/>
          <w:sz w:val="28"/>
          <w:szCs w:val="28"/>
          <w:lang w:eastAsia="ja-JP" w:bidi="fa-IR"/>
        </w:rPr>
        <w:t>Реконструкция  и к</w:t>
      </w:r>
      <w:r w:rsidR="0028369A" w:rsidRPr="00663D53">
        <w:rPr>
          <w:rFonts w:eastAsia="Andale Sans UI" w:cs="Times New Roman"/>
          <w:bCs/>
          <w:i/>
          <w:sz w:val="28"/>
          <w:szCs w:val="28"/>
          <w:lang w:eastAsia="ja-JP" w:bidi="fa-IR"/>
        </w:rPr>
        <w:t>апитальный ремонт объектов социального и культурно-бытового обслуживания</w:t>
      </w:r>
    </w:p>
    <w:p w:rsidR="00484BEA" w:rsidRPr="00663D53" w:rsidRDefault="00484BEA" w:rsidP="00642231">
      <w:pPr>
        <w:rPr>
          <w:lang w:val="ru-RU"/>
        </w:rPr>
      </w:pPr>
    </w:p>
    <w:tbl>
      <w:tblPr>
        <w:tblpPr w:leftFromText="180" w:rightFromText="180" w:vertAnchor="text" w:tblpY="1"/>
        <w:tblOverlap w:val="neve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1"/>
        <w:gridCol w:w="6"/>
        <w:gridCol w:w="56"/>
        <w:gridCol w:w="4058"/>
        <w:gridCol w:w="12"/>
        <w:gridCol w:w="28"/>
        <w:gridCol w:w="2550"/>
        <w:gridCol w:w="25"/>
        <w:gridCol w:w="59"/>
        <w:gridCol w:w="2181"/>
        <w:gridCol w:w="16"/>
        <w:gridCol w:w="34"/>
        <w:gridCol w:w="2795"/>
        <w:gridCol w:w="22"/>
        <w:gridCol w:w="50"/>
        <w:gridCol w:w="2659"/>
      </w:tblGrid>
      <w:tr w:rsidR="00B44B93" w:rsidRPr="00663D53" w:rsidTr="00B62DAE">
        <w:trPr>
          <w:trHeight w:val="908"/>
          <w:tblHeader/>
        </w:trPr>
        <w:tc>
          <w:tcPr>
            <w:tcW w:w="330" w:type="pct"/>
            <w:gridSpan w:val="3"/>
            <w:shd w:val="clear" w:color="auto" w:fill="auto"/>
            <w:vAlign w:val="center"/>
            <w:hideMark/>
          </w:tcPr>
          <w:p w:rsidR="00B44B93" w:rsidRPr="00663D53" w:rsidRDefault="00B44B93" w:rsidP="00B44B93">
            <w:pPr>
              <w:pStyle w:val="afffffff8"/>
              <w:rPr>
                <w:sz w:val="24"/>
                <w:szCs w:val="24"/>
              </w:rPr>
            </w:pPr>
            <w:r w:rsidRPr="00663D53">
              <w:rPr>
                <w:sz w:val="24"/>
                <w:szCs w:val="24"/>
              </w:rPr>
              <w:t xml:space="preserve">№ </w:t>
            </w:r>
            <w:proofErr w:type="gramStart"/>
            <w:r w:rsidRPr="00663D53">
              <w:rPr>
                <w:sz w:val="24"/>
                <w:szCs w:val="24"/>
              </w:rPr>
              <w:t>п</w:t>
            </w:r>
            <w:proofErr w:type="gramEnd"/>
            <w:r w:rsidRPr="00663D53">
              <w:rPr>
                <w:sz w:val="24"/>
                <w:szCs w:val="24"/>
              </w:rPr>
              <w:t>/п</w:t>
            </w:r>
          </w:p>
        </w:tc>
        <w:tc>
          <w:tcPr>
            <w:tcW w:w="1308" w:type="pct"/>
            <w:shd w:val="clear" w:color="auto" w:fill="auto"/>
            <w:vAlign w:val="center"/>
            <w:hideMark/>
          </w:tcPr>
          <w:p w:rsidR="00B44B93" w:rsidRPr="00663D53" w:rsidRDefault="00B44B93" w:rsidP="00B44B93">
            <w:pPr>
              <w:pStyle w:val="afffffff8"/>
              <w:rPr>
                <w:sz w:val="24"/>
                <w:szCs w:val="24"/>
              </w:rPr>
            </w:pPr>
            <w:r w:rsidRPr="00663D53">
              <w:rPr>
                <w:sz w:val="24"/>
                <w:szCs w:val="24"/>
              </w:rPr>
              <w:t>Наименование</w:t>
            </w:r>
          </w:p>
        </w:tc>
        <w:tc>
          <w:tcPr>
            <w:tcW w:w="835" w:type="pct"/>
            <w:gridSpan w:val="3"/>
            <w:shd w:val="clear" w:color="auto" w:fill="auto"/>
            <w:vAlign w:val="center"/>
          </w:tcPr>
          <w:p w:rsidR="00B44B93" w:rsidRPr="00663D53" w:rsidRDefault="00B44B93" w:rsidP="00B44B93">
            <w:pPr>
              <w:pStyle w:val="afffffff8"/>
              <w:ind w:left="-111" w:right="-83"/>
              <w:rPr>
                <w:sz w:val="24"/>
                <w:szCs w:val="24"/>
              </w:rPr>
            </w:pPr>
            <w:r w:rsidRPr="00663D53">
              <w:t>Ед. изм.</w:t>
            </w:r>
          </w:p>
        </w:tc>
        <w:tc>
          <w:tcPr>
            <w:tcW w:w="735" w:type="pct"/>
            <w:gridSpan w:val="4"/>
            <w:shd w:val="clear" w:color="auto" w:fill="auto"/>
            <w:vAlign w:val="center"/>
            <w:hideMark/>
          </w:tcPr>
          <w:p w:rsidR="00B44B93" w:rsidRPr="00663D53" w:rsidRDefault="00B44B93" w:rsidP="00B44B93">
            <w:pPr>
              <w:pStyle w:val="afffffff8"/>
              <w:ind w:left="-111" w:right="-83"/>
              <w:rPr>
                <w:sz w:val="24"/>
                <w:szCs w:val="24"/>
              </w:rPr>
            </w:pPr>
            <w:r w:rsidRPr="00663D53">
              <w:rPr>
                <w:sz w:val="24"/>
                <w:szCs w:val="24"/>
              </w:rPr>
              <w:t xml:space="preserve">Кол-во </w:t>
            </w:r>
          </w:p>
          <w:p w:rsidR="00B44B93" w:rsidRPr="00663D53" w:rsidRDefault="00B44B93" w:rsidP="00B44B93">
            <w:pPr>
              <w:pStyle w:val="afffffff8"/>
              <w:ind w:left="-111" w:right="-83"/>
              <w:rPr>
                <w:sz w:val="24"/>
                <w:szCs w:val="24"/>
              </w:rPr>
            </w:pPr>
          </w:p>
        </w:tc>
        <w:tc>
          <w:tcPr>
            <w:tcW w:w="919" w:type="pct"/>
            <w:gridSpan w:val="3"/>
            <w:shd w:val="clear" w:color="auto" w:fill="auto"/>
            <w:vAlign w:val="center"/>
          </w:tcPr>
          <w:p w:rsidR="003C0CDB" w:rsidRDefault="00B44B93" w:rsidP="00484BEA">
            <w:pPr>
              <w:pStyle w:val="afffffff8"/>
              <w:ind w:left="-111" w:right="-83"/>
              <w:rPr>
                <w:b w:val="0"/>
                <w:sz w:val="24"/>
                <w:szCs w:val="24"/>
              </w:rPr>
            </w:pPr>
            <w:r w:rsidRPr="00663D53">
              <w:rPr>
                <w:b w:val="0"/>
                <w:sz w:val="24"/>
                <w:szCs w:val="24"/>
              </w:rPr>
              <w:t>Укрупненные цены стро</w:t>
            </w:r>
            <w:r w:rsidRPr="00663D53">
              <w:rPr>
                <w:b w:val="0"/>
                <w:sz w:val="24"/>
                <w:szCs w:val="24"/>
              </w:rPr>
              <w:t>и</w:t>
            </w:r>
            <w:r w:rsidRPr="00663D53">
              <w:rPr>
                <w:b w:val="0"/>
                <w:sz w:val="24"/>
                <w:szCs w:val="24"/>
              </w:rPr>
              <w:t>тельства</w:t>
            </w:r>
          </w:p>
          <w:p w:rsidR="00B44B93" w:rsidRPr="00663D53" w:rsidRDefault="00B44B93" w:rsidP="003C0CDB">
            <w:pPr>
              <w:pStyle w:val="afffffff8"/>
              <w:ind w:left="-111" w:right="-83"/>
              <w:rPr>
                <w:sz w:val="24"/>
                <w:szCs w:val="24"/>
              </w:rPr>
            </w:pPr>
            <w:r w:rsidRPr="00663D53">
              <w:rPr>
                <w:b w:val="0"/>
                <w:sz w:val="24"/>
                <w:szCs w:val="24"/>
              </w:rPr>
              <w:t xml:space="preserve"> (тыс</w:t>
            </w:r>
            <w:proofErr w:type="gramStart"/>
            <w:r w:rsidRPr="00663D53">
              <w:rPr>
                <w:b w:val="0"/>
                <w:sz w:val="24"/>
                <w:szCs w:val="24"/>
              </w:rPr>
              <w:t>.р</w:t>
            </w:r>
            <w:proofErr w:type="gramEnd"/>
            <w:r w:rsidRPr="00663D53">
              <w:rPr>
                <w:b w:val="0"/>
                <w:sz w:val="24"/>
                <w:szCs w:val="24"/>
              </w:rPr>
              <w:t>уб)</w:t>
            </w:r>
          </w:p>
        </w:tc>
        <w:tc>
          <w:tcPr>
            <w:tcW w:w="873" w:type="pct"/>
            <w:gridSpan w:val="2"/>
            <w:shd w:val="clear" w:color="auto" w:fill="auto"/>
            <w:vAlign w:val="center"/>
          </w:tcPr>
          <w:p w:rsidR="00B44B93" w:rsidRPr="00663D53" w:rsidRDefault="00484BEA" w:rsidP="00B44B93">
            <w:pPr>
              <w:pStyle w:val="afffffff8"/>
              <w:ind w:left="-111" w:right="-83"/>
              <w:rPr>
                <w:sz w:val="24"/>
                <w:szCs w:val="24"/>
              </w:rPr>
            </w:pPr>
            <w:r>
              <w:rPr>
                <w:b w:val="0"/>
                <w:sz w:val="24"/>
                <w:szCs w:val="24"/>
              </w:rPr>
              <w:t>Примечание</w:t>
            </w:r>
          </w:p>
        </w:tc>
      </w:tr>
      <w:tr w:rsidR="00DC44D1" w:rsidRPr="00663D53" w:rsidTr="00B62DAE">
        <w:trPr>
          <w:trHeight w:val="637"/>
          <w:tblHeader/>
        </w:trPr>
        <w:tc>
          <w:tcPr>
            <w:tcW w:w="5000" w:type="pct"/>
            <w:gridSpan w:val="16"/>
            <w:shd w:val="clear" w:color="auto" w:fill="auto"/>
            <w:vAlign w:val="center"/>
            <w:hideMark/>
          </w:tcPr>
          <w:p w:rsidR="00DC44D1" w:rsidRPr="00663D53" w:rsidRDefault="00484BEA" w:rsidP="00FC5807">
            <w:pPr>
              <w:pStyle w:val="afffffff8"/>
              <w:numPr>
                <w:ilvl w:val="2"/>
                <w:numId w:val="29"/>
              </w:numPr>
              <w:ind w:left="-111" w:right="-83"/>
              <w:rPr>
                <w:sz w:val="24"/>
                <w:szCs w:val="24"/>
              </w:rPr>
            </w:pPr>
            <w:r>
              <w:rPr>
                <w:sz w:val="24"/>
                <w:szCs w:val="24"/>
              </w:rPr>
              <w:t>Учреждения образования</w:t>
            </w:r>
          </w:p>
        </w:tc>
      </w:tr>
      <w:tr w:rsidR="00484BEA" w:rsidRPr="00663D53" w:rsidTr="00B62DAE">
        <w:trPr>
          <w:trHeight w:val="637"/>
          <w:tblHeader/>
        </w:trPr>
        <w:tc>
          <w:tcPr>
            <w:tcW w:w="312" w:type="pct"/>
            <w:gridSpan w:val="2"/>
            <w:shd w:val="clear" w:color="auto" w:fill="auto"/>
            <w:vAlign w:val="center"/>
            <w:hideMark/>
          </w:tcPr>
          <w:p w:rsidR="00484BEA" w:rsidRPr="003C0CDB" w:rsidRDefault="00484BEA" w:rsidP="003C0CDB">
            <w:pPr>
              <w:pStyle w:val="afffffff8"/>
              <w:ind w:left="-111" w:right="-83"/>
              <w:rPr>
                <w:b w:val="0"/>
                <w:sz w:val="24"/>
                <w:szCs w:val="24"/>
              </w:rPr>
            </w:pPr>
            <w:r w:rsidRPr="003C0CDB">
              <w:rPr>
                <w:b w:val="0"/>
                <w:sz w:val="24"/>
                <w:szCs w:val="24"/>
              </w:rPr>
              <w:t>1.1.</w:t>
            </w:r>
          </w:p>
        </w:tc>
        <w:tc>
          <w:tcPr>
            <w:tcW w:w="1339" w:type="pct"/>
            <w:gridSpan w:val="4"/>
            <w:shd w:val="clear" w:color="auto" w:fill="auto"/>
            <w:vAlign w:val="center"/>
          </w:tcPr>
          <w:p w:rsidR="00484BEA" w:rsidRPr="00663D53" w:rsidRDefault="00484BEA" w:rsidP="00484BEA">
            <w:pPr>
              <w:pStyle w:val="afffffff9"/>
              <w:suppressAutoHyphens/>
              <w:autoSpaceDN w:val="0"/>
              <w:rPr>
                <w:sz w:val="24"/>
                <w:szCs w:val="24"/>
              </w:rPr>
            </w:pPr>
            <w:r w:rsidRPr="00663D53">
              <w:rPr>
                <w:sz w:val="24"/>
                <w:szCs w:val="24"/>
              </w:rPr>
              <w:t>Детские дошкольные учреждения</w:t>
            </w:r>
          </w:p>
        </w:tc>
        <w:tc>
          <w:tcPr>
            <w:tcW w:w="830" w:type="pct"/>
            <w:gridSpan w:val="2"/>
            <w:shd w:val="clear" w:color="auto" w:fill="auto"/>
            <w:vAlign w:val="center"/>
          </w:tcPr>
          <w:p w:rsidR="00484BEA" w:rsidRPr="00663D53" w:rsidRDefault="00484BEA" w:rsidP="00484BEA">
            <w:pPr>
              <w:pStyle w:val="afffffff9"/>
              <w:suppressAutoHyphens/>
              <w:autoSpaceDN w:val="0"/>
              <w:ind w:left="-111" w:right="-83"/>
              <w:rPr>
                <w:sz w:val="24"/>
                <w:szCs w:val="24"/>
              </w:rPr>
            </w:pPr>
            <w:r w:rsidRPr="00663D53">
              <w:rPr>
                <w:sz w:val="24"/>
                <w:szCs w:val="24"/>
              </w:rPr>
              <w:t>место</w:t>
            </w:r>
          </w:p>
        </w:tc>
        <w:tc>
          <w:tcPr>
            <w:tcW w:w="738" w:type="pct"/>
            <w:gridSpan w:val="4"/>
            <w:shd w:val="clear" w:color="auto" w:fill="auto"/>
            <w:vAlign w:val="center"/>
          </w:tcPr>
          <w:p w:rsidR="00484BEA" w:rsidRPr="00663D53" w:rsidRDefault="00484BEA" w:rsidP="00484BEA">
            <w:pPr>
              <w:pStyle w:val="afffffff9"/>
              <w:suppressAutoHyphens/>
              <w:autoSpaceDN w:val="0"/>
              <w:rPr>
                <w:sz w:val="24"/>
                <w:szCs w:val="24"/>
              </w:rPr>
            </w:pPr>
            <w:r>
              <w:rPr>
                <w:sz w:val="24"/>
                <w:szCs w:val="24"/>
              </w:rPr>
              <w:t>125</w:t>
            </w:r>
          </w:p>
        </w:tc>
        <w:tc>
          <w:tcPr>
            <w:tcW w:w="924" w:type="pct"/>
            <w:gridSpan w:val="3"/>
            <w:shd w:val="clear" w:color="auto" w:fill="auto"/>
            <w:vAlign w:val="center"/>
          </w:tcPr>
          <w:p w:rsidR="00484BEA" w:rsidRPr="00424A04" w:rsidRDefault="00484BEA" w:rsidP="00484BEA">
            <w:pPr>
              <w:pStyle w:val="afffffff8"/>
              <w:ind w:left="-111" w:right="-83"/>
              <w:rPr>
                <w:sz w:val="24"/>
                <w:szCs w:val="24"/>
              </w:rPr>
            </w:pPr>
            <w:r w:rsidRPr="00424A04">
              <w:rPr>
                <w:sz w:val="24"/>
                <w:szCs w:val="24"/>
              </w:rPr>
              <w:t>5000</w:t>
            </w:r>
          </w:p>
        </w:tc>
        <w:tc>
          <w:tcPr>
            <w:tcW w:w="857" w:type="pct"/>
            <w:shd w:val="clear" w:color="auto" w:fill="auto"/>
            <w:vAlign w:val="center"/>
          </w:tcPr>
          <w:p w:rsidR="00D472FA" w:rsidRPr="00D472FA" w:rsidRDefault="00D472FA" w:rsidP="00484BEA">
            <w:pPr>
              <w:pStyle w:val="afffffff8"/>
              <w:ind w:left="-111" w:right="-83"/>
              <w:rPr>
                <w:b w:val="0"/>
                <w:color w:val="000000"/>
                <w:sz w:val="24"/>
                <w:szCs w:val="24"/>
              </w:rPr>
            </w:pPr>
            <w:r w:rsidRPr="00D472FA">
              <w:rPr>
                <w:b w:val="0"/>
                <w:color w:val="000000"/>
                <w:sz w:val="24"/>
                <w:szCs w:val="24"/>
              </w:rPr>
              <w:t>Капитальный ремонт</w:t>
            </w:r>
          </w:p>
          <w:p w:rsidR="00484BEA" w:rsidRPr="00D472FA" w:rsidRDefault="00D472FA" w:rsidP="00484BEA">
            <w:pPr>
              <w:pStyle w:val="afffffff8"/>
              <w:ind w:left="-111" w:right="-83"/>
              <w:rPr>
                <w:b w:val="0"/>
                <w:color w:val="000000"/>
                <w:sz w:val="24"/>
                <w:szCs w:val="24"/>
              </w:rPr>
            </w:pPr>
            <w:r w:rsidRPr="00D472FA">
              <w:rPr>
                <w:b w:val="0"/>
                <w:color w:val="000000"/>
                <w:sz w:val="24"/>
                <w:szCs w:val="24"/>
              </w:rPr>
              <w:t xml:space="preserve"> </w:t>
            </w:r>
            <w:proofErr w:type="gramStart"/>
            <w:r w:rsidRPr="00D472FA">
              <w:rPr>
                <w:b w:val="0"/>
                <w:color w:val="000000"/>
                <w:sz w:val="24"/>
                <w:szCs w:val="24"/>
              </w:rPr>
              <w:t>(с</w:t>
            </w:r>
            <w:r w:rsidR="00484BEA" w:rsidRPr="00D472FA">
              <w:rPr>
                <w:b w:val="0"/>
                <w:color w:val="000000"/>
                <w:sz w:val="24"/>
                <w:szCs w:val="24"/>
              </w:rPr>
              <w:t>огласно сметного</w:t>
            </w:r>
            <w:proofErr w:type="gramEnd"/>
          </w:p>
          <w:p w:rsidR="00484BEA" w:rsidRPr="00D472FA" w:rsidRDefault="00484BEA" w:rsidP="00484BEA">
            <w:pPr>
              <w:pStyle w:val="afffffff8"/>
              <w:ind w:left="-111" w:right="-83"/>
              <w:rPr>
                <w:b w:val="0"/>
                <w:sz w:val="24"/>
                <w:szCs w:val="24"/>
              </w:rPr>
            </w:pPr>
            <w:r w:rsidRPr="00D472FA">
              <w:rPr>
                <w:b w:val="0"/>
                <w:color w:val="000000"/>
                <w:sz w:val="24"/>
                <w:szCs w:val="24"/>
              </w:rPr>
              <w:t xml:space="preserve"> </w:t>
            </w:r>
            <w:r w:rsidR="00D472FA" w:rsidRPr="00D472FA">
              <w:rPr>
                <w:b w:val="0"/>
                <w:color w:val="000000"/>
                <w:sz w:val="24"/>
                <w:szCs w:val="24"/>
              </w:rPr>
              <w:t>р</w:t>
            </w:r>
            <w:r w:rsidRPr="00D472FA">
              <w:rPr>
                <w:b w:val="0"/>
                <w:color w:val="000000"/>
                <w:sz w:val="24"/>
                <w:szCs w:val="24"/>
              </w:rPr>
              <w:t>асчета</w:t>
            </w:r>
            <w:r w:rsidR="00D472FA" w:rsidRPr="00D472FA">
              <w:rPr>
                <w:b w:val="0"/>
                <w:color w:val="000000"/>
                <w:sz w:val="24"/>
                <w:szCs w:val="24"/>
              </w:rPr>
              <w:t>)</w:t>
            </w:r>
          </w:p>
        </w:tc>
      </w:tr>
      <w:tr w:rsidR="003C0CDB" w:rsidRPr="00663D53" w:rsidTr="00B62DAE">
        <w:trPr>
          <w:trHeight w:val="637"/>
          <w:tblHeader/>
        </w:trPr>
        <w:tc>
          <w:tcPr>
            <w:tcW w:w="312" w:type="pct"/>
            <w:gridSpan w:val="2"/>
            <w:shd w:val="clear" w:color="auto" w:fill="auto"/>
            <w:vAlign w:val="center"/>
            <w:hideMark/>
          </w:tcPr>
          <w:p w:rsidR="003C0CDB" w:rsidRPr="003C0CDB" w:rsidRDefault="003C0CDB" w:rsidP="003C0CDB">
            <w:pPr>
              <w:pStyle w:val="afffffff8"/>
              <w:ind w:left="-111" w:right="-83"/>
              <w:rPr>
                <w:b w:val="0"/>
                <w:sz w:val="24"/>
                <w:szCs w:val="24"/>
              </w:rPr>
            </w:pPr>
            <w:r>
              <w:rPr>
                <w:b w:val="0"/>
                <w:sz w:val="24"/>
                <w:szCs w:val="24"/>
              </w:rPr>
              <w:t>1.2.</w:t>
            </w:r>
          </w:p>
        </w:tc>
        <w:tc>
          <w:tcPr>
            <w:tcW w:w="1339" w:type="pct"/>
            <w:gridSpan w:val="4"/>
            <w:shd w:val="clear" w:color="auto" w:fill="auto"/>
            <w:vAlign w:val="center"/>
          </w:tcPr>
          <w:p w:rsidR="003C0CDB" w:rsidRPr="00663D53" w:rsidRDefault="003C0CDB" w:rsidP="003C0CDB">
            <w:pPr>
              <w:pStyle w:val="afffffff9"/>
              <w:suppressAutoHyphens/>
              <w:autoSpaceDN w:val="0"/>
              <w:rPr>
                <w:sz w:val="24"/>
                <w:szCs w:val="24"/>
              </w:rPr>
            </w:pPr>
            <w:r>
              <w:rPr>
                <w:sz w:val="24"/>
                <w:szCs w:val="24"/>
              </w:rPr>
              <w:t>МБОУ СОШ№14</w:t>
            </w:r>
          </w:p>
        </w:tc>
        <w:tc>
          <w:tcPr>
            <w:tcW w:w="830" w:type="pct"/>
            <w:gridSpan w:val="2"/>
            <w:shd w:val="clear" w:color="auto" w:fill="auto"/>
            <w:vAlign w:val="center"/>
          </w:tcPr>
          <w:p w:rsidR="003C0CDB" w:rsidRPr="00663D53" w:rsidRDefault="003C0CDB" w:rsidP="003C0CDB">
            <w:pPr>
              <w:pStyle w:val="afffffff9"/>
              <w:suppressAutoHyphens/>
              <w:autoSpaceDN w:val="0"/>
              <w:ind w:left="-111" w:right="-83"/>
              <w:rPr>
                <w:sz w:val="24"/>
                <w:szCs w:val="24"/>
              </w:rPr>
            </w:pPr>
            <w:r w:rsidRPr="00663D53">
              <w:rPr>
                <w:sz w:val="24"/>
                <w:szCs w:val="24"/>
              </w:rPr>
              <w:t>место</w:t>
            </w:r>
          </w:p>
        </w:tc>
        <w:tc>
          <w:tcPr>
            <w:tcW w:w="738" w:type="pct"/>
            <w:gridSpan w:val="4"/>
            <w:shd w:val="clear" w:color="auto" w:fill="auto"/>
            <w:vAlign w:val="center"/>
          </w:tcPr>
          <w:p w:rsidR="003C0CDB" w:rsidRPr="00663D53" w:rsidRDefault="003C0CDB" w:rsidP="003C0CDB">
            <w:pPr>
              <w:pStyle w:val="afffffff9"/>
              <w:suppressAutoHyphens/>
              <w:autoSpaceDN w:val="0"/>
              <w:rPr>
                <w:sz w:val="24"/>
                <w:szCs w:val="24"/>
              </w:rPr>
            </w:pPr>
            <w:r>
              <w:rPr>
                <w:sz w:val="24"/>
                <w:szCs w:val="24"/>
              </w:rPr>
              <w:t>350</w:t>
            </w:r>
          </w:p>
        </w:tc>
        <w:tc>
          <w:tcPr>
            <w:tcW w:w="924" w:type="pct"/>
            <w:gridSpan w:val="3"/>
            <w:shd w:val="clear" w:color="auto" w:fill="auto"/>
            <w:vAlign w:val="center"/>
          </w:tcPr>
          <w:p w:rsidR="003C0CDB" w:rsidRPr="00424A04" w:rsidRDefault="003C0CDB" w:rsidP="003C0CDB">
            <w:pPr>
              <w:pStyle w:val="afffffff8"/>
              <w:ind w:left="-111" w:right="-83"/>
              <w:rPr>
                <w:sz w:val="24"/>
                <w:szCs w:val="24"/>
              </w:rPr>
            </w:pPr>
            <w:r w:rsidRPr="00424A04">
              <w:rPr>
                <w:sz w:val="24"/>
                <w:szCs w:val="24"/>
              </w:rPr>
              <w:t>10000</w:t>
            </w:r>
          </w:p>
        </w:tc>
        <w:tc>
          <w:tcPr>
            <w:tcW w:w="857" w:type="pct"/>
            <w:shd w:val="clear" w:color="auto" w:fill="auto"/>
            <w:vAlign w:val="center"/>
          </w:tcPr>
          <w:p w:rsidR="00D472FA" w:rsidRPr="00D472FA" w:rsidRDefault="00D472FA" w:rsidP="00D472FA">
            <w:pPr>
              <w:pStyle w:val="afffffff8"/>
              <w:ind w:left="-111" w:right="-83"/>
              <w:rPr>
                <w:b w:val="0"/>
                <w:color w:val="000000"/>
                <w:sz w:val="24"/>
                <w:szCs w:val="24"/>
              </w:rPr>
            </w:pPr>
            <w:r w:rsidRPr="00D472FA">
              <w:rPr>
                <w:b w:val="0"/>
                <w:color w:val="000000"/>
                <w:sz w:val="24"/>
                <w:szCs w:val="24"/>
              </w:rPr>
              <w:t>Капитальный ремонт</w:t>
            </w:r>
          </w:p>
          <w:p w:rsidR="00D472FA" w:rsidRPr="00D472FA" w:rsidRDefault="00D472FA" w:rsidP="00D472FA">
            <w:pPr>
              <w:pStyle w:val="afffffff8"/>
              <w:ind w:left="-111" w:right="-83"/>
              <w:rPr>
                <w:b w:val="0"/>
                <w:color w:val="000000"/>
                <w:sz w:val="24"/>
                <w:szCs w:val="24"/>
              </w:rPr>
            </w:pPr>
            <w:r w:rsidRPr="00D472FA">
              <w:rPr>
                <w:b w:val="0"/>
                <w:color w:val="000000"/>
                <w:sz w:val="24"/>
                <w:szCs w:val="24"/>
              </w:rPr>
              <w:t xml:space="preserve"> </w:t>
            </w:r>
            <w:proofErr w:type="gramStart"/>
            <w:r w:rsidRPr="00D472FA">
              <w:rPr>
                <w:b w:val="0"/>
                <w:color w:val="000000"/>
                <w:sz w:val="24"/>
                <w:szCs w:val="24"/>
              </w:rPr>
              <w:t>(согласно сметного</w:t>
            </w:r>
            <w:proofErr w:type="gramEnd"/>
          </w:p>
          <w:p w:rsidR="003C0CDB" w:rsidRPr="00D472FA" w:rsidRDefault="00D472FA" w:rsidP="00D472FA">
            <w:pPr>
              <w:pStyle w:val="afffffff8"/>
              <w:ind w:left="-111" w:right="-83"/>
              <w:rPr>
                <w:b w:val="0"/>
                <w:color w:val="000000"/>
                <w:sz w:val="24"/>
                <w:szCs w:val="24"/>
              </w:rPr>
            </w:pPr>
            <w:r w:rsidRPr="00D472FA">
              <w:rPr>
                <w:b w:val="0"/>
                <w:color w:val="000000"/>
                <w:sz w:val="24"/>
                <w:szCs w:val="24"/>
              </w:rPr>
              <w:t xml:space="preserve"> расчета)</w:t>
            </w:r>
          </w:p>
        </w:tc>
      </w:tr>
      <w:tr w:rsidR="00484BEA" w:rsidRPr="00663D53" w:rsidTr="00B62DAE">
        <w:trPr>
          <w:trHeight w:val="637"/>
          <w:tblHeader/>
        </w:trPr>
        <w:tc>
          <w:tcPr>
            <w:tcW w:w="5000" w:type="pct"/>
            <w:gridSpan w:val="16"/>
            <w:shd w:val="clear" w:color="auto" w:fill="auto"/>
            <w:vAlign w:val="center"/>
            <w:hideMark/>
          </w:tcPr>
          <w:p w:rsidR="00484BEA" w:rsidRPr="00663D53" w:rsidRDefault="00484BEA" w:rsidP="00FC5807">
            <w:pPr>
              <w:pStyle w:val="afffffff8"/>
              <w:numPr>
                <w:ilvl w:val="2"/>
                <w:numId w:val="29"/>
              </w:numPr>
              <w:ind w:left="-111" w:right="-83"/>
              <w:rPr>
                <w:sz w:val="24"/>
                <w:szCs w:val="24"/>
              </w:rPr>
            </w:pPr>
            <w:r w:rsidRPr="00663D53">
              <w:rPr>
                <w:sz w:val="24"/>
                <w:szCs w:val="24"/>
              </w:rPr>
              <w:t>Учреждения здравоохранения</w:t>
            </w:r>
          </w:p>
        </w:tc>
      </w:tr>
      <w:tr w:rsidR="00D472FA" w:rsidRPr="00663D53" w:rsidTr="00B62DAE">
        <w:trPr>
          <w:trHeight w:val="646"/>
          <w:tblHeader/>
        </w:trPr>
        <w:tc>
          <w:tcPr>
            <w:tcW w:w="330" w:type="pct"/>
            <w:gridSpan w:val="3"/>
            <w:shd w:val="clear" w:color="auto" w:fill="auto"/>
            <w:vAlign w:val="center"/>
            <w:hideMark/>
          </w:tcPr>
          <w:p w:rsidR="00D472FA" w:rsidRPr="00663D53" w:rsidRDefault="00D472FA" w:rsidP="00940F48">
            <w:pPr>
              <w:pStyle w:val="afffffff9"/>
              <w:rPr>
                <w:sz w:val="24"/>
                <w:szCs w:val="24"/>
              </w:rPr>
            </w:pPr>
            <w:r>
              <w:rPr>
                <w:sz w:val="24"/>
                <w:szCs w:val="24"/>
              </w:rPr>
              <w:t>2</w:t>
            </w:r>
            <w:r w:rsidRPr="00663D53">
              <w:rPr>
                <w:sz w:val="24"/>
                <w:szCs w:val="24"/>
              </w:rPr>
              <w:t>.1.</w:t>
            </w:r>
          </w:p>
        </w:tc>
        <w:tc>
          <w:tcPr>
            <w:tcW w:w="1308" w:type="pct"/>
            <w:shd w:val="clear" w:color="auto" w:fill="auto"/>
            <w:vAlign w:val="center"/>
            <w:hideMark/>
          </w:tcPr>
          <w:p w:rsidR="00D472FA" w:rsidRPr="00663D53" w:rsidRDefault="00D472FA" w:rsidP="00940F48">
            <w:pPr>
              <w:pStyle w:val="afffffff9"/>
              <w:suppressAutoHyphens/>
              <w:autoSpaceDN w:val="0"/>
              <w:rPr>
                <w:sz w:val="24"/>
                <w:szCs w:val="24"/>
              </w:rPr>
            </w:pPr>
            <w:r w:rsidRPr="00663D53">
              <w:rPr>
                <w:sz w:val="24"/>
                <w:szCs w:val="24"/>
              </w:rPr>
              <w:t xml:space="preserve">Амбулаторно </w:t>
            </w:r>
            <w:r>
              <w:rPr>
                <w:sz w:val="24"/>
                <w:szCs w:val="24"/>
              </w:rPr>
              <w:t>–</w:t>
            </w:r>
            <w:r w:rsidRPr="00663D53">
              <w:rPr>
                <w:sz w:val="24"/>
                <w:szCs w:val="24"/>
              </w:rPr>
              <w:t xml:space="preserve"> поликлиническое</w:t>
            </w:r>
          </w:p>
          <w:p w:rsidR="00D472FA" w:rsidRPr="00663D53" w:rsidRDefault="00D472FA" w:rsidP="00940F48">
            <w:pPr>
              <w:pStyle w:val="afffffff9"/>
              <w:suppressAutoHyphens/>
              <w:autoSpaceDN w:val="0"/>
              <w:rPr>
                <w:sz w:val="24"/>
                <w:szCs w:val="24"/>
              </w:rPr>
            </w:pPr>
            <w:r w:rsidRPr="00663D53">
              <w:rPr>
                <w:sz w:val="24"/>
                <w:szCs w:val="24"/>
              </w:rPr>
              <w:t>учреждение</w:t>
            </w:r>
          </w:p>
        </w:tc>
        <w:tc>
          <w:tcPr>
            <w:tcW w:w="835" w:type="pct"/>
            <w:gridSpan w:val="3"/>
            <w:shd w:val="clear" w:color="auto" w:fill="auto"/>
            <w:vAlign w:val="center"/>
          </w:tcPr>
          <w:p w:rsidR="00D472FA" w:rsidRPr="00663D53" w:rsidRDefault="00D472FA" w:rsidP="00940F48">
            <w:pPr>
              <w:pStyle w:val="afffffff9"/>
              <w:suppressAutoHyphens/>
              <w:autoSpaceDN w:val="0"/>
              <w:ind w:left="-111" w:right="-83"/>
              <w:rPr>
                <w:sz w:val="24"/>
                <w:szCs w:val="24"/>
              </w:rPr>
            </w:pPr>
            <w:r w:rsidRPr="00663D53">
              <w:rPr>
                <w:sz w:val="24"/>
                <w:szCs w:val="24"/>
              </w:rPr>
              <w:t>посещение в смену</w:t>
            </w:r>
          </w:p>
        </w:tc>
        <w:tc>
          <w:tcPr>
            <w:tcW w:w="735" w:type="pct"/>
            <w:gridSpan w:val="4"/>
            <w:shd w:val="clear" w:color="auto" w:fill="auto"/>
            <w:vAlign w:val="center"/>
            <w:hideMark/>
          </w:tcPr>
          <w:p w:rsidR="00D472FA" w:rsidRPr="00663D53" w:rsidRDefault="00D472FA" w:rsidP="00940F48">
            <w:pPr>
              <w:pStyle w:val="afffffff9"/>
              <w:suppressAutoHyphens/>
              <w:autoSpaceDN w:val="0"/>
              <w:ind w:left="-108"/>
              <w:rPr>
                <w:sz w:val="24"/>
                <w:szCs w:val="24"/>
              </w:rPr>
            </w:pPr>
            <w:r>
              <w:rPr>
                <w:sz w:val="24"/>
                <w:szCs w:val="24"/>
              </w:rPr>
              <w:t>85</w:t>
            </w:r>
          </w:p>
        </w:tc>
        <w:tc>
          <w:tcPr>
            <w:tcW w:w="919" w:type="pct"/>
            <w:gridSpan w:val="3"/>
            <w:shd w:val="clear" w:color="auto" w:fill="auto"/>
            <w:vAlign w:val="bottom"/>
          </w:tcPr>
          <w:p w:rsidR="00D472FA" w:rsidRPr="00424A04" w:rsidRDefault="00D472FA" w:rsidP="00940F48">
            <w:pPr>
              <w:jc w:val="center"/>
              <w:rPr>
                <w:b/>
                <w:bCs/>
                <w:color w:val="000000"/>
                <w:lang w:val="ru-RU"/>
              </w:rPr>
            </w:pPr>
          </w:p>
          <w:p w:rsidR="0042362D" w:rsidRPr="0042362D" w:rsidRDefault="0042362D" w:rsidP="0042362D">
            <w:pPr>
              <w:jc w:val="center"/>
              <w:rPr>
                <w:bCs/>
                <w:color w:val="000000"/>
                <w:lang w:val="ru-RU"/>
              </w:rPr>
            </w:pPr>
            <w:r w:rsidRPr="00424A04">
              <w:rPr>
                <w:b/>
                <w:bCs/>
                <w:color w:val="000000"/>
                <w:lang w:val="ru-RU"/>
              </w:rPr>
              <w:t>101598,143</w:t>
            </w:r>
          </w:p>
        </w:tc>
        <w:tc>
          <w:tcPr>
            <w:tcW w:w="873" w:type="pct"/>
            <w:gridSpan w:val="2"/>
            <w:vMerge w:val="restart"/>
            <w:shd w:val="clear" w:color="auto" w:fill="auto"/>
            <w:vAlign w:val="bottom"/>
          </w:tcPr>
          <w:p w:rsidR="00D472FA" w:rsidRDefault="00D472FA" w:rsidP="00424A04">
            <w:pPr>
              <w:jc w:val="center"/>
              <w:rPr>
                <w:bCs/>
                <w:color w:val="000000"/>
                <w:lang w:val="ru-RU"/>
              </w:rPr>
            </w:pPr>
            <w:r>
              <w:rPr>
                <w:bCs/>
                <w:color w:val="000000"/>
                <w:lang w:val="ru-RU"/>
              </w:rPr>
              <w:t>Реконструкция (согласно НЦС)</w:t>
            </w:r>
          </w:p>
          <w:p w:rsidR="00082094" w:rsidRPr="00D472FA" w:rsidRDefault="00082094" w:rsidP="00424A04">
            <w:pPr>
              <w:jc w:val="center"/>
              <w:rPr>
                <w:bCs/>
                <w:color w:val="000000"/>
                <w:lang w:val="ru-RU"/>
              </w:rPr>
            </w:pPr>
          </w:p>
        </w:tc>
      </w:tr>
      <w:tr w:rsidR="00D472FA" w:rsidRPr="00663D53" w:rsidTr="00B62DAE">
        <w:trPr>
          <w:trHeight w:val="646"/>
          <w:tblHeader/>
        </w:trPr>
        <w:tc>
          <w:tcPr>
            <w:tcW w:w="330" w:type="pct"/>
            <w:gridSpan w:val="3"/>
            <w:shd w:val="clear" w:color="auto" w:fill="auto"/>
            <w:vAlign w:val="center"/>
            <w:hideMark/>
          </w:tcPr>
          <w:p w:rsidR="00D472FA" w:rsidRPr="00663D53" w:rsidRDefault="00D472FA" w:rsidP="00940F48">
            <w:pPr>
              <w:pStyle w:val="afffffff9"/>
              <w:rPr>
                <w:sz w:val="24"/>
                <w:szCs w:val="24"/>
              </w:rPr>
            </w:pPr>
            <w:r>
              <w:rPr>
                <w:sz w:val="24"/>
                <w:szCs w:val="24"/>
              </w:rPr>
              <w:t>2</w:t>
            </w:r>
            <w:r w:rsidRPr="00663D53">
              <w:rPr>
                <w:sz w:val="24"/>
                <w:szCs w:val="24"/>
              </w:rPr>
              <w:t>.2.</w:t>
            </w:r>
          </w:p>
        </w:tc>
        <w:tc>
          <w:tcPr>
            <w:tcW w:w="1308" w:type="pct"/>
            <w:shd w:val="clear" w:color="auto" w:fill="auto"/>
            <w:vAlign w:val="center"/>
            <w:hideMark/>
          </w:tcPr>
          <w:p w:rsidR="00D472FA" w:rsidRPr="00663D53" w:rsidRDefault="0042362D" w:rsidP="00940F48">
            <w:pPr>
              <w:pStyle w:val="afffffff9"/>
              <w:suppressAutoHyphens/>
              <w:autoSpaceDN w:val="0"/>
              <w:rPr>
                <w:sz w:val="24"/>
                <w:szCs w:val="24"/>
              </w:rPr>
            </w:pPr>
            <w:r>
              <w:rPr>
                <w:sz w:val="24"/>
                <w:szCs w:val="24"/>
              </w:rPr>
              <w:t>Больница</w:t>
            </w:r>
          </w:p>
        </w:tc>
        <w:tc>
          <w:tcPr>
            <w:tcW w:w="835" w:type="pct"/>
            <w:gridSpan w:val="3"/>
            <w:shd w:val="clear" w:color="auto" w:fill="auto"/>
            <w:vAlign w:val="center"/>
          </w:tcPr>
          <w:p w:rsidR="00D472FA" w:rsidRPr="00663D53" w:rsidRDefault="00D472FA" w:rsidP="00940F48">
            <w:pPr>
              <w:pStyle w:val="afffffff9"/>
              <w:suppressAutoHyphens/>
              <w:autoSpaceDN w:val="0"/>
              <w:ind w:left="-111" w:right="-83"/>
              <w:rPr>
                <w:sz w:val="24"/>
                <w:szCs w:val="24"/>
              </w:rPr>
            </w:pPr>
            <w:r w:rsidRPr="00663D53">
              <w:rPr>
                <w:sz w:val="24"/>
                <w:szCs w:val="24"/>
              </w:rPr>
              <w:t>койко-мест</w:t>
            </w:r>
          </w:p>
        </w:tc>
        <w:tc>
          <w:tcPr>
            <w:tcW w:w="735" w:type="pct"/>
            <w:gridSpan w:val="4"/>
            <w:shd w:val="clear" w:color="auto" w:fill="auto"/>
            <w:vAlign w:val="center"/>
            <w:hideMark/>
          </w:tcPr>
          <w:p w:rsidR="00D472FA" w:rsidRPr="00663D53" w:rsidRDefault="00D472FA" w:rsidP="00940F48">
            <w:pPr>
              <w:pStyle w:val="afffffff9"/>
              <w:suppressAutoHyphens/>
              <w:autoSpaceDN w:val="0"/>
              <w:ind w:left="-108"/>
              <w:rPr>
                <w:sz w:val="24"/>
                <w:szCs w:val="24"/>
              </w:rPr>
            </w:pPr>
            <w:r>
              <w:rPr>
                <w:sz w:val="24"/>
                <w:szCs w:val="24"/>
              </w:rPr>
              <w:t>60</w:t>
            </w:r>
          </w:p>
        </w:tc>
        <w:tc>
          <w:tcPr>
            <w:tcW w:w="919" w:type="pct"/>
            <w:gridSpan w:val="3"/>
            <w:shd w:val="clear" w:color="auto" w:fill="auto"/>
            <w:vAlign w:val="bottom"/>
          </w:tcPr>
          <w:p w:rsidR="000A4D6F" w:rsidRDefault="000A4D6F" w:rsidP="000A4D6F">
            <w:pPr>
              <w:jc w:val="center"/>
              <w:rPr>
                <w:b/>
                <w:bCs/>
                <w:color w:val="000000"/>
                <w:sz w:val="22"/>
                <w:szCs w:val="22"/>
              </w:rPr>
            </w:pPr>
            <w:r>
              <w:rPr>
                <w:b/>
                <w:bCs/>
                <w:color w:val="000000"/>
                <w:sz w:val="22"/>
                <w:szCs w:val="22"/>
              </w:rPr>
              <w:t>203762,584</w:t>
            </w:r>
          </w:p>
          <w:p w:rsidR="00D472FA" w:rsidRPr="003C0CDB" w:rsidRDefault="00D472FA" w:rsidP="00D472FA">
            <w:pPr>
              <w:jc w:val="center"/>
              <w:rPr>
                <w:bCs/>
                <w:color w:val="000000"/>
                <w:lang w:val="ru-RU"/>
              </w:rPr>
            </w:pPr>
          </w:p>
        </w:tc>
        <w:tc>
          <w:tcPr>
            <w:tcW w:w="873" w:type="pct"/>
            <w:gridSpan w:val="2"/>
            <w:vMerge/>
            <w:shd w:val="clear" w:color="auto" w:fill="auto"/>
            <w:vAlign w:val="bottom"/>
          </w:tcPr>
          <w:p w:rsidR="00D472FA" w:rsidRPr="00663D53" w:rsidRDefault="00D472FA" w:rsidP="00940F48">
            <w:pPr>
              <w:jc w:val="center"/>
              <w:rPr>
                <w:bCs/>
                <w:color w:val="000000"/>
              </w:rPr>
            </w:pPr>
          </w:p>
        </w:tc>
      </w:tr>
      <w:tr w:rsidR="00940F48" w:rsidRPr="00663D53" w:rsidTr="00382129">
        <w:trPr>
          <w:trHeight w:val="1022"/>
          <w:tblHeader/>
        </w:trPr>
        <w:tc>
          <w:tcPr>
            <w:tcW w:w="5000" w:type="pct"/>
            <w:gridSpan w:val="16"/>
            <w:shd w:val="clear" w:color="auto" w:fill="auto"/>
            <w:vAlign w:val="center"/>
            <w:hideMark/>
          </w:tcPr>
          <w:p w:rsidR="00940F48" w:rsidRPr="00663D53" w:rsidRDefault="00940F48" w:rsidP="003C0CDB">
            <w:pPr>
              <w:spacing w:line="276" w:lineRule="auto"/>
              <w:rPr>
                <w:rFonts w:cs="Times New Roman"/>
                <w:kern w:val="0"/>
                <w:lang w:val="ru-RU" w:bidi="ar-SA"/>
              </w:rPr>
            </w:pPr>
            <w:r w:rsidRPr="00663D53">
              <w:rPr>
                <w:rFonts w:cs="Times New Roman"/>
                <w:kern w:val="0"/>
                <w:lang w:val="ru-RU" w:bidi="ar-SA"/>
              </w:rPr>
              <w:t xml:space="preserve">При расчете </w:t>
            </w:r>
            <w:r w:rsidR="00504D5D">
              <w:rPr>
                <w:rFonts w:cs="Times New Roman"/>
                <w:kern w:val="0"/>
                <w:lang w:val="ru-RU" w:bidi="ar-SA"/>
              </w:rPr>
              <w:t xml:space="preserve"> стоимости</w:t>
            </w:r>
            <w:r w:rsidR="00504D5D" w:rsidRPr="00663D53">
              <w:rPr>
                <w:rFonts w:cs="Times New Roman"/>
                <w:kern w:val="0"/>
                <w:lang w:val="ru-RU" w:bidi="ar-SA"/>
              </w:rPr>
              <w:t xml:space="preserve"> </w:t>
            </w:r>
            <w:r w:rsidR="00504D5D">
              <w:rPr>
                <w:rFonts w:cs="Times New Roman"/>
                <w:kern w:val="0"/>
                <w:lang w:val="ru-RU" w:bidi="ar-SA"/>
              </w:rPr>
              <w:t>реконструкции</w:t>
            </w:r>
            <w:r w:rsidR="00504D5D" w:rsidRPr="00663D53">
              <w:rPr>
                <w:rFonts w:cs="Times New Roman"/>
                <w:kern w:val="0"/>
                <w:lang w:val="ru-RU" w:bidi="ar-SA"/>
              </w:rPr>
              <w:t xml:space="preserve"> </w:t>
            </w:r>
            <w:r w:rsidRPr="00663D53">
              <w:rPr>
                <w:rFonts w:cs="Times New Roman"/>
                <w:kern w:val="0"/>
                <w:lang w:val="ru-RU" w:bidi="ar-SA"/>
              </w:rPr>
              <w:t>учтены коэффициенты:</w:t>
            </w:r>
          </w:p>
          <w:p w:rsidR="00940F48" w:rsidRPr="00663D53" w:rsidRDefault="00940F48" w:rsidP="003C0CDB">
            <w:pPr>
              <w:pStyle w:val="ad"/>
              <w:numPr>
                <w:ilvl w:val="2"/>
                <w:numId w:val="41"/>
              </w:numPr>
              <w:spacing w:line="276" w:lineRule="auto"/>
              <w:textAlignment w:val="auto"/>
              <w:rPr>
                <w:rFonts w:cs="Times New Roman"/>
                <w:kern w:val="0"/>
                <w:lang w:val="ru-RU" w:bidi="ar-SA"/>
              </w:rPr>
            </w:pPr>
            <w:r w:rsidRPr="00663D53">
              <w:rPr>
                <w:rFonts w:cs="Times New Roman"/>
                <w:kern w:val="0"/>
                <w:lang w:val="ru-RU" w:bidi="ar-SA"/>
              </w:rPr>
              <w:t>Перехода от цен базового района (Московская область) к уровню цен Краснодарского края для объектов здравоохранения -0,82.</w:t>
            </w:r>
          </w:p>
          <w:p w:rsidR="00940F48" w:rsidRPr="00663D53" w:rsidRDefault="00940F48" w:rsidP="00382129">
            <w:pPr>
              <w:pStyle w:val="ad"/>
              <w:numPr>
                <w:ilvl w:val="2"/>
                <w:numId w:val="41"/>
              </w:numPr>
              <w:spacing w:line="276" w:lineRule="auto"/>
              <w:textAlignment w:val="auto"/>
              <w:rPr>
                <w:b/>
              </w:rPr>
            </w:pPr>
            <w:r w:rsidRPr="00663D53">
              <w:rPr>
                <w:rFonts w:cs="Times New Roman"/>
                <w:kern w:val="0"/>
                <w:lang w:val="ru-RU" w:bidi="ar-SA"/>
              </w:rPr>
              <w:t xml:space="preserve">На производство работ </w:t>
            </w:r>
            <w:proofErr w:type="gramStart"/>
            <w:r w:rsidRPr="00663D53">
              <w:rPr>
                <w:rFonts w:cs="Times New Roman"/>
                <w:kern w:val="0"/>
                <w:lang w:val="ru-RU" w:bidi="ar-SA"/>
              </w:rPr>
              <w:t>в</w:t>
            </w:r>
            <w:proofErr w:type="gramEnd"/>
            <w:r w:rsidRPr="00663D53">
              <w:rPr>
                <w:rFonts w:cs="Times New Roman"/>
                <w:kern w:val="0"/>
                <w:lang w:val="ru-RU" w:bidi="ar-SA"/>
              </w:rPr>
              <w:t xml:space="preserve"> стесненных усл</w:t>
            </w:r>
            <w:r w:rsidR="00491D46">
              <w:rPr>
                <w:rFonts w:cs="Times New Roman"/>
                <w:kern w:val="0"/>
                <w:lang w:val="ru-RU" w:bidi="ar-SA"/>
              </w:rPr>
              <w:t>о</w:t>
            </w:r>
            <w:r w:rsidRPr="00663D53">
              <w:rPr>
                <w:rFonts w:cs="Times New Roman"/>
                <w:kern w:val="0"/>
                <w:lang w:val="ru-RU" w:bidi="ar-SA"/>
              </w:rPr>
              <w:t>виях-1,0</w:t>
            </w:r>
            <w:r w:rsidRPr="00663D53">
              <w:rPr>
                <w:rFonts w:cs="Times New Roman"/>
              </w:rPr>
              <w:t>6</w:t>
            </w:r>
            <w:r w:rsidRPr="00663D53">
              <w:rPr>
                <w:rFonts w:cs="Times New Roman"/>
                <w:lang w:val="ru-RU"/>
              </w:rPr>
              <w:t>.</w:t>
            </w:r>
          </w:p>
        </w:tc>
      </w:tr>
      <w:tr w:rsidR="00940F48" w:rsidRPr="00663D53" w:rsidTr="00B62DAE">
        <w:trPr>
          <w:trHeight w:val="428"/>
        </w:trPr>
        <w:tc>
          <w:tcPr>
            <w:tcW w:w="5000" w:type="pct"/>
            <w:gridSpan w:val="16"/>
            <w:shd w:val="clear" w:color="auto" w:fill="auto"/>
            <w:vAlign w:val="center"/>
          </w:tcPr>
          <w:p w:rsidR="00940F48" w:rsidRPr="00663D53" w:rsidRDefault="00940F48" w:rsidP="00940F48">
            <w:pPr>
              <w:pStyle w:val="afffffff8"/>
              <w:numPr>
                <w:ilvl w:val="2"/>
                <w:numId w:val="29"/>
              </w:numPr>
              <w:ind w:right="-83"/>
              <w:rPr>
                <w:sz w:val="24"/>
                <w:szCs w:val="24"/>
              </w:rPr>
            </w:pPr>
            <w:r w:rsidRPr="00663D53">
              <w:rPr>
                <w:sz w:val="24"/>
                <w:szCs w:val="24"/>
              </w:rPr>
              <w:t>Учреждения культуры и искусства</w:t>
            </w:r>
          </w:p>
        </w:tc>
      </w:tr>
      <w:tr w:rsidR="00940F48" w:rsidRPr="00663D53" w:rsidTr="00B62DAE">
        <w:trPr>
          <w:trHeight w:val="679"/>
        </w:trPr>
        <w:tc>
          <w:tcPr>
            <w:tcW w:w="330" w:type="pct"/>
            <w:gridSpan w:val="3"/>
            <w:shd w:val="clear" w:color="auto" w:fill="auto"/>
            <w:vAlign w:val="center"/>
            <w:hideMark/>
          </w:tcPr>
          <w:p w:rsidR="00940F48" w:rsidRPr="00663D53" w:rsidRDefault="003C0CDB" w:rsidP="00940F48">
            <w:pPr>
              <w:pStyle w:val="afffffff9"/>
              <w:rPr>
                <w:sz w:val="24"/>
                <w:szCs w:val="24"/>
              </w:rPr>
            </w:pPr>
            <w:r>
              <w:rPr>
                <w:sz w:val="24"/>
                <w:szCs w:val="24"/>
              </w:rPr>
              <w:t>3</w:t>
            </w:r>
            <w:r w:rsidR="00940F48" w:rsidRPr="00663D53">
              <w:rPr>
                <w:sz w:val="24"/>
                <w:szCs w:val="24"/>
              </w:rPr>
              <w:t>.1.</w:t>
            </w:r>
          </w:p>
        </w:tc>
        <w:tc>
          <w:tcPr>
            <w:tcW w:w="1308" w:type="pct"/>
            <w:shd w:val="clear" w:color="auto" w:fill="auto"/>
            <w:vAlign w:val="center"/>
            <w:hideMark/>
          </w:tcPr>
          <w:p w:rsidR="00940F48" w:rsidRPr="00663D53" w:rsidRDefault="00940F48" w:rsidP="00940F48">
            <w:pPr>
              <w:pStyle w:val="afffffff9"/>
              <w:suppressAutoHyphens/>
              <w:autoSpaceDN w:val="0"/>
              <w:rPr>
                <w:sz w:val="24"/>
                <w:szCs w:val="24"/>
              </w:rPr>
            </w:pPr>
            <w:r w:rsidRPr="00663D53">
              <w:rPr>
                <w:sz w:val="24"/>
                <w:szCs w:val="24"/>
              </w:rPr>
              <w:t>Дом культуры (ДК)</w:t>
            </w:r>
            <w:r w:rsidR="00484BEA">
              <w:rPr>
                <w:sz w:val="24"/>
                <w:szCs w:val="24"/>
              </w:rPr>
              <w:t xml:space="preserve"> п. Советский</w:t>
            </w:r>
          </w:p>
        </w:tc>
        <w:tc>
          <w:tcPr>
            <w:tcW w:w="835" w:type="pct"/>
            <w:gridSpan w:val="3"/>
            <w:shd w:val="clear" w:color="auto" w:fill="auto"/>
            <w:vAlign w:val="center"/>
          </w:tcPr>
          <w:p w:rsidR="00940F48" w:rsidRPr="00663D53" w:rsidRDefault="00940F48" w:rsidP="00940F48">
            <w:pPr>
              <w:pStyle w:val="afffffff9"/>
              <w:suppressAutoHyphens/>
              <w:autoSpaceDN w:val="0"/>
              <w:ind w:left="-111" w:right="-83"/>
              <w:rPr>
                <w:sz w:val="24"/>
                <w:szCs w:val="24"/>
              </w:rPr>
            </w:pPr>
            <w:r w:rsidRPr="00663D53">
              <w:rPr>
                <w:sz w:val="24"/>
                <w:szCs w:val="24"/>
              </w:rPr>
              <w:t>посетительское место</w:t>
            </w:r>
          </w:p>
        </w:tc>
        <w:tc>
          <w:tcPr>
            <w:tcW w:w="735" w:type="pct"/>
            <w:gridSpan w:val="4"/>
            <w:shd w:val="clear" w:color="auto" w:fill="auto"/>
            <w:vAlign w:val="center"/>
          </w:tcPr>
          <w:p w:rsidR="00940F48" w:rsidRPr="00663D53" w:rsidRDefault="00C31A5A" w:rsidP="00940F48">
            <w:pPr>
              <w:pStyle w:val="afffffff9"/>
              <w:suppressAutoHyphens/>
              <w:autoSpaceDN w:val="0"/>
              <w:rPr>
                <w:sz w:val="24"/>
                <w:szCs w:val="24"/>
              </w:rPr>
            </w:pPr>
            <w:r>
              <w:rPr>
                <w:sz w:val="24"/>
                <w:szCs w:val="24"/>
              </w:rPr>
              <w:t>120</w:t>
            </w:r>
          </w:p>
        </w:tc>
        <w:tc>
          <w:tcPr>
            <w:tcW w:w="919" w:type="pct"/>
            <w:gridSpan w:val="3"/>
            <w:shd w:val="clear" w:color="auto" w:fill="auto"/>
            <w:vAlign w:val="bottom"/>
            <w:hideMark/>
          </w:tcPr>
          <w:p w:rsidR="00382129" w:rsidRPr="00C92D36" w:rsidRDefault="00C92D36" w:rsidP="00382129">
            <w:pPr>
              <w:jc w:val="center"/>
              <w:rPr>
                <w:rFonts w:cs="Times New Roman"/>
                <w:b/>
                <w:bCs/>
                <w:color w:val="000000"/>
                <w:lang w:val="ru-RU"/>
              </w:rPr>
            </w:pPr>
            <w:r>
              <w:rPr>
                <w:rFonts w:cs="Times New Roman"/>
                <w:b/>
                <w:bCs/>
                <w:color w:val="000000"/>
                <w:lang w:val="ru-RU"/>
              </w:rPr>
              <w:t>52199,40</w:t>
            </w:r>
          </w:p>
          <w:p w:rsidR="003C0CDB" w:rsidRPr="00484BEA" w:rsidRDefault="003C0CDB" w:rsidP="00D472FA">
            <w:pPr>
              <w:jc w:val="center"/>
              <w:rPr>
                <w:rFonts w:cs="Times New Roman"/>
                <w:color w:val="000000"/>
                <w:lang w:val="ru-RU"/>
              </w:rPr>
            </w:pPr>
          </w:p>
        </w:tc>
        <w:tc>
          <w:tcPr>
            <w:tcW w:w="873" w:type="pct"/>
            <w:gridSpan w:val="2"/>
            <w:shd w:val="clear" w:color="auto" w:fill="auto"/>
            <w:vAlign w:val="bottom"/>
          </w:tcPr>
          <w:p w:rsidR="003C0CDB" w:rsidRPr="00484BEA" w:rsidRDefault="00D472FA" w:rsidP="00940F48">
            <w:pPr>
              <w:jc w:val="center"/>
              <w:rPr>
                <w:rFonts w:cs="Times New Roman"/>
                <w:color w:val="000000"/>
                <w:lang w:val="ru-RU"/>
              </w:rPr>
            </w:pPr>
            <w:r>
              <w:rPr>
                <w:bCs/>
                <w:color w:val="000000"/>
                <w:lang w:val="ru-RU"/>
              </w:rPr>
              <w:t>Реконструкция (согласно НЦС)</w:t>
            </w:r>
          </w:p>
        </w:tc>
      </w:tr>
      <w:tr w:rsidR="00484BEA" w:rsidRPr="00663D53" w:rsidTr="00B62DAE">
        <w:trPr>
          <w:trHeight w:val="679"/>
        </w:trPr>
        <w:tc>
          <w:tcPr>
            <w:tcW w:w="330" w:type="pct"/>
            <w:gridSpan w:val="3"/>
            <w:shd w:val="clear" w:color="auto" w:fill="auto"/>
            <w:vAlign w:val="center"/>
            <w:hideMark/>
          </w:tcPr>
          <w:p w:rsidR="00484BEA" w:rsidRPr="00663D53" w:rsidRDefault="003C0CDB" w:rsidP="00484BEA">
            <w:pPr>
              <w:pStyle w:val="afffffff9"/>
              <w:rPr>
                <w:sz w:val="24"/>
                <w:szCs w:val="24"/>
              </w:rPr>
            </w:pPr>
            <w:r>
              <w:rPr>
                <w:sz w:val="24"/>
                <w:szCs w:val="24"/>
              </w:rPr>
              <w:lastRenderedPageBreak/>
              <w:t>3</w:t>
            </w:r>
            <w:r w:rsidR="00484BEA">
              <w:rPr>
                <w:sz w:val="24"/>
                <w:szCs w:val="24"/>
              </w:rPr>
              <w:t>.2.</w:t>
            </w:r>
          </w:p>
        </w:tc>
        <w:tc>
          <w:tcPr>
            <w:tcW w:w="1308" w:type="pct"/>
            <w:shd w:val="clear" w:color="auto" w:fill="auto"/>
            <w:vAlign w:val="center"/>
            <w:hideMark/>
          </w:tcPr>
          <w:p w:rsidR="00484BEA" w:rsidRDefault="00484BEA" w:rsidP="00484BEA">
            <w:pPr>
              <w:pStyle w:val="afffffff9"/>
              <w:suppressAutoHyphens/>
              <w:autoSpaceDN w:val="0"/>
              <w:rPr>
                <w:sz w:val="24"/>
                <w:szCs w:val="24"/>
              </w:rPr>
            </w:pPr>
            <w:r>
              <w:rPr>
                <w:sz w:val="24"/>
                <w:szCs w:val="24"/>
              </w:rPr>
              <w:t xml:space="preserve">Сельский клуб </w:t>
            </w:r>
            <w:proofErr w:type="gramStart"/>
            <w:r>
              <w:rPr>
                <w:sz w:val="24"/>
                <w:szCs w:val="24"/>
              </w:rPr>
              <w:t>в</w:t>
            </w:r>
            <w:proofErr w:type="gramEnd"/>
          </w:p>
          <w:p w:rsidR="00484BEA" w:rsidRPr="00663D53" w:rsidRDefault="00484BEA" w:rsidP="00484BEA">
            <w:pPr>
              <w:pStyle w:val="afffffff9"/>
              <w:suppressAutoHyphens/>
              <w:autoSpaceDN w:val="0"/>
              <w:rPr>
                <w:sz w:val="24"/>
                <w:szCs w:val="24"/>
              </w:rPr>
            </w:pPr>
            <w:r>
              <w:rPr>
                <w:sz w:val="24"/>
                <w:szCs w:val="24"/>
              </w:rPr>
              <w:t xml:space="preserve"> п. Красноармейский</w:t>
            </w:r>
          </w:p>
        </w:tc>
        <w:tc>
          <w:tcPr>
            <w:tcW w:w="835" w:type="pct"/>
            <w:gridSpan w:val="3"/>
            <w:shd w:val="clear" w:color="auto" w:fill="auto"/>
            <w:vAlign w:val="center"/>
          </w:tcPr>
          <w:p w:rsidR="00484BEA" w:rsidRPr="00663D53" w:rsidRDefault="00484BEA" w:rsidP="00484BEA">
            <w:pPr>
              <w:pStyle w:val="afffffff9"/>
              <w:suppressAutoHyphens/>
              <w:autoSpaceDN w:val="0"/>
              <w:ind w:left="-111" w:right="-83"/>
              <w:rPr>
                <w:sz w:val="24"/>
                <w:szCs w:val="24"/>
              </w:rPr>
            </w:pPr>
            <w:r w:rsidRPr="00663D53">
              <w:rPr>
                <w:sz w:val="24"/>
                <w:szCs w:val="24"/>
              </w:rPr>
              <w:t>посетительское место</w:t>
            </w:r>
          </w:p>
        </w:tc>
        <w:tc>
          <w:tcPr>
            <w:tcW w:w="735" w:type="pct"/>
            <w:gridSpan w:val="4"/>
            <w:shd w:val="clear" w:color="auto" w:fill="auto"/>
            <w:vAlign w:val="center"/>
          </w:tcPr>
          <w:p w:rsidR="00484BEA" w:rsidRPr="00C31A5A" w:rsidRDefault="00484BEA" w:rsidP="00484BEA">
            <w:pPr>
              <w:pStyle w:val="afffffff9"/>
              <w:suppressAutoHyphens/>
              <w:autoSpaceDN w:val="0"/>
              <w:rPr>
                <w:color w:val="FF0000"/>
                <w:sz w:val="36"/>
                <w:szCs w:val="36"/>
              </w:rPr>
            </w:pPr>
            <w:r w:rsidRPr="00C31A5A">
              <w:rPr>
                <w:color w:val="FF0000"/>
                <w:sz w:val="36"/>
                <w:szCs w:val="36"/>
              </w:rPr>
              <w:t>?</w:t>
            </w:r>
          </w:p>
        </w:tc>
        <w:tc>
          <w:tcPr>
            <w:tcW w:w="919" w:type="pct"/>
            <w:gridSpan w:val="3"/>
            <w:shd w:val="clear" w:color="auto" w:fill="auto"/>
            <w:vAlign w:val="bottom"/>
            <w:hideMark/>
          </w:tcPr>
          <w:p w:rsidR="00484BEA" w:rsidRPr="00B62DAE" w:rsidRDefault="00484BEA" w:rsidP="00484BEA">
            <w:pPr>
              <w:jc w:val="center"/>
              <w:rPr>
                <w:rFonts w:cs="Times New Roman"/>
                <w:b/>
                <w:color w:val="000000"/>
                <w:lang w:val="ru-RU"/>
              </w:rPr>
            </w:pPr>
            <w:r w:rsidRPr="00B62DAE">
              <w:rPr>
                <w:rFonts w:cs="Times New Roman"/>
                <w:b/>
                <w:color w:val="000000"/>
                <w:lang w:val="ru-RU"/>
              </w:rPr>
              <w:t>3000</w:t>
            </w:r>
          </w:p>
          <w:p w:rsidR="003C0CDB" w:rsidRPr="00484BEA" w:rsidRDefault="003C0CDB" w:rsidP="00484BEA">
            <w:pPr>
              <w:jc w:val="center"/>
              <w:rPr>
                <w:rFonts w:cs="Times New Roman"/>
                <w:color w:val="000000"/>
                <w:lang w:val="ru-RU"/>
              </w:rPr>
            </w:pPr>
          </w:p>
        </w:tc>
        <w:tc>
          <w:tcPr>
            <w:tcW w:w="873" w:type="pct"/>
            <w:gridSpan w:val="2"/>
            <w:shd w:val="clear" w:color="auto" w:fill="auto"/>
            <w:vAlign w:val="bottom"/>
          </w:tcPr>
          <w:p w:rsidR="00D472FA" w:rsidRPr="00D472FA" w:rsidRDefault="00D472FA" w:rsidP="00D472FA">
            <w:pPr>
              <w:pStyle w:val="afffffff8"/>
              <w:ind w:left="-111" w:right="-83"/>
              <w:rPr>
                <w:b w:val="0"/>
                <w:color w:val="000000"/>
                <w:sz w:val="24"/>
                <w:szCs w:val="24"/>
              </w:rPr>
            </w:pPr>
            <w:r w:rsidRPr="00D472FA">
              <w:rPr>
                <w:b w:val="0"/>
                <w:color w:val="000000"/>
                <w:sz w:val="24"/>
                <w:szCs w:val="24"/>
              </w:rPr>
              <w:t>Капитальный ремонт</w:t>
            </w:r>
          </w:p>
          <w:p w:rsidR="00D472FA" w:rsidRPr="00D472FA" w:rsidRDefault="00D472FA" w:rsidP="00D472FA">
            <w:pPr>
              <w:pStyle w:val="afffffff8"/>
              <w:ind w:left="-111" w:right="-83"/>
              <w:rPr>
                <w:b w:val="0"/>
                <w:color w:val="000000"/>
                <w:sz w:val="24"/>
                <w:szCs w:val="24"/>
              </w:rPr>
            </w:pPr>
            <w:r w:rsidRPr="00D472FA">
              <w:rPr>
                <w:b w:val="0"/>
                <w:color w:val="000000"/>
                <w:sz w:val="24"/>
                <w:szCs w:val="24"/>
              </w:rPr>
              <w:t xml:space="preserve"> </w:t>
            </w:r>
            <w:proofErr w:type="gramStart"/>
            <w:r w:rsidRPr="00D472FA">
              <w:rPr>
                <w:b w:val="0"/>
                <w:color w:val="000000"/>
                <w:sz w:val="24"/>
                <w:szCs w:val="24"/>
              </w:rPr>
              <w:t>(согласно сметного</w:t>
            </w:r>
            <w:proofErr w:type="gramEnd"/>
          </w:p>
          <w:p w:rsidR="003C0CDB" w:rsidRPr="00484BEA" w:rsidRDefault="00D472FA" w:rsidP="00D472FA">
            <w:pPr>
              <w:jc w:val="center"/>
              <w:rPr>
                <w:rFonts w:cs="Times New Roman"/>
                <w:color w:val="000000"/>
                <w:lang w:val="ru-RU"/>
              </w:rPr>
            </w:pPr>
            <w:r w:rsidRPr="00D472FA">
              <w:rPr>
                <w:color w:val="000000"/>
              </w:rPr>
              <w:t xml:space="preserve"> </w:t>
            </w:r>
            <w:r w:rsidRPr="00D472FA">
              <w:rPr>
                <w:color w:val="000000"/>
                <w:lang w:val="ru-RU"/>
              </w:rPr>
              <w:t>р</w:t>
            </w:r>
            <w:r w:rsidRPr="00D472FA">
              <w:rPr>
                <w:color w:val="000000"/>
              </w:rPr>
              <w:t>асчета</w:t>
            </w:r>
            <w:r w:rsidRPr="00D472FA">
              <w:rPr>
                <w:rFonts w:cs="Times New Roman"/>
                <w:color w:val="000000"/>
                <w:lang w:val="ru-RU"/>
              </w:rPr>
              <w:t>)</w:t>
            </w:r>
          </w:p>
        </w:tc>
      </w:tr>
      <w:tr w:rsidR="003C0CDB" w:rsidRPr="00663D53" w:rsidTr="00B62DAE">
        <w:trPr>
          <w:trHeight w:val="679"/>
        </w:trPr>
        <w:tc>
          <w:tcPr>
            <w:tcW w:w="330" w:type="pct"/>
            <w:gridSpan w:val="3"/>
            <w:vMerge w:val="restart"/>
            <w:shd w:val="clear" w:color="auto" w:fill="auto"/>
            <w:vAlign w:val="center"/>
            <w:hideMark/>
          </w:tcPr>
          <w:p w:rsidR="003C0CDB" w:rsidRDefault="003C0CDB" w:rsidP="00C31A5A">
            <w:pPr>
              <w:pStyle w:val="afffffff9"/>
              <w:rPr>
                <w:sz w:val="24"/>
                <w:szCs w:val="24"/>
              </w:rPr>
            </w:pPr>
            <w:r>
              <w:rPr>
                <w:sz w:val="24"/>
                <w:szCs w:val="24"/>
              </w:rPr>
              <w:t>3.3.</w:t>
            </w:r>
          </w:p>
        </w:tc>
        <w:tc>
          <w:tcPr>
            <w:tcW w:w="1308" w:type="pct"/>
            <w:vMerge w:val="restart"/>
            <w:shd w:val="clear" w:color="auto" w:fill="auto"/>
            <w:vAlign w:val="center"/>
            <w:hideMark/>
          </w:tcPr>
          <w:p w:rsidR="003C0CDB" w:rsidRDefault="003C0CDB" w:rsidP="00C31A5A">
            <w:pPr>
              <w:pStyle w:val="afffffff9"/>
              <w:suppressAutoHyphens/>
              <w:autoSpaceDN w:val="0"/>
              <w:rPr>
                <w:sz w:val="24"/>
                <w:szCs w:val="24"/>
              </w:rPr>
            </w:pPr>
            <w:r w:rsidRPr="00663D53">
              <w:rPr>
                <w:sz w:val="24"/>
                <w:szCs w:val="24"/>
              </w:rPr>
              <w:t>Библиотечные учреждения</w:t>
            </w:r>
          </w:p>
        </w:tc>
        <w:tc>
          <w:tcPr>
            <w:tcW w:w="835" w:type="pct"/>
            <w:gridSpan w:val="3"/>
            <w:shd w:val="clear" w:color="auto" w:fill="auto"/>
            <w:vAlign w:val="center"/>
          </w:tcPr>
          <w:p w:rsidR="003C0CDB" w:rsidRPr="00663D53" w:rsidRDefault="003C0CDB" w:rsidP="00C31A5A">
            <w:pPr>
              <w:pStyle w:val="afffffff9"/>
              <w:rPr>
                <w:sz w:val="24"/>
                <w:szCs w:val="24"/>
              </w:rPr>
            </w:pPr>
            <w:r w:rsidRPr="00663D53">
              <w:rPr>
                <w:sz w:val="24"/>
                <w:szCs w:val="24"/>
              </w:rPr>
              <w:t>томов</w:t>
            </w:r>
          </w:p>
        </w:tc>
        <w:tc>
          <w:tcPr>
            <w:tcW w:w="735" w:type="pct"/>
            <w:gridSpan w:val="4"/>
            <w:shd w:val="clear" w:color="auto" w:fill="auto"/>
            <w:vAlign w:val="center"/>
          </w:tcPr>
          <w:p w:rsidR="003C0CDB" w:rsidRPr="00C31A5A" w:rsidRDefault="003C0CDB" w:rsidP="00C31A5A">
            <w:pPr>
              <w:pStyle w:val="afffffff9"/>
              <w:suppressAutoHyphens/>
              <w:autoSpaceDN w:val="0"/>
              <w:rPr>
                <w:sz w:val="24"/>
                <w:szCs w:val="24"/>
              </w:rPr>
            </w:pPr>
            <w:r w:rsidRPr="00C31A5A">
              <w:rPr>
                <w:sz w:val="24"/>
                <w:szCs w:val="24"/>
              </w:rPr>
              <w:t>9000</w:t>
            </w:r>
          </w:p>
        </w:tc>
        <w:tc>
          <w:tcPr>
            <w:tcW w:w="919" w:type="pct"/>
            <w:gridSpan w:val="3"/>
            <w:vMerge w:val="restart"/>
            <w:shd w:val="clear" w:color="auto" w:fill="auto"/>
            <w:vAlign w:val="bottom"/>
            <w:hideMark/>
          </w:tcPr>
          <w:p w:rsidR="002F580F" w:rsidRPr="002F580F" w:rsidRDefault="002F580F" w:rsidP="002F580F">
            <w:pPr>
              <w:jc w:val="center"/>
              <w:rPr>
                <w:rFonts w:cs="Times New Roman"/>
                <w:b/>
                <w:bCs/>
                <w:color w:val="000000"/>
              </w:rPr>
            </w:pPr>
            <w:r w:rsidRPr="002F580F">
              <w:rPr>
                <w:rFonts w:cs="Times New Roman"/>
                <w:b/>
                <w:bCs/>
                <w:color w:val="000000"/>
              </w:rPr>
              <w:t>11725,963</w:t>
            </w:r>
          </w:p>
          <w:p w:rsidR="00037D9F" w:rsidRPr="00037D9F" w:rsidRDefault="00037D9F" w:rsidP="00037D9F">
            <w:pPr>
              <w:jc w:val="center"/>
              <w:rPr>
                <w:rFonts w:cs="Times New Roman"/>
                <w:b/>
                <w:bCs/>
                <w:color w:val="000000"/>
                <w:lang w:val="ru-RU"/>
              </w:rPr>
            </w:pPr>
          </w:p>
          <w:p w:rsidR="003C0CDB" w:rsidRDefault="003C0CDB" w:rsidP="00C31A5A">
            <w:pPr>
              <w:jc w:val="center"/>
              <w:rPr>
                <w:rFonts w:cs="Times New Roman"/>
                <w:color w:val="000000"/>
                <w:lang w:val="ru-RU"/>
              </w:rPr>
            </w:pPr>
          </w:p>
          <w:p w:rsidR="003C0CDB" w:rsidRPr="003C0CDB" w:rsidRDefault="003C0CDB" w:rsidP="00C31A5A">
            <w:pPr>
              <w:jc w:val="center"/>
              <w:rPr>
                <w:rFonts w:cs="Times New Roman"/>
                <w:color w:val="000000"/>
                <w:lang w:val="ru-RU"/>
              </w:rPr>
            </w:pPr>
          </w:p>
        </w:tc>
        <w:tc>
          <w:tcPr>
            <w:tcW w:w="873" w:type="pct"/>
            <w:gridSpan w:val="2"/>
            <w:vMerge w:val="restart"/>
            <w:shd w:val="clear" w:color="auto" w:fill="auto"/>
            <w:vAlign w:val="bottom"/>
          </w:tcPr>
          <w:p w:rsidR="003C0CDB" w:rsidRDefault="00D472FA" w:rsidP="003C0CDB">
            <w:pPr>
              <w:jc w:val="center"/>
              <w:rPr>
                <w:bCs/>
                <w:color w:val="000000"/>
                <w:lang w:val="ru-RU"/>
              </w:rPr>
            </w:pPr>
            <w:r>
              <w:rPr>
                <w:bCs/>
                <w:color w:val="000000"/>
                <w:lang w:val="ru-RU"/>
              </w:rPr>
              <w:t>Реконструкция (согласно НЦС)</w:t>
            </w:r>
          </w:p>
          <w:p w:rsidR="00082094" w:rsidRPr="00663D53" w:rsidRDefault="00082094" w:rsidP="003C0CDB">
            <w:pPr>
              <w:jc w:val="center"/>
              <w:rPr>
                <w:rFonts w:cs="Times New Roman"/>
                <w:color w:val="000000"/>
              </w:rPr>
            </w:pPr>
          </w:p>
        </w:tc>
      </w:tr>
      <w:tr w:rsidR="003C0CDB" w:rsidRPr="00663D53" w:rsidTr="00B62DAE">
        <w:trPr>
          <w:trHeight w:val="679"/>
        </w:trPr>
        <w:tc>
          <w:tcPr>
            <w:tcW w:w="330" w:type="pct"/>
            <w:gridSpan w:val="3"/>
            <w:vMerge/>
            <w:shd w:val="clear" w:color="auto" w:fill="auto"/>
            <w:vAlign w:val="center"/>
            <w:hideMark/>
          </w:tcPr>
          <w:p w:rsidR="003C0CDB" w:rsidRDefault="003C0CDB" w:rsidP="00C31A5A">
            <w:pPr>
              <w:pStyle w:val="afffffff9"/>
              <w:rPr>
                <w:sz w:val="24"/>
                <w:szCs w:val="24"/>
              </w:rPr>
            </w:pPr>
          </w:p>
        </w:tc>
        <w:tc>
          <w:tcPr>
            <w:tcW w:w="1308" w:type="pct"/>
            <w:vMerge/>
            <w:shd w:val="clear" w:color="auto" w:fill="auto"/>
            <w:vAlign w:val="center"/>
            <w:hideMark/>
          </w:tcPr>
          <w:p w:rsidR="003C0CDB" w:rsidRPr="00663D53" w:rsidRDefault="003C0CDB" w:rsidP="00C31A5A">
            <w:pPr>
              <w:pStyle w:val="afffffff9"/>
              <w:suppressAutoHyphens/>
              <w:autoSpaceDN w:val="0"/>
              <w:rPr>
                <w:sz w:val="24"/>
                <w:szCs w:val="24"/>
              </w:rPr>
            </w:pPr>
          </w:p>
        </w:tc>
        <w:tc>
          <w:tcPr>
            <w:tcW w:w="835" w:type="pct"/>
            <w:gridSpan w:val="3"/>
            <w:shd w:val="clear" w:color="auto" w:fill="auto"/>
            <w:vAlign w:val="center"/>
          </w:tcPr>
          <w:p w:rsidR="003C0CDB" w:rsidRPr="00663D53" w:rsidRDefault="003C0CDB" w:rsidP="00C31A5A">
            <w:pPr>
              <w:pStyle w:val="afffffff9"/>
              <w:rPr>
                <w:sz w:val="24"/>
                <w:szCs w:val="24"/>
              </w:rPr>
            </w:pPr>
            <w:r w:rsidRPr="00663D53">
              <w:rPr>
                <w:sz w:val="24"/>
                <w:szCs w:val="24"/>
              </w:rPr>
              <w:t>мест</w:t>
            </w:r>
          </w:p>
        </w:tc>
        <w:tc>
          <w:tcPr>
            <w:tcW w:w="735" w:type="pct"/>
            <w:gridSpan w:val="4"/>
            <w:shd w:val="clear" w:color="auto" w:fill="auto"/>
            <w:vAlign w:val="center"/>
          </w:tcPr>
          <w:p w:rsidR="003C0CDB" w:rsidRPr="00C31A5A" w:rsidRDefault="003C0CDB" w:rsidP="00C31A5A">
            <w:pPr>
              <w:pStyle w:val="afffffff9"/>
              <w:suppressAutoHyphens/>
              <w:autoSpaceDN w:val="0"/>
              <w:rPr>
                <w:sz w:val="24"/>
                <w:szCs w:val="24"/>
              </w:rPr>
            </w:pPr>
            <w:r w:rsidRPr="00C31A5A">
              <w:rPr>
                <w:sz w:val="24"/>
                <w:szCs w:val="24"/>
              </w:rPr>
              <w:t>25</w:t>
            </w:r>
          </w:p>
        </w:tc>
        <w:tc>
          <w:tcPr>
            <w:tcW w:w="919" w:type="pct"/>
            <w:gridSpan w:val="3"/>
            <w:vMerge/>
            <w:shd w:val="clear" w:color="auto" w:fill="auto"/>
            <w:vAlign w:val="bottom"/>
            <w:hideMark/>
          </w:tcPr>
          <w:p w:rsidR="003C0CDB" w:rsidRPr="00663D53" w:rsidRDefault="003C0CDB" w:rsidP="00C31A5A">
            <w:pPr>
              <w:jc w:val="center"/>
              <w:rPr>
                <w:rFonts w:cs="Times New Roman"/>
                <w:color w:val="000000"/>
              </w:rPr>
            </w:pPr>
          </w:p>
        </w:tc>
        <w:tc>
          <w:tcPr>
            <w:tcW w:w="873" w:type="pct"/>
            <w:gridSpan w:val="2"/>
            <w:vMerge/>
            <w:shd w:val="clear" w:color="auto" w:fill="auto"/>
            <w:vAlign w:val="bottom"/>
          </w:tcPr>
          <w:p w:rsidR="003C0CDB" w:rsidRPr="00663D53" w:rsidRDefault="003C0CDB" w:rsidP="00C31A5A">
            <w:pPr>
              <w:jc w:val="center"/>
              <w:rPr>
                <w:rFonts w:cs="Times New Roman"/>
                <w:color w:val="000000"/>
              </w:rPr>
            </w:pPr>
          </w:p>
        </w:tc>
      </w:tr>
      <w:tr w:rsidR="00940F48" w:rsidRPr="00663D53" w:rsidTr="00B62DAE">
        <w:trPr>
          <w:trHeight w:val="679"/>
        </w:trPr>
        <w:tc>
          <w:tcPr>
            <w:tcW w:w="5000" w:type="pct"/>
            <w:gridSpan w:val="16"/>
            <w:shd w:val="clear" w:color="auto" w:fill="auto"/>
            <w:vAlign w:val="center"/>
            <w:hideMark/>
          </w:tcPr>
          <w:p w:rsidR="00940F48" w:rsidRPr="00663D53" w:rsidRDefault="00382129" w:rsidP="00940F48">
            <w:pPr>
              <w:rPr>
                <w:rFonts w:cs="Times New Roman"/>
                <w:kern w:val="0"/>
                <w:lang w:val="ru-RU" w:bidi="ar-SA"/>
              </w:rPr>
            </w:pPr>
            <w:r>
              <w:rPr>
                <w:rFonts w:cs="Times New Roman"/>
                <w:kern w:val="0"/>
                <w:lang w:val="ru-RU" w:bidi="ar-SA"/>
              </w:rPr>
              <w:t>При расчете стоимости</w:t>
            </w:r>
            <w:r w:rsidR="00940F48" w:rsidRPr="00663D53">
              <w:rPr>
                <w:rFonts w:cs="Times New Roman"/>
                <w:kern w:val="0"/>
                <w:lang w:val="ru-RU" w:bidi="ar-SA"/>
              </w:rPr>
              <w:t xml:space="preserve"> </w:t>
            </w:r>
            <w:r>
              <w:rPr>
                <w:rFonts w:cs="Times New Roman"/>
                <w:kern w:val="0"/>
                <w:lang w:val="ru-RU" w:bidi="ar-SA"/>
              </w:rPr>
              <w:t>реконструкции</w:t>
            </w:r>
            <w:r w:rsidR="00940F48" w:rsidRPr="00663D53">
              <w:rPr>
                <w:rFonts w:cs="Times New Roman"/>
                <w:kern w:val="0"/>
                <w:lang w:val="ru-RU" w:bidi="ar-SA"/>
              </w:rPr>
              <w:t xml:space="preserve"> учтены коэффициенты:</w:t>
            </w:r>
          </w:p>
          <w:p w:rsidR="00940F48" w:rsidRDefault="00940F48" w:rsidP="00940F48">
            <w:pPr>
              <w:pStyle w:val="ad"/>
              <w:numPr>
                <w:ilvl w:val="2"/>
                <w:numId w:val="30"/>
              </w:numPr>
              <w:rPr>
                <w:rFonts w:cs="Times New Roman"/>
                <w:kern w:val="0"/>
                <w:lang w:val="ru-RU" w:bidi="ar-SA"/>
              </w:rPr>
            </w:pPr>
            <w:r w:rsidRPr="00663D53">
              <w:rPr>
                <w:rFonts w:cs="Times New Roman"/>
                <w:kern w:val="0"/>
                <w:lang w:val="ru-RU" w:bidi="ar-SA"/>
              </w:rPr>
              <w:t>Перехода от цен базового района (Московская область) к уровню цен Краснодарского края для  объектов культуры -0,88;</w:t>
            </w:r>
          </w:p>
          <w:p w:rsidR="00382129" w:rsidRPr="00663D53" w:rsidRDefault="00382129" w:rsidP="00940F48">
            <w:pPr>
              <w:pStyle w:val="ad"/>
              <w:numPr>
                <w:ilvl w:val="2"/>
                <w:numId w:val="30"/>
              </w:numPr>
              <w:rPr>
                <w:rFonts w:cs="Times New Roman"/>
                <w:kern w:val="0"/>
                <w:lang w:val="ru-RU" w:bidi="ar-SA"/>
              </w:rPr>
            </w:pPr>
            <w:r w:rsidRPr="00663D53">
              <w:rPr>
                <w:rFonts w:cs="Times New Roman"/>
                <w:kern w:val="0"/>
                <w:lang w:val="ru-RU" w:bidi="ar-SA"/>
              </w:rPr>
              <w:t xml:space="preserve">На производство работ </w:t>
            </w:r>
            <w:proofErr w:type="gramStart"/>
            <w:r w:rsidRPr="00663D53">
              <w:rPr>
                <w:rFonts w:cs="Times New Roman"/>
                <w:kern w:val="0"/>
                <w:lang w:val="ru-RU" w:bidi="ar-SA"/>
              </w:rPr>
              <w:t>в</w:t>
            </w:r>
            <w:proofErr w:type="gramEnd"/>
            <w:r w:rsidRPr="00663D53">
              <w:rPr>
                <w:rFonts w:cs="Times New Roman"/>
                <w:kern w:val="0"/>
                <w:lang w:val="ru-RU" w:bidi="ar-SA"/>
              </w:rPr>
              <w:t xml:space="preserve"> стесненных усл</w:t>
            </w:r>
            <w:r>
              <w:rPr>
                <w:rFonts w:cs="Times New Roman"/>
                <w:kern w:val="0"/>
                <w:lang w:val="ru-RU" w:bidi="ar-SA"/>
              </w:rPr>
              <w:t>о</w:t>
            </w:r>
            <w:r w:rsidRPr="00663D53">
              <w:rPr>
                <w:rFonts w:cs="Times New Roman"/>
                <w:kern w:val="0"/>
                <w:lang w:val="ru-RU" w:bidi="ar-SA"/>
              </w:rPr>
              <w:t>виях-1,0</w:t>
            </w:r>
            <w:r>
              <w:rPr>
                <w:rFonts w:cs="Times New Roman"/>
                <w:lang w:val="ru-RU"/>
              </w:rPr>
              <w:t>8</w:t>
            </w:r>
            <w:r w:rsidRPr="00663D53">
              <w:rPr>
                <w:rFonts w:cs="Times New Roman"/>
                <w:lang w:val="ru-RU"/>
              </w:rPr>
              <w:t>.</w:t>
            </w:r>
          </w:p>
          <w:p w:rsidR="00940F48" w:rsidRPr="00663D53" w:rsidRDefault="00940F48" w:rsidP="00940F48">
            <w:pPr>
              <w:ind w:left="720"/>
              <w:rPr>
                <w:rFonts w:cs="Times New Roman"/>
                <w:kern w:val="0"/>
                <w:lang w:val="ru-RU" w:bidi="ar-SA"/>
              </w:rPr>
            </w:pPr>
          </w:p>
        </w:tc>
      </w:tr>
      <w:tr w:rsidR="00940F48" w:rsidRPr="00663D53" w:rsidTr="00B62DAE">
        <w:trPr>
          <w:trHeight w:val="533"/>
        </w:trPr>
        <w:tc>
          <w:tcPr>
            <w:tcW w:w="5000" w:type="pct"/>
            <w:gridSpan w:val="16"/>
            <w:shd w:val="clear" w:color="auto" w:fill="auto"/>
            <w:vAlign w:val="center"/>
            <w:hideMark/>
          </w:tcPr>
          <w:p w:rsidR="00940F48" w:rsidRPr="00663D53" w:rsidRDefault="00484BEA" w:rsidP="00940F48">
            <w:pPr>
              <w:pStyle w:val="afffffff8"/>
              <w:numPr>
                <w:ilvl w:val="2"/>
                <w:numId w:val="29"/>
              </w:numPr>
              <w:ind w:right="-83"/>
            </w:pPr>
            <w:r>
              <w:rPr>
                <w:sz w:val="24"/>
                <w:szCs w:val="24"/>
              </w:rPr>
              <w:t>Административные здания</w:t>
            </w:r>
          </w:p>
        </w:tc>
      </w:tr>
      <w:tr w:rsidR="00940F48" w:rsidRPr="00663D53" w:rsidTr="00B62DAE">
        <w:trPr>
          <w:trHeight w:val="679"/>
        </w:trPr>
        <w:tc>
          <w:tcPr>
            <w:tcW w:w="310" w:type="pct"/>
            <w:shd w:val="clear" w:color="auto" w:fill="auto"/>
            <w:vAlign w:val="center"/>
            <w:hideMark/>
          </w:tcPr>
          <w:p w:rsidR="00940F48" w:rsidRPr="00663D53" w:rsidRDefault="003C0CDB" w:rsidP="00940F48">
            <w:pPr>
              <w:jc w:val="center"/>
              <w:rPr>
                <w:rFonts w:cs="Times New Roman"/>
                <w:kern w:val="0"/>
                <w:lang w:val="ru-RU" w:bidi="ar-SA"/>
              </w:rPr>
            </w:pPr>
            <w:r>
              <w:rPr>
                <w:rFonts w:cs="Times New Roman"/>
                <w:kern w:val="0"/>
                <w:lang w:val="ru-RU" w:bidi="ar-SA"/>
              </w:rPr>
              <w:t>4</w:t>
            </w:r>
            <w:r w:rsidR="00940F48" w:rsidRPr="00663D53">
              <w:rPr>
                <w:rFonts w:cs="Times New Roman"/>
                <w:kern w:val="0"/>
                <w:lang w:val="ru-RU" w:bidi="ar-SA"/>
              </w:rPr>
              <w:t>.1.</w:t>
            </w:r>
          </w:p>
        </w:tc>
        <w:tc>
          <w:tcPr>
            <w:tcW w:w="1332" w:type="pct"/>
            <w:gridSpan w:val="4"/>
            <w:shd w:val="clear" w:color="auto" w:fill="auto"/>
            <w:vAlign w:val="center"/>
          </w:tcPr>
          <w:p w:rsidR="00940F48" w:rsidRPr="00663D53" w:rsidRDefault="00484BEA" w:rsidP="00940F48">
            <w:pPr>
              <w:pStyle w:val="afffffff9"/>
              <w:suppressAutoHyphens/>
              <w:autoSpaceDN w:val="0"/>
              <w:rPr>
                <w:sz w:val="24"/>
                <w:szCs w:val="24"/>
              </w:rPr>
            </w:pPr>
            <w:r>
              <w:rPr>
                <w:sz w:val="24"/>
                <w:szCs w:val="24"/>
              </w:rPr>
              <w:t>Здание администрации</w:t>
            </w:r>
          </w:p>
        </w:tc>
        <w:tc>
          <w:tcPr>
            <w:tcW w:w="858" w:type="pct"/>
            <w:gridSpan w:val="4"/>
            <w:shd w:val="clear" w:color="auto" w:fill="auto"/>
            <w:vAlign w:val="center"/>
          </w:tcPr>
          <w:p w:rsidR="00940F48" w:rsidRPr="00663D53" w:rsidRDefault="00484BEA" w:rsidP="00940F48">
            <w:pPr>
              <w:pStyle w:val="afffffff9"/>
              <w:suppressAutoHyphens/>
              <w:autoSpaceDN w:val="0"/>
              <w:ind w:left="-111" w:right="-83"/>
              <w:rPr>
                <w:sz w:val="24"/>
                <w:szCs w:val="24"/>
              </w:rPr>
            </w:pPr>
            <w:r>
              <w:rPr>
                <w:sz w:val="24"/>
                <w:szCs w:val="24"/>
              </w:rPr>
              <w:t>объект</w:t>
            </w:r>
          </w:p>
        </w:tc>
        <w:tc>
          <w:tcPr>
            <w:tcW w:w="703" w:type="pct"/>
            <w:shd w:val="clear" w:color="auto" w:fill="auto"/>
            <w:vAlign w:val="center"/>
          </w:tcPr>
          <w:p w:rsidR="00940F48" w:rsidRPr="00663D53" w:rsidRDefault="00484BEA" w:rsidP="00940F48">
            <w:pPr>
              <w:pStyle w:val="afffffff9"/>
              <w:suppressAutoHyphens/>
              <w:autoSpaceDN w:val="0"/>
              <w:rPr>
                <w:sz w:val="24"/>
                <w:szCs w:val="24"/>
              </w:rPr>
            </w:pPr>
            <w:r>
              <w:rPr>
                <w:sz w:val="24"/>
                <w:szCs w:val="24"/>
              </w:rPr>
              <w:t>1</w:t>
            </w:r>
          </w:p>
        </w:tc>
        <w:tc>
          <w:tcPr>
            <w:tcW w:w="917" w:type="pct"/>
            <w:gridSpan w:val="3"/>
            <w:shd w:val="clear" w:color="auto" w:fill="auto"/>
            <w:vAlign w:val="bottom"/>
          </w:tcPr>
          <w:p w:rsidR="00940F48" w:rsidRDefault="003C0CDB" w:rsidP="00940F48">
            <w:pPr>
              <w:jc w:val="center"/>
              <w:rPr>
                <w:rFonts w:cs="Times New Roman"/>
                <w:b/>
                <w:color w:val="000000"/>
                <w:lang w:val="ru-RU"/>
              </w:rPr>
            </w:pPr>
            <w:r w:rsidRPr="00082094">
              <w:rPr>
                <w:rFonts w:cs="Times New Roman"/>
                <w:b/>
                <w:color w:val="000000"/>
                <w:lang w:val="ru-RU"/>
              </w:rPr>
              <w:t>2000</w:t>
            </w:r>
          </w:p>
          <w:p w:rsidR="00082094" w:rsidRPr="00082094" w:rsidRDefault="00082094" w:rsidP="00940F48">
            <w:pPr>
              <w:jc w:val="center"/>
              <w:rPr>
                <w:rFonts w:cs="Times New Roman"/>
                <w:b/>
                <w:color w:val="000000"/>
                <w:lang w:val="ru-RU"/>
              </w:rPr>
            </w:pPr>
          </w:p>
        </w:tc>
        <w:tc>
          <w:tcPr>
            <w:tcW w:w="880" w:type="pct"/>
            <w:gridSpan w:val="3"/>
            <w:shd w:val="clear" w:color="auto" w:fill="auto"/>
            <w:vAlign w:val="bottom"/>
          </w:tcPr>
          <w:p w:rsidR="00D472FA" w:rsidRPr="00D472FA" w:rsidRDefault="00D472FA" w:rsidP="00D472FA">
            <w:pPr>
              <w:pStyle w:val="afffffff8"/>
              <w:ind w:left="-111" w:right="-83"/>
              <w:rPr>
                <w:b w:val="0"/>
                <w:color w:val="000000"/>
                <w:sz w:val="24"/>
                <w:szCs w:val="24"/>
              </w:rPr>
            </w:pPr>
            <w:r w:rsidRPr="00D472FA">
              <w:rPr>
                <w:b w:val="0"/>
                <w:color w:val="000000"/>
                <w:sz w:val="24"/>
                <w:szCs w:val="24"/>
              </w:rPr>
              <w:t>Капитальный ремонт</w:t>
            </w:r>
          </w:p>
          <w:p w:rsidR="00D472FA" w:rsidRPr="00D472FA" w:rsidRDefault="00D472FA" w:rsidP="00D472FA">
            <w:pPr>
              <w:pStyle w:val="afffffff8"/>
              <w:ind w:left="-111" w:right="-83"/>
              <w:rPr>
                <w:b w:val="0"/>
                <w:color w:val="000000"/>
                <w:sz w:val="24"/>
                <w:szCs w:val="24"/>
              </w:rPr>
            </w:pPr>
            <w:r w:rsidRPr="00D472FA">
              <w:rPr>
                <w:b w:val="0"/>
                <w:color w:val="000000"/>
                <w:sz w:val="24"/>
                <w:szCs w:val="24"/>
              </w:rPr>
              <w:t xml:space="preserve"> </w:t>
            </w:r>
            <w:proofErr w:type="gramStart"/>
            <w:r w:rsidRPr="00D472FA">
              <w:rPr>
                <w:b w:val="0"/>
                <w:color w:val="000000"/>
                <w:sz w:val="24"/>
                <w:szCs w:val="24"/>
              </w:rPr>
              <w:t>(согласно сметного</w:t>
            </w:r>
            <w:proofErr w:type="gramEnd"/>
          </w:p>
          <w:p w:rsidR="00940F48" w:rsidRPr="00D472FA" w:rsidRDefault="00D472FA" w:rsidP="00D472FA">
            <w:pPr>
              <w:jc w:val="center"/>
              <w:rPr>
                <w:rFonts w:cs="Times New Roman"/>
                <w:color w:val="000000"/>
                <w:lang w:val="ru-RU"/>
              </w:rPr>
            </w:pPr>
            <w:r w:rsidRPr="00D472FA">
              <w:rPr>
                <w:color w:val="000000"/>
              </w:rPr>
              <w:t xml:space="preserve"> </w:t>
            </w:r>
            <w:r w:rsidRPr="00D472FA">
              <w:rPr>
                <w:color w:val="000000"/>
                <w:lang w:val="ru-RU"/>
              </w:rPr>
              <w:t>р</w:t>
            </w:r>
            <w:r w:rsidRPr="00D472FA">
              <w:rPr>
                <w:color w:val="000000"/>
              </w:rPr>
              <w:t>асчета</w:t>
            </w:r>
            <w:r w:rsidRPr="00D472FA">
              <w:rPr>
                <w:color w:val="000000"/>
                <w:lang w:val="ru-RU"/>
              </w:rPr>
              <w:t>)</w:t>
            </w:r>
          </w:p>
        </w:tc>
      </w:tr>
      <w:tr w:rsidR="00940F48" w:rsidRPr="00663D53" w:rsidTr="00B62DAE">
        <w:trPr>
          <w:trHeight w:val="55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vAlign w:val="center"/>
          </w:tcPr>
          <w:p w:rsidR="00940F48" w:rsidRPr="00663D53" w:rsidRDefault="00940F48" w:rsidP="00940F48">
            <w:pPr>
              <w:pStyle w:val="afffffff8"/>
              <w:numPr>
                <w:ilvl w:val="2"/>
                <w:numId w:val="29"/>
              </w:numPr>
              <w:ind w:right="-83"/>
              <w:rPr>
                <w:sz w:val="24"/>
                <w:szCs w:val="24"/>
              </w:rPr>
            </w:pPr>
            <w:r w:rsidRPr="00663D53">
              <w:rPr>
                <w:sz w:val="24"/>
                <w:szCs w:val="24"/>
              </w:rPr>
              <w:t>Объекты курортно-рекреационного назначения</w:t>
            </w:r>
          </w:p>
        </w:tc>
      </w:tr>
      <w:tr w:rsidR="00940F48" w:rsidRPr="00663D53" w:rsidTr="00B62DAE">
        <w:trPr>
          <w:trHeight w:val="570"/>
        </w:trPr>
        <w:tc>
          <w:tcPr>
            <w:tcW w:w="330" w:type="pct"/>
            <w:gridSpan w:val="3"/>
            <w:tcBorders>
              <w:top w:val="single" w:sz="4" w:space="0" w:color="auto"/>
              <w:bottom w:val="single" w:sz="4" w:space="0" w:color="auto"/>
              <w:right w:val="single" w:sz="4" w:space="0" w:color="auto"/>
            </w:tcBorders>
            <w:shd w:val="clear" w:color="auto" w:fill="auto"/>
            <w:vAlign w:val="center"/>
          </w:tcPr>
          <w:p w:rsidR="00940F48" w:rsidRPr="00663D53" w:rsidRDefault="003C0CDB" w:rsidP="00940F48">
            <w:pPr>
              <w:pStyle w:val="afffffff9"/>
              <w:ind w:left="-142" w:right="-107"/>
              <w:rPr>
                <w:sz w:val="24"/>
                <w:szCs w:val="24"/>
              </w:rPr>
            </w:pPr>
            <w:r>
              <w:rPr>
                <w:sz w:val="24"/>
                <w:szCs w:val="24"/>
              </w:rPr>
              <w:t>5</w:t>
            </w:r>
            <w:r w:rsidR="00940F48" w:rsidRPr="00663D53">
              <w:rPr>
                <w:sz w:val="24"/>
                <w:szCs w:val="24"/>
              </w:rPr>
              <w:t>.1.</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rsidR="00940F48" w:rsidRPr="00663D53" w:rsidRDefault="00940F48" w:rsidP="00940F48">
            <w:pPr>
              <w:spacing w:line="276" w:lineRule="auto"/>
              <w:jc w:val="center"/>
              <w:rPr>
                <w:rFonts w:cs="Times New Roman"/>
                <w:lang w:val="ru-RU"/>
              </w:rPr>
            </w:pPr>
            <w:r w:rsidRPr="00663D53">
              <w:rPr>
                <w:rFonts w:cs="Times New Roman"/>
                <w:lang w:val="ru-RU"/>
              </w:rPr>
              <w:t>Парки и зоны отдыха</w:t>
            </w:r>
          </w:p>
        </w:tc>
        <w:tc>
          <w:tcPr>
            <w:tcW w:w="83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40F48" w:rsidRPr="00663D53" w:rsidRDefault="00940F48" w:rsidP="00940F48">
            <w:pPr>
              <w:pStyle w:val="afffffff9"/>
              <w:suppressAutoHyphens/>
              <w:autoSpaceDN w:val="0"/>
              <w:ind w:left="-111" w:right="-83"/>
              <w:rPr>
                <w:sz w:val="24"/>
                <w:szCs w:val="24"/>
              </w:rPr>
            </w:pPr>
            <w:proofErr w:type="gramStart"/>
            <w:r w:rsidRPr="00663D53">
              <w:rPr>
                <w:sz w:val="24"/>
                <w:szCs w:val="24"/>
              </w:rPr>
              <w:t>га</w:t>
            </w:r>
            <w:proofErr w:type="gramEnd"/>
            <w:r w:rsidRPr="00663D53">
              <w:rPr>
                <w:sz w:val="24"/>
                <w:szCs w:val="24"/>
              </w:rPr>
              <w:t>.</w:t>
            </w:r>
          </w:p>
        </w:tc>
        <w:tc>
          <w:tcPr>
            <w:tcW w:w="73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40F48" w:rsidRPr="00663D53" w:rsidRDefault="00A43040" w:rsidP="00940F48">
            <w:pPr>
              <w:pStyle w:val="afffffff9"/>
              <w:suppressAutoHyphens/>
              <w:autoSpaceDN w:val="0"/>
              <w:rPr>
                <w:sz w:val="24"/>
                <w:szCs w:val="24"/>
              </w:rPr>
            </w:pPr>
            <w:r>
              <w:rPr>
                <w:sz w:val="24"/>
                <w:szCs w:val="24"/>
              </w:rPr>
              <w:t>5,5</w:t>
            </w:r>
          </w:p>
        </w:tc>
        <w:tc>
          <w:tcPr>
            <w:tcW w:w="919"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082094" w:rsidRPr="00082094" w:rsidRDefault="00082094" w:rsidP="00082094">
            <w:pPr>
              <w:jc w:val="center"/>
              <w:rPr>
                <w:rFonts w:cs="Times New Roman"/>
                <w:b/>
                <w:color w:val="000000"/>
              </w:rPr>
            </w:pPr>
            <w:r w:rsidRPr="00082094">
              <w:rPr>
                <w:rFonts w:cs="Times New Roman"/>
                <w:b/>
                <w:color w:val="000000"/>
              </w:rPr>
              <w:t>81177,06</w:t>
            </w:r>
          </w:p>
          <w:p w:rsidR="00940F48" w:rsidRPr="00663D53" w:rsidRDefault="00940F48" w:rsidP="00940F48">
            <w:pPr>
              <w:jc w:val="center"/>
              <w:rPr>
                <w:rFonts w:cs="Times New Roman"/>
                <w:color w:val="000000"/>
                <w:lang w:val="ru-RU"/>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940F48" w:rsidRDefault="00082094" w:rsidP="00940F48">
            <w:pPr>
              <w:jc w:val="center"/>
              <w:rPr>
                <w:bCs/>
                <w:color w:val="000000"/>
                <w:lang w:val="ru-RU"/>
              </w:rPr>
            </w:pPr>
            <w:r>
              <w:rPr>
                <w:bCs/>
                <w:color w:val="000000"/>
                <w:lang w:val="ru-RU"/>
              </w:rPr>
              <w:t>согласно НЦС</w:t>
            </w:r>
          </w:p>
          <w:p w:rsidR="00082094" w:rsidRPr="00663D53" w:rsidRDefault="00082094" w:rsidP="00940F48">
            <w:pPr>
              <w:jc w:val="center"/>
              <w:rPr>
                <w:rFonts w:cs="Times New Roman"/>
                <w:color w:val="000000"/>
                <w:lang w:val="ru-RU"/>
              </w:rPr>
            </w:pPr>
          </w:p>
        </w:tc>
      </w:tr>
      <w:tr w:rsidR="00940F48" w:rsidRPr="00663D53" w:rsidTr="00B62DAE">
        <w:trPr>
          <w:trHeight w:val="1108"/>
        </w:trPr>
        <w:tc>
          <w:tcPr>
            <w:tcW w:w="5000" w:type="pct"/>
            <w:gridSpan w:val="16"/>
            <w:tcBorders>
              <w:top w:val="single" w:sz="4" w:space="0" w:color="auto"/>
              <w:bottom w:val="single" w:sz="4" w:space="0" w:color="auto"/>
              <w:right w:val="single" w:sz="4" w:space="0" w:color="auto"/>
            </w:tcBorders>
            <w:shd w:val="clear" w:color="auto" w:fill="auto"/>
            <w:vAlign w:val="center"/>
          </w:tcPr>
          <w:p w:rsidR="00940F48" w:rsidRPr="00663D53" w:rsidRDefault="00940F48" w:rsidP="00940F48">
            <w:pPr>
              <w:rPr>
                <w:rFonts w:cs="Times New Roman"/>
                <w:kern w:val="0"/>
                <w:lang w:val="ru-RU" w:bidi="ar-SA"/>
              </w:rPr>
            </w:pPr>
            <w:r w:rsidRPr="00663D53">
              <w:rPr>
                <w:rFonts w:cs="Times New Roman"/>
                <w:kern w:val="0"/>
                <w:lang w:val="ru-RU" w:bidi="ar-SA"/>
              </w:rPr>
              <w:t xml:space="preserve">При расчете </w:t>
            </w:r>
            <w:r w:rsidR="00504D5D">
              <w:rPr>
                <w:rFonts w:cs="Times New Roman"/>
                <w:kern w:val="0"/>
                <w:lang w:val="ru-RU" w:bidi="ar-SA"/>
              </w:rPr>
              <w:t xml:space="preserve"> стоимости</w:t>
            </w:r>
            <w:r w:rsidR="00504D5D" w:rsidRPr="00663D53">
              <w:rPr>
                <w:rFonts w:cs="Times New Roman"/>
                <w:kern w:val="0"/>
                <w:lang w:val="ru-RU" w:bidi="ar-SA"/>
              </w:rPr>
              <w:t xml:space="preserve"> </w:t>
            </w:r>
            <w:r w:rsidR="00504D5D">
              <w:rPr>
                <w:rFonts w:cs="Times New Roman"/>
                <w:kern w:val="0"/>
                <w:lang w:val="ru-RU" w:bidi="ar-SA"/>
              </w:rPr>
              <w:t>благоустройства</w:t>
            </w:r>
            <w:r w:rsidR="00504D5D" w:rsidRPr="00663D53">
              <w:rPr>
                <w:rFonts w:cs="Times New Roman"/>
                <w:kern w:val="0"/>
                <w:lang w:val="ru-RU" w:bidi="ar-SA"/>
              </w:rPr>
              <w:t xml:space="preserve"> </w:t>
            </w:r>
            <w:r w:rsidRPr="00663D53">
              <w:rPr>
                <w:rFonts w:cs="Times New Roman"/>
                <w:kern w:val="0"/>
                <w:lang w:val="ru-RU" w:bidi="ar-SA"/>
              </w:rPr>
              <w:t>учтены коэффициенты:</w:t>
            </w:r>
          </w:p>
          <w:p w:rsidR="00940F48" w:rsidRPr="00663D53" w:rsidRDefault="00940F48" w:rsidP="00940F48">
            <w:pPr>
              <w:pStyle w:val="ad"/>
              <w:numPr>
                <w:ilvl w:val="2"/>
                <w:numId w:val="31"/>
              </w:numPr>
              <w:rPr>
                <w:rFonts w:cs="Times New Roman"/>
                <w:kern w:val="0"/>
                <w:lang w:val="ru-RU" w:bidi="ar-SA"/>
              </w:rPr>
            </w:pPr>
            <w:r w:rsidRPr="00663D53">
              <w:rPr>
                <w:rFonts w:cs="Times New Roman"/>
                <w:kern w:val="0"/>
                <w:lang w:val="ru-RU" w:bidi="ar-SA"/>
              </w:rPr>
              <w:t>Перехода от цен базового района (Московская область) к уровню цен Краснодарского края на озеленение  -0,87.</w:t>
            </w:r>
          </w:p>
          <w:p w:rsidR="00940F48" w:rsidRPr="00663D53" w:rsidRDefault="00940F48" w:rsidP="00037D9F">
            <w:pPr>
              <w:pStyle w:val="ad"/>
              <w:numPr>
                <w:ilvl w:val="2"/>
                <w:numId w:val="31"/>
              </w:numPr>
              <w:rPr>
                <w:rFonts w:cs="Times New Roman"/>
                <w:kern w:val="0"/>
                <w:lang w:val="ru-RU" w:bidi="ar-SA"/>
              </w:rPr>
            </w:pPr>
            <w:proofErr w:type="gramStart"/>
            <w:r w:rsidRPr="00663D53">
              <w:rPr>
                <w:rFonts w:cs="Times New Roman"/>
                <w:kern w:val="0"/>
                <w:lang w:val="ru-RU" w:bidi="ar-SA"/>
              </w:rPr>
              <w:t xml:space="preserve">При расчете применена цена на благоустройство существующей парковой зоны и вдоль центральных улиц (применительно взята расценка на </w:t>
            </w:r>
            <w:r w:rsidR="00037D9F" w:rsidRPr="00037D9F">
              <w:rPr>
                <w:rFonts w:cs="Times New Roman"/>
                <w:kern w:val="0"/>
                <w:lang w:val="ru-RU" w:bidi="ar-SA"/>
              </w:rPr>
              <w:t>Раздела 3.</w:t>
            </w:r>
            <w:proofErr w:type="gramEnd"/>
            <w:r w:rsidR="00037D9F" w:rsidRPr="00037D9F">
              <w:rPr>
                <w:rFonts w:cs="Times New Roman"/>
                <w:kern w:val="0"/>
                <w:lang w:val="ru-RU" w:bidi="ar-SA"/>
              </w:rPr>
              <w:t xml:space="preserve"> Малые города. </w:t>
            </w:r>
            <w:proofErr w:type="gramStart"/>
            <w:r w:rsidR="00037D9F" w:rsidRPr="00037D9F">
              <w:rPr>
                <w:rFonts w:cs="Times New Roman"/>
                <w:kern w:val="0"/>
                <w:lang w:val="ru-RU" w:bidi="ar-SA"/>
              </w:rPr>
              <w:t>Таб</w:t>
            </w:r>
            <w:proofErr w:type="gramEnd"/>
            <w:r w:rsidR="00037D9F" w:rsidRPr="00037D9F">
              <w:rPr>
                <w:rFonts w:cs="Times New Roman"/>
                <w:kern w:val="0"/>
                <w:lang w:val="ru-RU" w:bidi="ar-SA"/>
              </w:rPr>
              <w:t xml:space="preserve"> 17-03-002 Озеленение микрорайонных и межквартальных парков, скверов</w:t>
            </w:r>
            <w:r w:rsidR="00037D9F">
              <w:rPr>
                <w:rFonts w:cs="Times New Roman"/>
                <w:kern w:val="0"/>
                <w:lang w:val="ru-RU" w:bidi="ar-SA"/>
              </w:rPr>
              <w:t xml:space="preserve"> </w:t>
            </w:r>
            <w:r w:rsidR="00037D9F" w:rsidRPr="00037D9F">
              <w:rPr>
                <w:rFonts w:cs="Times New Roman"/>
                <w:kern w:val="0"/>
                <w:lang w:val="ru-RU" w:bidi="ar-SA"/>
              </w:rPr>
              <w:t>и бульваров.</w:t>
            </w:r>
            <w:r w:rsidRPr="00663D53">
              <w:rPr>
                <w:rFonts w:cs="Times New Roman"/>
                <w:kern w:val="0"/>
                <w:lang w:val="ru-RU" w:bidi="ar-SA"/>
              </w:rPr>
              <w:t>).</w:t>
            </w:r>
          </w:p>
        </w:tc>
      </w:tr>
    </w:tbl>
    <w:p w:rsidR="008D7198" w:rsidRPr="00663D53" w:rsidRDefault="008D7198" w:rsidP="007212C2">
      <w:pPr>
        <w:pStyle w:val="ad"/>
        <w:spacing w:line="276" w:lineRule="auto"/>
        <w:jc w:val="both"/>
        <w:rPr>
          <w:rFonts w:cs="Times New Roman"/>
          <w:lang w:val="ru-RU"/>
        </w:rPr>
        <w:sectPr w:rsidR="008D7198" w:rsidRPr="00663D53" w:rsidSect="008D7198">
          <w:pgSz w:w="16840" w:h="11907" w:orient="landscape" w:code="9"/>
          <w:pgMar w:top="1106" w:right="539" w:bottom="708" w:left="902" w:header="720" w:footer="266" w:gutter="0"/>
          <w:cols w:space="720"/>
          <w:docGrid w:linePitch="326"/>
        </w:sectPr>
      </w:pPr>
    </w:p>
    <w:p w:rsidR="007212C2" w:rsidRPr="00663D53" w:rsidRDefault="007212C2" w:rsidP="007212C2">
      <w:pPr>
        <w:pStyle w:val="ad"/>
        <w:spacing w:line="276" w:lineRule="auto"/>
        <w:jc w:val="both"/>
        <w:rPr>
          <w:rFonts w:cs="Times New Roman"/>
          <w:lang w:val="ru-RU"/>
        </w:rPr>
      </w:pPr>
    </w:p>
    <w:p w:rsidR="007212C2" w:rsidRPr="00663D53" w:rsidRDefault="007212C2" w:rsidP="007212C2">
      <w:pPr>
        <w:rPr>
          <w:lang w:val="ru-RU"/>
        </w:rPr>
      </w:pPr>
    </w:p>
    <w:p w:rsidR="00602F6D" w:rsidRPr="00663D53" w:rsidRDefault="002B79CB" w:rsidP="00FC5807">
      <w:pPr>
        <w:pStyle w:val="20"/>
        <w:numPr>
          <w:ilvl w:val="1"/>
          <w:numId w:val="32"/>
        </w:numPr>
        <w:spacing w:before="0" w:line="276" w:lineRule="auto"/>
        <w:rPr>
          <w:rFonts w:ascii="Times New Roman" w:hAnsi="Times New Roman" w:cs="Times New Roman"/>
          <w:i/>
          <w:iCs/>
          <w:color w:val="auto"/>
          <w:sz w:val="28"/>
          <w:szCs w:val="32"/>
          <w:lang w:val="ru-RU"/>
        </w:rPr>
      </w:pPr>
      <w:bookmarkStart w:id="26" w:name="_Toc459310388"/>
      <w:r w:rsidRPr="00663D53">
        <w:rPr>
          <w:rFonts w:ascii="Times New Roman" w:hAnsi="Times New Roman" w:cs="Times New Roman"/>
          <w:i/>
          <w:iCs/>
          <w:color w:val="auto"/>
          <w:sz w:val="28"/>
          <w:szCs w:val="32"/>
          <w:lang w:val="ru-RU"/>
        </w:rPr>
        <w:t>ОБОСНОВАНИЕ</w:t>
      </w:r>
      <w:r w:rsidR="00973E83" w:rsidRPr="00663D53">
        <w:rPr>
          <w:rFonts w:ascii="Times New Roman" w:hAnsi="Times New Roman" w:cs="Times New Roman"/>
          <w:i/>
          <w:iCs/>
          <w:color w:val="auto"/>
          <w:sz w:val="28"/>
          <w:szCs w:val="32"/>
          <w:lang w:val="ru-RU"/>
        </w:rPr>
        <w:t xml:space="preserve"> </w:t>
      </w:r>
      <w:r w:rsidRPr="00663D53">
        <w:rPr>
          <w:rFonts w:ascii="Times New Roman" w:hAnsi="Times New Roman" w:cs="Times New Roman"/>
          <w:i/>
          <w:iCs/>
          <w:color w:val="auto"/>
          <w:sz w:val="28"/>
          <w:szCs w:val="32"/>
          <w:lang w:val="ru-RU"/>
        </w:rPr>
        <w:t>ЦЕНЫ</w:t>
      </w:r>
      <w:r w:rsidR="00973E83" w:rsidRPr="00663D53">
        <w:rPr>
          <w:rFonts w:ascii="Times New Roman" w:hAnsi="Times New Roman" w:cs="Times New Roman"/>
          <w:i/>
          <w:iCs/>
          <w:color w:val="auto"/>
          <w:sz w:val="28"/>
          <w:szCs w:val="32"/>
          <w:lang w:val="ru-RU"/>
        </w:rPr>
        <w:t xml:space="preserve"> </w:t>
      </w:r>
      <w:r w:rsidRPr="00663D53">
        <w:rPr>
          <w:rFonts w:ascii="Times New Roman" w:hAnsi="Times New Roman" w:cs="Times New Roman"/>
          <w:i/>
          <w:iCs/>
          <w:color w:val="auto"/>
          <w:sz w:val="28"/>
          <w:szCs w:val="32"/>
          <w:lang w:val="ru-RU"/>
        </w:rPr>
        <w:t>СТРОИТЕЛЬСТВА</w:t>
      </w:r>
      <w:r w:rsidR="00973E83" w:rsidRPr="00663D53">
        <w:rPr>
          <w:rFonts w:ascii="Times New Roman" w:hAnsi="Times New Roman" w:cs="Times New Roman"/>
          <w:i/>
          <w:iCs/>
          <w:color w:val="auto"/>
          <w:sz w:val="28"/>
          <w:szCs w:val="32"/>
          <w:lang w:val="ru-RU"/>
        </w:rPr>
        <w:t xml:space="preserve"> </w:t>
      </w:r>
      <w:r w:rsidR="00CA7A0C" w:rsidRPr="00663D53">
        <w:rPr>
          <w:rFonts w:ascii="Times New Roman" w:hAnsi="Times New Roman" w:cs="Times New Roman"/>
          <w:i/>
          <w:iCs/>
          <w:color w:val="auto"/>
          <w:sz w:val="28"/>
          <w:szCs w:val="32"/>
          <w:lang w:val="ru-RU"/>
        </w:rPr>
        <w:t>И РЕКОНСТРУКЦИИ</w:t>
      </w:r>
      <w:bookmarkEnd w:id="26"/>
    </w:p>
    <w:p w:rsidR="00602F6D" w:rsidRPr="00663D53" w:rsidRDefault="00602F6D" w:rsidP="00FA2766">
      <w:pPr>
        <w:pStyle w:val="ad"/>
        <w:widowControl/>
        <w:numPr>
          <w:ilvl w:val="2"/>
          <w:numId w:val="14"/>
        </w:numPr>
        <w:suppressAutoHyphens w:val="0"/>
        <w:autoSpaceDE w:val="0"/>
        <w:adjustRightInd w:val="0"/>
        <w:textAlignment w:val="auto"/>
        <w:rPr>
          <w:rFonts w:cs="Times New Roman"/>
          <w:kern w:val="0"/>
          <w:sz w:val="28"/>
          <w:szCs w:val="28"/>
          <w:lang w:val="ru-RU" w:bidi="ar-SA"/>
        </w:rPr>
      </w:pPr>
      <w:r w:rsidRPr="00663D53">
        <w:rPr>
          <w:rFonts w:cs="Times New Roman"/>
          <w:kern w:val="0"/>
          <w:sz w:val="28"/>
          <w:szCs w:val="28"/>
          <w:lang w:val="ru-RU" w:bidi="ar-SA"/>
        </w:rPr>
        <w:t>Расчет</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цен</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на</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строительство</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и</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реконструкцию</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объектов</w:t>
      </w:r>
      <w:r w:rsidR="00973E83" w:rsidRPr="00663D53">
        <w:rPr>
          <w:rFonts w:cs="Times New Roman"/>
          <w:kern w:val="0"/>
          <w:sz w:val="28"/>
          <w:szCs w:val="28"/>
          <w:lang w:val="ru-RU" w:bidi="ar-SA"/>
        </w:rPr>
        <w:t xml:space="preserve"> </w:t>
      </w:r>
      <w:r w:rsidRPr="00663D53">
        <w:rPr>
          <w:bCs/>
          <w:sz w:val="28"/>
          <w:szCs w:val="28"/>
          <w:lang w:val="ru-RU"/>
        </w:rPr>
        <w:t>социального</w:t>
      </w:r>
      <w:r w:rsidR="00973E83" w:rsidRPr="00663D53">
        <w:rPr>
          <w:bCs/>
          <w:sz w:val="28"/>
          <w:szCs w:val="28"/>
          <w:lang w:val="ru-RU"/>
        </w:rPr>
        <w:t xml:space="preserve"> </w:t>
      </w:r>
      <w:r w:rsidRPr="00663D53">
        <w:rPr>
          <w:bCs/>
          <w:sz w:val="28"/>
          <w:szCs w:val="28"/>
          <w:lang w:val="ru-RU"/>
        </w:rPr>
        <w:t>и</w:t>
      </w:r>
      <w:r w:rsidR="00973E83" w:rsidRPr="00663D53">
        <w:rPr>
          <w:bCs/>
          <w:sz w:val="28"/>
          <w:szCs w:val="28"/>
          <w:lang w:val="ru-RU"/>
        </w:rPr>
        <w:t xml:space="preserve"> </w:t>
      </w:r>
      <w:r w:rsidRPr="00663D53">
        <w:rPr>
          <w:bCs/>
          <w:sz w:val="28"/>
          <w:szCs w:val="28"/>
          <w:lang w:val="ru-RU"/>
        </w:rPr>
        <w:t>культурно-бытового</w:t>
      </w:r>
      <w:r w:rsidR="00973E83" w:rsidRPr="00663D53">
        <w:rPr>
          <w:bCs/>
          <w:sz w:val="28"/>
          <w:szCs w:val="28"/>
          <w:lang w:val="ru-RU"/>
        </w:rPr>
        <w:t xml:space="preserve"> </w:t>
      </w:r>
      <w:r w:rsidRPr="00663D53">
        <w:rPr>
          <w:bCs/>
          <w:sz w:val="28"/>
          <w:szCs w:val="28"/>
          <w:lang w:val="ru-RU"/>
        </w:rPr>
        <w:t>обслуживания</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произведен</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согласно</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НЦС</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81-02-2014</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Г</w:t>
      </w:r>
      <w:r w:rsidRPr="00663D53">
        <w:rPr>
          <w:rFonts w:cs="Times New Roman"/>
          <w:kern w:val="0"/>
          <w:sz w:val="28"/>
          <w:szCs w:val="28"/>
          <w:lang w:val="ru-RU" w:bidi="ar-SA"/>
        </w:rPr>
        <w:t>о</w:t>
      </w:r>
      <w:r w:rsidRPr="00663D53">
        <w:rPr>
          <w:rFonts w:cs="Times New Roman"/>
          <w:kern w:val="0"/>
          <w:sz w:val="28"/>
          <w:szCs w:val="28"/>
          <w:lang w:val="ru-RU" w:bidi="ar-SA"/>
        </w:rPr>
        <w:t>сударственные</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сметные</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нормативы.</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Укрупненные</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нормативы</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цены</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стро</w:t>
      </w:r>
      <w:r w:rsidRPr="00663D53">
        <w:rPr>
          <w:rFonts w:cs="Times New Roman"/>
          <w:kern w:val="0"/>
          <w:sz w:val="28"/>
          <w:szCs w:val="28"/>
          <w:lang w:val="ru-RU" w:bidi="ar-SA"/>
        </w:rPr>
        <w:t>и</w:t>
      </w:r>
      <w:r w:rsidRPr="00663D53">
        <w:rPr>
          <w:rFonts w:cs="Times New Roman"/>
          <w:kern w:val="0"/>
          <w:sz w:val="28"/>
          <w:szCs w:val="28"/>
          <w:lang w:val="ru-RU" w:bidi="ar-SA"/>
        </w:rPr>
        <w:t>тельства.</w:t>
      </w:r>
    </w:p>
    <w:p w:rsidR="00602F6D" w:rsidRPr="00663D53" w:rsidRDefault="00602F6D" w:rsidP="00FA2766">
      <w:pPr>
        <w:pStyle w:val="ad"/>
        <w:widowControl/>
        <w:numPr>
          <w:ilvl w:val="2"/>
          <w:numId w:val="14"/>
        </w:numPr>
        <w:suppressAutoHyphens w:val="0"/>
        <w:autoSpaceDE w:val="0"/>
        <w:adjustRightInd w:val="0"/>
        <w:textAlignment w:val="auto"/>
        <w:rPr>
          <w:rFonts w:cs="Times New Roman"/>
          <w:kern w:val="0"/>
          <w:sz w:val="28"/>
          <w:szCs w:val="28"/>
          <w:lang w:val="ru-RU" w:bidi="ar-SA"/>
        </w:rPr>
      </w:pPr>
      <w:r w:rsidRPr="00663D53">
        <w:rPr>
          <w:rFonts w:cs="Times New Roman"/>
          <w:kern w:val="0"/>
          <w:sz w:val="28"/>
          <w:szCs w:val="28"/>
          <w:lang w:val="ru-RU" w:bidi="ar-SA"/>
        </w:rPr>
        <w:t>При</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расчете</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цены</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строительства</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учтены</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коэффициенты</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перехода</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от</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цен</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базового</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района</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(Московская</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область)</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к</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уровню</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цен</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Краснодарского</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края.</w:t>
      </w:r>
    </w:p>
    <w:p w:rsidR="003E0DA2" w:rsidRPr="00663D53" w:rsidRDefault="003E0DA2" w:rsidP="00FA2766">
      <w:pPr>
        <w:pStyle w:val="ad"/>
        <w:widowControl/>
        <w:numPr>
          <w:ilvl w:val="2"/>
          <w:numId w:val="14"/>
        </w:numPr>
        <w:suppressAutoHyphens w:val="0"/>
        <w:autoSpaceDE w:val="0"/>
        <w:adjustRightInd w:val="0"/>
        <w:textAlignment w:val="auto"/>
        <w:rPr>
          <w:rFonts w:cs="Times New Roman"/>
          <w:kern w:val="0"/>
          <w:sz w:val="28"/>
          <w:szCs w:val="28"/>
          <w:lang w:val="ru-RU" w:bidi="ar-SA"/>
        </w:rPr>
      </w:pPr>
      <w:r w:rsidRPr="00663D53">
        <w:rPr>
          <w:rFonts w:cs="Times New Roman"/>
          <w:kern w:val="0"/>
          <w:sz w:val="28"/>
          <w:szCs w:val="28"/>
          <w:lang w:val="ru-RU" w:bidi="ar-SA"/>
        </w:rPr>
        <w:t>Показатели</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учета</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налога</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на</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добавленную</w:t>
      </w:r>
      <w:r w:rsidR="00973E83" w:rsidRPr="00663D53">
        <w:rPr>
          <w:rFonts w:cs="Times New Roman"/>
          <w:kern w:val="0"/>
          <w:sz w:val="28"/>
          <w:szCs w:val="28"/>
          <w:lang w:val="ru-RU" w:bidi="ar-SA"/>
        </w:rPr>
        <w:t xml:space="preserve"> </w:t>
      </w:r>
      <w:r w:rsidRPr="00663D53">
        <w:rPr>
          <w:rFonts w:cs="Times New Roman"/>
          <w:kern w:val="0"/>
          <w:sz w:val="28"/>
          <w:szCs w:val="28"/>
          <w:lang w:val="ru-RU" w:bidi="ar-SA"/>
        </w:rPr>
        <w:t>стоимость</w:t>
      </w:r>
      <w:r w:rsidR="00973E83" w:rsidRPr="00663D53">
        <w:rPr>
          <w:rFonts w:cs="Times New Roman"/>
          <w:kern w:val="0"/>
          <w:sz w:val="28"/>
          <w:szCs w:val="28"/>
          <w:lang w:val="ru-RU" w:bidi="ar-SA"/>
        </w:rPr>
        <w:t xml:space="preserve"> </w:t>
      </w:r>
      <w:r w:rsidR="00DD5FD6" w:rsidRPr="00663D53">
        <w:rPr>
          <w:rFonts w:cs="Times New Roman"/>
          <w:kern w:val="0"/>
          <w:sz w:val="28"/>
          <w:szCs w:val="28"/>
          <w:lang w:val="ru-RU" w:bidi="ar-SA"/>
        </w:rPr>
        <w:t xml:space="preserve">не </w:t>
      </w:r>
      <w:r w:rsidR="00B62D5A" w:rsidRPr="00663D53">
        <w:rPr>
          <w:rFonts w:cs="Times New Roman"/>
          <w:kern w:val="0"/>
          <w:sz w:val="28"/>
          <w:szCs w:val="28"/>
          <w:lang w:val="ru-RU" w:bidi="ar-SA"/>
        </w:rPr>
        <w:t>учтены</w:t>
      </w:r>
      <w:r w:rsidR="00DD5FD6" w:rsidRPr="00663D53">
        <w:rPr>
          <w:rFonts w:cs="Times New Roman"/>
          <w:kern w:val="0"/>
          <w:sz w:val="28"/>
          <w:szCs w:val="28"/>
          <w:lang w:val="ru-RU" w:bidi="ar-SA"/>
        </w:rPr>
        <w:t>.</w:t>
      </w:r>
    </w:p>
    <w:p w:rsidR="004F028A" w:rsidRPr="00663D53" w:rsidRDefault="00602F6D" w:rsidP="00FA2766">
      <w:pPr>
        <w:pStyle w:val="ad"/>
        <w:numPr>
          <w:ilvl w:val="2"/>
          <w:numId w:val="14"/>
        </w:numPr>
        <w:jc w:val="both"/>
        <w:rPr>
          <w:rFonts w:cs="Times New Roman"/>
          <w:sz w:val="28"/>
          <w:szCs w:val="28"/>
          <w:lang w:val="ru-RU"/>
        </w:rPr>
      </w:pPr>
      <w:r w:rsidRPr="00663D53">
        <w:rPr>
          <w:rFonts w:cs="Times New Roman"/>
          <w:sz w:val="28"/>
          <w:szCs w:val="28"/>
          <w:lang w:val="ru-RU"/>
        </w:rPr>
        <w:t>При</w:t>
      </w:r>
      <w:r w:rsidR="00973E83" w:rsidRPr="00663D53">
        <w:rPr>
          <w:rFonts w:cs="Times New Roman"/>
          <w:sz w:val="28"/>
          <w:szCs w:val="28"/>
          <w:lang w:val="ru-RU"/>
        </w:rPr>
        <w:t xml:space="preserve"> </w:t>
      </w:r>
      <w:r w:rsidRPr="00663D53">
        <w:rPr>
          <w:rFonts w:cs="Times New Roman"/>
          <w:sz w:val="28"/>
          <w:szCs w:val="28"/>
          <w:lang w:val="ru-RU"/>
        </w:rPr>
        <w:t>расчете</w:t>
      </w:r>
      <w:r w:rsidR="00973E83" w:rsidRPr="00663D53">
        <w:rPr>
          <w:rFonts w:cs="Times New Roman"/>
          <w:sz w:val="28"/>
          <w:szCs w:val="28"/>
          <w:lang w:val="ru-RU"/>
        </w:rPr>
        <w:t xml:space="preserve"> </w:t>
      </w:r>
      <w:r w:rsidR="004F028A" w:rsidRPr="00663D53">
        <w:rPr>
          <w:rFonts w:cs="Times New Roman"/>
          <w:sz w:val="28"/>
          <w:szCs w:val="28"/>
          <w:lang w:val="ru-RU"/>
        </w:rPr>
        <w:t>стоимости</w:t>
      </w:r>
      <w:r w:rsidR="00973E83" w:rsidRPr="00663D53">
        <w:rPr>
          <w:rFonts w:cs="Times New Roman"/>
          <w:sz w:val="28"/>
          <w:szCs w:val="28"/>
          <w:lang w:val="ru-RU"/>
        </w:rPr>
        <w:t xml:space="preserve"> </w:t>
      </w:r>
      <w:r w:rsidR="00D91351" w:rsidRPr="00663D53">
        <w:rPr>
          <w:rFonts w:cs="Times New Roman"/>
          <w:sz w:val="28"/>
          <w:szCs w:val="28"/>
          <w:lang w:val="ru-RU"/>
        </w:rPr>
        <w:t>с</w:t>
      </w:r>
      <w:r w:rsidRPr="00663D53">
        <w:rPr>
          <w:rFonts w:cs="Times New Roman"/>
          <w:sz w:val="28"/>
          <w:szCs w:val="28"/>
          <w:lang w:val="ru-RU"/>
        </w:rPr>
        <w:t>троительства</w:t>
      </w:r>
      <w:r w:rsidR="00D91351" w:rsidRPr="00663D53">
        <w:rPr>
          <w:rFonts w:cs="Times New Roman"/>
          <w:sz w:val="28"/>
          <w:szCs w:val="28"/>
          <w:lang w:val="ru-RU"/>
        </w:rPr>
        <w:t>,</w:t>
      </w:r>
      <w:r w:rsidR="00C973AD" w:rsidRPr="00663D53">
        <w:rPr>
          <w:rFonts w:cs="Times New Roman"/>
          <w:sz w:val="28"/>
          <w:szCs w:val="28"/>
          <w:lang w:val="ru-RU"/>
        </w:rPr>
        <w:t xml:space="preserve"> </w:t>
      </w:r>
      <w:r w:rsidR="008D5D13" w:rsidRPr="00663D53">
        <w:rPr>
          <w:rFonts w:cs="Times New Roman"/>
          <w:sz w:val="28"/>
          <w:szCs w:val="28"/>
          <w:lang w:val="ru-RU"/>
        </w:rPr>
        <w:t xml:space="preserve">при производстве работ на застроенной территории,  </w:t>
      </w:r>
      <w:r w:rsidRPr="00663D53">
        <w:rPr>
          <w:rFonts w:cs="Times New Roman"/>
          <w:sz w:val="28"/>
          <w:szCs w:val="28"/>
          <w:lang w:val="ru-RU"/>
        </w:rPr>
        <w:t>учтен</w:t>
      </w:r>
      <w:r w:rsidR="00973E83" w:rsidRPr="00663D53">
        <w:rPr>
          <w:rFonts w:cs="Times New Roman"/>
          <w:sz w:val="28"/>
          <w:szCs w:val="28"/>
          <w:lang w:val="ru-RU"/>
        </w:rPr>
        <w:t xml:space="preserve"> </w:t>
      </w:r>
      <w:r w:rsidRPr="00663D53">
        <w:rPr>
          <w:rFonts w:cs="Times New Roman"/>
          <w:sz w:val="28"/>
          <w:szCs w:val="28"/>
          <w:lang w:val="ru-RU"/>
        </w:rPr>
        <w:t>коэффициент</w:t>
      </w:r>
      <w:r w:rsidR="00973E83" w:rsidRPr="00663D53">
        <w:rPr>
          <w:rFonts w:cs="Times New Roman"/>
          <w:sz w:val="28"/>
          <w:szCs w:val="28"/>
          <w:lang w:val="ru-RU"/>
        </w:rPr>
        <w:t xml:space="preserve"> </w:t>
      </w:r>
      <w:r w:rsidRPr="00663D53">
        <w:rPr>
          <w:rFonts w:cs="Times New Roman"/>
          <w:sz w:val="28"/>
          <w:szCs w:val="28"/>
          <w:lang w:val="ru-RU"/>
        </w:rPr>
        <w:t>на</w:t>
      </w:r>
      <w:r w:rsidR="00973E83" w:rsidRPr="00663D53">
        <w:rPr>
          <w:rFonts w:cs="Times New Roman"/>
          <w:sz w:val="28"/>
          <w:szCs w:val="28"/>
          <w:lang w:val="ru-RU"/>
        </w:rPr>
        <w:t xml:space="preserve"> </w:t>
      </w:r>
      <w:r w:rsidRPr="00663D53">
        <w:rPr>
          <w:rFonts w:cs="Times New Roman"/>
          <w:sz w:val="28"/>
          <w:szCs w:val="28"/>
          <w:lang w:val="ru-RU"/>
        </w:rPr>
        <w:t>стесненные</w:t>
      </w:r>
      <w:r w:rsidR="00973E83" w:rsidRPr="00663D53">
        <w:rPr>
          <w:rFonts w:cs="Times New Roman"/>
          <w:sz w:val="28"/>
          <w:szCs w:val="28"/>
          <w:lang w:val="ru-RU"/>
        </w:rPr>
        <w:t xml:space="preserve"> </w:t>
      </w:r>
      <w:r w:rsidRPr="00663D53">
        <w:rPr>
          <w:rFonts w:cs="Times New Roman"/>
          <w:sz w:val="28"/>
          <w:szCs w:val="28"/>
          <w:lang w:val="ru-RU"/>
        </w:rPr>
        <w:t>условия</w:t>
      </w:r>
      <w:r w:rsidR="00DD5FD6" w:rsidRPr="00663D53">
        <w:rPr>
          <w:rFonts w:cs="Times New Roman"/>
          <w:sz w:val="28"/>
          <w:szCs w:val="28"/>
          <w:lang w:val="ru-RU"/>
        </w:rPr>
        <w:t>.</w:t>
      </w:r>
    </w:p>
    <w:p w:rsidR="008D5D13" w:rsidRPr="00663D53" w:rsidRDefault="00C973AD" w:rsidP="00FA2766">
      <w:pPr>
        <w:pStyle w:val="ad"/>
        <w:numPr>
          <w:ilvl w:val="2"/>
          <w:numId w:val="14"/>
        </w:numPr>
        <w:jc w:val="both"/>
        <w:rPr>
          <w:rFonts w:cs="Times New Roman"/>
          <w:sz w:val="28"/>
          <w:szCs w:val="28"/>
          <w:lang w:val="ru-RU"/>
        </w:rPr>
      </w:pPr>
      <w:r w:rsidRPr="00663D53">
        <w:rPr>
          <w:rFonts w:cs="Times New Roman"/>
          <w:sz w:val="28"/>
          <w:szCs w:val="28"/>
          <w:lang w:val="ru-RU"/>
        </w:rPr>
        <w:t>П</w:t>
      </w:r>
      <w:r w:rsidR="008D5D13" w:rsidRPr="00663D53">
        <w:rPr>
          <w:rFonts w:cs="Times New Roman"/>
          <w:sz w:val="28"/>
          <w:szCs w:val="28"/>
          <w:lang w:val="ru-RU"/>
        </w:rPr>
        <w:t>ри расчете цен на</w:t>
      </w:r>
      <w:r w:rsidRPr="00663D53">
        <w:rPr>
          <w:rFonts w:cs="Times New Roman"/>
          <w:sz w:val="28"/>
          <w:szCs w:val="28"/>
          <w:lang w:val="ru-RU"/>
        </w:rPr>
        <w:t xml:space="preserve"> капитальный ремонт учтены понижающие коэффициенты- </w:t>
      </w:r>
      <w:r w:rsidRPr="00663D53">
        <w:rPr>
          <w:rFonts w:cs="Times New Roman"/>
          <w:color w:val="333333"/>
          <w:sz w:val="28"/>
          <w:szCs w:val="28"/>
          <w:shd w:val="clear" w:color="auto" w:fill="FFFFFF"/>
        </w:rPr>
        <w:t>0,94 – снижение ставки ЕСН</w:t>
      </w:r>
      <w:r w:rsidRPr="00663D53">
        <w:rPr>
          <w:rFonts w:cs="Times New Roman"/>
          <w:color w:val="333333"/>
          <w:sz w:val="28"/>
          <w:szCs w:val="28"/>
          <w:shd w:val="clear" w:color="auto" w:fill="FFFFFF"/>
          <w:lang w:val="ru-RU"/>
        </w:rPr>
        <w:t xml:space="preserve">; </w:t>
      </w:r>
    </w:p>
    <w:p w:rsidR="008D5D13" w:rsidRPr="00663D53" w:rsidRDefault="008D5D13" w:rsidP="008D5D13">
      <w:pPr>
        <w:pStyle w:val="ad"/>
        <w:jc w:val="both"/>
        <w:rPr>
          <w:rFonts w:cs="Times New Roman"/>
          <w:color w:val="333333"/>
          <w:sz w:val="28"/>
          <w:szCs w:val="28"/>
          <w:shd w:val="clear" w:color="auto" w:fill="FFFFFF"/>
          <w:lang w:val="ru-RU"/>
        </w:rPr>
      </w:pPr>
      <w:r w:rsidRPr="00663D53">
        <w:rPr>
          <w:rFonts w:cs="Times New Roman"/>
          <w:color w:val="333333"/>
          <w:sz w:val="28"/>
          <w:szCs w:val="28"/>
          <w:shd w:val="clear" w:color="auto" w:fill="FFFFFF"/>
          <w:lang w:val="ru-RU"/>
        </w:rPr>
        <w:t xml:space="preserve">                          </w:t>
      </w:r>
      <w:r w:rsidR="00C973AD" w:rsidRPr="00663D53">
        <w:rPr>
          <w:rFonts w:cs="Times New Roman"/>
          <w:color w:val="333333"/>
          <w:sz w:val="28"/>
          <w:szCs w:val="28"/>
          <w:shd w:val="clear" w:color="auto" w:fill="FFFFFF"/>
        </w:rPr>
        <w:t>0,9</w:t>
      </w:r>
      <w:r w:rsidRPr="00663D53">
        <w:rPr>
          <w:rFonts w:cs="Times New Roman"/>
          <w:color w:val="333333"/>
          <w:sz w:val="28"/>
          <w:szCs w:val="28"/>
          <w:shd w:val="clear" w:color="auto" w:fill="FFFFFF"/>
          <w:lang w:val="ru-RU"/>
        </w:rPr>
        <w:t>-</w:t>
      </w:r>
      <w:r w:rsidR="00C973AD" w:rsidRPr="00663D53">
        <w:rPr>
          <w:rFonts w:cs="Times New Roman"/>
          <w:color w:val="333333"/>
          <w:sz w:val="28"/>
          <w:szCs w:val="28"/>
          <w:shd w:val="clear" w:color="auto" w:fill="FFFFFF"/>
        </w:rPr>
        <w:t>общее снижение затрат на организацию строительно-ремонтного производства</w:t>
      </w:r>
      <w:r w:rsidR="00C973AD" w:rsidRPr="00663D53">
        <w:rPr>
          <w:rFonts w:cs="Times New Roman"/>
          <w:color w:val="333333"/>
          <w:sz w:val="28"/>
          <w:szCs w:val="28"/>
          <w:shd w:val="clear" w:color="auto" w:fill="FFFFFF"/>
          <w:lang w:val="ru-RU"/>
        </w:rPr>
        <w:t xml:space="preserve"> </w:t>
      </w:r>
      <w:r w:rsidR="00C973AD" w:rsidRPr="00663D53">
        <w:rPr>
          <w:rFonts w:cs="Times New Roman"/>
          <w:color w:val="333333"/>
          <w:sz w:val="28"/>
          <w:szCs w:val="28"/>
          <w:shd w:val="clear" w:color="auto" w:fill="FFFFFF"/>
        </w:rPr>
        <w:t>при</w:t>
      </w:r>
      <w:r w:rsidR="00C973AD" w:rsidRPr="00663D53">
        <w:rPr>
          <w:rFonts w:cs="Times New Roman"/>
          <w:color w:val="333333"/>
          <w:sz w:val="28"/>
          <w:szCs w:val="28"/>
          <w:shd w:val="clear" w:color="auto" w:fill="FFFFFF"/>
          <w:lang w:val="ru-RU"/>
        </w:rPr>
        <w:t xml:space="preserve"> </w:t>
      </w:r>
      <w:r w:rsidR="00C973AD" w:rsidRPr="00663D53">
        <w:rPr>
          <w:rFonts w:cs="Times New Roman"/>
          <w:color w:val="333333"/>
          <w:sz w:val="28"/>
          <w:szCs w:val="28"/>
          <w:shd w:val="clear" w:color="auto" w:fill="FFFFFF"/>
        </w:rPr>
        <w:t>использовании норм и расценок из сборников на общестроительные и специальные</w:t>
      </w:r>
      <w:r w:rsidR="00C973AD" w:rsidRPr="00663D53">
        <w:rPr>
          <w:rFonts w:cs="Times New Roman"/>
          <w:color w:val="333333"/>
          <w:sz w:val="28"/>
          <w:szCs w:val="28"/>
          <w:shd w:val="clear" w:color="auto" w:fill="FFFFFF"/>
          <w:lang w:val="ru-RU"/>
        </w:rPr>
        <w:t xml:space="preserve"> </w:t>
      </w:r>
      <w:r w:rsidR="00C973AD" w:rsidRPr="00663D53">
        <w:rPr>
          <w:rFonts w:cs="Times New Roman"/>
          <w:color w:val="333333"/>
          <w:sz w:val="28"/>
          <w:szCs w:val="28"/>
          <w:shd w:val="clear" w:color="auto" w:fill="FFFFFF"/>
        </w:rPr>
        <w:t xml:space="preserve">строительные работы; </w:t>
      </w:r>
    </w:p>
    <w:p w:rsidR="00C973AD" w:rsidRPr="00663D53" w:rsidRDefault="008D5D13" w:rsidP="008D5D13">
      <w:pPr>
        <w:pStyle w:val="ad"/>
        <w:jc w:val="both"/>
        <w:rPr>
          <w:rFonts w:cs="Times New Roman"/>
          <w:sz w:val="28"/>
          <w:szCs w:val="28"/>
          <w:lang w:val="ru-RU"/>
        </w:rPr>
      </w:pPr>
      <w:r w:rsidRPr="00663D53">
        <w:rPr>
          <w:rFonts w:cs="Times New Roman"/>
          <w:color w:val="333333"/>
          <w:sz w:val="28"/>
          <w:szCs w:val="28"/>
          <w:shd w:val="clear" w:color="auto" w:fill="FFFFFF"/>
          <w:lang w:val="ru-RU"/>
        </w:rPr>
        <w:t xml:space="preserve">                         </w:t>
      </w:r>
      <w:r w:rsidR="00C973AD" w:rsidRPr="00663D53">
        <w:rPr>
          <w:rFonts w:cs="Times New Roman"/>
          <w:color w:val="333333"/>
          <w:sz w:val="28"/>
          <w:szCs w:val="28"/>
          <w:shd w:val="clear" w:color="auto" w:fill="FFFFFF"/>
        </w:rPr>
        <w:t>0,6 – хозяйственный способ производства работ</w:t>
      </w:r>
      <w:r w:rsidR="00C973AD" w:rsidRPr="00663D53">
        <w:rPr>
          <w:rFonts w:cs="Times New Roman"/>
          <w:color w:val="333333"/>
          <w:sz w:val="28"/>
          <w:szCs w:val="28"/>
          <w:shd w:val="clear" w:color="auto" w:fill="FFFFFF"/>
          <w:lang w:val="ru-RU"/>
        </w:rPr>
        <w:t>.</w:t>
      </w:r>
    </w:p>
    <w:p w:rsidR="00242DE0" w:rsidRPr="00663D53" w:rsidRDefault="00242DE0" w:rsidP="00FC5807">
      <w:pPr>
        <w:pStyle w:val="20"/>
        <w:numPr>
          <w:ilvl w:val="0"/>
          <w:numId w:val="33"/>
        </w:numPr>
        <w:spacing w:before="360" w:after="360" w:line="276" w:lineRule="auto"/>
        <w:jc w:val="center"/>
        <w:rPr>
          <w:rFonts w:ascii="Times New Roman" w:hAnsi="Times New Roman" w:cs="Times New Roman"/>
          <w:iCs/>
          <w:color w:val="auto"/>
          <w:sz w:val="28"/>
          <w:szCs w:val="32"/>
          <w:lang w:val="ru-RU"/>
        </w:rPr>
        <w:sectPr w:rsidR="00242DE0" w:rsidRPr="00663D53" w:rsidSect="008D7198">
          <w:pgSz w:w="11907" w:h="16840" w:code="9"/>
          <w:pgMar w:top="539" w:right="708" w:bottom="902" w:left="1106" w:header="720" w:footer="266" w:gutter="0"/>
          <w:cols w:space="720"/>
          <w:docGrid w:linePitch="326"/>
        </w:sectPr>
      </w:pPr>
    </w:p>
    <w:p w:rsidR="007C25CF" w:rsidRPr="00663D53" w:rsidRDefault="007A7DC8" w:rsidP="00FC5807">
      <w:pPr>
        <w:pStyle w:val="20"/>
        <w:numPr>
          <w:ilvl w:val="0"/>
          <w:numId w:val="36"/>
        </w:numPr>
        <w:spacing w:before="360" w:after="360" w:line="276" w:lineRule="auto"/>
        <w:jc w:val="center"/>
        <w:rPr>
          <w:rFonts w:ascii="Times New Roman" w:hAnsi="Times New Roman" w:cs="Times New Roman"/>
          <w:iCs/>
          <w:color w:val="auto"/>
          <w:sz w:val="28"/>
          <w:szCs w:val="32"/>
          <w:lang w:val="ru-RU"/>
        </w:rPr>
      </w:pPr>
      <w:bookmarkStart w:id="27" w:name="_Toc459310389"/>
      <w:r w:rsidRPr="00663D53">
        <w:rPr>
          <w:rFonts w:ascii="Times New Roman" w:hAnsi="Times New Roman" w:cs="Times New Roman"/>
          <w:iCs/>
          <w:color w:val="auto"/>
          <w:sz w:val="28"/>
          <w:szCs w:val="32"/>
          <w:lang w:val="ru-RU"/>
        </w:rPr>
        <w:lastRenderedPageBreak/>
        <w:t>ОЦЕНКА</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ОБЪЕМОВ</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И</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ИСТОЧНИКОВ</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ФИНАНСИРОВАНИЯ</w:t>
      </w:r>
      <w:bookmarkEnd w:id="27"/>
      <w:r w:rsidR="00973E83" w:rsidRPr="00663D53">
        <w:rPr>
          <w:rFonts w:ascii="Times New Roman" w:hAnsi="Times New Roman" w:cs="Times New Roman"/>
          <w:iCs/>
          <w:color w:val="auto"/>
          <w:sz w:val="28"/>
          <w:szCs w:val="32"/>
          <w:lang w:val="ru-RU"/>
        </w:rPr>
        <w:t xml:space="preserve"> </w:t>
      </w:r>
    </w:p>
    <w:p w:rsidR="00F83C8A" w:rsidRPr="00663D53" w:rsidRDefault="00F83C8A" w:rsidP="00FC5807">
      <w:pPr>
        <w:pStyle w:val="20"/>
        <w:numPr>
          <w:ilvl w:val="1"/>
          <w:numId w:val="36"/>
        </w:numPr>
        <w:spacing w:before="0" w:line="276" w:lineRule="auto"/>
        <w:rPr>
          <w:rFonts w:ascii="Times New Roman" w:hAnsi="Times New Roman" w:cs="Times New Roman"/>
          <w:i/>
          <w:iCs/>
          <w:color w:val="auto"/>
          <w:sz w:val="28"/>
          <w:szCs w:val="32"/>
          <w:lang w:val="ru-RU"/>
        </w:rPr>
      </w:pPr>
      <w:bookmarkStart w:id="28" w:name="_Toc459310390"/>
      <w:r w:rsidRPr="00663D53">
        <w:rPr>
          <w:rFonts w:ascii="Times New Roman" w:hAnsi="Times New Roman" w:cs="Times New Roman"/>
          <w:i/>
          <w:iCs/>
          <w:color w:val="auto"/>
          <w:sz w:val="28"/>
          <w:szCs w:val="32"/>
          <w:lang w:val="ru-RU"/>
        </w:rPr>
        <w:t>ОЦЕНКА ОБЪЕМОВ ФИНАНСИРОВАНИЯ</w:t>
      </w:r>
      <w:bookmarkEnd w:id="28"/>
    </w:p>
    <w:p w:rsidR="00F83C8A" w:rsidRPr="00663D53" w:rsidRDefault="00F83C8A" w:rsidP="00F83C8A">
      <w:pPr>
        <w:pStyle w:val="ad"/>
        <w:tabs>
          <w:tab w:val="left" w:pos="284"/>
        </w:tabs>
        <w:spacing w:line="276" w:lineRule="auto"/>
        <w:jc w:val="right"/>
        <w:rPr>
          <w:rFonts w:cs="Times New Roman"/>
          <w:i/>
          <w:sz w:val="28"/>
          <w:szCs w:val="28"/>
          <w:lang w:val="ru-RU"/>
        </w:rPr>
      </w:pPr>
      <w:r w:rsidRPr="00663D53">
        <w:rPr>
          <w:rFonts w:cs="Times New Roman"/>
          <w:i/>
          <w:sz w:val="28"/>
          <w:szCs w:val="28"/>
          <w:lang w:val="ru-RU"/>
        </w:rPr>
        <w:t>Таблица 1</w:t>
      </w:r>
      <w:r w:rsidR="008E685E">
        <w:rPr>
          <w:rFonts w:cs="Times New Roman"/>
          <w:i/>
          <w:sz w:val="28"/>
          <w:szCs w:val="28"/>
          <w:lang w:val="ru-RU"/>
        </w:rPr>
        <w:t>1</w:t>
      </w:r>
      <w:r w:rsidRPr="00663D53">
        <w:rPr>
          <w:rFonts w:cs="Times New Roman"/>
          <w:i/>
          <w:sz w:val="28"/>
          <w:szCs w:val="28"/>
          <w:lang w:val="ru-RU"/>
        </w:rPr>
        <w:t>.Объемы и источники финансирования.</w:t>
      </w:r>
    </w:p>
    <w:tbl>
      <w:tblPr>
        <w:tblpPr w:leftFromText="180" w:rightFromText="180" w:vertAnchor="text" w:tblpY="1"/>
        <w:tblOverlap w:val="never"/>
        <w:tblW w:w="49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6"/>
        <w:gridCol w:w="59"/>
        <w:gridCol w:w="4008"/>
        <w:gridCol w:w="22"/>
        <w:gridCol w:w="9"/>
        <w:gridCol w:w="83"/>
        <w:gridCol w:w="2415"/>
        <w:gridCol w:w="49"/>
        <w:gridCol w:w="15"/>
        <w:gridCol w:w="77"/>
        <w:gridCol w:w="2181"/>
        <w:gridCol w:w="6"/>
        <w:gridCol w:w="55"/>
        <w:gridCol w:w="2757"/>
        <w:gridCol w:w="9"/>
        <w:gridCol w:w="6"/>
        <w:gridCol w:w="34"/>
        <w:gridCol w:w="2662"/>
      </w:tblGrid>
      <w:tr w:rsidR="00FA38DE" w:rsidRPr="00663D53" w:rsidTr="00683747">
        <w:trPr>
          <w:trHeight w:val="896"/>
          <w:tblHeader/>
        </w:trPr>
        <w:tc>
          <w:tcPr>
            <w:tcW w:w="329" w:type="pct"/>
            <w:gridSpan w:val="2"/>
            <w:shd w:val="clear" w:color="auto" w:fill="auto"/>
            <w:vAlign w:val="center"/>
            <w:hideMark/>
          </w:tcPr>
          <w:p w:rsidR="00E0735A" w:rsidRPr="00663D53" w:rsidRDefault="00E0735A" w:rsidP="00175279">
            <w:pPr>
              <w:pStyle w:val="afffffff8"/>
              <w:rPr>
                <w:sz w:val="24"/>
                <w:szCs w:val="24"/>
              </w:rPr>
            </w:pPr>
            <w:r w:rsidRPr="00663D53">
              <w:rPr>
                <w:sz w:val="24"/>
                <w:szCs w:val="24"/>
              </w:rPr>
              <w:t xml:space="preserve">№ </w:t>
            </w:r>
            <w:proofErr w:type="gramStart"/>
            <w:r w:rsidRPr="00663D53">
              <w:rPr>
                <w:sz w:val="24"/>
                <w:szCs w:val="24"/>
              </w:rPr>
              <w:t>п</w:t>
            </w:r>
            <w:proofErr w:type="gramEnd"/>
            <w:r w:rsidRPr="00663D53">
              <w:rPr>
                <w:sz w:val="24"/>
                <w:szCs w:val="24"/>
              </w:rPr>
              <w:t>/п</w:t>
            </w:r>
          </w:p>
        </w:tc>
        <w:tc>
          <w:tcPr>
            <w:tcW w:w="1308" w:type="pct"/>
            <w:gridSpan w:val="2"/>
            <w:shd w:val="clear" w:color="auto" w:fill="auto"/>
            <w:vAlign w:val="center"/>
            <w:hideMark/>
          </w:tcPr>
          <w:p w:rsidR="00E0735A" w:rsidRPr="00663D53" w:rsidRDefault="00E0735A" w:rsidP="00175279">
            <w:pPr>
              <w:pStyle w:val="afffffff8"/>
              <w:rPr>
                <w:sz w:val="24"/>
                <w:szCs w:val="24"/>
              </w:rPr>
            </w:pPr>
            <w:r w:rsidRPr="00663D53">
              <w:rPr>
                <w:sz w:val="24"/>
                <w:szCs w:val="24"/>
              </w:rPr>
              <w:t>Наименование</w:t>
            </w:r>
          </w:p>
        </w:tc>
        <w:tc>
          <w:tcPr>
            <w:tcW w:w="835" w:type="pct"/>
            <w:gridSpan w:val="5"/>
            <w:shd w:val="clear" w:color="auto" w:fill="auto"/>
            <w:vAlign w:val="center"/>
          </w:tcPr>
          <w:p w:rsidR="00E0735A" w:rsidRPr="00663D53" w:rsidRDefault="00E0735A" w:rsidP="00175279">
            <w:pPr>
              <w:spacing w:line="276" w:lineRule="auto"/>
              <w:ind w:left="-108" w:right="-108" w:firstLine="65"/>
              <w:jc w:val="center"/>
              <w:rPr>
                <w:rFonts w:cs="Times New Roman"/>
                <w:b/>
                <w:lang w:val="ru-RU"/>
              </w:rPr>
            </w:pPr>
            <w:r w:rsidRPr="00663D53">
              <w:rPr>
                <w:rFonts w:cs="Times New Roman"/>
                <w:b/>
                <w:lang w:val="ru-RU"/>
              </w:rPr>
              <w:t>Кол-во</w:t>
            </w:r>
          </w:p>
        </w:tc>
        <w:tc>
          <w:tcPr>
            <w:tcW w:w="735" w:type="pct"/>
            <w:gridSpan w:val="3"/>
            <w:shd w:val="clear" w:color="auto" w:fill="auto"/>
            <w:vAlign w:val="center"/>
            <w:hideMark/>
          </w:tcPr>
          <w:p w:rsidR="00E0735A" w:rsidRPr="00663D53" w:rsidRDefault="00E0735A" w:rsidP="00175279">
            <w:pPr>
              <w:spacing w:line="276" w:lineRule="auto"/>
              <w:ind w:left="-120" w:right="-108"/>
              <w:jc w:val="center"/>
              <w:rPr>
                <w:rFonts w:cs="Times New Roman"/>
                <w:b/>
                <w:lang w:val="ru-RU"/>
              </w:rPr>
            </w:pPr>
            <w:r w:rsidRPr="00663D53">
              <w:rPr>
                <w:rFonts w:cs="Times New Roman"/>
                <w:b/>
                <w:lang w:val="ru-RU"/>
              </w:rPr>
              <w:t>Укрупненные цены реализации проекта (тыс</w:t>
            </w:r>
            <w:proofErr w:type="gramStart"/>
            <w:r w:rsidRPr="00663D53">
              <w:rPr>
                <w:rFonts w:cs="Times New Roman"/>
                <w:b/>
                <w:lang w:val="ru-RU"/>
              </w:rPr>
              <w:t>.р</w:t>
            </w:r>
            <w:proofErr w:type="gramEnd"/>
            <w:r w:rsidRPr="00663D53">
              <w:rPr>
                <w:rFonts w:cs="Times New Roman"/>
                <w:b/>
                <w:lang w:val="ru-RU"/>
              </w:rPr>
              <w:t>уб)</w:t>
            </w:r>
          </w:p>
        </w:tc>
        <w:tc>
          <w:tcPr>
            <w:tcW w:w="918" w:type="pct"/>
            <w:gridSpan w:val="4"/>
            <w:shd w:val="clear" w:color="auto" w:fill="auto"/>
            <w:vAlign w:val="center"/>
          </w:tcPr>
          <w:p w:rsidR="00E0735A" w:rsidRPr="007A4751" w:rsidRDefault="00E0735A" w:rsidP="00175279">
            <w:pPr>
              <w:spacing w:line="276" w:lineRule="auto"/>
              <w:jc w:val="center"/>
              <w:rPr>
                <w:rFonts w:cs="Times New Roman"/>
                <w:b/>
                <w:lang w:val="ru-RU"/>
              </w:rPr>
            </w:pPr>
            <w:r w:rsidRPr="007A4751">
              <w:rPr>
                <w:rFonts w:cs="Times New Roman"/>
                <w:b/>
                <w:lang w:val="ru-RU"/>
              </w:rPr>
              <w:t>Год реализации программных мероприятий</w:t>
            </w:r>
          </w:p>
        </w:tc>
        <w:tc>
          <w:tcPr>
            <w:tcW w:w="875" w:type="pct"/>
            <w:gridSpan w:val="2"/>
            <w:shd w:val="clear" w:color="auto" w:fill="auto"/>
            <w:vAlign w:val="center"/>
          </w:tcPr>
          <w:p w:rsidR="00E0735A" w:rsidRPr="007A4751" w:rsidRDefault="00E0735A" w:rsidP="00175279">
            <w:pPr>
              <w:spacing w:line="276" w:lineRule="auto"/>
              <w:ind w:left="-108" w:right="-108" w:firstLine="108"/>
              <w:jc w:val="center"/>
              <w:rPr>
                <w:rFonts w:cs="Times New Roman"/>
                <w:b/>
                <w:lang w:val="ru-RU"/>
              </w:rPr>
            </w:pPr>
            <w:r w:rsidRPr="007A4751">
              <w:rPr>
                <w:rFonts w:cs="Times New Roman"/>
                <w:b/>
                <w:lang w:val="ru-RU"/>
              </w:rPr>
              <w:t>Источники финансирования</w:t>
            </w:r>
          </w:p>
        </w:tc>
      </w:tr>
      <w:tr w:rsidR="00E0735A" w:rsidRPr="00663D53" w:rsidTr="00FA38DE">
        <w:trPr>
          <w:trHeight w:val="391"/>
          <w:tblHeader/>
        </w:trPr>
        <w:tc>
          <w:tcPr>
            <w:tcW w:w="5000" w:type="pct"/>
            <w:gridSpan w:val="18"/>
            <w:shd w:val="clear" w:color="auto" w:fill="auto"/>
            <w:vAlign w:val="center"/>
          </w:tcPr>
          <w:p w:rsidR="00E0735A" w:rsidRPr="00663D53" w:rsidRDefault="00E0735A" w:rsidP="00E0735A">
            <w:pPr>
              <w:pStyle w:val="afffffff9"/>
              <w:ind w:left="3648" w:right="-83"/>
              <w:rPr>
                <w:b/>
                <w:sz w:val="24"/>
                <w:szCs w:val="24"/>
              </w:rPr>
            </w:pPr>
            <w:r w:rsidRPr="00663D53">
              <w:rPr>
                <w:b/>
                <w:sz w:val="24"/>
                <w:szCs w:val="24"/>
              </w:rPr>
              <w:t>Строительство</w:t>
            </w:r>
          </w:p>
        </w:tc>
      </w:tr>
      <w:tr w:rsidR="00D725A5" w:rsidRPr="00663D53" w:rsidTr="00C31E2C">
        <w:trPr>
          <w:trHeight w:val="619"/>
          <w:tblHeader/>
        </w:trPr>
        <w:tc>
          <w:tcPr>
            <w:tcW w:w="5000" w:type="pct"/>
            <w:gridSpan w:val="18"/>
            <w:shd w:val="clear" w:color="auto" w:fill="auto"/>
            <w:vAlign w:val="center"/>
          </w:tcPr>
          <w:p w:rsidR="00D725A5" w:rsidRPr="00663D53" w:rsidRDefault="00D725A5" w:rsidP="00E0735A">
            <w:pPr>
              <w:pStyle w:val="afffffff9"/>
              <w:numPr>
                <w:ilvl w:val="3"/>
                <w:numId w:val="14"/>
              </w:numPr>
              <w:ind w:left="3648" w:right="-83" w:hanging="1080"/>
              <w:rPr>
                <w:b/>
                <w:sz w:val="24"/>
                <w:szCs w:val="24"/>
              </w:rPr>
            </w:pPr>
            <w:r w:rsidRPr="00663D53">
              <w:rPr>
                <w:b/>
                <w:sz w:val="24"/>
                <w:szCs w:val="24"/>
              </w:rPr>
              <w:t>Учреждения образования</w:t>
            </w:r>
          </w:p>
        </w:tc>
      </w:tr>
      <w:tr w:rsidR="00FA38DE" w:rsidRPr="00663D53" w:rsidTr="00683747">
        <w:trPr>
          <w:trHeight w:val="639"/>
        </w:trPr>
        <w:tc>
          <w:tcPr>
            <w:tcW w:w="329" w:type="pct"/>
            <w:gridSpan w:val="2"/>
            <w:shd w:val="clear" w:color="auto" w:fill="auto"/>
            <w:vAlign w:val="center"/>
            <w:hideMark/>
          </w:tcPr>
          <w:p w:rsidR="00C00A5F" w:rsidRPr="00663D53" w:rsidRDefault="00C00A5F" w:rsidP="00E0735A">
            <w:pPr>
              <w:pStyle w:val="afffffff9"/>
              <w:rPr>
                <w:sz w:val="24"/>
                <w:szCs w:val="24"/>
              </w:rPr>
            </w:pPr>
            <w:r w:rsidRPr="00663D53">
              <w:rPr>
                <w:sz w:val="24"/>
                <w:szCs w:val="24"/>
              </w:rPr>
              <w:t>1.1.</w:t>
            </w:r>
          </w:p>
        </w:tc>
        <w:tc>
          <w:tcPr>
            <w:tcW w:w="1308" w:type="pct"/>
            <w:gridSpan w:val="2"/>
            <w:shd w:val="clear" w:color="auto" w:fill="auto"/>
            <w:vAlign w:val="center"/>
            <w:hideMark/>
          </w:tcPr>
          <w:p w:rsidR="00C00A5F" w:rsidRPr="00663D53" w:rsidRDefault="00C00A5F" w:rsidP="00E0735A">
            <w:pPr>
              <w:pStyle w:val="afffffff9"/>
              <w:suppressAutoHyphens/>
              <w:autoSpaceDN w:val="0"/>
              <w:rPr>
                <w:sz w:val="24"/>
                <w:szCs w:val="24"/>
              </w:rPr>
            </w:pPr>
            <w:r w:rsidRPr="00663D53">
              <w:rPr>
                <w:sz w:val="24"/>
                <w:szCs w:val="24"/>
              </w:rPr>
              <w:t>Детские дошкольные учреждения</w:t>
            </w:r>
          </w:p>
        </w:tc>
        <w:tc>
          <w:tcPr>
            <w:tcW w:w="835" w:type="pct"/>
            <w:gridSpan w:val="5"/>
            <w:shd w:val="clear" w:color="auto" w:fill="auto"/>
            <w:vAlign w:val="center"/>
          </w:tcPr>
          <w:p w:rsidR="00C00A5F" w:rsidRPr="00663D53" w:rsidRDefault="00504D5D" w:rsidP="00E0735A">
            <w:pPr>
              <w:pStyle w:val="afffffff9"/>
              <w:suppressAutoHyphens/>
              <w:autoSpaceDN w:val="0"/>
              <w:rPr>
                <w:sz w:val="24"/>
                <w:szCs w:val="24"/>
              </w:rPr>
            </w:pPr>
            <w:r>
              <w:rPr>
                <w:sz w:val="24"/>
                <w:szCs w:val="24"/>
              </w:rPr>
              <w:t>120</w:t>
            </w:r>
          </w:p>
        </w:tc>
        <w:tc>
          <w:tcPr>
            <w:tcW w:w="735" w:type="pct"/>
            <w:gridSpan w:val="3"/>
            <w:shd w:val="clear" w:color="auto" w:fill="auto"/>
            <w:vAlign w:val="bottom"/>
          </w:tcPr>
          <w:p w:rsidR="00C00A5F" w:rsidRPr="00504D5D" w:rsidRDefault="00504D5D" w:rsidP="00E0735A">
            <w:pPr>
              <w:jc w:val="center"/>
              <w:rPr>
                <w:rFonts w:cs="Times New Roman"/>
                <w:color w:val="000000"/>
                <w:lang w:val="ru-RU"/>
              </w:rPr>
            </w:pPr>
            <w:r>
              <w:rPr>
                <w:rFonts w:cs="Times New Roman"/>
                <w:color w:val="000000"/>
                <w:lang w:val="ru-RU"/>
              </w:rPr>
              <w:t>58256,61</w:t>
            </w:r>
          </w:p>
        </w:tc>
        <w:tc>
          <w:tcPr>
            <w:tcW w:w="918" w:type="pct"/>
            <w:gridSpan w:val="4"/>
            <w:shd w:val="clear" w:color="auto" w:fill="auto"/>
            <w:vAlign w:val="bottom"/>
            <w:hideMark/>
          </w:tcPr>
          <w:p w:rsidR="00C00A5F" w:rsidRPr="00663D53" w:rsidRDefault="00420BFA" w:rsidP="00E0735A">
            <w:pPr>
              <w:jc w:val="center"/>
              <w:rPr>
                <w:rFonts w:cs="Times New Roman"/>
                <w:color w:val="000000"/>
                <w:lang w:val="ru-RU"/>
              </w:rPr>
            </w:pPr>
            <w:r w:rsidRPr="00663D53">
              <w:rPr>
                <w:rFonts w:cs="Times New Roman"/>
                <w:color w:val="000000"/>
                <w:lang w:val="ru-RU"/>
              </w:rPr>
              <w:t>2021-2022</w:t>
            </w:r>
          </w:p>
        </w:tc>
        <w:tc>
          <w:tcPr>
            <w:tcW w:w="875" w:type="pct"/>
            <w:gridSpan w:val="2"/>
            <w:shd w:val="clear" w:color="auto" w:fill="auto"/>
            <w:hideMark/>
          </w:tcPr>
          <w:p w:rsidR="00C00A5F" w:rsidRPr="00663D53" w:rsidRDefault="00C00A5F" w:rsidP="00C00A5F">
            <w:pPr>
              <w:jc w:val="center"/>
            </w:pPr>
            <w:r w:rsidRPr="00663D53">
              <w:rPr>
                <w:rFonts w:cs="Times New Roman"/>
              </w:rPr>
              <w:t>бюджет</w:t>
            </w:r>
          </w:p>
        </w:tc>
      </w:tr>
      <w:tr w:rsidR="00FA38DE" w:rsidRPr="00663D53" w:rsidTr="00683747">
        <w:trPr>
          <w:trHeight w:val="847"/>
        </w:trPr>
        <w:tc>
          <w:tcPr>
            <w:tcW w:w="329" w:type="pct"/>
            <w:gridSpan w:val="2"/>
            <w:shd w:val="clear" w:color="auto" w:fill="auto"/>
            <w:vAlign w:val="center"/>
            <w:hideMark/>
          </w:tcPr>
          <w:p w:rsidR="00C00A5F" w:rsidRPr="00663D53" w:rsidRDefault="00C00A5F" w:rsidP="00E0735A">
            <w:pPr>
              <w:pStyle w:val="afffffff9"/>
              <w:rPr>
                <w:sz w:val="24"/>
                <w:szCs w:val="24"/>
              </w:rPr>
            </w:pPr>
            <w:r w:rsidRPr="00663D53">
              <w:rPr>
                <w:sz w:val="24"/>
                <w:szCs w:val="24"/>
              </w:rPr>
              <w:t>1.2.</w:t>
            </w:r>
          </w:p>
        </w:tc>
        <w:tc>
          <w:tcPr>
            <w:tcW w:w="1308" w:type="pct"/>
            <w:gridSpan w:val="2"/>
            <w:shd w:val="clear" w:color="auto" w:fill="auto"/>
            <w:vAlign w:val="center"/>
            <w:hideMark/>
          </w:tcPr>
          <w:p w:rsidR="00C00A5F" w:rsidRPr="00663D53" w:rsidRDefault="00504D5D" w:rsidP="00E0735A">
            <w:pPr>
              <w:pStyle w:val="afffffff9"/>
              <w:suppressAutoHyphens/>
              <w:autoSpaceDN w:val="0"/>
              <w:rPr>
                <w:sz w:val="24"/>
                <w:szCs w:val="24"/>
              </w:rPr>
            </w:pPr>
            <w:r>
              <w:rPr>
                <w:sz w:val="24"/>
                <w:szCs w:val="24"/>
              </w:rPr>
              <w:t>Учебно-производственный комбинат</w:t>
            </w:r>
          </w:p>
        </w:tc>
        <w:tc>
          <w:tcPr>
            <w:tcW w:w="835" w:type="pct"/>
            <w:gridSpan w:val="5"/>
            <w:shd w:val="clear" w:color="auto" w:fill="auto"/>
            <w:vAlign w:val="center"/>
          </w:tcPr>
          <w:p w:rsidR="00C00A5F" w:rsidRPr="00663D53" w:rsidRDefault="00504D5D" w:rsidP="00E0735A">
            <w:pPr>
              <w:pStyle w:val="afffffff9"/>
              <w:suppressAutoHyphens/>
              <w:autoSpaceDN w:val="0"/>
              <w:rPr>
                <w:sz w:val="24"/>
                <w:szCs w:val="24"/>
              </w:rPr>
            </w:pPr>
            <w:r>
              <w:rPr>
                <w:sz w:val="24"/>
                <w:szCs w:val="24"/>
              </w:rPr>
              <w:t>40</w:t>
            </w:r>
          </w:p>
        </w:tc>
        <w:tc>
          <w:tcPr>
            <w:tcW w:w="735" w:type="pct"/>
            <w:gridSpan w:val="3"/>
            <w:shd w:val="clear" w:color="auto" w:fill="auto"/>
            <w:vAlign w:val="bottom"/>
          </w:tcPr>
          <w:p w:rsidR="00C00A5F" w:rsidRPr="00504D5D" w:rsidRDefault="00504D5D" w:rsidP="00E0735A">
            <w:pPr>
              <w:jc w:val="center"/>
              <w:rPr>
                <w:rFonts w:cs="Times New Roman"/>
                <w:bCs/>
                <w:color w:val="000000"/>
                <w:lang w:val="ru-RU"/>
              </w:rPr>
            </w:pPr>
            <w:r>
              <w:rPr>
                <w:rFonts w:cs="Times New Roman"/>
                <w:bCs/>
                <w:color w:val="000000"/>
                <w:lang w:val="ru-RU"/>
              </w:rPr>
              <w:t>30557,85</w:t>
            </w:r>
          </w:p>
        </w:tc>
        <w:tc>
          <w:tcPr>
            <w:tcW w:w="918" w:type="pct"/>
            <w:gridSpan w:val="4"/>
            <w:shd w:val="clear" w:color="auto" w:fill="auto"/>
            <w:vAlign w:val="bottom"/>
            <w:hideMark/>
          </w:tcPr>
          <w:p w:rsidR="00C00A5F" w:rsidRPr="00CA29CC" w:rsidRDefault="00420BFA" w:rsidP="00E0735A">
            <w:pPr>
              <w:jc w:val="center"/>
              <w:rPr>
                <w:rFonts w:cs="Times New Roman"/>
                <w:bCs/>
                <w:color w:val="000000"/>
                <w:lang w:val="ru-RU"/>
              </w:rPr>
            </w:pPr>
            <w:r w:rsidRPr="00CA29CC">
              <w:rPr>
                <w:rFonts w:cs="Times New Roman"/>
                <w:bCs/>
                <w:color w:val="000000"/>
                <w:lang w:val="ru-RU"/>
              </w:rPr>
              <w:t>2023-2024</w:t>
            </w:r>
          </w:p>
        </w:tc>
        <w:tc>
          <w:tcPr>
            <w:tcW w:w="875" w:type="pct"/>
            <w:gridSpan w:val="2"/>
            <w:shd w:val="clear" w:color="auto" w:fill="auto"/>
            <w:hideMark/>
          </w:tcPr>
          <w:p w:rsidR="00C00A5F" w:rsidRPr="00663D53" w:rsidRDefault="00C00A5F" w:rsidP="00C00A5F">
            <w:pPr>
              <w:jc w:val="center"/>
            </w:pPr>
            <w:r w:rsidRPr="00663D53">
              <w:rPr>
                <w:rFonts w:cs="Times New Roman"/>
              </w:rPr>
              <w:t>бюджет</w:t>
            </w:r>
          </w:p>
        </w:tc>
      </w:tr>
      <w:tr w:rsidR="00D725A5" w:rsidRPr="00663D53" w:rsidTr="00C31E2C">
        <w:trPr>
          <w:trHeight w:val="620"/>
        </w:trPr>
        <w:tc>
          <w:tcPr>
            <w:tcW w:w="5000" w:type="pct"/>
            <w:gridSpan w:val="18"/>
            <w:shd w:val="clear" w:color="auto" w:fill="auto"/>
            <w:vAlign w:val="center"/>
          </w:tcPr>
          <w:p w:rsidR="00D725A5" w:rsidRPr="00663D53" w:rsidRDefault="00D725A5" w:rsidP="00C00A5F">
            <w:pPr>
              <w:pStyle w:val="afffffff9"/>
              <w:numPr>
                <w:ilvl w:val="3"/>
                <w:numId w:val="14"/>
              </w:numPr>
              <w:ind w:left="3648" w:right="-83" w:hanging="1080"/>
              <w:rPr>
                <w:b/>
                <w:sz w:val="24"/>
                <w:szCs w:val="24"/>
              </w:rPr>
            </w:pPr>
            <w:r w:rsidRPr="00663D53">
              <w:rPr>
                <w:b/>
                <w:sz w:val="24"/>
                <w:szCs w:val="24"/>
              </w:rPr>
              <w:t>Учреждения здравоохранения</w:t>
            </w:r>
          </w:p>
        </w:tc>
      </w:tr>
      <w:tr w:rsidR="00FA38DE" w:rsidRPr="00663D53" w:rsidTr="00683747">
        <w:trPr>
          <w:trHeight w:val="745"/>
        </w:trPr>
        <w:tc>
          <w:tcPr>
            <w:tcW w:w="329" w:type="pct"/>
            <w:gridSpan w:val="2"/>
            <w:shd w:val="clear" w:color="auto" w:fill="auto"/>
            <w:vAlign w:val="center"/>
            <w:hideMark/>
          </w:tcPr>
          <w:p w:rsidR="00C00A5F" w:rsidRPr="00663D53" w:rsidRDefault="00C00A5F" w:rsidP="00504D5D">
            <w:pPr>
              <w:pStyle w:val="afffffff9"/>
              <w:rPr>
                <w:sz w:val="24"/>
                <w:szCs w:val="24"/>
              </w:rPr>
            </w:pPr>
            <w:r w:rsidRPr="00663D53">
              <w:rPr>
                <w:sz w:val="24"/>
                <w:szCs w:val="24"/>
              </w:rPr>
              <w:t>2.</w:t>
            </w:r>
            <w:r w:rsidR="00504D5D">
              <w:rPr>
                <w:sz w:val="24"/>
                <w:szCs w:val="24"/>
              </w:rPr>
              <w:t>1</w:t>
            </w:r>
            <w:r w:rsidRPr="00663D53">
              <w:rPr>
                <w:sz w:val="24"/>
                <w:szCs w:val="24"/>
              </w:rPr>
              <w:t>.</w:t>
            </w:r>
          </w:p>
        </w:tc>
        <w:tc>
          <w:tcPr>
            <w:tcW w:w="1308" w:type="pct"/>
            <w:gridSpan w:val="2"/>
            <w:shd w:val="clear" w:color="auto" w:fill="auto"/>
            <w:vAlign w:val="center"/>
            <w:hideMark/>
          </w:tcPr>
          <w:p w:rsidR="00C00A5F" w:rsidRPr="00663D53" w:rsidRDefault="00C00A5F" w:rsidP="00E0735A">
            <w:pPr>
              <w:pStyle w:val="afffffff9"/>
              <w:suppressAutoHyphens/>
              <w:autoSpaceDN w:val="0"/>
              <w:rPr>
                <w:sz w:val="24"/>
                <w:szCs w:val="24"/>
              </w:rPr>
            </w:pPr>
            <w:r w:rsidRPr="00663D53">
              <w:rPr>
                <w:sz w:val="24"/>
                <w:szCs w:val="24"/>
              </w:rPr>
              <w:t>Выдвижной пункт скорой медицинской помощи</w:t>
            </w:r>
          </w:p>
        </w:tc>
        <w:tc>
          <w:tcPr>
            <w:tcW w:w="835" w:type="pct"/>
            <w:gridSpan w:val="5"/>
            <w:shd w:val="clear" w:color="auto" w:fill="auto"/>
            <w:vAlign w:val="center"/>
          </w:tcPr>
          <w:p w:rsidR="00C00A5F" w:rsidRPr="00663D53" w:rsidRDefault="00C00A5F" w:rsidP="00E0735A">
            <w:pPr>
              <w:pStyle w:val="afffffff9"/>
              <w:suppressAutoHyphens/>
              <w:autoSpaceDN w:val="0"/>
              <w:ind w:left="-108"/>
              <w:rPr>
                <w:sz w:val="24"/>
                <w:szCs w:val="24"/>
              </w:rPr>
            </w:pPr>
            <w:r w:rsidRPr="00663D53">
              <w:rPr>
                <w:sz w:val="24"/>
                <w:szCs w:val="24"/>
              </w:rPr>
              <w:t>1/7</w:t>
            </w:r>
          </w:p>
        </w:tc>
        <w:tc>
          <w:tcPr>
            <w:tcW w:w="735" w:type="pct"/>
            <w:gridSpan w:val="3"/>
            <w:shd w:val="clear" w:color="auto" w:fill="auto"/>
            <w:vAlign w:val="bottom"/>
          </w:tcPr>
          <w:p w:rsidR="00C00A5F" w:rsidRDefault="00504D5D" w:rsidP="00E0735A">
            <w:pPr>
              <w:jc w:val="center"/>
              <w:rPr>
                <w:rFonts w:cs="Times New Roman"/>
                <w:color w:val="000000"/>
                <w:lang w:val="ru-RU"/>
              </w:rPr>
            </w:pPr>
            <w:r>
              <w:rPr>
                <w:rFonts w:cs="Times New Roman"/>
                <w:color w:val="000000"/>
                <w:lang w:val="ru-RU"/>
              </w:rPr>
              <w:t>3351,356</w:t>
            </w:r>
          </w:p>
          <w:p w:rsidR="00CA29CC" w:rsidRPr="00663D53" w:rsidRDefault="00CA29CC" w:rsidP="00E0735A">
            <w:pPr>
              <w:jc w:val="center"/>
              <w:rPr>
                <w:rFonts w:cs="Times New Roman"/>
                <w:color w:val="000000"/>
                <w:lang w:val="ru-RU"/>
              </w:rPr>
            </w:pPr>
          </w:p>
        </w:tc>
        <w:tc>
          <w:tcPr>
            <w:tcW w:w="918" w:type="pct"/>
            <w:gridSpan w:val="4"/>
            <w:shd w:val="clear" w:color="auto" w:fill="auto"/>
            <w:vAlign w:val="bottom"/>
            <w:hideMark/>
          </w:tcPr>
          <w:p w:rsidR="00C00A5F" w:rsidRDefault="00420BFA" w:rsidP="00E0735A">
            <w:pPr>
              <w:jc w:val="center"/>
              <w:rPr>
                <w:rFonts w:cs="Times New Roman"/>
                <w:color w:val="000000"/>
                <w:lang w:val="ru-RU"/>
              </w:rPr>
            </w:pPr>
            <w:r w:rsidRPr="00663D53">
              <w:rPr>
                <w:rFonts w:cs="Times New Roman"/>
                <w:color w:val="000000"/>
                <w:lang w:val="ru-RU"/>
              </w:rPr>
              <w:t>2020</w:t>
            </w:r>
          </w:p>
          <w:p w:rsidR="00CA29CC" w:rsidRPr="00663D53" w:rsidRDefault="00CA29CC" w:rsidP="00E0735A">
            <w:pPr>
              <w:jc w:val="center"/>
              <w:rPr>
                <w:rFonts w:cs="Times New Roman"/>
                <w:color w:val="000000"/>
                <w:lang w:val="ru-RU"/>
              </w:rPr>
            </w:pPr>
          </w:p>
        </w:tc>
        <w:tc>
          <w:tcPr>
            <w:tcW w:w="875" w:type="pct"/>
            <w:gridSpan w:val="2"/>
            <w:shd w:val="clear" w:color="auto" w:fill="auto"/>
            <w:hideMark/>
          </w:tcPr>
          <w:p w:rsidR="00C00A5F" w:rsidRPr="00663D53" w:rsidRDefault="00C00A5F" w:rsidP="00C00A5F">
            <w:pPr>
              <w:jc w:val="center"/>
            </w:pPr>
            <w:r w:rsidRPr="00663D53">
              <w:rPr>
                <w:rFonts w:cs="Times New Roman"/>
              </w:rPr>
              <w:t>бюджет</w:t>
            </w:r>
          </w:p>
        </w:tc>
      </w:tr>
      <w:tr w:rsidR="00C31E2C" w:rsidRPr="00663D53" w:rsidTr="00683747">
        <w:trPr>
          <w:trHeight w:val="745"/>
        </w:trPr>
        <w:tc>
          <w:tcPr>
            <w:tcW w:w="329" w:type="pct"/>
            <w:gridSpan w:val="2"/>
            <w:shd w:val="clear" w:color="auto" w:fill="auto"/>
            <w:vAlign w:val="center"/>
            <w:hideMark/>
          </w:tcPr>
          <w:p w:rsidR="00C31E2C" w:rsidRPr="00663D53" w:rsidRDefault="00C31E2C" w:rsidP="00504D5D">
            <w:pPr>
              <w:pStyle w:val="afffffff9"/>
              <w:rPr>
                <w:sz w:val="24"/>
                <w:szCs w:val="24"/>
              </w:rPr>
            </w:pPr>
            <w:r>
              <w:rPr>
                <w:sz w:val="24"/>
                <w:szCs w:val="24"/>
              </w:rPr>
              <w:t>2.2.</w:t>
            </w:r>
          </w:p>
        </w:tc>
        <w:tc>
          <w:tcPr>
            <w:tcW w:w="1308" w:type="pct"/>
            <w:gridSpan w:val="2"/>
            <w:shd w:val="clear" w:color="auto" w:fill="auto"/>
            <w:vAlign w:val="center"/>
            <w:hideMark/>
          </w:tcPr>
          <w:p w:rsidR="00C31E2C" w:rsidRPr="00663D53" w:rsidRDefault="00C31E2C" w:rsidP="00E0735A">
            <w:pPr>
              <w:pStyle w:val="afffffff9"/>
              <w:suppressAutoHyphens/>
              <w:autoSpaceDN w:val="0"/>
              <w:rPr>
                <w:sz w:val="24"/>
                <w:szCs w:val="24"/>
              </w:rPr>
            </w:pPr>
            <w:r>
              <w:rPr>
                <w:sz w:val="24"/>
                <w:szCs w:val="24"/>
              </w:rPr>
              <w:t>Аптека</w:t>
            </w:r>
          </w:p>
        </w:tc>
        <w:tc>
          <w:tcPr>
            <w:tcW w:w="835" w:type="pct"/>
            <w:gridSpan w:val="5"/>
            <w:shd w:val="clear" w:color="auto" w:fill="auto"/>
            <w:vAlign w:val="center"/>
          </w:tcPr>
          <w:p w:rsidR="00C31E2C" w:rsidRPr="00663D53" w:rsidRDefault="00C31E2C" w:rsidP="00E0735A">
            <w:pPr>
              <w:pStyle w:val="afffffff9"/>
              <w:suppressAutoHyphens/>
              <w:autoSpaceDN w:val="0"/>
              <w:ind w:left="-108"/>
              <w:rPr>
                <w:sz w:val="24"/>
                <w:szCs w:val="24"/>
              </w:rPr>
            </w:pPr>
            <w:r>
              <w:rPr>
                <w:sz w:val="24"/>
                <w:szCs w:val="24"/>
              </w:rPr>
              <w:t>26</w:t>
            </w:r>
          </w:p>
        </w:tc>
        <w:tc>
          <w:tcPr>
            <w:tcW w:w="735" w:type="pct"/>
            <w:gridSpan w:val="3"/>
            <w:shd w:val="clear" w:color="auto" w:fill="auto"/>
            <w:vAlign w:val="bottom"/>
          </w:tcPr>
          <w:p w:rsidR="00C31E2C" w:rsidRDefault="00C31E2C" w:rsidP="00E0735A">
            <w:pPr>
              <w:jc w:val="center"/>
              <w:rPr>
                <w:rFonts w:cs="Times New Roman"/>
                <w:color w:val="000000"/>
                <w:lang w:val="ru-RU"/>
              </w:rPr>
            </w:pPr>
            <w:r>
              <w:rPr>
                <w:rFonts w:cs="Times New Roman"/>
                <w:color w:val="000000"/>
                <w:lang w:val="ru-RU"/>
              </w:rPr>
              <w:t>896,860</w:t>
            </w:r>
          </w:p>
          <w:p w:rsidR="00C31E2C" w:rsidRDefault="00C31E2C" w:rsidP="00E0735A">
            <w:pPr>
              <w:jc w:val="center"/>
              <w:rPr>
                <w:rFonts w:cs="Times New Roman"/>
                <w:color w:val="000000"/>
                <w:lang w:val="ru-RU"/>
              </w:rPr>
            </w:pPr>
          </w:p>
        </w:tc>
        <w:tc>
          <w:tcPr>
            <w:tcW w:w="918" w:type="pct"/>
            <w:gridSpan w:val="4"/>
            <w:shd w:val="clear" w:color="auto" w:fill="auto"/>
            <w:vAlign w:val="bottom"/>
            <w:hideMark/>
          </w:tcPr>
          <w:p w:rsidR="00C31E2C" w:rsidRDefault="00C31E2C" w:rsidP="00E0735A">
            <w:pPr>
              <w:jc w:val="center"/>
              <w:rPr>
                <w:rFonts w:cs="Times New Roman"/>
                <w:color w:val="000000"/>
                <w:lang w:val="ru-RU"/>
              </w:rPr>
            </w:pPr>
            <w:r>
              <w:rPr>
                <w:rFonts w:cs="Times New Roman"/>
                <w:color w:val="000000"/>
                <w:lang w:val="ru-RU"/>
              </w:rPr>
              <w:t>2021</w:t>
            </w:r>
          </w:p>
          <w:p w:rsidR="00C31E2C" w:rsidRPr="00663D53" w:rsidRDefault="00C31E2C" w:rsidP="00E0735A">
            <w:pPr>
              <w:jc w:val="center"/>
              <w:rPr>
                <w:rFonts w:cs="Times New Roman"/>
                <w:color w:val="000000"/>
                <w:lang w:val="ru-RU"/>
              </w:rPr>
            </w:pPr>
          </w:p>
        </w:tc>
        <w:tc>
          <w:tcPr>
            <w:tcW w:w="875" w:type="pct"/>
            <w:gridSpan w:val="2"/>
            <w:shd w:val="clear" w:color="auto" w:fill="auto"/>
            <w:hideMark/>
          </w:tcPr>
          <w:p w:rsidR="00C31E2C" w:rsidRDefault="00C31E2C" w:rsidP="00C00A5F">
            <w:pPr>
              <w:jc w:val="center"/>
              <w:rPr>
                <w:rFonts w:cs="Times New Roman"/>
                <w:lang w:val="ru-RU"/>
              </w:rPr>
            </w:pPr>
          </w:p>
          <w:p w:rsidR="00C31E2C" w:rsidRPr="00C31E2C" w:rsidRDefault="00C31E2C" w:rsidP="00C00A5F">
            <w:pPr>
              <w:jc w:val="center"/>
              <w:rPr>
                <w:rFonts w:cs="Times New Roman"/>
                <w:lang w:val="ru-RU"/>
              </w:rPr>
            </w:pPr>
            <w:r w:rsidRPr="00663D53">
              <w:rPr>
                <w:rFonts w:cs="Times New Roman"/>
                <w:bCs/>
                <w:lang w:val="ru-RU"/>
              </w:rPr>
              <w:t>частные инвестиции</w:t>
            </w:r>
          </w:p>
        </w:tc>
      </w:tr>
      <w:tr w:rsidR="00D725A5" w:rsidRPr="00663D53" w:rsidTr="00C31E2C">
        <w:trPr>
          <w:trHeight w:val="607"/>
        </w:trPr>
        <w:tc>
          <w:tcPr>
            <w:tcW w:w="5000" w:type="pct"/>
            <w:gridSpan w:val="18"/>
            <w:shd w:val="clear" w:color="auto" w:fill="auto"/>
            <w:vAlign w:val="center"/>
          </w:tcPr>
          <w:p w:rsidR="00D725A5" w:rsidRPr="00663D53" w:rsidRDefault="00D725A5" w:rsidP="00C00A5F">
            <w:pPr>
              <w:pStyle w:val="afffffff9"/>
              <w:numPr>
                <w:ilvl w:val="3"/>
                <w:numId w:val="14"/>
              </w:numPr>
              <w:ind w:left="3648" w:right="-83" w:hanging="1080"/>
              <w:rPr>
                <w:b/>
                <w:sz w:val="24"/>
                <w:szCs w:val="24"/>
              </w:rPr>
            </w:pPr>
            <w:r w:rsidRPr="00663D53">
              <w:rPr>
                <w:b/>
                <w:sz w:val="24"/>
                <w:szCs w:val="24"/>
              </w:rPr>
              <w:t>Спортивные и физкультурно-оздоровительные сооружения</w:t>
            </w:r>
          </w:p>
        </w:tc>
      </w:tr>
      <w:tr w:rsidR="00FA38DE" w:rsidRPr="00663D53" w:rsidTr="00C31E2C">
        <w:trPr>
          <w:trHeight w:val="829"/>
        </w:trPr>
        <w:tc>
          <w:tcPr>
            <w:tcW w:w="329" w:type="pct"/>
            <w:gridSpan w:val="2"/>
            <w:shd w:val="clear" w:color="auto" w:fill="auto"/>
            <w:vAlign w:val="center"/>
            <w:hideMark/>
          </w:tcPr>
          <w:p w:rsidR="00E0735A" w:rsidRPr="00663D53" w:rsidRDefault="00E0735A" w:rsidP="00E0735A">
            <w:pPr>
              <w:pStyle w:val="afffffff9"/>
              <w:rPr>
                <w:sz w:val="24"/>
                <w:szCs w:val="24"/>
              </w:rPr>
            </w:pPr>
            <w:r w:rsidRPr="00663D53">
              <w:rPr>
                <w:sz w:val="24"/>
                <w:szCs w:val="24"/>
              </w:rPr>
              <w:t>3.1.</w:t>
            </w:r>
          </w:p>
        </w:tc>
        <w:tc>
          <w:tcPr>
            <w:tcW w:w="1308" w:type="pct"/>
            <w:gridSpan w:val="2"/>
            <w:shd w:val="clear" w:color="auto" w:fill="auto"/>
            <w:vAlign w:val="center"/>
            <w:hideMark/>
          </w:tcPr>
          <w:p w:rsidR="00E0735A" w:rsidRPr="00663D53" w:rsidRDefault="00E0735A" w:rsidP="00E0735A">
            <w:pPr>
              <w:pStyle w:val="afffffff9"/>
              <w:suppressAutoHyphens/>
              <w:autoSpaceDN w:val="0"/>
              <w:rPr>
                <w:sz w:val="24"/>
                <w:szCs w:val="24"/>
              </w:rPr>
            </w:pPr>
            <w:r w:rsidRPr="00663D53">
              <w:rPr>
                <w:sz w:val="24"/>
                <w:szCs w:val="24"/>
              </w:rPr>
              <w:t>Спортивный комплекс</w:t>
            </w:r>
            <w:r w:rsidR="00504D5D">
              <w:rPr>
                <w:sz w:val="24"/>
                <w:szCs w:val="24"/>
              </w:rPr>
              <w:t xml:space="preserve"> со спортивным залом и бассейном</w:t>
            </w:r>
          </w:p>
        </w:tc>
        <w:tc>
          <w:tcPr>
            <w:tcW w:w="835" w:type="pct"/>
            <w:gridSpan w:val="5"/>
            <w:shd w:val="clear" w:color="auto" w:fill="auto"/>
            <w:vAlign w:val="center"/>
          </w:tcPr>
          <w:p w:rsidR="00E0735A" w:rsidRPr="00663D53" w:rsidRDefault="00E0735A" w:rsidP="00E0735A">
            <w:pPr>
              <w:pStyle w:val="afffffff9"/>
              <w:suppressAutoHyphens/>
              <w:autoSpaceDN w:val="0"/>
              <w:rPr>
                <w:sz w:val="24"/>
                <w:szCs w:val="24"/>
              </w:rPr>
            </w:pPr>
          </w:p>
          <w:p w:rsidR="00E0735A" w:rsidRPr="00663D53" w:rsidRDefault="00455D96" w:rsidP="00E0735A">
            <w:pPr>
              <w:pStyle w:val="afffffff9"/>
              <w:suppressAutoHyphens/>
              <w:autoSpaceDN w:val="0"/>
              <w:rPr>
                <w:sz w:val="24"/>
                <w:szCs w:val="24"/>
              </w:rPr>
            </w:pPr>
            <w:r>
              <w:rPr>
                <w:sz w:val="24"/>
                <w:szCs w:val="24"/>
              </w:rPr>
              <w:t>200</w:t>
            </w:r>
            <w:r w:rsidR="009B4B4F">
              <w:rPr>
                <w:sz w:val="24"/>
                <w:szCs w:val="24"/>
              </w:rPr>
              <w:t>м2 пола</w:t>
            </w:r>
            <w:r>
              <w:rPr>
                <w:sz w:val="24"/>
                <w:szCs w:val="24"/>
              </w:rPr>
              <w:t>/100</w:t>
            </w:r>
          </w:p>
        </w:tc>
        <w:tc>
          <w:tcPr>
            <w:tcW w:w="735" w:type="pct"/>
            <w:gridSpan w:val="3"/>
            <w:shd w:val="clear" w:color="auto" w:fill="auto"/>
            <w:vAlign w:val="bottom"/>
          </w:tcPr>
          <w:p w:rsidR="00E0735A" w:rsidRPr="00455D96" w:rsidRDefault="00455D96" w:rsidP="00E0735A">
            <w:pPr>
              <w:jc w:val="center"/>
              <w:rPr>
                <w:rFonts w:cs="Times New Roman"/>
                <w:color w:val="000000"/>
                <w:lang w:val="ru-RU"/>
              </w:rPr>
            </w:pPr>
            <w:r>
              <w:rPr>
                <w:rFonts w:cs="Times New Roman"/>
                <w:color w:val="000000"/>
                <w:lang w:val="ru-RU"/>
              </w:rPr>
              <w:t>192207,12</w:t>
            </w:r>
          </w:p>
        </w:tc>
        <w:tc>
          <w:tcPr>
            <w:tcW w:w="918" w:type="pct"/>
            <w:gridSpan w:val="4"/>
            <w:shd w:val="clear" w:color="auto" w:fill="auto"/>
            <w:vAlign w:val="bottom"/>
            <w:hideMark/>
          </w:tcPr>
          <w:p w:rsidR="00E0735A" w:rsidRPr="00663D53" w:rsidRDefault="00420BFA" w:rsidP="00E0735A">
            <w:pPr>
              <w:jc w:val="center"/>
              <w:rPr>
                <w:rFonts w:cs="Times New Roman"/>
                <w:color w:val="000000"/>
                <w:lang w:val="ru-RU"/>
              </w:rPr>
            </w:pPr>
            <w:r w:rsidRPr="00663D53">
              <w:rPr>
                <w:rFonts w:cs="Times New Roman"/>
                <w:color w:val="000000"/>
                <w:lang w:val="ru-RU"/>
              </w:rPr>
              <w:t>2028</w:t>
            </w:r>
            <w:r w:rsidR="00CA29CC">
              <w:rPr>
                <w:rFonts w:cs="Times New Roman"/>
                <w:color w:val="000000"/>
                <w:lang w:val="ru-RU"/>
              </w:rPr>
              <w:t>-2030</w:t>
            </w:r>
          </w:p>
        </w:tc>
        <w:tc>
          <w:tcPr>
            <w:tcW w:w="875" w:type="pct"/>
            <w:gridSpan w:val="2"/>
            <w:shd w:val="clear" w:color="auto" w:fill="auto"/>
            <w:vAlign w:val="bottom"/>
            <w:hideMark/>
          </w:tcPr>
          <w:p w:rsidR="00E0735A" w:rsidRPr="00663D53" w:rsidRDefault="00C00A5F" w:rsidP="00C00A5F">
            <w:pPr>
              <w:jc w:val="center"/>
              <w:rPr>
                <w:rFonts w:cs="Times New Roman"/>
                <w:color w:val="000000"/>
              </w:rPr>
            </w:pPr>
            <w:r w:rsidRPr="00663D53">
              <w:rPr>
                <w:rFonts w:cs="Times New Roman"/>
              </w:rPr>
              <w:t>бюджет</w:t>
            </w:r>
          </w:p>
        </w:tc>
      </w:tr>
      <w:tr w:rsidR="00FA38DE" w:rsidRPr="00663D53" w:rsidTr="00683747">
        <w:trPr>
          <w:trHeight w:val="533"/>
        </w:trPr>
        <w:tc>
          <w:tcPr>
            <w:tcW w:w="329" w:type="pct"/>
            <w:gridSpan w:val="2"/>
            <w:shd w:val="clear" w:color="auto" w:fill="auto"/>
            <w:vAlign w:val="center"/>
            <w:hideMark/>
          </w:tcPr>
          <w:p w:rsidR="00E0735A" w:rsidRPr="00663D53" w:rsidRDefault="00455D96" w:rsidP="00E0735A">
            <w:pPr>
              <w:pStyle w:val="afffffff9"/>
              <w:rPr>
                <w:sz w:val="24"/>
                <w:szCs w:val="24"/>
              </w:rPr>
            </w:pPr>
            <w:r>
              <w:rPr>
                <w:sz w:val="24"/>
                <w:szCs w:val="24"/>
              </w:rPr>
              <w:t>3.2</w:t>
            </w:r>
            <w:r w:rsidR="00E0735A" w:rsidRPr="00663D53">
              <w:rPr>
                <w:sz w:val="24"/>
                <w:szCs w:val="24"/>
              </w:rPr>
              <w:t>.</w:t>
            </w:r>
          </w:p>
        </w:tc>
        <w:tc>
          <w:tcPr>
            <w:tcW w:w="1308" w:type="pct"/>
            <w:gridSpan w:val="2"/>
            <w:shd w:val="clear" w:color="auto" w:fill="auto"/>
            <w:vAlign w:val="center"/>
            <w:hideMark/>
          </w:tcPr>
          <w:p w:rsidR="00E0735A" w:rsidRPr="00663D53" w:rsidRDefault="00E0735A" w:rsidP="00E0735A">
            <w:pPr>
              <w:jc w:val="center"/>
              <w:rPr>
                <w:rFonts w:cs="Times New Roman"/>
                <w:color w:val="000000"/>
                <w:lang w:val="ru-RU"/>
              </w:rPr>
            </w:pPr>
            <w:r w:rsidRPr="00663D53">
              <w:rPr>
                <w:rFonts w:cs="Times New Roman"/>
                <w:lang w:val="ru-RU"/>
              </w:rPr>
              <w:t>Помещения физкультурно-оздоровительные (т</w:t>
            </w:r>
            <w:r w:rsidRPr="00663D53">
              <w:rPr>
                <w:rFonts w:cs="Times New Roman"/>
              </w:rPr>
              <w:t>ренажерны</w:t>
            </w:r>
            <w:r w:rsidRPr="00663D53">
              <w:rPr>
                <w:rFonts w:cs="Times New Roman"/>
                <w:lang w:val="ru-RU"/>
              </w:rPr>
              <w:t>й</w:t>
            </w:r>
            <w:r w:rsidRPr="00663D53">
              <w:rPr>
                <w:rFonts w:cs="Times New Roman"/>
              </w:rPr>
              <w:t xml:space="preserve"> зал</w:t>
            </w:r>
            <w:r w:rsidRPr="00663D53">
              <w:rPr>
                <w:rFonts w:cs="Times New Roman"/>
                <w:lang w:val="ru-RU"/>
              </w:rPr>
              <w:t>, борьба, аэробика, фитнес)</w:t>
            </w:r>
          </w:p>
        </w:tc>
        <w:tc>
          <w:tcPr>
            <w:tcW w:w="835" w:type="pct"/>
            <w:gridSpan w:val="5"/>
            <w:shd w:val="clear" w:color="auto" w:fill="auto"/>
            <w:vAlign w:val="center"/>
          </w:tcPr>
          <w:p w:rsidR="00E0735A" w:rsidRPr="00663D53" w:rsidRDefault="00455D96" w:rsidP="00E0735A">
            <w:pPr>
              <w:pStyle w:val="afffffff9"/>
              <w:suppressAutoHyphens/>
              <w:autoSpaceDN w:val="0"/>
              <w:rPr>
                <w:sz w:val="24"/>
                <w:szCs w:val="24"/>
              </w:rPr>
            </w:pPr>
            <w:r>
              <w:rPr>
                <w:sz w:val="24"/>
                <w:szCs w:val="24"/>
              </w:rPr>
              <w:t>184</w:t>
            </w:r>
            <w:r w:rsidR="009B4B4F">
              <w:rPr>
                <w:sz w:val="24"/>
                <w:szCs w:val="24"/>
              </w:rPr>
              <w:t>м2</w:t>
            </w:r>
            <w:r>
              <w:rPr>
                <w:sz w:val="24"/>
                <w:szCs w:val="24"/>
              </w:rPr>
              <w:t>/26</w:t>
            </w:r>
            <w:r w:rsidR="009B4B4F">
              <w:rPr>
                <w:sz w:val="24"/>
                <w:szCs w:val="24"/>
              </w:rPr>
              <w:t>мест</w:t>
            </w:r>
          </w:p>
        </w:tc>
        <w:tc>
          <w:tcPr>
            <w:tcW w:w="735" w:type="pct"/>
            <w:gridSpan w:val="3"/>
            <w:shd w:val="clear" w:color="auto" w:fill="auto"/>
            <w:vAlign w:val="bottom"/>
          </w:tcPr>
          <w:p w:rsidR="00E0735A" w:rsidRPr="00455D96" w:rsidRDefault="00455D96" w:rsidP="00E0735A">
            <w:pPr>
              <w:jc w:val="center"/>
              <w:rPr>
                <w:rFonts w:cs="Times New Roman"/>
                <w:color w:val="000000"/>
                <w:lang w:val="ru-RU"/>
              </w:rPr>
            </w:pPr>
            <w:r>
              <w:rPr>
                <w:rFonts w:cs="Times New Roman"/>
                <w:color w:val="000000"/>
                <w:lang w:val="ru-RU"/>
              </w:rPr>
              <w:t>14899,685</w:t>
            </w:r>
          </w:p>
        </w:tc>
        <w:tc>
          <w:tcPr>
            <w:tcW w:w="918" w:type="pct"/>
            <w:gridSpan w:val="4"/>
            <w:shd w:val="clear" w:color="auto" w:fill="auto"/>
            <w:vAlign w:val="bottom"/>
            <w:hideMark/>
          </w:tcPr>
          <w:p w:rsidR="00E0735A" w:rsidRPr="00663D53" w:rsidRDefault="00420BFA" w:rsidP="00E0735A">
            <w:pPr>
              <w:jc w:val="center"/>
              <w:rPr>
                <w:rFonts w:cs="Times New Roman"/>
                <w:color w:val="000000"/>
                <w:lang w:val="ru-RU"/>
              </w:rPr>
            </w:pPr>
            <w:r w:rsidRPr="00663D53">
              <w:rPr>
                <w:rFonts w:cs="Times New Roman"/>
                <w:color w:val="000000"/>
                <w:lang w:val="ru-RU"/>
              </w:rPr>
              <w:t>2023</w:t>
            </w:r>
          </w:p>
        </w:tc>
        <w:tc>
          <w:tcPr>
            <w:tcW w:w="875" w:type="pct"/>
            <w:gridSpan w:val="2"/>
            <w:shd w:val="clear" w:color="auto" w:fill="auto"/>
            <w:vAlign w:val="bottom"/>
            <w:hideMark/>
          </w:tcPr>
          <w:p w:rsidR="00E0735A" w:rsidRPr="00663D53" w:rsidRDefault="00C00A5F" w:rsidP="00C00A5F">
            <w:pPr>
              <w:jc w:val="center"/>
              <w:rPr>
                <w:rFonts w:cs="Times New Roman"/>
                <w:color w:val="000000"/>
              </w:rPr>
            </w:pPr>
            <w:r w:rsidRPr="00663D53">
              <w:rPr>
                <w:rFonts w:cs="Times New Roman"/>
                <w:bCs/>
                <w:lang w:val="ru-RU"/>
              </w:rPr>
              <w:t>частные инвестиции</w:t>
            </w:r>
          </w:p>
        </w:tc>
      </w:tr>
      <w:tr w:rsidR="00D725A5" w:rsidRPr="00663D53" w:rsidTr="00C31E2C">
        <w:trPr>
          <w:trHeight w:val="563"/>
        </w:trPr>
        <w:tc>
          <w:tcPr>
            <w:tcW w:w="5000" w:type="pct"/>
            <w:gridSpan w:val="18"/>
            <w:shd w:val="clear" w:color="auto" w:fill="auto"/>
            <w:vAlign w:val="center"/>
          </w:tcPr>
          <w:p w:rsidR="00D725A5" w:rsidRPr="00663D53" w:rsidRDefault="00D725A5" w:rsidP="00E0735A">
            <w:pPr>
              <w:pStyle w:val="afffffff9"/>
              <w:numPr>
                <w:ilvl w:val="3"/>
                <w:numId w:val="14"/>
              </w:numPr>
              <w:ind w:left="3648" w:right="-83" w:hanging="1080"/>
              <w:rPr>
                <w:b/>
                <w:sz w:val="24"/>
                <w:szCs w:val="24"/>
              </w:rPr>
            </w:pPr>
            <w:r w:rsidRPr="00663D53">
              <w:rPr>
                <w:b/>
                <w:sz w:val="24"/>
                <w:szCs w:val="24"/>
              </w:rPr>
              <w:lastRenderedPageBreak/>
              <w:t>Учреждения культуры и искусства</w:t>
            </w:r>
          </w:p>
        </w:tc>
      </w:tr>
      <w:tr w:rsidR="00FA38DE" w:rsidRPr="00663D53" w:rsidTr="00683747">
        <w:trPr>
          <w:trHeight w:val="524"/>
        </w:trPr>
        <w:tc>
          <w:tcPr>
            <w:tcW w:w="329" w:type="pct"/>
            <w:gridSpan w:val="2"/>
            <w:shd w:val="clear" w:color="auto" w:fill="auto"/>
            <w:vAlign w:val="center"/>
            <w:hideMark/>
          </w:tcPr>
          <w:p w:rsidR="00D725A5" w:rsidRPr="00663D53" w:rsidRDefault="00D725A5" w:rsidP="00175279">
            <w:pPr>
              <w:pStyle w:val="afffffff9"/>
              <w:rPr>
                <w:sz w:val="24"/>
                <w:szCs w:val="24"/>
              </w:rPr>
            </w:pPr>
            <w:r w:rsidRPr="00663D53">
              <w:rPr>
                <w:sz w:val="24"/>
                <w:szCs w:val="24"/>
              </w:rPr>
              <w:t>4.1.</w:t>
            </w:r>
          </w:p>
        </w:tc>
        <w:tc>
          <w:tcPr>
            <w:tcW w:w="1308" w:type="pct"/>
            <w:gridSpan w:val="2"/>
            <w:shd w:val="clear" w:color="auto" w:fill="auto"/>
            <w:vAlign w:val="center"/>
            <w:hideMark/>
          </w:tcPr>
          <w:p w:rsidR="00D725A5" w:rsidRPr="00663D53" w:rsidRDefault="00D725A5" w:rsidP="00175279">
            <w:pPr>
              <w:jc w:val="center"/>
              <w:rPr>
                <w:rFonts w:cs="Times New Roman"/>
              </w:rPr>
            </w:pPr>
            <w:r w:rsidRPr="00663D53">
              <w:rPr>
                <w:rFonts w:cs="Times New Roman"/>
                <w:kern w:val="0"/>
              </w:rPr>
              <w:t>Досуговый центр</w:t>
            </w:r>
          </w:p>
        </w:tc>
        <w:tc>
          <w:tcPr>
            <w:tcW w:w="835" w:type="pct"/>
            <w:gridSpan w:val="5"/>
            <w:shd w:val="clear" w:color="auto" w:fill="auto"/>
            <w:vAlign w:val="center"/>
          </w:tcPr>
          <w:p w:rsidR="00D725A5" w:rsidRPr="00663D53" w:rsidRDefault="00455D96" w:rsidP="00175279">
            <w:pPr>
              <w:pStyle w:val="afffffff9"/>
              <w:suppressAutoHyphens/>
              <w:autoSpaceDN w:val="0"/>
              <w:ind w:left="-111" w:right="-83"/>
              <w:rPr>
                <w:sz w:val="24"/>
                <w:szCs w:val="24"/>
              </w:rPr>
            </w:pPr>
            <w:r>
              <w:rPr>
                <w:sz w:val="24"/>
                <w:szCs w:val="24"/>
              </w:rPr>
              <w:t>160</w:t>
            </w:r>
          </w:p>
        </w:tc>
        <w:tc>
          <w:tcPr>
            <w:tcW w:w="735" w:type="pct"/>
            <w:gridSpan w:val="3"/>
            <w:shd w:val="clear" w:color="auto" w:fill="auto"/>
            <w:vAlign w:val="center"/>
          </w:tcPr>
          <w:p w:rsidR="00D725A5" w:rsidRPr="00663D53" w:rsidRDefault="00455D96" w:rsidP="00175279">
            <w:pPr>
              <w:pStyle w:val="afffffff9"/>
              <w:suppressAutoHyphens/>
              <w:autoSpaceDN w:val="0"/>
              <w:rPr>
                <w:sz w:val="24"/>
                <w:szCs w:val="24"/>
              </w:rPr>
            </w:pPr>
            <w:r>
              <w:rPr>
                <w:bCs/>
                <w:color w:val="000000"/>
                <w:sz w:val="24"/>
                <w:szCs w:val="24"/>
              </w:rPr>
              <w:t>65204,480</w:t>
            </w:r>
          </w:p>
        </w:tc>
        <w:tc>
          <w:tcPr>
            <w:tcW w:w="918" w:type="pct"/>
            <w:gridSpan w:val="4"/>
            <w:shd w:val="clear" w:color="auto" w:fill="auto"/>
            <w:vAlign w:val="bottom"/>
            <w:hideMark/>
          </w:tcPr>
          <w:p w:rsidR="00D725A5" w:rsidRPr="00663D53" w:rsidRDefault="00420BFA" w:rsidP="009B4B4F">
            <w:pPr>
              <w:jc w:val="center"/>
              <w:rPr>
                <w:rFonts w:cs="Times New Roman"/>
                <w:bCs/>
                <w:color w:val="000000"/>
                <w:lang w:val="ru-RU"/>
              </w:rPr>
            </w:pPr>
            <w:r w:rsidRPr="00663D53">
              <w:rPr>
                <w:rFonts w:cs="Times New Roman"/>
                <w:bCs/>
                <w:color w:val="000000"/>
                <w:lang w:val="ru-RU"/>
              </w:rPr>
              <w:t>202</w:t>
            </w:r>
            <w:r w:rsidR="009B4B4F">
              <w:rPr>
                <w:rFonts w:cs="Times New Roman"/>
                <w:bCs/>
                <w:color w:val="000000"/>
                <w:lang w:val="ru-RU"/>
              </w:rPr>
              <w:t>6-2027</w:t>
            </w:r>
          </w:p>
        </w:tc>
        <w:tc>
          <w:tcPr>
            <w:tcW w:w="875" w:type="pct"/>
            <w:gridSpan w:val="2"/>
            <w:shd w:val="clear" w:color="auto" w:fill="auto"/>
            <w:vAlign w:val="bottom"/>
          </w:tcPr>
          <w:p w:rsidR="00D725A5" w:rsidRPr="00663D53" w:rsidRDefault="00C00A5F" w:rsidP="00175279">
            <w:pPr>
              <w:jc w:val="center"/>
              <w:rPr>
                <w:rFonts w:cs="Times New Roman"/>
                <w:bCs/>
                <w:color w:val="000000"/>
              </w:rPr>
            </w:pPr>
            <w:r w:rsidRPr="00663D53">
              <w:rPr>
                <w:rFonts w:cs="Times New Roman"/>
              </w:rPr>
              <w:t>бюджет</w:t>
            </w:r>
          </w:p>
        </w:tc>
      </w:tr>
      <w:tr w:rsidR="00FA38DE" w:rsidRPr="00663D53" w:rsidTr="00683747">
        <w:trPr>
          <w:trHeight w:val="404"/>
        </w:trPr>
        <w:tc>
          <w:tcPr>
            <w:tcW w:w="329" w:type="pct"/>
            <w:gridSpan w:val="2"/>
            <w:shd w:val="clear" w:color="auto" w:fill="auto"/>
            <w:vAlign w:val="center"/>
            <w:hideMark/>
          </w:tcPr>
          <w:p w:rsidR="00455D96" w:rsidRPr="00663D53" w:rsidRDefault="00455D96" w:rsidP="00175279">
            <w:pPr>
              <w:pStyle w:val="afffffff9"/>
              <w:rPr>
                <w:sz w:val="24"/>
                <w:szCs w:val="24"/>
              </w:rPr>
            </w:pPr>
            <w:r>
              <w:rPr>
                <w:sz w:val="24"/>
                <w:szCs w:val="24"/>
              </w:rPr>
              <w:t>4.2.</w:t>
            </w:r>
          </w:p>
        </w:tc>
        <w:tc>
          <w:tcPr>
            <w:tcW w:w="1308" w:type="pct"/>
            <w:gridSpan w:val="2"/>
            <w:shd w:val="clear" w:color="auto" w:fill="auto"/>
            <w:vAlign w:val="center"/>
            <w:hideMark/>
          </w:tcPr>
          <w:p w:rsidR="00455D96" w:rsidRPr="00455D96" w:rsidRDefault="00455D96" w:rsidP="00175279">
            <w:pPr>
              <w:jc w:val="center"/>
              <w:rPr>
                <w:rFonts w:cs="Times New Roman"/>
                <w:kern w:val="0"/>
                <w:lang w:val="ru-RU"/>
              </w:rPr>
            </w:pPr>
            <w:r>
              <w:rPr>
                <w:rFonts w:cs="Times New Roman"/>
                <w:kern w:val="0"/>
                <w:lang w:val="ru-RU"/>
              </w:rPr>
              <w:t xml:space="preserve">Центр детского </w:t>
            </w:r>
            <w:r w:rsidR="009B4B4F">
              <w:rPr>
                <w:rFonts w:cs="Times New Roman"/>
                <w:kern w:val="0"/>
                <w:lang w:val="ru-RU"/>
              </w:rPr>
              <w:t>творчества</w:t>
            </w:r>
          </w:p>
        </w:tc>
        <w:tc>
          <w:tcPr>
            <w:tcW w:w="835" w:type="pct"/>
            <w:gridSpan w:val="5"/>
            <w:shd w:val="clear" w:color="auto" w:fill="auto"/>
            <w:vAlign w:val="center"/>
          </w:tcPr>
          <w:p w:rsidR="00455D96" w:rsidRDefault="00455D96" w:rsidP="00175279">
            <w:pPr>
              <w:pStyle w:val="afffffff9"/>
              <w:suppressAutoHyphens/>
              <w:autoSpaceDN w:val="0"/>
              <w:ind w:left="-111" w:right="-83"/>
              <w:rPr>
                <w:sz w:val="24"/>
                <w:szCs w:val="24"/>
              </w:rPr>
            </w:pPr>
            <w:r>
              <w:rPr>
                <w:sz w:val="24"/>
                <w:szCs w:val="24"/>
              </w:rPr>
              <w:t>50</w:t>
            </w:r>
          </w:p>
        </w:tc>
        <w:tc>
          <w:tcPr>
            <w:tcW w:w="735" w:type="pct"/>
            <w:gridSpan w:val="3"/>
            <w:shd w:val="clear" w:color="auto" w:fill="auto"/>
            <w:vAlign w:val="center"/>
          </w:tcPr>
          <w:p w:rsidR="00455D96" w:rsidRDefault="00455D96" w:rsidP="00175279">
            <w:pPr>
              <w:pStyle w:val="afffffff9"/>
              <w:suppressAutoHyphens/>
              <w:autoSpaceDN w:val="0"/>
              <w:rPr>
                <w:bCs/>
                <w:color w:val="000000"/>
                <w:sz w:val="24"/>
                <w:szCs w:val="24"/>
              </w:rPr>
            </w:pPr>
            <w:r>
              <w:rPr>
                <w:bCs/>
                <w:color w:val="000000"/>
                <w:sz w:val="24"/>
                <w:szCs w:val="24"/>
              </w:rPr>
              <w:t>20376,400</w:t>
            </w:r>
          </w:p>
        </w:tc>
        <w:tc>
          <w:tcPr>
            <w:tcW w:w="918" w:type="pct"/>
            <w:gridSpan w:val="4"/>
            <w:shd w:val="clear" w:color="auto" w:fill="auto"/>
            <w:vAlign w:val="bottom"/>
            <w:hideMark/>
          </w:tcPr>
          <w:p w:rsidR="00455D96" w:rsidRPr="00663D53" w:rsidRDefault="009B4B4F" w:rsidP="009B4B4F">
            <w:pPr>
              <w:jc w:val="center"/>
              <w:rPr>
                <w:rFonts w:cs="Times New Roman"/>
                <w:bCs/>
                <w:color w:val="000000"/>
                <w:lang w:val="ru-RU"/>
              </w:rPr>
            </w:pPr>
            <w:r>
              <w:rPr>
                <w:rFonts w:cs="Times New Roman"/>
                <w:bCs/>
                <w:color w:val="000000"/>
                <w:lang w:val="ru-RU"/>
              </w:rPr>
              <w:t>2028</w:t>
            </w:r>
          </w:p>
        </w:tc>
        <w:tc>
          <w:tcPr>
            <w:tcW w:w="875" w:type="pct"/>
            <w:gridSpan w:val="2"/>
            <w:shd w:val="clear" w:color="auto" w:fill="auto"/>
            <w:vAlign w:val="bottom"/>
          </w:tcPr>
          <w:p w:rsidR="00455D96" w:rsidRPr="00663D53" w:rsidRDefault="007A4751" w:rsidP="00175279">
            <w:pPr>
              <w:jc w:val="center"/>
              <w:rPr>
                <w:rFonts w:cs="Times New Roman"/>
              </w:rPr>
            </w:pPr>
            <w:r w:rsidRPr="00663D53">
              <w:rPr>
                <w:rFonts w:cs="Times New Roman"/>
              </w:rPr>
              <w:t>бюджет</w:t>
            </w:r>
          </w:p>
        </w:tc>
      </w:tr>
      <w:tr w:rsidR="00D725A5" w:rsidRPr="00663D53" w:rsidTr="00C31E2C">
        <w:trPr>
          <w:trHeight w:val="612"/>
        </w:trPr>
        <w:tc>
          <w:tcPr>
            <w:tcW w:w="5000" w:type="pct"/>
            <w:gridSpan w:val="18"/>
            <w:shd w:val="clear" w:color="auto" w:fill="auto"/>
            <w:vAlign w:val="center"/>
          </w:tcPr>
          <w:p w:rsidR="00D725A5" w:rsidRPr="00663D53" w:rsidRDefault="00D725A5" w:rsidP="00E0735A">
            <w:pPr>
              <w:pStyle w:val="afffffff9"/>
              <w:numPr>
                <w:ilvl w:val="3"/>
                <w:numId w:val="14"/>
              </w:numPr>
              <w:ind w:left="3648" w:right="-83" w:hanging="1080"/>
              <w:rPr>
                <w:sz w:val="24"/>
                <w:szCs w:val="24"/>
              </w:rPr>
            </w:pPr>
            <w:r w:rsidRPr="00663D53">
              <w:rPr>
                <w:b/>
                <w:sz w:val="24"/>
                <w:szCs w:val="24"/>
              </w:rPr>
              <w:t>Учреждения торговли и общественного питания</w:t>
            </w:r>
          </w:p>
        </w:tc>
      </w:tr>
      <w:tr w:rsidR="00FA38DE" w:rsidRPr="00663D53" w:rsidTr="00683747">
        <w:trPr>
          <w:trHeight w:val="424"/>
        </w:trPr>
        <w:tc>
          <w:tcPr>
            <w:tcW w:w="329" w:type="pct"/>
            <w:gridSpan w:val="2"/>
            <w:shd w:val="clear" w:color="auto" w:fill="auto"/>
            <w:hideMark/>
          </w:tcPr>
          <w:p w:rsidR="00C00A5F" w:rsidRPr="00663D53" w:rsidRDefault="00C00A5F" w:rsidP="00331AD2">
            <w:pPr>
              <w:pStyle w:val="afffffff9"/>
              <w:rPr>
                <w:sz w:val="24"/>
                <w:szCs w:val="24"/>
              </w:rPr>
            </w:pPr>
            <w:r w:rsidRPr="00663D53">
              <w:rPr>
                <w:sz w:val="24"/>
                <w:szCs w:val="24"/>
              </w:rPr>
              <w:t>5.1.</w:t>
            </w:r>
          </w:p>
        </w:tc>
        <w:tc>
          <w:tcPr>
            <w:tcW w:w="1308" w:type="pct"/>
            <w:gridSpan w:val="2"/>
            <w:shd w:val="clear" w:color="auto" w:fill="auto"/>
            <w:vAlign w:val="center"/>
            <w:hideMark/>
          </w:tcPr>
          <w:p w:rsidR="00C00A5F" w:rsidRPr="00663D53" w:rsidRDefault="00C00A5F" w:rsidP="00331AD2">
            <w:pPr>
              <w:pStyle w:val="afffffff9"/>
              <w:suppressAutoHyphens/>
              <w:autoSpaceDN w:val="0"/>
              <w:rPr>
                <w:sz w:val="24"/>
                <w:szCs w:val="24"/>
              </w:rPr>
            </w:pPr>
            <w:r w:rsidRPr="00663D53">
              <w:rPr>
                <w:sz w:val="24"/>
                <w:szCs w:val="24"/>
              </w:rPr>
              <w:t>Магазины</w:t>
            </w:r>
            <w:r w:rsidR="00455D96">
              <w:rPr>
                <w:sz w:val="24"/>
                <w:szCs w:val="24"/>
              </w:rPr>
              <w:t xml:space="preserve"> смешанных товаров</w:t>
            </w:r>
          </w:p>
        </w:tc>
        <w:tc>
          <w:tcPr>
            <w:tcW w:w="835" w:type="pct"/>
            <w:gridSpan w:val="5"/>
            <w:shd w:val="clear" w:color="auto" w:fill="auto"/>
            <w:vAlign w:val="center"/>
          </w:tcPr>
          <w:p w:rsidR="00C00A5F" w:rsidRPr="00663D53" w:rsidRDefault="00455D96" w:rsidP="00331AD2">
            <w:pPr>
              <w:pStyle w:val="afffffff9"/>
              <w:suppressAutoHyphens/>
              <w:autoSpaceDN w:val="0"/>
              <w:rPr>
                <w:sz w:val="24"/>
                <w:szCs w:val="24"/>
              </w:rPr>
            </w:pPr>
            <w:r>
              <w:rPr>
                <w:sz w:val="24"/>
                <w:szCs w:val="24"/>
              </w:rPr>
              <w:t>100м2</w:t>
            </w:r>
          </w:p>
        </w:tc>
        <w:tc>
          <w:tcPr>
            <w:tcW w:w="735" w:type="pct"/>
            <w:gridSpan w:val="3"/>
            <w:shd w:val="clear" w:color="auto" w:fill="auto"/>
            <w:vAlign w:val="bottom"/>
            <w:hideMark/>
          </w:tcPr>
          <w:p w:rsidR="00C00A5F" w:rsidRPr="00455D96" w:rsidRDefault="00C92D36" w:rsidP="00331AD2">
            <w:pPr>
              <w:jc w:val="center"/>
              <w:rPr>
                <w:rFonts w:cs="Times New Roman"/>
                <w:color w:val="000000"/>
                <w:lang w:val="ru-RU"/>
              </w:rPr>
            </w:pPr>
            <w:r>
              <w:rPr>
                <w:rFonts w:cs="Times New Roman"/>
                <w:color w:val="000000"/>
                <w:lang w:val="ru-RU"/>
              </w:rPr>
              <w:t>3203,858</w:t>
            </w:r>
          </w:p>
        </w:tc>
        <w:tc>
          <w:tcPr>
            <w:tcW w:w="918" w:type="pct"/>
            <w:gridSpan w:val="4"/>
            <w:shd w:val="clear" w:color="auto" w:fill="auto"/>
            <w:vAlign w:val="bottom"/>
            <w:hideMark/>
          </w:tcPr>
          <w:p w:rsidR="00C00A5F" w:rsidRPr="00663D53" w:rsidRDefault="00420BFA" w:rsidP="009B4B4F">
            <w:pPr>
              <w:jc w:val="center"/>
              <w:rPr>
                <w:rFonts w:cs="Times New Roman"/>
                <w:color w:val="000000"/>
                <w:lang w:val="ru-RU"/>
              </w:rPr>
            </w:pPr>
            <w:r w:rsidRPr="00663D53">
              <w:rPr>
                <w:rFonts w:cs="Times New Roman"/>
                <w:color w:val="000000"/>
                <w:lang w:val="ru-RU"/>
              </w:rPr>
              <w:t>202</w:t>
            </w:r>
            <w:r w:rsidR="009B4B4F">
              <w:rPr>
                <w:rFonts w:cs="Times New Roman"/>
                <w:color w:val="000000"/>
                <w:lang w:val="ru-RU"/>
              </w:rPr>
              <w:t>0</w:t>
            </w:r>
          </w:p>
        </w:tc>
        <w:tc>
          <w:tcPr>
            <w:tcW w:w="875" w:type="pct"/>
            <w:gridSpan w:val="2"/>
            <w:shd w:val="clear" w:color="auto" w:fill="auto"/>
          </w:tcPr>
          <w:p w:rsidR="00C00A5F" w:rsidRPr="00663D53" w:rsidRDefault="00C00A5F" w:rsidP="00AD42D0">
            <w:pPr>
              <w:jc w:val="center"/>
            </w:pPr>
            <w:r w:rsidRPr="00663D53">
              <w:rPr>
                <w:rFonts w:cs="Times New Roman"/>
                <w:bCs/>
                <w:lang w:val="ru-RU"/>
              </w:rPr>
              <w:t>частные инвестиции</w:t>
            </w:r>
          </w:p>
        </w:tc>
      </w:tr>
      <w:tr w:rsidR="00FA38DE" w:rsidRPr="00663D53" w:rsidTr="00683747">
        <w:trPr>
          <w:trHeight w:val="15"/>
        </w:trPr>
        <w:tc>
          <w:tcPr>
            <w:tcW w:w="329" w:type="pct"/>
            <w:gridSpan w:val="2"/>
            <w:shd w:val="clear" w:color="auto" w:fill="auto"/>
            <w:hideMark/>
          </w:tcPr>
          <w:p w:rsidR="00C00A5F" w:rsidRPr="00663D53" w:rsidRDefault="00C00A5F" w:rsidP="00455D96">
            <w:pPr>
              <w:pStyle w:val="afffffff9"/>
              <w:rPr>
                <w:sz w:val="24"/>
                <w:szCs w:val="24"/>
              </w:rPr>
            </w:pPr>
            <w:r w:rsidRPr="00663D53">
              <w:rPr>
                <w:sz w:val="24"/>
                <w:szCs w:val="24"/>
              </w:rPr>
              <w:t>5.</w:t>
            </w:r>
            <w:r w:rsidR="00455D96">
              <w:rPr>
                <w:sz w:val="24"/>
                <w:szCs w:val="24"/>
              </w:rPr>
              <w:t>2</w:t>
            </w:r>
            <w:r w:rsidRPr="00663D53">
              <w:rPr>
                <w:sz w:val="24"/>
                <w:szCs w:val="24"/>
              </w:rPr>
              <w:t>.</w:t>
            </w:r>
          </w:p>
        </w:tc>
        <w:tc>
          <w:tcPr>
            <w:tcW w:w="1308" w:type="pct"/>
            <w:gridSpan w:val="2"/>
            <w:shd w:val="clear" w:color="auto" w:fill="auto"/>
            <w:vAlign w:val="center"/>
            <w:hideMark/>
          </w:tcPr>
          <w:p w:rsidR="00C00A5F" w:rsidRPr="00663D53" w:rsidRDefault="00C00A5F" w:rsidP="00331AD2">
            <w:pPr>
              <w:pStyle w:val="afffffff9"/>
              <w:suppressAutoHyphens/>
              <w:autoSpaceDN w:val="0"/>
              <w:rPr>
                <w:sz w:val="24"/>
                <w:szCs w:val="24"/>
              </w:rPr>
            </w:pPr>
            <w:r w:rsidRPr="00663D53">
              <w:rPr>
                <w:sz w:val="24"/>
                <w:szCs w:val="24"/>
              </w:rPr>
              <w:t>Предприятия общественного питания</w:t>
            </w:r>
          </w:p>
        </w:tc>
        <w:tc>
          <w:tcPr>
            <w:tcW w:w="835" w:type="pct"/>
            <w:gridSpan w:val="5"/>
            <w:shd w:val="clear" w:color="auto" w:fill="auto"/>
            <w:vAlign w:val="center"/>
          </w:tcPr>
          <w:p w:rsidR="00C00A5F" w:rsidRPr="00663D53" w:rsidRDefault="00455D96" w:rsidP="00331AD2">
            <w:pPr>
              <w:pStyle w:val="afffffff9"/>
              <w:suppressAutoHyphens/>
              <w:autoSpaceDN w:val="0"/>
              <w:rPr>
                <w:sz w:val="24"/>
                <w:szCs w:val="24"/>
              </w:rPr>
            </w:pPr>
            <w:r>
              <w:rPr>
                <w:sz w:val="24"/>
                <w:szCs w:val="24"/>
              </w:rPr>
              <w:t>58 мест</w:t>
            </w:r>
          </w:p>
        </w:tc>
        <w:tc>
          <w:tcPr>
            <w:tcW w:w="735" w:type="pct"/>
            <w:gridSpan w:val="3"/>
            <w:shd w:val="clear" w:color="auto" w:fill="auto"/>
            <w:vAlign w:val="bottom"/>
            <w:hideMark/>
          </w:tcPr>
          <w:p w:rsidR="00C00A5F" w:rsidRPr="00455D96" w:rsidRDefault="00455D96" w:rsidP="00331AD2">
            <w:pPr>
              <w:jc w:val="center"/>
              <w:rPr>
                <w:rFonts w:cs="Times New Roman"/>
                <w:bCs/>
                <w:color w:val="000000"/>
                <w:lang w:val="ru-RU"/>
              </w:rPr>
            </w:pPr>
            <w:r>
              <w:rPr>
                <w:rFonts w:cs="Times New Roman"/>
                <w:bCs/>
                <w:color w:val="000000"/>
                <w:lang w:val="ru-RU"/>
              </w:rPr>
              <w:t>2244,60</w:t>
            </w:r>
          </w:p>
        </w:tc>
        <w:tc>
          <w:tcPr>
            <w:tcW w:w="918" w:type="pct"/>
            <w:gridSpan w:val="4"/>
            <w:shd w:val="clear" w:color="auto" w:fill="auto"/>
            <w:vAlign w:val="bottom"/>
            <w:hideMark/>
          </w:tcPr>
          <w:p w:rsidR="00C00A5F" w:rsidRPr="00663D53" w:rsidRDefault="00420BFA" w:rsidP="009B4B4F">
            <w:pPr>
              <w:jc w:val="center"/>
              <w:rPr>
                <w:rFonts w:cs="Times New Roman"/>
                <w:bCs/>
                <w:color w:val="000000"/>
                <w:lang w:val="ru-RU"/>
              </w:rPr>
            </w:pPr>
            <w:r w:rsidRPr="00663D53">
              <w:rPr>
                <w:rFonts w:cs="Times New Roman"/>
                <w:bCs/>
                <w:color w:val="000000"/>
                <w:lang w:val="ru-RU"/>
              </w:rPr>
              <w:t>202</w:t>
            </w:r>
            <w:r w:rsidR="009B4B4F">
              <w:rPr>
                <w:rFonts w:cs="Times New Roman"/>
                <w:bCs/>
                <w:color w:val="000000"/>
                <w:lang w:val="ru-RU"/>
              </w:rPr>
              <w:t>0</w:t>
            </w:r>
          </w:p>
        </w:tc>
        <w:tc>
          <w:tcPr>
            <w:tcW w:w="875" w:type="pct"/>
            <w:gridSpan w:val="2"/>
            <w:shd w:val="clear" w:color="auto" w:fill="auto"/>
          </w:tcPr>
          <w:p w:rsidR="00CA29CC" w:rsidRDefault="00CA29CC" w:rsidP="00AD42D0">
            <w:pPr>
              <w:jc w:val="center"/>
              <w:rPr>
                <w:rFonts w:cs="Times New Roman"/>
                <w:bCs/>
                <w:lang w:val="ru-RU"/>
              </w:rPr>
            </w:pPr>
          </w:p>
          <w:p w:rsidR="00C00A5F" w:rsidRPr="00663D53" w:rsidRDefault="00C00A5F" w:rsidP="00AD42D0">
            <w:pPr>
              <w:jc w:val="center"/>
            </w:pPr>
            <w:r w:rsidRPr="00663D53">
              <w:rPr>
                <w:rFonts w:cs="Times New Roman"/>
                <w:bCs/>
                <w:lang w:val="ru-RU"/>
              </w:rPr>
              <w:t>частные инвестиции</w:t>
            </w:r>
          </w:p>
        </w:tc>
      </w:tr>
      <w:tr w:rsidR="00FA38DE" w:rsidRPr="00663D53" w:rsidTr="00683747">
        <w:trPr>
          <w:trHeight w:val="732"/>
        </w:trPr>
        <w:tc>
          <w:tcPr>
            <w:tcW w:w="329" w:type="pct"/>
            <w:gridSpan w:val="2"/>
            <w:shd w:val="clear" w:color="auto" w:fill="auto"/>
            <w:hideMark/>
          </w:tcPr>
          <w:p w:rsidR="00C00A5F" w:rsidRPr="00663D53" w:rsidRDefault="00455D96" w:rsidP="00331AD2">
            <w:pPr>
              <w:pStyle w:val="afffffff9"/>
              <w:rPr>
                <w:sz w:val="24"/>
                <w:szCs w:val="24"/>
              </w:rPr>
            </w:pPr>
            <w:r>
              <w:rPr>
                <w:sz w:val="24"/>
                <w:szCs w:val="24"/>
              </w:rPr>
              <w:t>5.3.</w:t>
            </w:r>
          </w:p>
        </w:tc>
        <w:tc>
          <w:tcPr>
            <w:tcW w:w="1308" w:type="pct"/>
            <w:gridSpan w:val="2"/>
            <w:shd w:val="clear" w:color="auto" w:fill="auto"/>
            <w:vAlign w:val="center"/>
            <w:hideMark/>
          </w:tcPr>
          <w:p w:rsidR="00C00A5F" w:rsidRPr="00663D53" w:rsidRDefault="00C00A5F" w:rsidP="00331AD2">
            <w:pPr>
              <w:pStyle w:val="afffffff9"/>
              <w:suppressAutoHyphens/>
              <w:autoSpaceDN w:val="0"/>
              <w:rPr>
                <w:sz w:val="24"/>
                <w:szCs w:val="24"/>
              </w:rPr>
            </w:pPr>
            <w:r w:rsidRPr="00663D53">
              <w:rPr>
                <w:sz w:val="24"/>
                <w:szCs w:val="24"/>
              </w:rPr>
              <w:t>Рыночный комплекс</w:t>
            </w:r>
            <w:r w:rsidR="00455D96">
              <w:rPr>
                <w:sz w:val="24"/>
                <w:szCs w:val="24"/>
              </w:rPr>
              <w:t xml:space="preserve"> розничной торговли</w:t>
            </w:r>
          </w:p>
        </w:tc>
        <w:tc>
          <w:tcPr>
            <w:tcW w:w="835" w:type="pct"/>
            <w:gridSpan w:val="5"/>
            <w:shd w:val="clear" w:color="auto" w:fill="auto"/>
            <w:vAlign w:val="center"/>
          </w:tcPr>
          <w:p w:rsidR="00C00A5F" w:rsidRPr="00663D53" w:rsidRDefault="00455D96" w:rsidP="00331AD2">
            <w:pPr>
              <w:pStyle w:val="afffffff9"/>
              <w:suppressAutoHyphens/>
              <w:autoSpaceDN w:val="0"/>
              <w:rPr>
                <w:sz w:val="24"/>
                <w:szCs w:val="24"/>
              </w:rPr>
            </w:pPr>
            <w:r>
              <w:rPr>
                <w:sz w:val="24"/>
                <w:szCs w:val="24"/>
              </w:rPr>
              <w:t>200м2</w:t>
            </w:r>
          </w:p>
        </w:tc>
        <w:tc>
          <w:tcPr>
            <w:tcW w:w="735" w:type="pct"/>
            <w:gridSpan w:val="3"/>
            <w:shd w:val="clear" w:color="auto" w:fill="auto"/>
            <w:vAlign w:val="bottom"/>
            <w:hideMark/>
          </w:tcPr>
          <w:p w:rsidR="00C00A5F" w:rsidRPr="00455D96" w:rsidRDefault="00455D96" w:rsidP="00331AD2">
            <w:pPr>
              <w:jc w:val="center"/>
              <w:rPr>
                <w:rFonts w:cs="Times New Roman"/>
                <w:color w:val="000000"/>
                <w:lang w:val="ru-RU"/>
              </w:rPr>
            </w:pPr>
            <w:r>
              <w:rPr>
                <w:rFonts w:cs="Times New Roman"/>
                <w:color w:val="000000"/>
                <w:lang w:val="ru-RU"/>
              </w:rPr>
              <w:t>3911,28</w:t>
            </w:r>
          </w:p>
        </w:tc>
        <w:tc>
          <w:tcPr>
            <w:tcW w:w="918" w:type="pct"/>
            <w:gridSpan w:val="4"/>
            <w:shd w:val="clear" w:color="auto" w:fill="auto"/>
            <w:vAlign w:val="bottom"/>
            <w:hideMark/>
          </w:tcPr>
          <w:p w:rsidR="00C00A5F" w:rsidRPr="00663D53" w:rsidRDefault="00420BFA" w:rsidP="00331AD2">
            <w:pPr>
              <w:jc w:val="center"/>
              <w:rPr>
                <w:rFonts w:cs="Times New Roman"/>
                <w:color w:val="000000"/>
                <w:lang w:val="ru-RU"/>
              </w:rPr>
            </w:pPr>
            <w:r w:rsidRPr="00663D53">
              <w:rPr>
                <w:rFonts w:cs="Times New Roman"/>
                <w:color w:val="000000"/>
                <w:lang w:val="ru-RU"/>
              </w:rPr>
              <w:t>2020</w:t>
            </w:r>
          </w:p>
        </w:tc>
        <w:tc>
          <w:tcPr>
            <w:tcW w:w="875" w:type="pct"/>
            <w:gridSpan w:val="2"/>
            <w:shd w:val="clear" w:color="auto" w:fill="auto"/>
          </w:tcPr>
          <w:p w:rsidR="00CA29CC" w:rsidRDefault="00CA29CC" w:rsidP="00AD42D0">
            <w:pPr>
              <w:jc w:val="center"/>
              <w:rPr>
                <w:rFonts w:cs="Times New Roman"/>
                <w:bCs/>
                <w:lang w:val="ru-RU"/>
              </w:rPr>
            </w:pPr>
          </w:p>
          <w:p w:rsidR="00C00A5F" w:rsidRPr="00663D53" w:rsidRDefault="00C00A5F" w:rsidP="00AD42D0">
            <w:pPr>
              <w:jc w:val="center"/>
            </w:pPr>
            <w:r w:rsidRPr="00663D53">
              <w:rPr>
                <w:rFonts w:cs="Times New Roman"/>
                <w:bCs/>
                <w:lang w:val="ru-RU"/>
              </w:rPr>
              <w:t>частные инвестиции</w:t>
            </w:r>
          </w:p>
        </w:tc>
      </w:tr>
      <w:tr w:rsidR="00FA38DE" w:rsidRPr="00663D53" w:rsidTr="00683747">
        <w:trPr>
          <w:trHeight w:val="15"/>
        </w:trPr>
        <w:tc>
          <w:tcPr>
            <w:tcW w:w="329" w:type="pct"/>
            <w:gridSpan w:val="2"/>
            <w:shd w:val="clear" w:color="auto" w:fill="auto"/>
            <w:hideMark/>
          </w:tcPr>
          <w:p w:rsidR="00455D96" w:rsidRPr="00663D53" w:rsidRDefault="00455D96" w:rsidP="00331AD2">
            <w:pPr>
              <w:pStyle w:val="afffffff9"/>
              <w:rPr>
                <w:sz w:val="24"/>
                <w:szCs w:val="24"/>
              </w:rPr>
            </w:pPr>
            <w:r>
              <w:rPr>
                <w:sz w:val="24"/>
                <w:szCs w:val="24"/>
              </w:rPr>
              <w:t>5.4.</w:t>
            </w:r>
          </w:p>
        </w:tc>
        <w:tc>
          <w:tcPr>
            <w:tcW w:w="1308" w:type="pct"/>
            <w:gridSpan w:val="2"/>
            <w:shd w:val="clear" w:color="auto" w:fill="auto"/>
            <w:vAlign w:val="center"/>
            <w:hideMark/>
          </w:tcPr>
          <w:p w:rsidR="00455D96" w:rsidRPr="00663D53" w:rsidRDefault="00455D96" w:rsidP="00455D96">
            <w:pPr>
              <w:pStyle w:val="afffffff9"/>
              <w:suppressAutoHyphens/>
              <w:autoSpaceDN w:val="0"/>
              <w:rPr>
                <w:sz w:val="24"/>
                <w:szCs w:val="24"/>
              </w:rPr>
            </w:pPr>
            <w:r w:rsidRPr="00663D53">
              <w:rPr>
                <w:sz w:val="24"/>
                <w:szCs w:val="24"/>
              </w:rPr>
              <w:t>Рыночный комплекс</w:t>
            </w:r>
            <w:r>
              <w:rPr>
                <w:sz w:val="24"/>
                <w:szCs w:val="24"/>
              </w:rPr>
              <w:t xml:space="preserve"> оптовой торговли</w:t>
            </w:r>
          </w:p>
        </w:tc>
        <w:tc>
          <w:tcPr>
            <w:tcW w:w="835" w:type="pct"/>
            <w:gridSpan w:val="5"/>
            <w:shd w:val="clear" w:color="auto" w:fill="auto"/>
            <w:vAlign w:val="center"/>
          </w:tcPr>
          <w:p w:rsidR="00455D96" w:rsidRPr="00663D53" w:rsidRDefault="00455D96" w:rsidP="00331AD2">
            <w:pPr>
              <w:pStyle w:val="afffffff9"/>
              <w:suppressAutoHyphens/>
              <w:autoSpaceDN w:val="0"/>
              <w:rPr>
                <w:sz w:val="24"/>
                <w:szCs w:val="24"/>
              </w:rPr>
            </w:pPr>
            <w:r>
              <w:rPr>
                <w:sz w:val="24"/>
                <w:szCs w:val="24"/>
              </w:rPr>
              <w:t>200м2</w:t>
            </w:r>
          </w:p>
        </w:tc>
        <w:tc>
          <w:tcPr>
            <w:tcW w:w="735" w:type="pct"/>
            <w:gridSpan w:val="3"/>
            <w:shd w:val="clear" w:color="auto" w:fill="auto"/>
            <w:vAlign w:val="bottom"/>
            <w:hideMark/>
          </w:tcPr>
          <w:p w:rsidR="00455D96" w:rsidRPr="00663D53" w:rsidRDefault="00455D96" w:rsidP="00331AD2">
            <w:pPr>
              <w:jc w:val="center"/>
              <w:rPr>
                <w:rFonts w:cs="Times New Roman"/>
                <w:color w:val="000000"/>
              </w:rPr>
            </w:pPr>
            <w:r>
              <w:rPr>
                <w:rFonts w:cs="Times New Roman"/>
                <w:color w:val="000000"/>
                <w:lang w:val="ru-RU"/>
              </w:rPr>
              <w:t>3911,28</w:t>
            </w:r>
          </w:p>
        </w:tc>
        <w:tc>
          <w:tcPr>
            <w:tcW w:w="918" w:type="pct"/>
            <w:gridSpan w:val="4"/>
            <w:shd w:val="clear" w:color="auto" w:fill="auto"/>
            <w:vAlign w:val="bottom"/>
            <w:hideMark/>
          </w:tcPr>
          <w:p w:rsidR="00455D96" w:rsidRPr="00663D53" w:rsidRDefault="009B4B4F" w:rsidP="00331AD2">
            <w:pPr>
              <w:jc w:val="center"/>
              <w:rPr>
                <w:rFonts w:cs="Times New Roman"/>
                <w:color w:val="000000"/>
                <w:lang w:val="ru-RU"/>
              </w:rPr>
            </w:pPr>
            <w:r>
              <w:rPr>
                <w:rFonts w:cs="Times New Roman"/>
                <w:color w:val="000000"/>
                <w:lang w:val="ru-RU"/>
              </w:rPr>
              <w:t>2020</w:t>
            </w:r>
          </w:p>
        </w:tc>
        <w:tc>
          <w:tcPr>
            <w:tcW w:w="875" w:type="pct"/>
            <w:gridSpan w:val="2"/>
            <w:shd w:val="clear" w:color="auto" w:fill="auto"/>
          </w:tcPr>
          <w:p w:rsidR="00CA29CC" w:rsidRDefault="00CA29CC" w:rsidP="00AD42D0">
            <w:pPr>
              <w:jc w:val="center"/>
              <w:rPr>
                <w:rFonts w:cs="Times New Roman"/>
                <w:bCs/>
                <w:lang w:val="ru-RU"/>
              </w:rPr>
            </w:pPr>
          </w:p>
          <w:p w:rsidR="00455D96" w:rsidRPr="00663D53" w:rsidRDefault="00CA29CC" w:rsidP="00AD42D0">
            <w:pPr>
              <w:jc w:val="center"/>
              <w:rPr>
                <w:rFonts w:cs="Times New Roman"/>
                <w:bCs/>
                <w:lang w:val="ru-RU"/>
              </w:rPr>
            </w:pPr>
            <w:r w:rsidRPr="00663D53">
              <w:rPr>
                <w:rFonts w:cs="Times New Roman"/>
                <w:bCs/>
                <w:lang w:val="ru-RU"/>
              </w:rPr>
              <w:t>частные инвестиции</w:t>
            </w:r>
          </w:p>
        </w:tc>
      </w:tr>
      <w:tr w:rsidR="00D725A5" w:rsidRPr="00663D53" w:rsidTr="00C31E2C">
        <w:trPr>
          <w:trHeight w:val="512"/>
        </w:trPr>
        <w:tc>
          <w:tcPr>
            <w:tcW w:w="5000" w:type="pct"/>
            <w:gridSpan w:val="18"/>
            <w:shd w:val="clear" w:color="auto" w:fill="auto"/>
            <w:vAlign w:val="center"/>
          </w:tcPr>
          <w:p w:rsidR="00D725A5" w:rsidRPr="00663D53" w:rsidRDefault="00D725A5" w:rsidP="00E0735A">
            <w:pPr>
              <w:pStyle w:val="afffffff9"/>
              <w:numPr>
                <w:ilvl w:val="3"/>
                <w:numId w:val="14"/>
              </w:numPr>
              <w:ind w:left="3648" w:right="-83" w:hanging="1080"/>
              <w:rPr>
                <w:sz w:val="24"/>
                <w:szCs w:val="24"/>
              </w:rPr>
            </w:pPr>
            <w:r w:rsidRPr="00663D53">
              <w:rPr>
                <w:b/>
                <w:sz w:val="24"/>
                <w:szCs w:val="24"/>
              </w:rPr>
              <w:t>Объекты повседневного бытового обслуживания</w:t>
            </w:r>
          </w:p>
        </w:tc>
      </w:tr>
      <w:tr w:rsidR="00FA38DE" w:rsidRPr="00663D53" w:rsidTr="00C31E2C">
        <w:trPr>
          <w:trHeight w:val="562"/>
        </w:trPr>
        <w:tc>
          <w:tcPr>
            <w:tcW w:w="329" w:type="pct"/>
            <w:gridSpan w:val="2"/>
            <w:shd w:val="clear" w:color="auto" w:fill="auto"/>
            <w:vAlign w:val="center"/>
            <w:hideMark/>
          </w:tcPr>
          <w:p w:rsidR="00D725A5" w:rsidRPr="00663D53" w:rsidRDefault="00D725A5" w:rsidP="00175279">
            <w:pPr>
              <w:pStyle w:val="afffffff9"/>
              <w:rPr>
                <w:sz w:val="24"/>
                <w:szCs w:val="24"/>
              </w:rPr>
            </w:pPr>
            <w:r w:rsidRPr="00663D53">
              <w:rPr>
                <w:sz w:val="24"/>
                <w:szCs w:val="24"/>
              </w:rPr>
              <w:t>6.1.</w:t>
            </w:r>
          </w:p>
        </w:tc>
        <w:tc>
          <w:tcPr>
            <w:tcW w:w="1308" w:type="pct"/>
            <w:gridSpan w:val="2"/>
            <w:shd w:val="clear" w:color="auto" w:fill="auto"/>
            <w:vAlign w:val="center"/>
            <w:hideMark/>
          </w:tcPr>
          <w:p w:rsidR="00D725A5" w:rsidRPr="00663D53" w:rsidRDefault="00D725A5" w:rsidP="00175279">
            <w:pPr>
              <w:pStyle w:val="afffffff9"/>
              <w:suppressAutoHyphens/>
              <w:autoSpaceDN w:val="0"/>
              <w:rPr>
                <w:sz w:val="24"/>
                <w:szCs w:val="24"/>
              </w:rPr>
            </w:pPr>
            <w:r w:rsidRPr="00663D53">
              <w:rPr>
                <w:sz w:val="24"/>
                <w:szCs w:val="24"/>
              </w:rPr>
              <w:t>Пункты бытового обслуживания</w:t>
            </w:r>
          </w:p>
          <w:p w:rsidR="00D725A5" w:rsidRPr="00663D53" w:rsidRDefault="00D725A5" w:rsidP="00455D96">
            <w:pPr>
              <w:pStyle w:val="afffffff9"/>
              <w:suppressAutoHyphens/>
              <w:autoSpaceDN w:val="0"/>
              <w:rPr>
                <w:sz w:val="24"/>
                <w:szCs w:val="24"/>
              </w:rPr>
            </w:pPr>
            <w:r w:rsidRPr="00663D53">
              <w:rPr>
                <w:sz w:val="24"/>
                <w:szCs w:val="24"/>
              </w:rPr>
              <w:t xml:space="preserve">( </w:t>
            </w:r>
            <w:r w:rsidR="00455D96">
              <w:rPr>
                <w:sz w:val="24"/>
                <w:szCs w:val="24"/>
              </w:rPr>
              <w:t>6</w:t>
            </w:r>
            <w:r w:rsidRPr="00663D53">
              <w:rPr>
                <w:sz w:val="24"/>
                <w:szCs w:val="24"/>
              </w:rPr>
              <w:t xml:space="preserve"> объектов)</w:t>
            </w:r>
          </w:p>
        </w:tc>
        <w:tc>
          <w:tcPr>
            <w:tcW w:w="835" w:type="pct"/>
            <w:gridSpan w:val="5"/>
            <w:shd w:val="clear" w:color="auto" w:fill="auto"/>
            <w:vAlign w:val="center"/>
          </w:tcPr>
          <w:p w:rsidR="00D725A5" w:rsidRPr="00663D53" w:rsidRDefault="00455D96" w:rsidP="00175279">
            <w:pPr>
              <w:pStyle w:val="afffffff9"/>
              <w:suppressAutoHyphens/>
              <w:autoSpaceDN w:val="0"/>
              <w:ind w:left="-111" w:right="-83"/>
              <w:rPr>
                <w:sz w:val="24"/>
                <w:szCs w:val="24"/>
              </w:rPr>
            </w:pPr>
            <w:r>
              <w:rPr>
                <w:sz w:val="24"/>
                <w:szCs w:val="24"/>
              </w:rPr>
              <w:t>17 рабочих мест</w:t>
            </w:r>
          </w:p>
        </w:tc>
        <w:tc>
          <w:tcPr>
            <w:tcW w:w="735" w:type="pct"/>
            <w:gridSpan w:val="3"/>
            <w:shd w:val="clear" w:color="auto" w:fill="auto"/>
            <w:vAlign w:val="center"/>
          </w:tcPr>
          <w:p w:rsidR="00331AD2" w:rsidRPr="00455D96" w:rsidRDefault="007163C6" w:rsidP="00331AD2">
            <w:pPr>
              <w:jc w:val="center"/>
              <w:rPr>
                <w:rFonts w:cs="Times New Roman"/>
                <w:color w:val="000000"/>
                <w:lang w:val="ru-RU"/>
              </w:rPr>
            </w:pPr>
            <w:r>
              <w:rPr>
                <w:rFonts w:cs="Times New Roman"/>
                <w:color w:val="000000"/>
                <w:lang w:val="ru-RU"/>
              </w:rPr>
              <w:t>7069,97</w:t>
            </w:r>
          </w:p>
          <w:p w:rsidR="00D725A5" w:rsidRPr="00663D53" w:rsidRDefault="00D725A5" w:rsidP="00175279">
            <w:pPr>
              <w:pStyle w:val="afffffff9"/>
              <w:suppressAutoHyphens/>
              <w:autoSpaceDN w:val="0"/>
              <w:rPr>
                <w:sz w:val="24"/>
                <w:szCs w:val="24"/>
              </w:rPr>
            </w:pPr>
          </w:p>
        </w:tc>
        <w:tc>
          <w:tcPr>
            <w:tcW w:w="918" w:type="pct"/>
            <w:gridSpan w:val="4"/>
            <w:shd w:val="clear" w:color="auto" w:fill="auto"/>
            <w:vAlign w:val="bottom"/>
            <w:hideMark/>
          </w:tcPr>
          <w:p w:rsidR="00D725A5" w:rsidRPr="00663D53" w:rsidRDefault="00420BFA" w:rsidP="009B4B4F">
            <w:pPr>
              <w:jc w:val="center"/>
              <w:rPr>
                <w:rFonts w:cs="Times New Roman"/>
                <w:bCs/>
                <w:color w:val="000000"/>
                <w:lang w:val="ru-RU"/>
              </w:rPr>
            </w:pPr>
            <w:r w:rsidRPr="00663D53">
              <w:rPr>
                <w:rFonts w:cs="Times New Roman"/>
                <w:bCs/>
                <w:color w:val="000000"/>
                <w:lang w:val="ru-RU"/>
              </w:rPr>
              <w:t>202</w:t>
            </w:r>
            <w:r w:rsidR="009B4B4F">
              <w:rPr>
                <w:rFonts w:cs="Times New Roman"/>
                <w:bCs/>
                <w:color w:val="000000"/>
                <w:lang w:val="ru-RU"/>
              </w:rPr>
              <w:t>2</w:t>
            </w:r>
          </w:p>
        </w:tc>
        <w:tc>
          <w:tcPr>
            <w:tcW w:w="875" w:type="pct"/>
            <w:gridSpan w:val="2"/>
            <w:shd w:val="clear" w:color="auto" w:fill="auto"/>
            <w:vAlign w:val="bottom"/>
            <w:hideMark/>
          </w:tcPr>
          <w:p w:rsidR="00D725A5" w:rsidRPr="00663D53" w:rsidRDefault="00C00A5F" w:rsidP="00AD42D0">
            <w:pPr>
              <w:jc w:val="center"/>
              <w:rPr>
                <w:rFonts w:cs="Times New Roman"/>
                <w:bCs/>
                <w:color w:val="000000"/>
              </w:rPr>
            </w:pPr>
            <w:r w:rsidRPr="00663D53">
              <w:rPr>
                <w:rFonts w:cs="Times New Roman"/>
                <w:bCs/>
                <w:lang w:val="ru-RU"/>
              </w:rPr>
              <w:t>частные инвестиции</w:t>
            </w:r>
          </w:p>
        </w:tc>
      </w:tr>
      <w:tr w:rsidR="009B4B4F" w:rsidRPr="00663D53" w:rsidTr="009B4B4F">
        <w:trPr>
          <w:trHeight w:val="580"/>
        </w:trPr>
        <w:tc>
          <w:tcPr>
            <w:tcW w:w="329" w:type="pct"/>
            <w:gridSpan w:val="2"/>
            <w:shd w:val="clear" w:color="auto" w:fill="auto"/>
            <w:vAlign w:val="center"/>
            <w:hideMark/>
          </w:tcPr>
          <w:p w:rsidR="009B4B4F" w:rsidRPr="00663D53" w:rsidRDefault="009B4B4F" w:rsidP="00175279">
            <w:pPr>
              <w:pStyle w:val="afffffff9"/>
              <w:rPr>
                <w:sz w:val="24"/>
                <w:szCs w:val="24"/>
              </w:rPr>
            </w:pPr>
            <w:r>
              <w:rPr>
                <w:sz w:val="24"/>
                <w:szCs w:val="24"/>
              </w:rPr>
              <w:t>6.2.</w:t>
            </w:r>
          </w:p>
        </w:tc>
        <w:tc>
          <w:tcPr>
            <w:tcW w:w="1308" w:type="pct"/>
            <w:gridSpan w:val="2"/>
            <w:shd w:val="clear" w:color="auto" w:fill="auto"/>
            <w:vAlign w:val="center"/>
            <w:hideMark/>
          </w:tcPr>
          <w:p w:rsidR="009B4B4F" w:rsidRPr="00663D53" w:rsidRDefault="009B4B4F" w:rsidP="00175279">
            <w:pPr>
              <w:pStyle w:val="afffffff9"/>
              <w:suppressAutoHyphens/>
              <w:autoSpaceDN w:val="0"/>
              <w:rPr>
                <w:sz w:val="24"/>
                <w:szCs w:val="24"/>
              </w:rPr>
            </w:pPr>
            <w:r>
              <w:rPr>
                <w:sz w:val="24"/>
                <w:szCs w:val="24"/>
              </w:rPr>
              <w:t>Прачечные (2 объекта)</w:t>
            </w:r>
          </w:p>
        </w:tc>
        <w:tc>
          <w:tcPr>
            <w:tcW w:w="835" w:type="pct"/>
            <w:gridSpan w:val="5"/>
            <w:shd w:val="clear" w:color="auto" w:fill="auto"/>
            <w:vAlign w:val="center"/>
          </w:tcPr>
          <w:p w:rsidR="009B4B4F" w:rsidRDefault="009B4B4F" w:rsidP="00175279">
            <w:pPr>
              <w:pStyle w:val="afffffff9"/>
              <w:suppressAutoHyphens/>
              <w:autoSpaceDN w:val="0"/>
              <w:ind w:left="-111" w:right="-83"/>
              <w:rPr>
                <w:sz w:val="24"/>
                <w:szCs w:val="24"/>
              </w:rPr>
            </w:pPr>
            <w:r>
              <w:rPr>
                <w:sz w:val="24"/>
                <w:szCs w:val="24"/>
              </w:rPr>
              <w:t>250 кг.</w:t>
            </w:r>
          </w:p>
        </w:tc>
        <w:tc>
          <w:tcPr>
            <w:tcW w:w="735" w:type="pct"/>
            <w:gridSpan w:val="3"/>
            <w:shd w:val="clear" w:color="auto" w:fill="auto"/>
            <w:vAlign w:val="center"/>
          </w:tcPr>
          <w:p w:rsidR="009B4B4F" w:rsidRDefault="009B4B4F" w:rsidP="00331AD2">
            <w:pPr>
              <w:jc w:val="center"/>
              <w:rPr>
                <w:rFonts w:cs="Times New Roman"/>
                <w:color w:val="000000"/>
                <w:lang w:val="ru-RU"/>
              </w:rPr>
            </w:pPr>
            <w:r>
              <w:t>2356,66</w:t>
            </w:r>
          </w:p>
        </w:tc>
        <w:tc>
          <w:tcPr>
            <w:tcW w:w="918" w:type="pct"/>
            <w:gridSpan w:val="4"/>
            <w:shd w:val="clear" w:color="auto" w:fill="auto"/>
            <w:vAlign w:val="bottom"/>
            <w:hideMark/>
          </w:tcPr>
          <w:p w:rsidR="009B4B4F" w:rsidRPr="00663D53" w:rsidRDefault="009B4B4F" w:rsidP="00175279">
            <w:pPr>
              <w:jc w:val="center"/>
              <w:rPr>
                <w:rFonts w:cs="Times New Roman"/>
                <w:bCs/>
                <w:color w:val="000000"/>
                <w:lang w:val="ru-RU"/>
              </w:rPr>
            </w:pPr>
            <w:r>
              <w:rPr>
                <w:rFonts w:cs="Times New Roman"/>
                <w:bCs/>
                <w:color w:val="000000"/>
                <w:lang w:val="ru-RU"/>
              </w:rPr>
              <w:t>2023</w:t>
            </w:r>
          </w:p>
        </w:tc>
        <w:tc>
          <w:tcPr>
            <w:tcW w:w="875" w:type="pct"/>
            <w:gridSpan w:val="2"/>
            <w:shd w:val="clear" w:color="auto" w:fill="auto"/>
            <w:hideMark/>
          </w:tcPr>
          <w:p w:rsidR="009B4B4F" w:rsidRDefault="009B4B4F">
            <w:pPr>
              <w:rPr>
                <w:rFonts w:cs="Times New Roman"/>
                <w:bCs/>
                <w:lang w:val="ru-RU"/>
              </w:rPr>
            </w:pPr>
          </w:p>
          <w:p w:rsidR="009B4B4F" w:rsidRDefault="009B4B4F">
            <w:r w:rsidRPr="00192643">
              <w:rPr>
                <w:rFonts w:cs="Times New Roman"/>
                <w:bCs/>
                <w:lang w:val="ru-RU"/>
              </w:rPr>
              <w:t>частные инвестиции</w:t>
            </w:r>
          </w:p>
        </w:tc>
      </w:tr>
      <w:tr w:rsidR="009B4B4F" w:rsidRPr="00663D53" w:rsidTr="009B4B4F">
        <w:trPr>
          <w:trHeight w:val="572"/>
        </w:trPr>
        <w:tc>
          <w:tcPr>
            <w:tcW w:w="329" w:type="pct"/>
            <w:gridSpan w:val="2"/>
            <w:shd w:val="clear" w:color="auto" w:fill="auto"/>
            <w:vAlign w:val="center"/>
            <w:hideMark/>
          </w:tcPr>
          <w:p w:rsidR="009B4B4F" w:rsidRPr="00663D53" w:rsidRDefault="009B4B4F" w:rsidP="00175279">
            <w:pPr>
              <w:pStyle w:val="afffffff9"/>
              <w:rPr>
                <w:sz w:val="24"/>
                <w:szCs w:val="24"/>
              </w:rPr>
            </w:pPr>
            <w:r>
              <w:rPr>
                <w:sz w:val="24"/>
                <w:szCs w:val="24"/>
              </w:rPr>
              <w:t>6.3.</w:t>
            </w:r>
          </w:p>
        </w:tc>
        <w:tc>
          <w:tcPr>
            <w:tcW w:w="1308" w:type="pct"/>
            <w:gridSpan w:val="2"/>
            <w:shd w:val="clear" w:color="auto" w:fill="auto"/>
            <w:vAlign w:val="center"/>
            <w:hideMark/>
          </w:tcPr>
          <w:p w:rsidR="009B4B4F" w:rsidRPr="00663D53" w:rsidRDefault="009B4B4F" w:rsidP="00175279">
            <w:pPr>
              <w:pStyle w:val="afffffff9"/>
              <w:suppressAutoHyphens/>
              <w:autoSpaceDN w:val="0"/>
              <w:rPr>
                <w:sz w:val="24"/>
                <w:szCs w:val="24"/>
              </w:rPr>
            </w:pPr>
            <w:r>
              <w:rPr>
                <w:sz w:val="24"/>
                <w:szCs w:val="24"/>
              </w:rPr>
              <w:t>Химчистка (1 объект)</w:t>
            </w:r>
          </w:p>
        </w:tc>
        <w:tc>
          <w:tcPr>
            <w:tcW w:w="835" w:type="pct"/>
            <w:gridSpan w:val="5"/>
            <w:shd w:val="clear" w:color="auto" w:fill="auto"/>
            <w:vAlign w:val="center"/>
          </w:tcPr>
          <w:p w:rsidR="009B4B4F" w:rsidRDefault="009B4B4F" w:rsidP="00175279">
            <w:pPr>
              <w:pStyle w:val="afffffff9"/>
              <w:suppressAutoHyphens/>
              <w:autoSpaceDN w:val="0"/>
              <w:ind w:left="-111" w:right="-83"/>
              <w:rPr>
                <w:sz w:val="24"/>
                <w:szCs w:val="24"/>
              </w:rPr>
            </w:pPr>
            <w:r>
              <w:rPr>
                <w:sz w:val="24"/>
                <w:szCs w:val="24"/>
              </w:rPr>
              <w:t>17 кг.</w:t>
            </w:r>
          </w:p>
        </w:tc>
        <w:tc>
          <w:tcPr>
            <w:tcW w:w="735" w:type="pct"/>
            <w:gridSpan w:val="3"/>
            <w:shd w:val="clear" w:color="auto" w:fill="auto"/>
            <w:vAlign w:val="center"/>
          </w:tcPr>
          <w:p w:rsidR="009B4B4F" w:rsidRDefault="009B4B4F" w:rsidP="00331AD2">
            <w:pPr>
              <w:jc w:val="center"/>
              <w:rPr>
                <w:rFonts w:cs="Times New Roman"/>
                <w:color w:val="000000"/>
                <w:lang w:val="ru-RU"/>
              </w:rPr>
            </w:pPr>
            <w:r>
              <w:rPr>
                <w:rFonts w:cs="Times New Roman"/>
                <w:color w:val="000000"/>
                <w:lang w:val="ru-RU"/>
              </w:rPr>
              <w:t>1178,329</w:t>
            </w:r>
          </w:p>
        </w:tc>
        <w:tc>
          <w:tcPr>
            <w:tcW w:w="918" w:type="pct"/>
            <w:gridSpan w:val="4"/>
            <w:shd w:val="clear" w:color="auto" w:fill="auto"/>
            <w:vAlign w:val="bottom"/>
            <w:hideMark/>
          </w:tcPr>
          <w:p w:rsidR="009B4B4F" w:rsidRPr="00663D53" w:rsidRDefault="009B4B4F" w:rsidP="00175279">
            <w:pPr>
              <w:jc w:val="center"/>
              <w:rPr>
                <w:rFonts w:cs="Times New Roman"/>
                <w:bCs/>
                <w:color w:val="000000"/>
                <w:lang w:val="ru-RU"/>
              </w:rPr>
            </w:pPr>
            <w:r>
              <w:rPr>
                <w:rFonts w:cs="Times New Roman"/>
                <w:bCs/>
                <w:color w:val="000000"/>
                <w:lang w:val="ru-RU"/>
              </w:rPr>
              <w:t>2023</w:t>
            </w:r>
          </w:p>
        </w:tc>
        <w:tc>
          <w:tcPr>
            <w:tcW w:w="875" w:type="pct"/>
            <w:gridSpan w:val="2"/>
            <w:shd w:val="clear" w:color="auto" w:fill="auto"/>
            <w:hideMark/>
          </w:tcPr>
          <w:p w:rsidR="009B4B4F" w:rsidRDefault="009B4B4F">
            <w:pPr>
              <w:rPr>
                <w:rFonts w:cs="Times New Roman"/>
                <w:bCs/>
                <w:lang w:val="ru-RU"/>
              </w:rPr>
            </w:pPr>
          </w:p>
          <w:p w:rsidR="009B4B4F" w:rsidRDefault="009B4B4F">
            <w:r w:rsidRPr="00192643">
              <w:rPr>
                <w:rFonts w:cs="Times New Roman"/>
                <w:bCs/>
                <w:lang w:val="ru-RU"/>
              </w:rPr>
              <w:t>частные инвестиции</w:t>
            </w:r>
          </w:p>
        </w:tc>
      </w:tr>
      <w:tr w:rsidR="00D725A5" w:rsidRPr="00663D53" w:rsidTr="00C31E2C">
        <w:trPr>
          <w:trHeight w:val="489"/>
        </w:trPr>
        <w:tc>
          <w:tcPr>
            <w:tcW w:w="5000" w:type="pct"/>
            <w:gridSpan w:val="18"/>
            <w:shd w:val="clear" w:color="auto" w:fill="auto"/>
            <w:vAlign w:val="center"/>
            <w:hideMark/>
          </w:tcPr>
          <w:p w:rsidR="00D725A5" w:rsidRPr="00663D53" w:rsidRDefault="00D725A5" w:rsidP="00E0735A">
            <w:pPr>
              <w:pStyle w:val="afffffff9"/>
              <w:numPr>
                <w:ilvl w:val="3"/>
                <w:numId w:val="14"/>
              </w:numPr>
              <w:ind w:left="3648" w:right="-83" w:hanging="1080"/>
              <w:rPr>
                <w:sz w:val="24"/>
                <w:szCs w:val="24"/>
              </w:rPr>
            </w:pPr>
            <w:r w:rsidRPr="00663D53">
              <w:rPr>
                <w:b/>
                <w:sz w:val="24"/>
                <w:szCs w:val="24"/>
              </w:rPr>
              <w:t>Кредитно-финансовые учреждения</w:t>
            </w:r>
            <w:r w:rsidR="00DA7C76">
              <w:rPr>
                <w:b/>
                <w:sz w:val="24"/>
                <w:szCs w:val="24"/>
              </w:rPr>
              <w:t xml:space="preserve"> и </w:t>
            </w:r>
            <w:r w:rsidR="00DA7C76">
              <w:rPr>
                <w:sz w:val="24"/>
                <w:szCs w:val="24"/>
              </w:rPr>
              <w:t xml:space="preserve"> </w:t>
            </w:r>
            <w:r w:rsidR="00DA7C76" w:rsidRPr="00DA7C76">
              <w:rPr>
                <w:b/>
                <w:sz w:val="24"/>
                <w:szCs w:val="24"/>
              </w:rPr>
              <w:t>отделения связи</w:t>
            </w:r>
          </w:p>
        </w:tc>
      </w:tr>
      <w:tr w:rsidR="00FA38DE" w:rsidRPr="00663D53" w:rsidTr="00683747">
        <w:trPr>
          <w:trHeight w:val="360"/>
        </w:trPr>
        <w:tc>
          <w:tcPr>
            <w:tcW w:w="310" w:type="pct"/>
            <w:shd w:val="clear" w:color="auto" w:fill="auto"/>
            <w:vAlign w:val="center"/>
            <w:hideMark/>
          </w:tcPr>
          <w:p w:rsidR="00D725A5" w:rsidRPr="00663D53" w:rsidRDefault="00D725A5" w:rsidP="00175279">
            <w:pPr>
              <w:spacing w:before="240" w:after="240"/>
              <w:jc w:val="center"/>
              <w:rPr>
                <w:rFonts w:cs="Times New Roman"/>
                <w:kern w:val="0"/>
                <w:lang w:val="ru-RU" w:bidi="ar-SA"/>
              </w:rPr>
            </w:pPr>
            <w:r w:rsidRPr="00663D53">
              <w:rPr>
                <w:rFonts w:cs="Times New Roman"/>
                <w:kern w:val="0"/>
                <w:lang w:val="ru-RU" w:bidi="ar-SA"/>
              </w:rPr>
              <w:t>7.1.</w:t>
            </w:r>
          </w:p>
        </w:tc>
        <w:tc>
          <w:tcPr>
            <w:tcW w:w="1320" w:type="pct"/>
            <w:gridSpan w:val="2"/>
            <w:shd w:val="clear" w:color="auto" w:fill="auto"/>
            <w:vAlign w:val="center"/>
          </w:tcPr>
          <w:p w:rsidR="00D725A5" w:rsidRPr="00663D53" w:rsidRDefault="007C27B6" w:rsidP="007C27B6">
            <w:pPr>
              <w:pStyle w:val="afffffff9"/>
              <w:suppressAutoHyphens/>
              <w:autoSpaceDN w:val="0"/>
              <w:rPr>
                <w:sz w:val="24"/>
                <w:szCs w:val="24"/>
              </w:rPr>
            </w:pPr>
            <w:r>
              <w:rPr>
                <w:sz w:val="24"/>
                <w:szCs w:val="24"/>
              </w:rPr>
              <w:t>Отделение связи</w:t>
            </w:r>
          </w:p>
        </w:tc>
        <w:tc>
          <w:tcPr>
            <w:tcW w:w="821" w:type="pct"/>
            <w:gridSpan w:val="4"/>
            <w:shd w:val="clear" w:color="auto" w:fill="auto"/>
            <w:vAlign w:val="center"/>
          </w:tcPr>
          <w:p w:rsidR="00D725A5" w:rsidRPr="00663D53" w:rsidRDefault="00DA7C76" w:rsidP="00175279">
            <w:pPr>
              <w:pStyle w:val="afffffff9"/>
              <w:suppressAutoHyphens/>
              <w:autoSpaceDN w:val="0"/>
              <w:ind w:left="-111" w:right="-83"/>
              <w:rPr>
                <w:sz w:val="24"/>
                <w:szCs w:val="24"/>
              </w:rPr>
            </w:pPr>
            <w:r>
              <w:rPr>
                <w:sz w:val="24"/>
                <w:szCs w:val="24"/>
              </w:rPr>
              <w:t>1 операц. место</w:t>
            </w:r>
          </w:p>
        </w:tc>
        <w:tc>
          <w:tcPr>
            <w:tcW w:w="774" w:type="pct"/>
            <w:gridSpan w:val="6"/>
            <w:shd w:val="clear" w:color="auto" w:fill="auto"/>
            <w:vAlign w:val="center"/>
          </w:tcPr>
          <w:p w:rsidR="00D725A5" w:rsidRPr="00663D53" w:rsidRDefault="00DA7C76" w:rsidP="00175279">
            <w:pPr>
              <w:pStyle w:val="afffffff9"/>
              <w:suppressAutoHyphens/>
              <w:autoSpaceDN w:val="0"/>
              <w:rPr>
                <w:sz w:val="24"/>
                <w:szCs w:val="24"/>
              </w:rPr>
            </w:pPr>
            <w:r>
              <w:rPr>
                <w:sz w:val="24"/>
                <w:szCs w:val="24"/>
              </w:rPr>
              <w:t>1155,569</w:t>
            </w:r>
          </w:p>
        </w:tc>
        <w:tc>
          <w:tcPr>
            <w:tcW w:w="911" w:type="pct"/>
            <w:gridSpan w:val="4"/>
            <w:shd w:val="clear" w:color="auto" w:fill="auto"/>
            <w:vAlign w:val="bottom"/>
          </w:tcPr>
          <w:p w:rsidR="00D725A5" w:rsidRDefault="00420BFA" w:rsidP="00175279">
            <w:pPr>
              <w:jc w:val="center"/>
              <w:rPr>
                <w:rFonts w:cs="Times New Roman"/>
                <w:color w:val="000000"/>
                <w:lang w:val="ru-RU"/>
              </w:rPr>
            </w:pPr>
            <w:r w:rsidRPr="00663D53">
              <w:rPr>
                <w:rFonts w:cs="Times New Roman"/>
                <w:color w:val="000000"/>
                <w:lang w:val="ru-RU"/>
              </w:rPr>
              <w:t>2018</w:t>
            </w:r>
          </w:p>
          <w:p w:rsidR="009B4B4F" w:rsidRPr="00663D53" w:rsidRDefault="009B4B4F" w:rsidP="00175279">
            <w:pPr>
              <w:jc w:val="center"/>
              <w:rPr>
                <w:rFonts w:cs="Times New Roman"/>
                <w:color w:val="000000"/>
                <w:lang w:val="ru-RU"/>
              </w:rPr>
            </w:pPr>
          </w:p>
        </w:tc>
        <w:tc>
          <w:tcPr>
            <w:tcW w:w="864" w:type="pct"/>
            <w:shd w:val="clear" w:color="auto" w:fill="auto"/>
            <w:vAlign w:val="bottom"/>
          </w:tcPr>
          <w:p w:rsidR="00D725A5" w:rsidRDefault="00C00A5F" w:rsidP="00175279">
            <w:pPr>
              <w:jc w:val="center"/>
              <w:rPr>
                <w:rFonts w:cs="Times New Roman"/>
                <w:bCs/>
                <w:lang w:val="ru-RU"/>
              </w:rPr>
            </w:pPr>
            <w:r w:rsidRPr="00663D53">
              <w:rPr>
                <w:rFonts w:cs="Times New Roman"/>
                <w:bCs/>
                <w:lang w:val="ru-RU"/>
              </w:rPr>
              <w:t>частные инвестиции</w:t>
            </w:r>
          </w:p>
          <w:p w:rsidR="009B4B4F" w:rsidRPr="00663D53" w:rsidRDefault="009B4B4F" w:rsidP="00175279">
            <w:pPr>
              <w:jc w:val="center"/>
              <w:rPr>
                <w:rFonts w:cs="Times New Roman"/>
                <w:color w:val="000000"/>
              </w:rPr>
            </w:pPr>
          </w:p>
        </w:tc>
      </w:tr>
      <w:tr w:rsidR="00D725A5" w:rsidRPr="00663D53" w:rsidTr="00C31E2C">
        <w:trPr>
          <w:trHeight w:val="493"/>
        </w:trPr>
        <w:tc>
          <w:tcPr>
            <w:tcW w:w="5000" w:type="pct"/>
            <w:gridSpan w:val="18"/>
            <w:shd w:val="clear" w:color="auto" w:fill="auto"/>
            <w:vAlign w:val="center"/>
          </w:tcPr>
          <w:p w:rsidR="00D725A5" w:rsidRPr="00663D53" w:rsidRDefault="00D725A5" w:rsidP="00E0735A">
            <w:pPr>
              <w:pStyle w:val="afffffff9"/>
              <w:numPr>
                <w:ilvl w:val="3"/>
                <w:numId w:val="14"/>
              </w:numPr>
              <w:ind w:left="3648" w:right="-83" w:hanging="1080"/>
              <w:rPr>
                <w:sz w:val="24"/>
                <w:szCs w:val="24"/>
              </w:rPr>
            </w:pPr>
            <w:r w:rsidRPr="00663D53">
              <w:rPr>
                <w:b/>
                <w:sz w:val="24"/>
                <w:szCs w:val="24"/>
              </w:rPr>
              <w:t>Учреждения жилищно-коммунального хозяйства и объекты пожарной охраны</w:t>
            </w:r>
          </w:p>
        </w:tc>
      </w:tr>
      <w:tr w:rsidR="00FA38DE" w:rsidRPr="00663D53" w:rsidTr="00683747">
        <w:trPr>
          <w:trHeight w:val="587"/>
        </w:trPr>
        <w:tc>
          <w:tcPr>
            <w:tcW w:w="329" w:type="pct"/>
            <w:gridSpan w:val="2"/>
            <w:shd w:val="clear" w:color="auto" w:fill="auto"/>
            <w:vAlign w:val="center"/>
            <w:hideMark/>
          </w:tcPr>
          <w:p w:rsidR="00143539" w:rsidRPr="00663D53" w:rsidRDefault="00143539" w:rsidP="00143539">
            <w:pPr>
              <w:pStyle w:val="afffffff9"/>
              <w:ind w:left="-142" w:right="-107"/>
              <w:rPr>
                <w:sz w:val="24"/>
                <w:szCs w:val="24"/>
              </w:rPr>
            </w:pPr>
            <w:r w:rsidRPr="00663D53">
              <w:rPr>
                <w:sz w:val="24"/>
                <w:szCs w:val="24"/>
              </w:rPr>
              <w:t>8.1.</w:t>
            </w:r>
          </w:p>
        </w:tc>
        <w:tc>
          <w:tcPr>
            <w:tcW w:w="1308" w:type="pct"/>
            <w:gridSpan w:val="2"/>
            <w:shd w:val="clear" w:color="auto" w:fill="auto"/>
            <w:vAlign w:val="center"/>
            <w:hideMark/>
          </w:tcPr>
          <w:p w:rsidR="00143539" w:rsidRPr="00663D53" w:rsidRDefault="00143539" w:rsidP="00143539">
            <w:pPr>
              <w:pStyle w:val="afffffff9"/>
              <w:suppressAutoHyphens/>
              <w:autoSpaceDN w:val="0"/>
              <w:rPr>
                <w:sz w:val="24"/>
                <w:szCs w:val="24"/>
              </w:rPr>
            </w:pPr>
            <w:r w:rsidRPr="00663D53">
              <w:rPr>
                <w:sz w:val="24"/>
                <w:szCs w:val="24"/>
              </w:rPr>
              <w:t>Гостиницы</w:t>
            </w:r>
          </w:p>
        </w:tc>
        <w:tc>
          <w:tcPr>
            <w:tcW w:w="835" w:type="pct"/>
            <w:gridSpan w:val="5"/>
            <w:shd w:val="clear" w:color="auto" w:fill="auto"/>
            <w:vAlign w:val="center"/>
          </w:tcPr>
          <w:p w:rsidR="00143539" w:rsidRPr="00663D53" w:rsidRDefault="00C41E2E" w:rsidP="00143539">
            <w:pPr>
              <w:pStyle w:val="afffffff9"/>
              <w:suppressAutoHyphens/>
              <w:autoSpaceDN w:val="0"/>
              <w:ind w:left="-108"/>
              <w:rPr>
                <w:sz w:val="24"/>
                <w:szCs w:val="24"/>
              </w:rPr>
            </w:pPr>
            <w:r>
              <w:rPr>
                <w:sz w:val="24"/>
                <w:szCs w:val="24"/>
              </w:rPr>
              <w:t>15</w:t>
            </w:r>
          </w:p>
        </w:tc>
        <w:tc>
          <w:tcPr>
            <w:tcW w:w="735" w:type="pct"/>
            <w:gridSpan w:val="3"/>
            <w:shd w:val="clear" w:color="auto" w:fill="auto"/>
            <w:vAlign w:val="bottom"/>
          </w:tcPr>
          <w:p w:rsidR="00143539" w:rsidRPr="00C41E2E" w:rsidRDefault="00C41E2E" w:rsidP="00143539">
            <w:pPr>
              <w:jc w:val="center"/>
              <w:rPr>
                <w:rFonts w:cs="Times New Roman"/>
                <w:color w:val="000000"/>
                <w:lang w:val="ru-RU"/>
              </w:rPr>
            </w:pPr>
            <w:r>
              <w:rPr>
                <w:rFonts w:cs="Times New Roman"/>
                <w:color w:val="000000"/>
                <w:lang w:val="ru-RU"/>
              </w:rPr>
              <w:t>7761,285</w:t>
            </w:r>
          </w:p>
        </w:tc>
        <w:tc>
          <w:tcPr>
            <w:tcW w:w="918" w:type="pct"/>
            <w:gridSpan w:val="4"/>
            <w:shd w:val="clear" w:color="auto" w:fill="auto"/>
            <w:vAlign w:val="bottom"/>
            <w:hideMark/>
          </w:tcPr>
          <w:p w:rsidR="00143539" w:rsidRPr="00663D53" w:rsidRDefault="00420BFA" w:rsidP="00143539">
            <w:pPr>
              <w:jc w:val="center"/>
              <w:rPr>
                <w:rFonts w:cs="Times New Roman"/>
                <w:color w:val="000000"/>
                <w:lang w:val="ru-RU"/>
              </w:rPr>
            </w:pPr>
            <w:r w:rsidRPr="00663D53">
              <w:rPr>
                <w:rFonts w:cs="Times New Roman"/>
                <w:color w:val="000000"/>
                <w:lang w:val="ru-RU"/>
              </w:rPr>
              <w:t>2020</w:t>
            </w:r>
          </w:p>
        </w:tc>
        <w:tc>
          <w:tcPr>
            <w:tcW w:w="875" w:type="pct"/>
            <w:gridSpan w:val="2"/>
            <w:shd w:val="clear" w:color="auto" w:fill="auto"/>
            <w:vAlign w:val="bottom"/>
            <w:hideMark/>
          </w:tcPr>
          <w:p w:rsidR="00143539" w:rsidRPr="00663D53" w:rsidRDefault="00C00A5F" w:rsidP="00AD42D0">
            <w:pPr>
              <w:jc w:val="center"/>
              <w:rPr>
                <w:rFonts w:cs="Times New Roman"/>
                <w:color w:val="000000"/>
              </w:rPr>
            </w:pPr>
            <w:r w:rsidRPr="00663D53">
              <w:rPr>
                <w:rFonts w:cs="Times New Roman"/>
                <w:bCs/>
                <w:lang w:val="ru-RU"/>
              </w:rPr>
              <w:t>частные инвестиции</w:t>
            </w:r>
          </w:p>
        </w:tc>
      </w:tr>
      <w:tr w:rsidR="00FA38DE" w:rsidRPr="00663D53" w:rsidTr="00683747">
        <w:trPr>
          <w:trHeight w:val="15"/>
        </w:trPr>
        <w:tc>
          <w:tcPr>
            <w:tcW w:w="329" w:type="pct"/>
            <w:gridSpan w:val="2"/>
            <w:shd w:val="clear" w:color="auto" w:fill="auto"/>
            <w:vAlign w:val="center"/>
            <w:hideMark/>
          </w:tcPr>
          <w:p w:rsidR="00C00A5F" w:rsidRPr="00663D53" w:rsidRDefault="00C00A5F" w:rsidP="00C41E2E">
            <w:pPr>
              <w:pStyle w:val="afffffff9"/>
              <w:ind w:left="-142" w:right="-107"/>
              <w:rPr>
                <w:sz w:val="24"/>
                <w:szCs w:val="24"/>
              </w:rPr>
            </w:pPr>
            <w:r w:rsidRPr="00663D53">
              <w:rPr>
                <w:sz w:val="24"/>
                <w:szCs w:val="24"/>
              </w:rPr>
              <w:t>8.</w:t>
            </w:r>
            <w:r w:rsidR="00C41E2E">
              <w:rPr>
                <w:sz w:val="24"/>
                <w:szCs w:val="24"/>
              </w:rPr>
              <w:t>2</w:t>
            </w:r>
            <w:r w:rsidRPr="00663D53">
              <w:rPr>
                <w:sz w:val="24"/>
                <w:szCs w:val="24"/>
              </w:rPr>
              <w:t>.</w:t>
            </w:r>
          </w:p>
        </w:tc>
        <w:tc>
          <w:tcPr>
            <w:tcW w:w="1308" w:type="pct"/>
            <w:gridSpan w:val="2"/>
            <w:shd w:val="clear" w:color="auto" w:fill="auto"/>
            <w:vAlign w:val="center"/>
            <w:hideMark/>
          </w:tcPr>
          <w:p w:rsidR="00C00A5F" w:rsidRPr="00663D53" w:rsidRDefault="00C00A5F" w:rsidP="00143539">
            <w:pPr>
              <w:jc w:val="center"/>
              <w:rPr>
                <w:rFonts w:cs="Times New Roman"/>
              </w:rPr>
            </w:pPr>
            <w:r w:rsidRPr="00663D53">
              <w:rPr>
                <w:rFonts w:cs="Times New Roman"/>
                <w:lang w:val="ru-RU"/>
              </w:rPr>
              <w:t>Бюро похоронного обслуживания и дом траурных обрядов</w:t>
            </w:r>
          </w:p>
        </w:tc>
        <w:tc>
          <w:tcPr>
            <w:tcW w:w="835" w:type="pct"/>
            <w:gridSpan w:val="5"/>
            <w:shd w:val="clear" w:color="auto" w:fill="auto"/>
            <w:vAlign w:val="center"/>
          </w:tcPr>
          <w:p w:rsidR="00C00A5F" w:rsidRPr="00663D53" w:rsidRDefault="00C41E2E" w:rsidP="00143539">
            <w:pPr>
              <w:pStyle w:val="afffffff9"/>
              <w:suppressAutoHyphens/>
              <w:autoSpaceDN w:val="0"/>
              <w:ind w:left="-108"/>
              <w:rPr>
                <w:sz w:val="24"/>
                <w:szCs w:val="24"/>
              </w:rPr>
            </w:pPr>
            <w:r>
              <w:rPr>
                <w:sz w:val="24"/>
                <w:szCs w:val="24"/>
              </w:rPr>
              <w:t>1 объект</w:t>
            </w:r>
          </w:p>
        </w:tc>
        <w:tc>
          <w:tcPr>
            <w:tcW w:w="735" w:type="pct"/>
            <w:gridSpan w:val="3"/>
            <w:shd w:val="clear" w:color="auto" w:fill="auto"/>
            <w:vAlign w:val="bottom"/>
          </w:tcPr>
          <w:p w:rsidR="00C00A5F" w:rsidRPr="00C41E2E" w:rsidRDefault="00C41E2E" w:rsidP="00143539">
            <w:pPr>
              <w:jc w:val="center"/>
              <w:rPr>
                <w:rFonts w:cs="Times New Roman"/>
                <w:color w:val="000000"/>
                <w:lang w:val="ru-RU"/>
              </w:rPr>
            </w:pPr>
            <w:r>
              <w:rPr>
                <w:rFonts w:cs="Times New Roman"/>
                <w:color w:val="000000"/>
                <w:lang w:val="ru-RU"/>
              </w:rPr>
              <w:t>3449,460</w:t>
            </w:r>
          </w:p>
        </w:tc>
        <w:tc>
          <w:tcPr>
            <w:tcW w:w="918" w:type="pct"/>
            <w:gridSpan w:val="4"/>
            <w:shd w:val="clear" w:color="auto" w:fill="auto"/>
            <w:vAlign w:val="bottom"/>
            <w:hideMark/>
          </w:tcPr>
          <w:p w:rsidR="00C00A5F" w:rsidRPr="00663D53" w:rsidRDefault="00420BFA" w:rsidP="00143539">
            <w:pPr>
              <w:jc w:val="center"/>
              <w:rPr>
                <w:rFonts w:cs="Times New Roman"/>
                <w:color w:val="000000"/>
                <w:lang w:val="ru-RU"/>
              </w:rPr>
            </w:pPr>
            <w:r w:rsidRPr="00663D53">
              <w:rPr>
                <w:rFonts w:cs="Times New Roman"/>
                <w:color w:val="000000"/>
                <w:lang w:val="ru-RU"/>
              </w:rPr>
              <w:t>2019</w:t>
            </w:r>
          </w:p>
        </w:tc>
        <w:tc>
          <w:tcPr>
            <w:tcW w:w="875" w:type="pct"/>
            <w:gridSpan w:val="2"/>
            <w:shd w:val="clear" w:color="auto" w:fill="auto"/>
            <w:hideMark/>
          </w:tcPr>
          <w:p w:rsidR="00CA29CC" w:rsidRDefault="00CA29CC" w:rsidP="00AD42D0">
            <w:pPr>
              <w:jc w:val="center"/>
              <w:rPr>
                <w:rFonts w:cs="Times New Roman"/>
                <w:bCs/>
                <w:lang w:val="ru-RU"/>
              </w:rPr>
            </w:pPr>
          </w:p>
          <w:p w:rsidR="00C00A5F" w:rsidRPr="00663D53" w:rsidRDefault="00C00A5F" w:rsidP="00AD42D0">
            <w:pPr>
              <w:jc w:val="center"/>
            </w:pPr>
            <w:r w:rsidRPr="00663D53">
              <w:rPr>
                <w:rFonts w:cs="Times New Roman"/>
                <w:bCs/>
                <w:lang w:val="ru-RU"/>
              </w:rPr>
              <w:t>частные инвестиции</w:t>
            </w:r>
          </w:p>
        </w:tc>
      </w:tr>
      <w:tr w:rsidR="00D725A5" w:rsidRPr="00663D53" w:rsidTr="00FA38DE">
        <w:trPr>
          <w:trHeight w:val="326"/>
        </w:trPr>
        <w:tc>
          <w:tcPr>
            <w:tcW w:w="5000" w:type="pct"/>
            <w:gridSpan w:val="18"/>
            <w:shd w:val="clear" w:color="auto" w:fill="auto"/>
            <w:vAlign w:val="center"/>
          </w:tcPr>
          <w:p w:rsidR="00D725A5" w:rsidRPr="00663D53" w:rsidRDefault="00D725A5" w:rsidP="00E0735A">
            <w:pPr>
              <w:pStyle w:val="afffffff9"/>
              <w:numPr>
                <w:ilvl w:val="3"/>
                <w:numId w:val="14"/>
              </w:numPr>
              <w:ind w:left="3648" w:right="-83" w:hanging="1080"/>
              <w:rPr>
                <w:sz w:val="24"/>
                <w:szCs w:val="24"/>
              </w:rPr>
            </w:pPr>
            <w:r w:rsidRPr="00663D53">
              <w:rPr>
                <w:b/>
                <w:sz w:val="24"/>
                <w:szCs w:val="24"/>
              </w:rPr>
              <w:lastRenderedPageBreak/>
              <w:t>Учреждения социального обслуживания населения</w:t>
            </w:r>
          </w:p>
        </w:tc>
      </w:tr>
      <w:tr w:rsidR="00FA38DE" w:rsidRPr="00663D53" w:rsidTr="00683747">
        <w:trPr>
          <w:trHeight w:val="489"/>
        </w:trPr>
        <w:tc>
          <w:tcPr>
            <w:tcW w:w="329" w:type="pct"/>
            <w:gridSpan w:val="2"/>
            <w:shd w:val="clear" w:color="auto" w:fill="auto"/>
            <w:vAlign w:val="center"/>
          </w:tcPr>
          <w:p w:rsidR="00C00A5F" w:rsidRPr="00663D53" w:rsidRDefault="00C00A5F" w:rsidP="00143539">
            <w:pPr>
              <w:pStyle w:val="afffffff9"/>
              <w:ind w:right="-107"/>
              <w:rPr>
                <w:sz w:val="24"/>
                <w:szCs w:val="24"/>
              </w:rPr>
            </w:pPr>
            <w:r w:rsidRPr="00663D53">
              <w:rPr>
                <w:sz w:val="24"/>
                <w:szCs w:val="24"/>
              </w:rPr>
              <w:t>9.1.</w:t>
            </w:r>
          </w:p>
        </w:tc>
        <w:tc>
          <w:tcPr>
            <w:tcW w:w="1308" w:type="pct"/>
            <w:gridSpan w:val="2"/>
            <w:shd w:val="clear" w:color="auto" w:fill="auto"/>
            <w:vAlign w:val="center"/>
          </w:tcPr>
          <w:p w:rsidR="00C00A5F" w:rsidRPr="00663D53" w:rsidRDefault="00C00A5F" w:rsidP="00143539">
            <w:pPr>
              <w:spacing w:line="276" w:lineRule="auto"/>
              <w:jc w:val="center"/>
              <w:rPr>
                <w:rFonts w:cs="Times New Roman"/>
                <w:lang w:val="ru-RU"/>
              </w:rPr>
            </w:pPr>
            <w:r w:rsidRPr="00663D53">
              <w:rPr>
                <w:rFonts w:cs="Times New Roman"/>
                <w:lang w:val="ru-RU"/>
              </w:rPr>
              <w:t>Специальные жилые дома и группы квартир для ветеранов войны и труда и одиноких престарелых</w:t>
            </w:r>
          </w:p>
        </w:tc>
        <w:tc>
          <w:tcPr>
            <w:tcW w:w="835" w:type="pct"/>
            <w:gridSpan w:val="5"/>
            <w:shd w:val="clear" w:color="auto" w:fill="auto"/>
            <w:vAlign w:val="center"/>
          </w:tcPr>
          <w:p w:rsidR="00C00A5F" w:rsidRPr="00663D53" w:rsidRDefault="007C27B6" w:rsidP="00143539">
            <w:pPr>
              <w:pStyle w:val="afffffff9"/>
              <w:suppressAutoHyphens/>
              <w:autoSpaceDN w:val="0"/>
              <w:rPr>
                <w:sz w:val="24"/>
                <w:szCs w:val="24"/>
              </w:rPr>
            </w:pPr>
            <w:r>
              <w:rPr>
                <w:sz w:val="24"/>
                <w:szCs w:val="24"/>
              </w:rPr>
              <w:t>25</w:t>
            </w:r>
          </w:p>
        </w:tc>
        <w:tc>
          <w:tcPr>
            <w:tcW w:w="735" w:type="pct"/>
            <w:gridSpan w:val="3"/>
            <w:shd w:val="clear" w:color="auto" w:fill="auto"/>
            <w:vAlign w:val="bottom"/>
          </w:tcPr>
          <w:p w:rsidR="00C00A5F" w:rsidRPr="007C27B6" w:rsidRDefault="007C27B6" w:rsidP="00143539">
            <w:pPr>
              <w:jc w:val="center"/>
              <w:rPr>
                <w:rFonts w:cs="Times New Roman"/>
                <w:color w:val="000000"/>
                <w:lang w:val="ru-RU"/>
              </w:rPr>
            </w:pPr>
            <w:r>
              <w:rPr>
                <w:rFonts w:cs="Times New Roman"/>
                <w:color w:val="000000"/>
                <w:lang w:val="ru-RU"/>
              </w:rPr>
              <w:t>57577,25</w:t>
            </w:r>
          </w:p>
          <w:p w:rsidR="00C00A5F" w:rsidRPr="00663D53" w:rsidRDefault="00C00A5F" w:rsidP="00143539">
            <w:pPr>
              <w:jc w:val="center"/>
              <w:rPr>
                <w:rFonts w:cs="Times New Roman"/>
                <w:bCs/>
                <w:color w:val="000000"/>
              </w:rPr>
            </w:pPr>
          </w:p>
        </w:tc>
        <w:tc>
          <w:tcPr>
            <w:tcW w:w="918" w:type="pct"/>
            <w:gridSpan w:val="4"/>
            <w:shd w:val="clear" w:color="auto" w:fill="auto"/>
            <w:vAlign w:val="bottom"/>
          </w:tcPr>
          <w:p w:rsidR="00C00A5F" w:rsidRPr="00663D53" w:rsidRDefault="00420BFA" w:rsidP="00683747">
            <w:pPr>
              <w:jc w:val="center"/>
              <w:rPr>
                <w:rFonts w:cs="Times New Roman"/>
                <w:color w:val="000000"/>
                <w:lang w:val="ru-RU"/>
              </w:rPr>
            </w:pPr>
            <w:r w:rsidRPr="00663D53">
              <w:rPr>
                <w:rFonts w:cs="Times New Roman"/>
                <w:color w:val="000000"/>
                <w:lang w:val="ru-RU"/>
              </w:rPr>
              <w:t>202</w:t>
            </w:r>
            <w:r w:rsidR="00683747">
              <w:rPr>
                <w:rFonts w:cs="Times New Roman"/>
                <w:color w:val="000000"/>
                <w:lang w:val="ru-RU"/>
              </w:rPr>
              <w:t>6</w:t>
            </w:r>
            <w:r w:rsidRPr="00663D53">
              <w:rPr>
                <w:rFonts w:cs="Times New Roman"/>
                <w:color w:val="000000"/>
                <w:lang w:val="ru-RU"/>
              </w:rPr>
              <w:t>-20</w:t>
            </w:r>
            <w:r w:rsidR="00683747">
              <w:rPr>
                <w:rFonts w:cs="Times New Roman"/>
                <w:color w:val="000000"/>
                <w:lang w:val="ru-RU"/>
              </w:rPr>
              <w:t>30</w:t>
            </w:r>
          </w:p>
        </w:tc>
        <w:tc>
          <w:tcPr>
            <w:tcW w:w="875" w:type="pct"/>
            <w:gridSpan w:val="2"/>
            <w:shd w:val="clear" w:color="auto" w:fill="auto"/>
          </w:tcPr>
          <w:p w:rsidR="00C00A5F" w:rsidRPr="00663D53" w:rsidRDefault="00C00A5F" w:rsidP="00C00A5F">
            <w:pPr>
              <w:jc w:val="center"/>
              <w:rPr>
                <w:rFonts w:cs="Times New Roman"/>
                <w:lang w:val="ru-RU"/>
              </w:rPr>
            </w:pPr>
            <w:r w:rsidRPr="00663D53">
              <w:rPr>
                <w:rFonts w:cs="Times New Roman"/>
              </w:rPr>
              <w:t xml:space="preserve">бюджет </w:t>
            </w:r>
            <w:r w:rsidRPr="00663D53">
              <w:rPr>
                <w:rFonts w:cs="Times New Roman"/>
                <w:lang w:val="ru-RU"/>
              </w:rPr>
              <w:t>,</w:t>
            </w:r>
          </w:p>
          <w:p w:rsidR="00C00A5F" w:rsidRPr="00663D53" w:rsidRDefault="00C00A5F" w:rsidP="00C00A5F">
            <w:pPr>
              <w:jc w:val="center"/>
              <w:rPr>
                <w:rFonts w:cs="Times New Roman"/>
              </w:rPr>
            </w:pPr>
            <w:r w:rsidRPr="00663D53">
              <w:rPr>
                <w:rFonts w:cs="Times New Roman"/>
                <w:bCs/>
                <w:lang w:val="ru-RU"/>
              </w:rPr>
              <w:t>частные инвестиции</w:t>
            </w:r>
          </w:p>
        </w:tc>
      </w:tr>
      <w:tr w:rsidR="00FA38DE" w:rsidRPr="00663D53" w:rsidTr="00683747">
        <w:trPr>
          <w:trHeight w:val="489"/>
        </w:trPr>
        <w:tc>
          <w:tcPr>
            <w:tcW w:w="329" w:type="pct"/>
            <w:gridSpan w:val="2"/>
            <w:shd w:val="clear" w:color="auto" w:fill="auto"/>
            <w:vAlign w:val="center"/>
          </w:tcPr>
          <w:p w:rsidR="00C00A5F" w:rsidRPr="00663D53" w:rsidRDefault="00C00A5F" w:rsidP="00143539">
            <w:pPr>
              <w:pStyle w:val="afffffff9"/>
              <w:ind w:left="-142" w:right="-107"/>
              <w:rPr>
                <w:sz w:val="24"/>
                <w:szCs w:val="24"/>
              </w:rPr>
            </w:pPr>
            <w:r w:rsidRPr="00663D53">
              <w:rPr>
                <w:sz w:val="24"/>
                <w:szCs w:val="24"/>
              </w:rPr>
              <w:t>9.2.</w:t>
            </w:r>
          </w:p>
        </w:tc>
        <w:tc>
          <w:tcPr>
            <w:tcW w:w="1308" w:type="pct"/>
            <w:gridSpan w:val="2"/>
            <w:shd w:val="clear" w:color="auto" w:fill="auto"/>
            <w:vAlign w:val="center"/>
          </w:tcPr>
          <w:p w:rsidR="00C00A5F" w:rsidRPr="00663D53" w:rsidRDefault="00C00A5F" w:rsidP="00143539">
            <w:pPr>
              <w:spacing w:line="276" w:lineRule="auto"/>
              <w:jc w:val="center"/>
              <w:rPr>
                <w:rFonts w:cs="Times New Roman"/>
                <w:lang w:val="ru-RU"/>
              </w:rPr>
            </w:pPr>
            <w:r w:rsidRPr="00663D53">
              <w:rPr>
                <w:rFonts w:cs="Times New Roman"/>
                <w:lang w:val="ru-RU"/>
              </w:rPr>
              <w:t>Специальные жилые дома и группы квартир для инвалидов на креслах колясках и их семей</w:t>
            </w:r>
          </w:p>
        </w:tc>
        <w:tc>
          <w:tcPr>
            <w:tcW w:w="835" w:type="pct"/>
            <w:gridSpan w:val="5"/>
            <w:shd w:val="clear" w:color="auto" w:fill="auto"/>
            <w:vAlign w:val="center"/>
          </w:tcPr>
          <w:p w:rsidR="00C00A5F" w:rsidRPr="00663D53" w:rsidRDefault="007C27B6" w:rsidP="00143539">
            <w:pPr>
              <w:pStyle w:val="afffffff9"/>
              <w:suppressAutoHyphens/>
              <w:autoSpaceDN w:val="0"/>
              <w:rPr>
                <w:sz w:val="24"/>
                <w:szCs w:val="24"/>
              </w:rPr>
            </w:pPr>
            <w:r>
              <w:rPr>
                <w:sz w:val="24"/>
                <w:szCs w:val="24"/>
              </w:rPr>
              <w:t>2</w:t>
            </w:r>
          </w:p>
        </w:tc>
        <w:tc>
          <w:tcPr>
            <w:tcW w:w="735" w:type="pct"/>
            <w:gridSpan w:val="3"/>
            <w:shd w:val="clear" w:color="auto" w:fill="auto"/>
            <w:vAlign w:val="bottom"/>
          </w:tcPr>
          <w:p w:rsidR="00C00A5F" w:rsidRPr="007C27B6" w:rsidRDefault="007C27B6" w:rsidP="00143539">
            <w:pPr>
              <w:jc w:val="center"/>
              <w:rPr>
                <w:rFonts w:cs="Times New Roman"/>
                <w:color w:val="000000"/>
                <w:lang w:val="ru-RU"/>
              </w:rPr>
            </w:pPr>
            <w:r>
              <w:rPr>
                <w:rFonts w:cs="Times New Roman"/>
                <w:color w:val="000000"/>
                <w:lang w:val="ru-RU"/>
              </w:rPr>
              <w:t>3290,13</w:t>
            </w:r>
          </w:p>
          <w:p w:rsidR="00C00A5F" w:rsidRPr="00663D53" w:rsidRDefault="00C00A5F" w:rsidP="00143539">
            <w:pPr>
              <w:jc w:val="center"/>
              <w:rPr>
                <w:rFonts w:cs="Times New Roman"/>
                <w:bCs/>
                <w:color w:val="000000"/>
              </w:rPr>
            </w:pPr>
          </w:p>
        </w:tc>
        <w:tc>
          <w:tcPr>
            <w:tcW w:w="918" w:type="pct"/>
            <w:gridSpan w:val="4"/>
            <w:shd w:val="clear" w:color="auto" w:fill="auto"/>
            <w:vAlign w:val="bottom"/>
          </w:tcPr>
          <w:p w:rsidR="00C00A5F" w:rsidRPr="00663D53" w:rsidRDefault="00420BFA" w:rsidP="00683747">
            <w:pPr>
              <w:jc w:val="center"/>
              <w:rPr>
                <w:rFonts w:cs="Times New Roman"/>
                <w:color w:val="000000"/>
                <w:lang w:val="ru-RU"/>
              </w:rPr>
            </w:pPr>
            <w:r w:rsidRPr="00663D53">
              <w:rPr>
                <w:rFonts w:cs="Times New Roman"/>
                <w:color w:val="000000"/>
                <w:lang w:val="ru-RU"/>
              </w:rPr>
              <w:t>202</w:t>
            </w:r>
            <w:r w:rsidR="00683747">
              <w:rPr>
                <w:rFonts w:cs="Times New Roman"/>
                <w:color w:val="000000"/>
                <w:lang w:val="ru-RU"/>
              </w:rPr>
              <w:t>5</w:t>
            </w:r>
          </w:p>
        </w:tc>
        <w:tc>
          <w:tcPr>
            <w:tcW w:w="875" w:type="pct"/>
            <w:gridSpan w:val="2"/>
            <w:shd w:val="clear" w:color="auto" w:fill="auto"/>
          </w:tcPr>
          <w:p w:rsidR="00C00A5F" w:rsidRPr="00663D53" w:rsidRDefault="00C00A5F" w:rsidP="00C00A5F">
            <w:pPr>
              <w:jc w:val="center"/>
              <w:rPr>
                <w:rFonts w:cs="Times New Roman"/>
                <w:lang w:val="ru-RU"/>
              </w:rPr>
            </w:pPr>
            <w:r w:rsidRPr="00663D53">
              <w:rPr>
                <w:rFonts w:cs="Times New Roman"/>
              </w:rPr>
              <w:t xml:space="preserve">бюджет </w:t>
            </w:r>
            <w:r w:rsidRPr="00663D53">
              <w:rPr>
                <w:rFonts w:cs="Times New Roman"/>
                <w:lang w:val="ru-RU"/>
              </w:rPr>
              <w:t>,</w:t>
            </w:r>
          </w:p>
          <w:p w:rsidR="00C00A5F" w:rsidRPr="00663D53" w:rsidRDefault="00C00A5F" w:rsidP="00C00A5F">
            <w:r w:rsidRPr="00663D53">
              <w:rPr>
                <w:rFonts w:cs="Times New Roman"/>
                <w:bCs/>
                <w:lang w:val="ru-RU"/>
              </w:rPr>
              <w:t>частные инвестиции</w:t>
            </w:r>
          </w:p>
        </w:tc>
      </w:tr>
      <w:tr w:rsidR="007C27B6" w:rsidRPr="00663D53" w:rsidTr="00FA38DE">
        <w:trPr>
          <w:trHeight w:val="489"/>
        </w:trPr>
        <w:tc>
          <w:tcPr>
            <w:tcW w:w="5000" w:type="pct"/>
            <w:gridSpan w:val="18"/>
            <w:shd w:val="clear" w:color="auto" w:fill="auto"/>
            <w:vAlign w:val="center"/>
          </w:tcPr>
          <w:p w:rsidR="007C27B6" w:rsidRPr="007C27B6" w:rsidRDefault="007C27B6" w:rsidP="007C27B6">
            <w:pPr>
              <w:pStyle w:val="ad"/>
              <w:numPr>
                <w:ilvl w:val="3"/>
                <w:numId w:val="14"/>
              </w:numPr>
              <w:jc w:val="center"/>
              <w:rPr>
                <w:rFonts w:cs="Times New Roman"/>
              </w:rPr>
            </w:pPr>
            <w:r w:rsidRPr="007C27B6">
              <w:rPr>
                <w:b/>
              </w:rPr>
              <w:t xml:space="preserve">Учреждения социального </w:t>
            </w:r>
            <w:r>
              <w:rPr>
                <w:b/>
                <w:lang w:val="ru-RU"/>
              </w:rPr>
              <w:t>обеспечения</w:t>
            </w:r>
          </w:p>
        </w:tc>
      </w:tr>
      <w:tr w:rsidR="00FA38DE" w:rsidRPr="00663D53" w:rsidTr="00683747">
        <w:trPr>
          <w:trHeight w:val="489"/>
        </w:trPr>
        <w:tc>
          <w:tcPr>
            <w:tcW w:w="329" w:type="pct"/>
            <w:gridSpan w:val="2"/>
            <w:shd w:val="clear" w:color="auto" w:fill="auto"/>
            <w:vAlign w:val="center"/>
          </w:tcPr>
          <w:p w:rsidR="007C27B6" w:rsidRPr="00663D53" w:rsidRDefault="007C27B6" w:rsidP="00143539">
            <w:pPr>
              <w:pStyle w:val="afffffff9"/>
              <w:ind w:left="-142" w:right="-107"/>
              <w:rPr>
                <w:sz w:val="24"/>
                <w:szCs w:val="24"/>
              </w:rPr>
            </w:pPr>
            <w:r>
              <w:rPr>
                <w:sz w:val="24"/>
                <w:szCs w:val="24"/>
              </w:rPr>
              <w:t>10.1.</w:t>
            </w:r>
          </w:p>
        </w:tc>
        <w:tc>
          <w:tcPr>
            <w:tcW w:w="1308" w:type="pct"/>
            <w:gridSpan w:val="2"/>
            <w:shd w:val="clear" w:color="auto" w:fill="auto"/>
            <w:vAlign w:val="center"/>
          </w:tcPr>
          <w:p w:rsidR="007C27B6" w:rsidRPr="00663D53" w:rsidRDefault="007C27B6" w:rsidP="00143539">
            <w:pPr>
              <w:spacing w:line="276" w:lineRule="auto"/>
              <w:jc w:val="center"/>
              <w:rPr>
                <w:rFonts w:cs="Times New Roman"/>
                <w:lang w:val="ru-RU"/>
              </w:rPr>
            </w:pPr>
            <w:r>
              <w:rPr>
                <w:rFonts w:cs="Times New Roman"/>
                <w:lang w:val="ru-RU"/>
              </w:rPr>
              <w:t>Молочная кухня с раздаточным пунктом</w:t>
            </w:r>
          </w:p>
        </w:tc>
        <w:tc>
          <w:tcPr>
            <w:tcW w:w="835" w:type="pct"/>
            <w:gridSpan w:val="5"/>
            <w:shd w:val="clear" w:color="auto" w:fill="auto"/>
            <w:vAlign w:val="center"/>
          </w:tcPr>
          <w:p w:rsidR="007C27B6" w:rsidRDefault="007C27B6" w:rsidP="00143539">
            <w:pPr>
              <w:pStyle w:val="afffffff9"/>
              <w:suppressAutoHyphens/>
              <w:autoSpaceDN w:val="0"/>
              <w:rPr>
                <w:sz w:val="24"/>
                <w:szCs w:val="24"/>
              </w:rPr>
            </w:pPr>
            <w:r>
              <w:rPr>
                <w:sz w:val="24"/>
                <w:szCs w:val="24"/>
              </w:rPr>
              <w:t>200 порций</w:t>
            </w:r>
          </w:p>
        </w:tc>
        <w:tc>
          <w:tcPr>
            <w:tcW w:w="735" w:type="pct"/>
            <w:gridSpan w:val="3"/>
            <w:shd w:val="clear" w:color="auto" w:fill="auto"/>
            <w:vAlign w:val="bottom"/>
          </w:tcPr>
          <w:p w:rsidR="007C27B6" w:rsidRDefault="007C27B6" w:rsidP="00143539">
            <w:pPr>
              <w:jc w:val="center"/>
              <w:rPr>
                <w:rFonts w:cs="Times New Roman"/>
                <w:color w:val="000000"/>
                <w:lang w:val="ru-RU"/>
              </w:rPr>
            </w:pPr>
            <w:r>
              <w:rPr>
                <w:rFonts w:cs="Times New Roman"/>
                <w:color w:val="000000"/>
                <w:lang w:val="ru-RU"/>
              </w:rPr>
              <w:t>592,024</w:t>
            </w:r>
          </w:p>
          <w:p w:rsidR="007C27B6" w:rsidRDefault="007C27B6" w:rsidP="00143539">
            <w:pPr>
              <w:jc w:val="center"/>
              <w:rPr>
                <w:rFonts w:cs="Times New Roman"/>
                <w:color w:val="000000"/>
                <w:lang w:val="ru-RU"/>
              </w:rPr>
            </w:pPr>
          </w:p>
        </w:tc>
        <w:tc>
          <w:tcPr>
            <w:tcW w:w="918" w:type="pct"/>
            <w:gridSpan w:val="4"/>
            <w:shd w:val="clear" w:color="auto" w:fill="auto"/>
            <w:vAlign w:val="bottom"/>
          </w:tcPr>
          <w:p w:rsidR="007C27B6" w:rsidRPr="00663D53" w:rsidRDefault="00CA29CC" w:rsidP="00143539">
            <w:pPr>
              <w:jc w:val="center"/>
              <w:rPr>
                <w:rFonts w:cs="Times New Roman"/>
                <w:color w:val="000000"/>
                <w:lang w:val="ru-RU"/>
              </w:rPr>
            </w:pPr>
            <w:r>
              <w:rPr>
                <w:rFonts w:cs="Times New Roman"/>
                <w:color w:val="000000"/>
                <w:lang w:val="ru-RU"/>
              </w:rPr>
              <w:t>2018</w:t>
            </w:r>
          </w:p>
        </w:tc>
        <w:tc>
          <w:tcPr>
            <w:tcW w:w="875" w:type="pct"/>
            <w:gridSpan w:val="2"/>
            <w:shd w:val="clear" w:color="auto" w:fill="auto"/>
          </w:tcPr>
          <w:p w:rsidR="00CA29CC" w:rsidRDefault="00CA29CC" w:rsidP="00CA29CC">
            <w:pPr>
              <w:jc w:val="center"/>
              <w:rPr>
                <w:rFonts w:cs="Times New Roman"/>
                <w:lang w:val="ru-RU"/>
              </w:rPr>
            </w:pPr>
          </w:p>
          <w:p w:rsidR="00CA29CC" w:rsidRPr="00663D53" w:rsidRDefault="00CA29CC" w:rsidP="00CA29CC">
            <w:pPr>
              <w:jc w:val="center"/>
              <w:rPr>
                <w:rFonts w:cs="Times New Roman"/>
                <w:lang w:val="ru-RU"/>
              </w:rPr>
            </w:pPr>
            <w:r w:rsidRPr="00663D53">
              <w:rPr>
                <w:rFonts w:cs="Times New Roman"/>
              </w:rPr>
              <w:t xml:space="preserve">бюджет </w:t>
            </w:r>
          </w:p>
          <w:p w:rsidR="007C27B6" w:rsidRPr="00663D53" w:rsidRDefault="007C27B6" w:rsidP="00C00A5F">
            <w:pPr>
              <w:jc w:val="center"/>
              <w:rPr>
                <w:rFonts w:cs="Times New Roman"/>
              </w:rPr>
            </w:pPr>
          </w:p>
        </w:tc>
      </w:tr>
      <w:tr w:rsidR="00D725A5" w:rsidRPr="00663D53" w:rsidTr="00FA38DE">
        <w:trPr>
          <w:trHeight w:val="387"/>
        </w:trPr>
        <w:tc>
          <w:tcPr>
            <w:tcW w:w="5000" w:type="pct"/>
            <w:gridSpan w:val="18"/>
            <w:shd w:val="clear" w:color="auto" w:fill="auto"/>
            <w:vAlign w:val="center"/>
          </w:tcPr>
          <w:p w:rsidR="00D725A5" w:rsidRPr="00663D53" w:rsidRDefault="00D725A5" w:rsidP="00E0735A">
            <w:pPr>
              <w:pStyle w:val="afffffff9"/>
              <w:numPr>
                <w:ilvl w:val="3"/>
                <w:numId w:val="14"/>
              </w:numPr>
              <w:ind w:left="3648" w:right="-83" w:hanging="1080"/>
              <w:rPr>
                <w:sz w:val="24"/>
                <w:szCs w:val="24"/>
              </w:rPr>
            </w:pPr>
            <w:r w:rsidRPr="00663D53">
              <w:rPr>
                <w:b/>
                <w:sz w:val="24"/>
                <w:szCs w:val="24"/>
              </w:rPr>
              <w:t>Объекты дорожного сервиса</w:t>
            </w:r>
          </w:p>
        </w:tc>
      </w:tr>
      <w:tr w:rsidR="00FA38DE" w:rsidRPr="00663D53" w:rsidTr="00683747">
        <w:trPr>
          <w:trHeight w:val="514"/>
        </w:trPr>
        <w:tc>
          <w:tcPr>
            <w:tcW w:w="329" w:type="pct"/>
            <w:gridSpan w:val="2"/>
            <w:shd w:val="clear" w:color="auto" w:fill="auto"/>
            <w:vAlign w:val="center"/>
          </w:tcPr>
          <w:p w:rsidR="00D725A5" w:rsidRPr="00663D53" w:rsidRDefault="00D725A5" w:rsidP="00DA7C76">
            <w:pPr>
              <w:pStyle w:val="afffffff9"/>
              <w:ind w:left="-142" w:right="-107"/>
              <w:rPr>
                <w:sz w:val="24"/>
                <w:szCs w:val="24"/>
              </w:rPr>
            </w:pPr>
            <w:r w:rsidRPr="00663D53">
              <w:rPr>
                <w:sz w:val="24"/>
                <w:szCs w:val="24"/>
              </w:rPr>
              <w:t>1</w:t>
            </w:r>
            <w:r w:rsidR="00DA7C76">
              <w:rPr>
                <w:sz w:val="24"/>
                <w:szCs w:val="24"/>
              </w:rPr>
              <w:t>1</w:t>
            </w:r>
            <w:r w:rsidRPr="00663D53">
              <w:rPr>
                <w:sz w:val="24"/>
                <w:szCs w:val="24"/>
              </w:rPr>
              <w:t>.1.</w:t>
            </w:r>
          </w:p>
        </w:tc>
        <w:tc>
          <w:tcPr>
            <w:tcW w:w="1308" w:type="pct"/>
            <w:gridSpan w:val="2"/>
            <w:shd w:val="clear" w:color="auto" w:fill="auto"/>
            <w:vAlign w:val="center"/>
          </w:tcPr>
          <w:p w:rsidR="00D725A5" w:rsidRPr="00663D53" w:rsidRDefault="00D725A5" w:rsidP="00DA7C76">
            <w:pPr>
              <w:spacing w:line="276" w:lineRule="auto"/>
              <w:jc w:val="center"/>
              <w:rPr>
                <w:rFonts w:cs="Times New Roman"/>
                <w:lang w:val="ru-RU"/>
              </w:rPr>
            </w:pPr>
            <w:r w:rsidRPr="00663D53">
              <w:rPr>
                <w:rFonts w:cs="Times New Roman"/>
                <w:lang w:val="ru-RU"/>
              </w:rPr>
              <w:t>Станции технического обслуживания автомобиля, автомойки</w:t>
            </w:r>
          </w:p>
        </w:tc>
        <w:tc>
          <w:tcPr>
            <w:tcW w:w="835" w:type="pct"/>
            <w:gridSpan w:val="5"/>
            <w:shd w:val="clear" w:color="auto" w:fill="auto"/>
            <w:vAlign w:val="center"/>
          </w:tcPr>
          <w:p w:rsidR="00D725A5" w:rsidRPr="00663D53" w:rsidRDefault="00DA7C76" w:rsidP="00175279">
            <w:pPr>
              <w:pStyle w:val="afffffff9"/>
              <w:suppressAutoHyphens/>
              <w:autoSpaceDN w:val="0"/>
              <w:ind w:left="-111" w:right="-83"/>
              <w:rPr>
                <w:sz w:val="24"/>
                <w:szCs w:val="24"/>
              </w:rPr>
            </w:pPr>
            <w:r>
              <w:rPr>
                <w:sz w:val="24"/>
                <w:szCs w:val="24"/>
              </w:rPr>
              <w:t>8 объектов</w:t>
            </w:r>
          </w:p>
        </w:tc>
        <w:tc>
          <w:tcPr>
            <w:tcW w:w="735" w:type="pct"/>
            <w:gridSpan w:val="3"/>
            <w:shd w:val="clear" w:color="auto" w:fill="auto"/>
            <w:vAlign w:val="center"/>
          </w:tcPr>
          <w:p w:rsidR="00143539" w:rsidRPr="00DA7C76" w:rsidRDefault="00DA7C76" w:rsidP="00143539">
            <w:pPr>
              <w:jc w:val="center"/>
              <w:rPr>
                <w:rFonts w:cs="Times New Roman"/>
                <w:color w:val="000000"/>
                <w:lang w:val="ru-RU"/>
              </w:rPr>
            </w:pPr>
            <w:r>
              <w:rPr>
                <w:rFonts w:cs="Times New Roman"/>
                <w:color w:val="000000"/>
                <w:lang w:val="ru-RU"/>
              </w:rPr>
              <w:t>6762,40</w:t>
            </w:r>
          </w:p>
          <w:p w:rsidR="00D725A5" w:rsidRPr="00663D53" w:rsidRDefault="00D725A5" w:rsidP="00175279">
            <w:pPr>
              <w:pStyle w:val="afffffff9"/>
              <w:suppressAutoHyphens/>
              <w:autoSpaceDN w:val="0"/>
              <w:rPr>
                <w:sz w:val="24"/>
                <w:szCs w:val="24"/>
              </w:rPr>
            </w:pPr>
          </w:p>
        </w:tc>
        <w:tc>
          <w:tcPr>
            <w:tcW w:w="918" w:type="pct"/>
            <w:gridSpan w:val="4"/>
            <w:shd w:val="clear" w:color="auto" w:fill="auto"/>
            <w:vAlign w:val="center"/>
          </w:tcPr>
          <w:p w:rsidR="00D725A5" w:rsidRPr="00663D53" w:rsidRDefault="00420BFA" w:rsidP="00143539">
            <w:pPr>
              <w:jc w:val="center"/>
              <w:rPr>
                <w:rFonts w:cs="Times New Roman"/>
                <w:lang w:val="ru-RU"/>
              </w:rPr>
            </w:pPr>
            <w:r w:rsidRPr="00663D53">
              <w:rPr>
                <w:rFonts w:cs="Times New Roman"/>
                <w:lang w:val="ru-RU"/>
              </w:rPr>
              <w:t>2021</w:t>
            </w:r>
          </w:p>
        </w:tc>
        <w:tc>
          <w:tcPr>
            <w:tcW w:w="875" w:type="pct"/>
            <w:gridSpan w:val="2"/>
            <w:shd w:val="clear" w:color="auto" w:fill="auto"/>
            <w:vAlign w:val="center"/>
          </w:tcPr>
          <w:p w:rsidR="00D725A5" w:rsidRPr="00663D53" w:rsidRDefault="00C00A5F" w:rsidP="00143539">
            <w:pPr>
              <w:jc w:val="center"/>
              <w:rPr>
                <w:rFonts w:cs="Times New Roman"/>
              </w:rPr>
            </w:pPr>
            <w:r w:rsidRPr="00663D53">
              <w:rPr>
                <w:rFonts w:cs="Times New Roman"/>
                <w:bCs/>
                <w:lang w:val="ru-RU"/>
              </w:rPr>
              <w:t>частные инвестиции</w:t>
            </w:r>
          </w:p>
        </w:tc>
      </w:tr>
      <w:tr w:rsidR="00FA38DE" w:rsidRPr="00663D53" w:rsidTr="00683747">
        <w:trPr>
          <w:trHeight w:val="612"/>
        </w:trPr>
        <w:tc>
          <w:tcPr>
            <w:tcW w:w="329" w:type="pct"/>
            <w:gridSpan w:val="2"/>
            <w:shd w:val="clear" w:color="auto" w:fill="auto"/>
            <w:vAlign w:val="center"/>
          </w:tcPr>
          <w:p w:rsidR="00DA7C76" w:rsidRPr="00663D53" w:rsidRDefault="00DA7C76" w:rsidP="00175279">
            <w:pPr>
              <w:pStyle w:val="afffffff9"/>
              <w:ind w:left="-142" w:right="-107"/>
              <w:rPr>
                <w:sz w:val="24"/>
                <w:szCs w:val="24"/>
              </w:rPr>
            </w:pPr>
            <w:r>
              <w:rPr>
                <w:sz w:val="24"/>
                <w:szCs w:val="24"/>
              </w:rPr>
              <w:t>11.2.</w:t>
            </w:r>
          </w:p>
        </w:tc>
        <w:tc>
          <w:tcPr>
            <w:tcW w:w="1308" w:type="pct"/>
            <w:gridSpan w:val="2"/>
            <w:shd w:val="clear" w:color="auto" w:fill="auto"/>
            <w:vAlign w:val="center"/>
          </w:tcPr>
          <w:p w:rsidR="00DA7C76" w:rsidRPr="00663D53" w:rsidRDefault="00DA7C76" w:rsidP="00175279">
            <w:pPr>
              <w:spacing w:line="276" w:lineRule="auto"/>
              <w:jc w:val="center"/>
              <w:rPr>
                <w:rFonts w:cs="Times New Roman"/>
                <w:lang w:val="ru-RU"/>
              </w:rPr>
            </w:pPr>
            <w:r>
              <w:rPr>
                <w:rFonts w:cs="Times New Roman"/>
                <w:lang w:val="ru-RU"/>
              </w:rPr>
              <w:t>Автостанция</w:t>
            </w:r>
          </w:p>
        </w:tc>
        <w:tc>
          <w:tcPr>
            <w:tcW w:w="835" w:type="pct"/>
            <w:gridSpan w:val="5"/>
            <w:shd w:val="clear" w:color="auto" w:fill="auto"/>
            <w:vAlign w:val="center"/>
          </w:tcPr>
          <w:p w:rsidR="00DA7C76" w:rsidRDefault="00DA7C76" w:rsidP="00175279">
            <w:pPr>
              <w:pStyle w:val="afffffff9"/>
              <w:suppressAutoHyphens/>
              <w:autoSpaceDN w:val="0"/>
              <w:ind w:left="-111" w:right="-83"/>
              <w:rPr>
                <w:sz w:val="24"/>
                <w:szCs w:val="24"/>
              </w:rPr>
            </w:pPr>
            <w:r>
              <w:rPr>
                <w:sz w:val="24"/>
                <w:szCs w:val="24"/>
              </w:rPr>
              <w:t>10 пассажиров</w:t>
            </w:r>
          </w:p>
        </w:tc>
        <w:tc>
          <w:tcPr>
            <w:tcW w:w="735" w:type="pct"/>
            <w:gridSpan w:val="3"/>
            <w:shd w:val="clear" w:color="auto" w:fill="auto"/>
            <w:vAlign w:val="center"/>
          </w:tcPr>
          <w:p w:rsidR="00DA7C76" w:rsidRDefault="00DA7C76" w:rsidP="00143539">
            <w:pPr>
              <w:jc w:val="center"/>
              <w:rPr>
                <w:rFonts w:cs="Times New Roman"/>
                <w:color w:val="000000"/>
                <w:lang w:val="ru-RU"/>
              </w:rPr>
            </w:pPr>
            <w:r>
              <w:rPr>
                <w:rFonts w:cs="Times New Roman"/>
                <w:color w:val="000000"/>
                <w:lang w:val="ru-RU"/>
              </w:rPr>
              <w:t>1207,311</w:t>
            </w:r>
          </w:p>
        </w:tc>
        <w:tc>
          <w:tcPr>
            <w:tcW w:w="918" w:type="pct"/>
            <w:gridSpan w:val="4"/>
            <w:shd w:val="clear" w:color="auto" w:fill="auto"/>
            <w:vAlign w:val="center"/>
          </w:tcPr>
          <w:p w:rsidR="00DA7C76" w:rsidRPr="00663D53" w:rsidRDefault="00683747" w:rsidP="00143539">
            <w:pPr>
              <w:jc w:val="center"/>
              <w:rPr>
                <w:rFonts w:cs="Times New Roman"/>
                <w:lang w:val="ru-RU"/>
              </w:rPr>
            </w:pPr>
            <w:r>
              <w:rPr>
                <w:rFonts w:cs="Times New Roman"/>
                <w:lang w:val="ru-RU"/>
              </w:rPr>
              <w:t>2019</w:t>
            </w:r>
          </w:p>
        </w:tc>
        <w:tc>
          <w:tcPr>
            <w:tcW w:w="875" w:type="pct"/>
            <w:gridSpan w:val="2"/>
            <w:shd w:val="clear" w:color="auto" w:fill="auto"/>
            <w:vAlign w:val="center"/>
          </w:tcPr>
          <w:p w:rsidR="00DA7C76" w:rsidRPr="00663D53" w:rsidRDefault="00683747" w:rsidP="00143539">
            <w:pPr>
              <w:jc w:val="center"/>
              <w:rPr>
                <w:rFonts w:cs="Times New Roman"/>
                <w:bCs/>
                <w:lang w:val="ru-RU"/>
              </w:rPr>
            </w:pPr>
            <w:r w:rsidRPr="00663D53">
              <w:rPr>
                <w:rFonts w:cs="Times New Roman"/>
                <w:bCs/>
                <w:lang w:val="ru-RU"/>
              </w:rPr>
              <w:t>частные инвестиции</w:t>
            </w:r>
          </w:p>
        </w:tc>
      </w:tr>
      <w:tr w:rsidR="00DA7C76" w:rsidRPr="00663D53" w:rsidTr="00C31E2C">
        <w:trPr>
          <w:trHeight w:val="538"/>
        </w:trPr>
        <w:tc>
          <w:tcPr>
            <w:tcW w:w="5000" w:type="pct"/>
            <w:gridSpan w:val="18"/>
            <w:shd w:val="clear" w:color="auto" w:fill="auto"/>
            <w:vAlign w:val="center"/>
          </w:tcPr>
          <w:p w:rsidR="00DA7C76" w:rsidRPr="00663D53" w:rsidRDefault="00DA7C76" w:rsidP="00DA7C76">
            <w:pPr>
              <w:pStyle w:val="afffffff8"/>
              <w:numPr>
                <w:ilvl w:val="3"/>
                <w:numId w:val="14"/>
              </w:numPr>
              <w:ind w:right="-83"/>
              <w:rPr>
                <w:sz w:val="24"/>
                <w:szCs w:val="24"/>
              </w:rPr>
            </w:pPr>
            <w:r w:rsidRPr="00663D53">
              <w:rPr>
                <w:sz w:val="24"/>
                <w:szCs w:val="24"/>
              </w:rPr>
              <w:t>Объекты курортно-рекреационного назначения</w:t>
            </w:r>
          </w:p>
        </w:tc>
      </w:tr>
      <w:tr w:rsidR="00FA38DE" w:rsidRPr="00663D53" w:rsidTr="00683747">
        <w:trPr>
          <w:trHeight w:val="238"/>
        </w:trPr>
        <w:tc>
          <w:tcPr>
            <w:tcW w:w="329" w:type="pct"/>
            <w:gridSpan w:val="2"/>
            <w:shd w:val="clear" w:color="auto" w:fill="auto"/>
            <w:vAlign w:val="center"/>
          </w:tcPr>
          <w:p w:rsidR="00DA7C76" w:rsidRPr="00663D53" w:rsidRDefault="004B6848" w:rsidP="00DA7C76">
            <w:pPr>
              <w:pStyle w:val="afffffff9"/>
              <w:ind w:left="-142" w:right="-107"/>
              <w:rPr>
                <w:sz w:val="24"/>
                <w:szCs w:val="24"/>
              </w:rPr>
            </w:pPr>
            <w:r>
              <w:rPr>
                <w:sz w:val="24"/>
                <w:szCs w:val="24"/>
              </w:rPr>
              <w:t>12</w:t>
            </w:r>
            <w:r w:rsidR="00DA7C76" w:rsidRPr="00663D53">
              <w:rPr>
                <w:sz w:val="24"/>
                <w:szCs w:val="24"/>
              </w:rPr>
              <w:t>.1.</w:t>
            </w:r>
          </w:p>
        </w:tc>
        <w:tc>
          <w:tcPr>
            <w:tcW w:w="1308" w:type="pct"/>
            <w:gridSpan w:val="2"/>
            <w:shd w:val="clear" w:color="auto" w:fill="auto"/>
            <w:vAlign w:val="center"/>
          </w:tcPr>
          <w:p w:rsidR="00DA7C76" w:rsidRDefault="00DA7C76" w:rsidP="00DA7C76">
            <w:pPr>
              <w:jc w:val="center"/>
              <w:rPr>
                <w:rFonts w:cs="Times New Roman"/>
                <w:kern w:val="0"/>
                <w:lang w:val="ru-RU" w:bidi="ar-SA"/>
              </w:rPr>
            </w:pPr>
            <w:r w:rsidRPr="00F47031">
              <w:rPr>
                <w:rFonts w:cs="Times New Roman"/>
                <w:kern w:val="0"/>
                <w:lang w:val="ru-RU" w:bidi="ar-SA"/>
              </w:rPr>
              <w:t>Устройство зоны отдыха</w:t>
            </w:r>
          </w:p>
          <w:p w:rsidR="00DA7C76" w:rsidRPr="00F47031" w:rsidRDefault="00DA7C76" w:rsidP="00DA7C76">
            <w:pPr>
              <w:jc w:val="center"/>
              <w:rPr>
                <w:rFonts w:cs="Times New Roman"/>
                <w:kern w:val="0"/>
                <w:lang w:val="ru-RU" w:bidi="ar-SA"/>
              </w:rPr>
            </w:pPr>
            <w:r w:rsidRPr="00F47031">
              <w:rPr>
                <w:rFonts w:cs="Times New Roman"/>
                <w:kern w:val="0"/>
                <w:lang w:val="ru-RU" w:bidi="ar-SA"/>
              </w:rPr>
              <w:t xml:space="preserve"> на берегу реки  (пляж</w:t>
            </w:r>
            <w:r>
              <w:rPr>
                <w:rFonts w:cs="Times New Roman"/>
                <w:kern w:val="0"/>
                <w:lang w:val="ru-RU" w:bidi="ar-SA"/>
              </w:rPr>
              <w:t>, объекты активного отдыха</w:t>
            </w:r>
            <w:r w:rsidRPr="00F47031">
              <w:rPr>
                <w:rFonts w:cs="Times New Roman"/>
                <w:kern w:val="0"/>
                <w:lang w:val="ru-RU" w:bidi="ar-SA"/>
              </w:rPr>
              <w:t>)</w:t>
            </w:r>
          </w:p>
        </w:tc>
        <w:tc>
          <w:tcPr>
            <w:tcW w:w="835" w:type="pct"/>
            <w:gridSpan w:val="5"/>
            <w:shd w:val="clear" w:color="auto" w:fill="auto"/>
            <w:vAlign w:val="center"/>
          </w:tcPr>
          <w:p w:rsidR="00DA7C76" w:rsidRPr="00663D53" w:rsidRDefault="00DA7C76" w:rsidP="00DA7C76">
            <w:pPr>
              <w:pStyle w:val="afffffff9"/>
              <w:suppressAutoHyphens/>
              <w:autoSpaceDN w:val="0"/>
              <w:ind w:left="-111" w:right="-83"/>
              <w:rPr>
                <w:sz w:val="24"/>
                <w:szCs w:val="24"/>
              </w:rPr>
            </w:pPr>
            <w:r>
              <w:rPr>
                <w:sz w:val="24"/>
                <w:szCs w:val="24"/>
              </w:rPr>
              <w:t>3,3</w:t>
            </w:r>
            <w:r w:rsidR="00FA38DE">
              <w:rPr>
                <w:sz w:val="24"/>
                <w:szCs w:val="24"/>
              </w:rPr>
              <w:t>га.</w:t>
            </w:r>
          </w:p>
        </w:tc>
        <w:tc>
          <w:tcPr>
            <w:tcW w:w="735" w:type="pct"/>
            <w:gridSpan w:val="3"/>
            <w:shd w:val="clear" w:color="auto" w:fill="auto"/>
            <w:vAlign w:val="center"/>
          </w:tcPr>
          <w:p w:rsidR="00DA7C76" w:rsidRPr="00663D53" w:rsidRDefault="00DA7C76" w:rsidP="00DA7C76">
            <w:pPr>
              <w:pStyle w:val="afffffff9"/>
              <w:suppressAutoHyphens/>
              <w:autoSpaceDN w:val="0"/>
              <w:rPr>
                <w:sz w:val="24"/>
                <w:szCs w:val="24"/>
              </w:rPr>
            </w:pPr>
            <w:r>
              <w:rPr>
                <w:color w:val="000000"/>
                <w:sz w:val="24"/>
                <w:szCs w:val="24"/>
              </w:rPr>
              <w:t>57367,46</w:t>
            </w:r>
          </w:p>
        </w:tc>
        <w:tc>
          <w:tcPr>
            <w:tcW w:w="918" w:type="pct"/>
            <w:gridSpan w:val="4"/>
            <w:shd w:val="clear" w:color="auto" w:fill="auto"/>
            <w:vAlign w:val="bottom"/>
          </w:tcPr>
          <w:p w:rsidR="00DA7C76" w:rsidRPr="00663D53" w:rsidRDefault="00DA7C76" w:rsidP="00CA29CC">
            <w:pPr>
              <w:jc w:val="center"/>
              <w:rPr>
                <w:rFonts w:cs="Times New Roman"/>
                <w:color w:val="000000"/>
                <w:lang w:val="ru-RU"/>
              </w:rPr>
            </w:pPr>
            <w:r w:rsidRPr="00663D53">
              <w:rPr>
                <w:rFonts w:cs="Times New Roman"/>
                <w:color w:val="000000"/>
                <w:lang w:val="ru-RU"/>
              </w:rPr>
              <w:t>201</w:t>
            </w:r>
            <w:r w:rsidR="00CA29CC">
              <w:rPr>
                <w:rFonts w:cs="Times New Roman"/>
                <w:color w:val="000000"/>
                <w:lang w:val="ru-RU"/>
              </w:rPr>
              <w:t>7</w:t>
            </w:r>
            <w:r w:rsidR="00683747">
              <w:rPr>
                <w:rFonts w:cs="Times New Roman"/>
                <w:color w:val="000000"/>
                <w:lang w:val="ru-RU"/>
              </w:rPr>
              <w:t>-30</w:t>
            </w:r>
          </w:p>
        </w:tc>
        <w:tc>
          <w:tcPr>
            <w:tcW w:w="875" w:type="pct"/>
            <w:gridSpan w:val="2"/>
            <w:shd w:val="clear" w:color="auto" w:fill="auto"/>
            <w:vAlign w:val="bottom"/>
          </w:tcPr>
          <w:p w:rsidR="00DA7C76" w:rsidRPr="00663D53" w:rsidRDefault="00DA7C76" w:rsidP="00DA7C76">
            <w:pPr>
              <w:jc w:val="center"/>
              <w:rPr>
                <w:rFonts w:cs="Times New Roman"/>
                <w:lang w:val="ru-RU"/>
              </w:rPr>
            </w:pPr>
            <w:r w:rsidRPr="00663D53">
              <w:rPr>
                <w:rFonts w:cs="Times New Roman"/>
              </w:rPr>
              <w:t xml:space="preserve">бюджет </w:t>
            </w:r>
            <w:r w:rsidRPr="00663D53">
              <w:rPr>
                <w:rFonts w:cs="Times New Roman"/>
                <w:lang w:val="ru-RU"/>
              </w:rPr>
              <w:t>,</w:t>
            </w:r>
          </w:p>
          <w:p w:rsidR="00DA7C76" w:rsidRPr="00663D53" w:rsidRDefault="00DA7C76" w:rsidP="00DA7C76">
            <w:pPr>
              <w:jc w:val="center"/>
              <w:rPr>
                <w:rFonts w:cs="Times New Roman"/>
                <w:color w:val="000000"/>
                <w:lang w:val="ru-RU"/>
              </w:rPr>
            </w:pPr>
            <w:r w:rsidRPr="00663D53">
              <w:rPr>
                <w:rFonts w:cs="Times New Roman"/>
                <w:bCs/>
                <w:lang w:val="ru-RU"/>
              </w:rPr>
              <w:t>частные инвестиции</w:t>
            </w:r>
          </w:p>
        </w:tc>
      </w:tr>
      <w:tr w:rsidR="00FA38DE" w:rsidRPr="00663D53" w:rsidTr="00683747">
        <w:trPr>
          <w:trHeight w:val="588"/>
        </w:trPr>
        <w:tc>
          <w:tcPr>
            <w:tcW w:w="329" w:type="pct"/>
            <w:gridSpan w:val="2"/>
            <w:shd w:val="clear" w:color="auto" w:fill="auto"/>
            <w:vAlign w:val="center"/>
          </w:tcPr>
          <w:p w:rsidR="00DA7C76" w:rsidRDefault="004B6848" w:rsidP="00DA7C76">
            <w:pPr>
              <w:pStyle w:val="afffffff9"/>
              <w:ind w:left="-142" w:right="-107"/>
              <w:rPr>
                <w:sz w:val="24"/>
                <w:szCs w:val="24"/>
              </w:rPr>
            </w:pPr>
            <w:r>
              <w:rPr>
                <w:sz w:val="24"/>
                <w:szCs w:val="24"/>
              </w:rPr>
              <w:t>12.2.</w:t>
            </w:r>
          </w:p>
        </w:tc>
        <w:tc>
          <w:tcPr>
            <w:tcW w:w="1308" w:type="pct"/>
            <w:gridSpan w:val="2"/>
            <w:shd w:val="clear" w:color="auto" w:fill="auto"/>
            <w:vAlign w:val="bottom"/>
          </w:tcPr>
          <w:p w:rsidR="00DA7C76" w:rsidRPr="00F47031" w:rsidRDefault="00DA7C76" w:rsidP="00DA7C76">
            <w:pPr>
              <w:jc w:val="center"/>
              <w:rPr>
                <w:rFonts w:cs="Times New Roman"/>
                <w:color w:val="000000"/>
                <w:lang w:val="ru-RU"/>
              </w:rPr>
            </w:pPr>
            <w:r w:rsidRPr="00F47031">
              <w:rPr>
                <w:rFonts w:cs="Times New Roman"/>
                <w:color w:val="000000"/>
                <w:lang w:val="ru-RU"/>
              </w:rPr>
              <w:t>База отдыха</w:t>
            </w:r>
          </w:p>
        </w:tc>
        <w:tc>
          <w:tcPr>
            <w:tcW w:w="835" w:type="pct"/>
            <w:gridSpan w:val="5"/>
            <w:shd w:val="clear" w:color="auto" w:fill="auto"/>
            <w:vAlign w:val="center"/>
          </w:tcPr>
          <w:p w:rsidR="00DA7C76" w:rsidRDefault="00DA7C76" w:rsidP="00DA7C76">
            <w:pPr>
              <w:pStyle w:val="afffffff9"/>
              <w:suppressAutoHyphens/>
              <w:autoSpaceDN w:val="0"/>
              <w:ind w:left="-111" w:right="-83"/>
              <w:rPr>
                <w:sz w:val="24"/>
                <w:szCs w:val="24"/>
              </w:rPr>
            </w:pPr>
            <w:r>
              <w:rPr>
                <w:sz w:val="24"/>
                <w:szCs w:val="24"/>
              </w:rPr>
              <w:t>2,4</w:t>
            </w:r>
            <w:r w:rsidR="00FA38DE">
              <w:rPr>
                <w:sz w:val="24"/>
                <w:szCs w:val="24"/>
              </w:rPr>
              <w:t>га.</w:t>
            </w:r>
          </w:p>
        </w:tc>
        <w:tc>
          <w:tcPr>
            <w:tcW w:w="735" w:type="pct"/>
            <w:gridSpan w:val="3"/>
            <w:shd w:val="clear" w:color="auto" w:fill="auto"/>
            <w:vAlign w:val="center"/>
          </w:tcPr>
          <w:p w:rsidR="00DA7C76" w:rsidRDefault="00DA7C76" w:rsidP="00DA7C76">
            <w:pPr>
              <w:jc w:val="center"/>
              <w:rPr>
                <w:rFonts w:cs="Times New Roman"/>
                <w:color w:val="000000"/>
                <w:lang w:val="ru-RU"/>
              </w:rPr>
            </w:pPr>
            <w:r>
              <w:rPr>
                <w:rFonts w:cs="Times New Roman"/>
                <w:color w:val="000000"/>
                <w:lang w:val="ru-RU"/>
              </w:rPr>
              <w:t>47249,08</w:t>
            </w:r>
          </w:p>
        </w:tc>
        <w:tc>
          <w:tcPr>
            <w:tcW w:w="918" w:type="pct"/>
            <w:gridSpan w:val="4"/>
            <w:shd w:val="clear" w:color="auto" w:fill="auto"/>
            <w:vAlign w:val="center"/>
          </w:tcPr>
          <w:p w:rsidR="00DA7C76" w:rsidRPr="00663D53" w:rsidRDefault="00683747" w:rsidP="00DA7C76">
            <w:pPr>
              <w:jc w:val="center"/>
              <w:rPr>
                <w:rFonts w:cs="Times New Roman"/>
                <w:lang w:val="ru-RU"/>
              </w:rPr>
            </w:pPr>
            <w:r>
              <w:rPr>
                <w:rFonts w:cs="Times New Roman"/>
                <w:lang w:val="ru-RU"/>
              </w:rPr>
              <w:t>2025-2030</w:t>
            </w:r>
          </w:p>
        </w:tc>
        <w:tc>
          <w:tcPr>
            <w:tcW w:w="875" w:type="pct"/>
            <w:gridSpan w:val="2"/>
            <w:shd w:val="clear" w:color="auto" w:fill="auto"/>
            <w:vAlign w:val="center"/>
          </w:tcPr>
          <w:p w:rsidR="00DA7C76" w:rsidRPr="00663D53" w:rsidRDefault="00683747" w:rsidP="00DA7C76">
            <w:pPr>
              <w:jc w:val="center"/>
              <w:rPr>
                <w:rFonts w:cs="Times New Roman"/>
                <w:bCs/>
                <w:lang w:val="ru-RU"/>
              </w:rPr>
            </w:pPr>
            <w:r w:rsidRPr="00663D53">
              <w:rPr>
                <w:rFonts w:cs="Times New Roman"/>
                <w:bCs/>
                <w:lang w:val="ru-RU"/>
              </w:rPr>
              <w:t>частные инвестиции</w:t>
            </w:r>
          </w:p>
        </w:tc>
      </w:tr>
      <w:tr w:rsidR="00E0735A" w:rsidRPr="00663D53" w:rsidTr="00FA38DE">
        <w:trPr>
          <w:trHeight w:val="581"/>
          <w:tblHeader/>
        </w:trPr>
        <w:tc>
          <w:tcPr>
            <w:tcW w:w="5000" w:type="pct"/>
            <w:gridSpan w:val="18"/>
            <w:shd w:val="clear" w:color="auto" w:fill="auto"/>
            <w:vAlign w:val="center"/>
            <w:hideMark/>
          </w:tcPr>
          <w:p w:rsidR="00E0735A" w:rsidRPr="004B6848" w:rsidRDefault="00E0735A" w:rsidP="00683747">
            <w:pPr>
              <w:pStyle w:val="afffffff8"/>
              <w:ind w:left="-111" w:right="-83"/>
              <w:rPr>
                <w:sz w:val="28"/>
                <w:szCs w:val="28"/>
              </w:rPr>
            </w:pPr>
            <w:r w:rsidRPr="004B6848">
              <w:rPr>
                <w:sz w:val="28"/>
                <w:szCs w:val="28"/>
              </w:rPr>
              <w:t>Реконструкция</w:t>
            </w:r>
            <w:r w:rsidR="00683747">
              <w:rPr>
                <w:sz w:val="28"/>
                <w:szCs w:val="28"/>
              </w:rPr>
              <w:t xml:space="preserve"> </w:t>
            </w:r>
            <w:r w:rsidR="00FA38DE" w:rsidRPr="004B6848">
              <w:rPr>
                <w:sz w:val="28"/>
                <w:szCs w:val="28"/>
              </w:rPr>
              <w:t>/</w:t>
            </w:r>
            <w:r w:rsidR="00683747">
              <w:rPr>
                <w:sz w:val="28"/>
                <w:szCs w:val="28"/>
              </w:rPr>
              <w:t xml:space="preserve"> </w:t>
            </w:r>
            <w:r w:rsidR="00FA38DE" w:rsidRPr="004B6848">
              <w:rPr>
                <w:sz w:val="28"/>
                <w:szCs w:val="28"/>
              </w:rPr>
              <w:t>кап</w:t>
            </w:r>
            <w:r w:rsidR="00683747">
              <w:rPr>
                <w:sz w:val="28"/>
                <w:szCs w:val="28"/>
              </w:rPr>
              <w:t xml:space="preserve">итальный </w:t>
            </w:r>
            <w:r w:rsidR="00FA38DE" w:rsidRPr="004B6848">
              <w:rPr>
                <w:sz w:val="28"/>
                <w:szCs w:val="28"/>
              </w:rPr>
              <w:t>ремонт</w:t>
            </w:r>
          </w:p>
        </w:tc>
      </w:tr>
      <w:tr w:rsidR="00FA38DE" w:rsidRPr="00663D53" w:rsidTr="00FA38DE">
        <w:trPr>
          <w:trHeight w:val="581"/>
          <w:tblHeader/>
        </w:trPr>
        <w:tc>
          <w:tcPr>
            <w:tcW w:w="5000" w:type="pct"/>
            <w:gridSpan w:val="18"/>
            <w:shd w:val="clear" w:color="auto" w:fill="auto"/>
            <w:vAlign w:val="center"/>
            <w:hideMark/>
          </w:tcPr>
          <w:p w:rsidR="00FA38DE" w:rsidRPr="00663D53" w:rsidRDefault="00FA38DE" w:rsidP="00FA38DE">
            <w:pPr>
              <w:pStyle w:val="afffffff8"/>
              <w:numPr>
                <w:ilvl w:val="4"/>
                <w:numId w:val="14"/>
              </w:numPr>
              <w:ind w:left="-111" w:right="-83"/>
              <w:rPr>
                <w:sz w:val="24"/>
                <w:szCs w:val="24"/>
              </w:rPr>
            </w:pPr>
            <w:r>
              <w:rPr>
                <w:sz w:val="24"/>
                <w:szCs w:val="24"/>
              </w:rPr>
              <w:t>Учреждения образования</w:t>
            </w:r>
          </w:p>
        </w:tc>
      </w:tr>
      <w:tr w:rsidR="00683747" w:rsidRPr="00663D53" w:rsidTr="00683747">
        <w:trPr>
          <w:trHeight w:val="581"/>
          <w:tblHeader/>
        </w:trPr>
        <w:tc>
          <w:tcPr>
            <w:tcW w:w="310" w:type="pct"/>
            <w:shd w:val="clear" w:color="auto" w:fill="auto"/>
            <w:vAlign w:val="center"/>
            <w:hideMark/>
          </w:tcPr>
          <w:p w:rsidR="00683747" w:rsidRPr="004B6848" w:rsidRDefault="00683747" w:rsidP="00175279">
            <w:pPr>
              <w:pStyle w:val="afffffff8"/>
              <w:ind w:left="-111" w:right="-83"/>
              <w:rPr>
                <w:b w:val="0"/>
                <w:sz w:val="24"/>
                <w:szCs w:val="24"/>
              </w:rPr>
            </w:pPr>
            <w:r w:rsidRPr="004B6848">
              <w:rPr>
                <w:b w:val="0"/>
                <w:sz w:val="24"/>
                <w:szCs w:val="24"/>
              </w:rPr>
              <w:t>1.1.</w:t>
            </w:r>
          </w:p>
        </w:tc>
        <w:tc>
          <w:tcPr>
            <w:tcW w:w="1357" w:type="pct"/>
            <w:gridSpan w:val="5"/>
            <w:shd w:val="clear" w:color="auto" w:fill="auto"/>
            <w:vAlign w:val="center"/>
          </w:tcPr>
          <w:p w:rsidR="00683747" w:rsidRPr="004B6848" w:rsidRDefault="00683747" w:rsidP="00175279">
            <w:pPr>
              <w:pStyle w:val="afffffff8"/>
              <w:ind w:left="-111" w:right="-83"/>
              <w:rPr>
                <w:b w:val="0"/>
                <w:sz w:val="24"/>
                <w:szCs w:val="24"/>
              </w:rPr>
            </w:pPr>
            <w:r w:rsidRPr="004B6848">
              <w:rPr>
                <w:b w:val="0"/>
                <w:sz w:val="24"/>
                <w:szCs w:val="24"/>
              </w:rPr>
              <w:t>Детские дошкольные учреждения</w:t>
            </w:r>
          </w:p>
        </w:tc>
        <w:tc>
          <w:tcPr>
            <w:tcW w:w="800" w:type="pct"/>
            <w:gridSpan w:val="2"/>
            <w:shd w:val="clear" w:color="auto" w:fill="auto"/>
            <w:vAlign w:val="center"/>
          </w:tcPr>
          <w:p w:rsidR="00683747" w:rsidRPr="004B6848" w:rsidRDefault="00683747" w:rsidP="00175279">
            <w:pPr>
              <w:pStyle w:val="afffffff8"/>
              <w:ind w:left="-111" w:right="-83"/>
              <w:rPr>
                <w:b w:val="0"/>
                <w:sz w:val="24"/>
                <w:szCs w:val="24"/>
              </w:rPr>
            </w:pPr>
            <w:r w:rsidRPr="004B6848">
              <w:rPr>
                <w:b w:val="0"/>
                <w:sz w:val="24"/>
                <w:szCs w:val="24"/>
              </w:rPr>
              <w:t>125мест</w:t>
            </w:r>
          </w:p>
        </w:tc>
        <w:tc>
          <w:tcPr>
            <w:tcW w:w="738" w:type="pct"/>
            <w:gridSpan w:val="3"/>
            <w:shd w:val="clear" w:color="auto" w:fill="auto"/>
            <w:vAlign w:val="center"/>
          </w:tcPr>
          <w:p w:rsidR="00683747" w:rsidRPr="004B6848" w:rsidRDefault="00683747" w:rsidP="00175279">
            <w:pPr>
              <w:pStyle w:val="afffffff8"/>
              <w:ind w:left="-111" w:right="-83"/>
              <w:rPr>
                <w:b w:val="0"/>
                <w:sz w:val="24"/>
                <w:szCs w:val="24"/>
              </w:rPr>
            </w:pPr>
            <w:r w:rsidRPr="004B6848">
              <w:rPr>
                <w:b w:val="0"/>
                <w:sz w:val="24"/>
                <w:szCs w:val="24"/>
              </w:rPr>
              <w:t>5000</w:t>
            </w:r>
          </w:p>
        </w:tc>
        <w:tc>
          <w:tcPr>
            <w:tcW w:w="918" w:type="pct"/>
            <w:gridSpan w:val="4"/>
            <w:shd w:val="clear" w:color="auto" w:fill="auto"/>
            <w:vAlign w:val="center"/>
          </w:tcPr>
          <w:p w:rsidR="00683747" w:rsidRPr="00683747" w:rsidRDefault="00683747" w:rsidP="00683747">
            <w:pPr>
              <w:pStyle w:val="afffffff8"/>
              <w:ind w:left="-111" w:right="-83"/>
              <w:rPr>
                <w:b w:val="0"/>
                <w:sz w:val="24"/>
                <w:szCs w:val="24"/>
              </w:rPr>
            </w:pPr>
            <w:r w:rsidRPr="00683747">
              <w:rPr>
                <w:b w:val="0"/>
                <w:sz w:val="24"/>
                <w:szCs w:val="24"/>
              </w:rPr>
              <w:t>2018</w:t>
            </w:r>
          </w:p>
        </w:tc>
        <w:tc>
          <w:tcPr>
            <w:tcW w:w="877" w:type="pct"/>
            <w:gridSpan w:val="3"/>
            <w:shd w:val="clear" w:color="auto" w:fill="auto"/>
          </w:tcPr>
          <w:p w:rsidR="00683747" w:rsidRDefault="00683747" w:rsidP="00683747">
            <w:pPr>
              <w:jc w:val="center"/>
            </w:pPr>
            <w:r w:rsidRPr="00B06067">
              <w:rPr>
                <w:rFonts w:cs="Times New Roman"/>
              </w:rPr>
              <w:t>Бюджет</w:t>
            </w:r>
          </w:p>
        </w:tc>
      </w:tr>
      <w:tr w:rsidR="00683747" w:rsidRPr="00663D53" w:rsidTr="00683747">
        <w:trPr>
          <w:trHeight w:val="581"/>
          <w:tblHeader/>
        </w:trPr>
        <w:tc>
          <w:tcPr>
            <w:tcW w:w="310" w:type="pct"/>
            <w:shd w:val="clear" w:color="auto" w:fill="auto"/>
            <w:vAlign w:val="center"/>
            <w:hideMark/>
          </w:tcPr>
          <w:p w:rsidR="00683747" w:rsidRPr="004B6848" w:rsidRDefault="00683747" w:rsidP="00175279">
            <w:pPr>
              <w:pStyle w:val="afffffff8"/>
              <w:ind w:left="-111" w:right="-83"/>
              <w:rPr>
                <w:b w:val="0"/>
                <w:sz w:val="24"/>
                <w:szCs w:val="24"/>
              </w:rPr>
            </w:pPr>
            <w:r w:rsidRPr="004B6848">
              <w:rPr>
                <w:b w:val="0"/>
                <w:sz w:val="24"/>
                <w:szCs w:val="24"/>
              </w:rPr>
              <w:lastRenderedPageBreak/>
              <w:t>1.2.</w:t>
            </w:r>
          </w:p>
        </w:tc>
        <w:tc>
          <w:tcPr>
            <w:tcW w:w="1357" w:type="pct"/>
            <w:gridSpan w:val="5"/>
            <w:shd w:val="clear" w:color="auto" w:fill="auto"/>
            <w:vAlign w:val="center"/>
          </w:tcPr>
          <w:p w:rsidR="00683747" w:rsidRPr="004B6848" w:rsidRDefault="00683747" w:rsidP="00175279">
            <w:pPr>
              <w:pStyle w:val="afffffff8"/>
              <w:ind w:left="-111" w:right="-83"/>
              <w:rPr>
                <w:b w:val="0"/>
                <w:sz w:val="24"/>
                <w:szCs w:val="24"/>
              </w:rPr>
            </w:pPr>
            <w:r w:rsidRPr="004B6848">
              <w:rPr>
                <w:b w:val="0"/>
                <w:sz w:val="24"/>
                <w:szCs w:val="24"/>
              </w:rPr>
              <w:t>МБОУ СОШ №14</w:t>
            </w:r>
          </w:p>
        </w:tc>
        <w:tc>
          <w:tcPr>
            <w:tcW w:w="800" w:type="pct"/>
            <w:gridSpan w:val="2"/>
            <w:shd w:val="clear" w:color="auto" w:fill="auto"/>
            <w:vAlign w:val="center"/>
          </w:tcPr>
          <w:p w:rsidR="00683747" w:rsidRPr="004B6848" w:rsidRDefault="00683747" w:rsidP="00175279">
            <w:pPr>
              <w:pStyle w:val="afffffff8"/>
              <w:ind w:left="-111" w:right="-83"/>
              <w:rPr>
                <w:b w:val="0"/>
                <w:sz w:val="24"/>
                <w:szCs w:val="24"/>
              </w:rPr>
            </w:pPr>
            <w:r w:rsidRPr="004B6848">
              <w:rPr>
                <w:b w:val="0"/>
                <w:sz w:val="24"/>
                <w:szCs w:val="24"/>
              </w:rPr>
              <w:t>350 мест</w:t>
            </w:r>
          </w:p>
        </w:tc>
        <w:tc>
          <w:tcPr>
            <w:tcW w:w="738" w:type="pct"/>
            <w:gridSpan w:val="3"/>
            <w:shd w:val="clear" w:color="auto" w:fill="auto"/>
            <w:vAlign w:val="center"/>
          </w:tcPr>
          <w:p w:rsidR="00683747" w:rsidRPr="004B6848" w:rsidRDefault="00683747" w:rsidP="00175279">
            <w:pPr>
              <w:pStyle w:val="afffffff8"/>
              <w:ind w:left="-111" w:right="-83"/>
              <w:rPr>
                <w:b w:val="0"/>
                <w:sz w:val="24"/>
                <w:szCs w:val="24"/>
              </w:rPr>
            </w:pPr>
            <w:r w:rsidRPr="004B6848">
              <w:rPr>
                <w:b w:val="0"/>
                <w:sz w:val="24"/>
                <w:szCs w:val="24"/>
              </w:rPr>
              <w:t>10000</w:t>
            </w:r>
          </w:p>
        </w:tc>
        <w:tc>
          <w:tcPr>
            <w:tcW w:w="918" w:type="pct"/>
            <w:gridSpan w:val="4"/>
            <w:shd w:val="clear" w:color="auto" w:fill="auto"/>
            <w:vAlign w:val="center"/>
          </w:tcPr>
          <w:p w:rsidR="00683747" w:rsidRPr="00683747" w:rsidRDefault="00683747" w:rsidP="00175279">
            <w:pPr>
              <w:pStyle w:val="afffffff8"/>
              <w:ind w:left="-111" w:right="-83"/>
              <w:rPr>
                <w:b w:val="0"/>
                <w:sz w:val="24"/>
                <w:szCs w:val="24"/>
              </w:rPr>
            </w:pPr>
            <w:r w:rsidRPr="00683747">
              <w:rPr>
                <w:b w:val="0"/>
                <w:sz w:val="24"/>
                <w:szCs w:val="24"/>
              </w:rPr>
              <w:t>2018</w:t>
            </w:r>
          </w:p>
        </w:tc>
        <w:tc>
          <w:tcPr>
            <w:tcW w:w="877" w:type="pct"/>
            <w:gridSpan w:val="3"/>
            <w:shd w:val="clear" w:color="auto" w:fill="auto"/>
          </w:tcPr>
          <w:p w:rsidR="00683747" w:rsidRDefault="00683747" w:rsidP="00683747">
            <w:pPr>
              <w:jc w:val="center"/>
            </w:pPr>
            <w:r w:rsidRPr="00B06067">
              <w:rPr>
                <w:rFonts w:cs="Times New Roman"/>
              </w:rPr>
              <w:t>Бюджет</w:t>
            </w:r>
          </w:p>
        </w:tc>
      </w:tr>
      <w:tr w:rsidR="00D725A5" w:rsidRPr="00663D53" w:rsidTr="004B6848">
        <w:trPr>
          <w:trHeight w:val="722"/>
          <w:tblHeader/>
        </w:trPr>
        <w:tc>
          <w:tcPr>
            <w:tcW w:w="5000" w:type="pct"/>
            <w:gridSpan w:val="18"/>
            <w:shd w:val="clear" w:color="auto" w:fill="auto"/>
            <w:vAlign w:val="center"/>
            <w:hideMark/>
          </w:tcPr>
          <w:p w:rsidR="00D725A5" w:rsidRPr="00663D53" w:rsidRDefault="00D725A5" w:rsidP="00E0735A">
            <w:pPr>
              <w:pStyle w:val="afffffff8"/>
              <w:numPr>
                <w:ilvl w:val="4"/>
                <w:numId w:val="14"/>
              </w:numPr>
              <w:ind w:left="-111" w:right="-83"/>
              <w:rPr>
                <w:sz w:val="24"/>
                <w:szCs w:val="24"/>
              </w:rPr>
            </w:pPr>
            <w:r w:rsidRPr="00663D53">
              <w:rPr>
                <w:sz w:val="24"/>
                <w:szCs w:val="24"/>
              </w:rPr>
              <w:t>Учреждения здравоохранения</w:t>
            </w:r>
          </w:p>
        </w:tc>
      </w:tr>
      <w:tr w:rsidR="00FA38DE" w:rsidRPr="00663D53" w:rsidTr="00683747">
        <w:trPr>
          <w:trHeight w:val="793"/>
          <w:tblHeader/>
        </w:trPr>
        <w:tc>
          <w:tcPr>
            <w:tcW w:w="329" w:type="pct"/>
            <w:gridSpan w:val="2"/>
            <w:shd w:val="clear" w:color="auto" w:fill="auto"/>
            <w:vAlign w:val="center"/>
            <w:hideMark/>
          </w:tcPr>
          <w:p w:rsidR="00D725A5" w:rsidRPr="00663D53" w:rsidRDefault="00FA38DE" w:rsidP="00175279">
            <w:pPr>
              <w:pStyle w:val="afffffff8"/>
              <w:rPr>
                <w:b w:val="0"/>
                <w:sz w:val="24"/>
                <w:szCs w:val="24"/>
              </w:rPr>
            </w:pPr>
            <w:r>
              <w:rPr>
                <w:b w:val="0"/>
                <w:sz w:val="24"/>
                <w:szCs w:val="24"/>
              </w:rPr>
              <w:t>2</w:t>
            </w:r>
            <w:r w:rsidR="00D725A5" w:rsidRPr="00663D53">
              <w:rPr>
                <w:b w:val="0"/>
                <w:sz w:val="24"/>
                <w:szCs w:val="24"/>
              </w:rPr>
              <w:t>.1.</w:t>
            </w:r>
          </w:p>
        </w:tc>
        <w:tc>
          <w:tcPr>
            <w:tcW w:w="1308" w:type="pct"/>
            <w:gridSpan w:val="2"/>
            <w:shd w:val="clear" w:color="auto" w:fill="auto"/>
            <w:vAlign w:val="center"/>
            <w:hideMark/>
          </w:tcPr>
          <w:p w:rsidR="00D725A5" w:rsidRPr="00663D53" w:rsidRDefault="00D725A5" w:rsidP="00175279">
            <w:pPr>
              <w:pStyle w:val="afffffff9"/>
              <w:suppressAutoHyphens/>
              <w:autoSpaceDN w:val="0"/>
              <w:rPr>
                <w:sz w:val="24"/>
                <w:szCs w:val="24"/>
              </w:rPr>
            </w:pPr>
            <w:r w:rsidRPr="00663D53">
              <w:rPr>
                <w:sz w:val="24"/>
                <w:szCs w:val="24"/>
              </w:rPr>
              <w:t xml:space="preserve">Амбулаторно - поликлинические </w:t>
            </w:r>
          </w:p>
          <w:p w:rsidR="00D725A5" w:rsidRPr="00663D53" w:rsidRDefault="00D725A5" w:rsidP="00175279">
            <w:pPr>
              <w:pStyle w:val="afffffff9"/>
              <w:suppressAutoHyphens/>
              <w:autoSpaceDN w:val="0"/>
              <w:rPr>
                <w:sz w:val="24"/>
                <w:szCs w:val="24"/>
              </w:rPr>
            </w:pPr>
            <w:r w:rsidRPr="00663D53">
              <w:rPr>
                <w:sz w:val="24"/>
                <w:szCs w:val="24"/>
              </w:rPr>
              <w:t>учреждения</w:t>
            </w:r>
          </w:p>
        </w:tc>
        <w:tc>
          <w:tcPr>
            <w:tcW w:w="835" w:type="pct"/>
            <w:gridSpan w:val="5"/>
            <w:shd w:val="clear" w:color="auto" w:fill="auto"/>
            <w:vAlign w:val="center"/>
          </w:tcPr>
          <w:p w:rsidR="00D725A5" w:rsidRPr="00663D53" w:rsidRDefault="00FA38DE" w:rsidP="00175279">
            <w:pPr>
              <w:pStyle w:val="afffffff9"/>
              <w:suppressAutoHyphens/>
              <w:autoSpaceDN w:val="0"/>
              <w:ind w:left="-111" w:right="-83"/>
              <w:rPr>
                <w:sz w:val="24"/>
                <w:szCs w:val="24"/>
              </w:rPr>
            </w:pPr>
            <w:r>
              <w:rPr>
                <w:sz w:val="24"/>
                <w:szCs w:val="24"/>
              </w:rPr>
              <w:t>85 посещен</w:t>
            </w:r>
            <w:proofErr w:type="gramStart"/>
            <w:r>
              <w:rPr>
                <w:sz w:val="24"/>
                <w:szCs w:val="24"/>
              </w:rPr>
              <w:t>.</w:t>
            </w:r>
            <w:proofErr w:type="gramEnd"/>
            <w:r>
              <w:rPr>
                <w:sz w:val="24"/>
                <w:szCs w:val="24"/>
              </w:rPr>
              <w:t xml:space="preserve"> </w:t>
            </w:r>
            <w:proofErr w:type="gramStart"/>
            <w:r>
              <w:rPr>
                <w:sz w:val="24"/>
                <w:szCs w:val="24"/>
              </w:rPr>
              <w:t>в</w:t>
            </w:r>
            <w:proofErr w:type="gramEnd"/>
            <w:r>
              <w:rPr>
                <w:sz w:val="24"/>
                <w:szCs w:val="24"/>
              </w:rPr>
              <w:t xml:space="preserve"> смену</w:t>
            </w:r>
          </w:p>
        </w:tc>
        <w:tc>
          <w:tcPr>
            <w:tcW w:w="733" w:type="pct"/>
            <w:gridSpan w:val="2"/>
            <w:shd w:val="clear" w:color="auto" w:fill="auto"/>
            <w:vAlign w:val="center"/>
            <w:hideMark/>
          </w:tcPr>
          <w:p w:rsidR="00D725A5" w:rsidRPr="00FA38DE" w:rsidRDefault="00FA38DE" w:rsidP="00175279">
            <w:pPr>
              <w:pStyle w:val="afffffff9"/>
              <w:suppressAutoHyphens/>
              <w:autoSpaceDN w:val="0"/>
              <w:ind w:left="-108"/>
              <w:rPr>
                <w:sz w:val="24"/>
                <w:szCs w:val="24"/>
              </w:rPr>
            </w:pPr>
            <w:r w:rsidRPr="00FA38DE">
              <w:rPr>
                <w:bCs/>
                <w:color w:val="000000"/>
                <w:sz w:val="24"/>
                <w:szCs w:val="24"/>
              </w:rPr>
              <w:t>101598,143</w:t>
            </w:r>
          </w:p>
        </w:tc>
        <w:tc>
          <w:tcPr>
            <w:tcW w:w="918" w:type="pct"/>
            <w:gridSpan w:val="4"/>
            <w:shd w:val="clear" w:color="auto" w:fill="auto"/>
            <w:vAlign w:val="bottom"/>
          </w:tcPr>
          <w:p w:rsidR="00D725A5" w:rsidRPr="00663D53" w:rsidRDefault="004B6848" w:rsidP="00175279">
            <w:pPr>
              <w:jc w:val="center"/>
              <w:rPr>
                <w:bCs/>
                <w:color w:val="000000"/>
                <w:lang w:val="ru-RU"/>
              </w:rPr>
            </w:pPr>
            <w:r>
              <w:rPr>
                <w:bCs/>
                <w:color w:val="000000"/>
                <w:lang w:val="ru-RU"/>
              </w:rPr>
              <w:t>2018</w:t>
            </w:r>
            <w:r w:rsidR="00683747">
              <w:rPr>
                <w:bCs/>
                <w:color w:val="000000"/>
                <w:lang w:val="ru-RU"/>
              </w:rPr>
              <w:t>-2020</w:t>
            </w:r>
          </w:p>
        </w:tc>
        <w:tc>
          <w:tcPr>
            <w:tcW w:w="877" w:type="pct"/>
            <w:gridSpan w:val="3"/>
            <w:shd w:val="clear" w:color="auto" w:fill="auto"/>
            <w:vAlign w:val="bottom"/>
          </w:tcPr>
          <w:p w:rsidR="00D725A5" w:rsidRDefault="00683747" w:rsidP="00175279">
            <w:pPr>
              <w:jc w:val="center"/>
              <w:rPr>
                <w:rFonts w:cs="Times New Roman"/>
                <w:lang w:val="ru-RU"/>
              </w:rPr>
            </w:pPr>
            <w:r w:rsidRPr="00663D53">
              <w:rPr>
                <w:rFonts w:cs="Times New Roman"/>
              </w:rPr>
              <w:t>Б</w:t>
            </w:r>
            <w:r w:rsidR="00C00A5F" w:rsidRPr="00663D53">
              <w:rPr>
                <w:rFonts w:cs="Times New Roman"/>
              </w:rPr>
              <w:t>юджет</w:t>
            </w:r>
          </w:p>
          <w:p w:rsidR="00683747" w:rsidRPr="00683747" w:rsidRDefault="00683747" w:rsidP="00175279">
            <w:pPr>
              <w:jc w:val="center"/>
              <w:rPr>
                <w:bCs/>
                <w:color w:val="000000"/>
                <w:lang w:val="ru-RU"/>
              </w:rPr>
            </w:pPr>
          </w:p>
        </w:tc>
      </w:tr>
      <w:tr w:rsidR="00FA38DE" w:rsidRPr="00663D53" w:rsidTr="00683747">
        <w:trPr>
          <w:trHeight w:val="793"/>
          <w:tblHeader/>
        </w:trPr>
        <w:tc>
          <w:tcPr>
            <w:tcW w:w="329" w:type="pct"/>
            <w:gridSpan w:val="2"/>
            <w:shd w:val="clear" w:color="auto" w:fill="auto"/>
            <w:vAlign w:val="center"/>
            <w:hideMark/>
          </w:tcPr>
          <w:p w:rsidR="00FA38DE" w:rsidRPr="00663D53" w:rsidRDefault="00FA38DE" w:rsidP="00175279">
            <w:pPr>
              <w:pStyle w:val="afffffff8"/>
              <w:rPr>
                <w:b w:val="0"/>
                <w:sz w:val="24"/>
                <w:szCs w:val="24"/>
              </w:rPr>
            </w:pPr>
            <w:r>
              <w:rPr>
                <w:b w:val="0"/>
                <w:sz w:val="24"/>
                <w:szCs w:val="24"/>
              </w:rPr>
              <w:t>2.2.</w:t>
            </w:r>
          </w:p>
        </w:tc>
        <w:tc>
          <w:tcPr>
            <w:tcW w:w="1308" w:type="pct"/>
            <w:gridSpan w:val="2"/>
            <w:shd w:val="clear" w:color="auto" w:fill="auto"/>
            <w:vAlign w:val="center"/>
            <w:hideMark/>
          </w:tcPr>
          <w:p w:rsidR="00FA38DE" w:rsidRPr="00663D53" w:rsidRDefault="00FA38DE" w:rsidP="00175279">
            <w:pPr>
              <w:pStyle w:val="afffffff9"/>
              <w:suppressAutoHyphens/>
              <w:autoSpaceDN w:val="0"/>
              <w:rPr>
                <w:sz w:val="24"/>
                <w:szCs w:val="24"/>
              </w:rPr>
            </w:pPr>
            <w:r>
              <w:rPr>
                <w:sz w:val="24"/>
                <w:szCs w:val="24"/>
              </w:rPr>
              <w:t>Больница</w:t>
            </w:r>
          </w:p>
        </w:tc>
        <w:tc>
          <w:tcPr>
            <w:tcW w:w="835" w:type="pct"/>
            <w:gridSpan w:val="5"/>
            <w:shd w:val="clear" w:color="auto" w:fill="auto"/>
            <w:vAlign w:val="center"/>
          </w:tcPr>
          <w:p w:rsidR="00FA38DE" w:rsidRDefault="00FA38DE" w:rsidP="00175279">
            <w:pPr>
              <w:pStyle w:val="afffffff9"/>
              <w:suppressAutoHyphens/>
              <w:autoSpaceDN w:val="0"/>
              <w:ind w:left="-111" w:right="-83"/>
              <w:rPr>
                <w:sz w:val="24"/>
                <w:szCs w:val="24"/>
              </w:rPr>
            </w:pPr>
            <w:r>
              <w:rPr>
                <w:sz w:val="24"/>
                <w:szCs w:val="24"/>
              </w:rPr>
              <w:t>60 койко-мест</w:t>
            </w:r>
          </w:p>
        </w:tc>
        <w:tc>
          <w:tcPr>
            <w:tcW w:w="733" w:type="pct"/>
            <w:gridSpan w:val="2"/>
            <w:shd w:val="clear" w:color="auto" w:fill="auto"/>
            <w:vAlign w:val="center"/>
            <w:hideMark/>
          </w:tcPr>
          <w:p w:rsidR="00FA38DE" w:rsidRPr="00FA38DE" w:rsidRDefault="00FA38DE" w:rsidP="00175279">
            <w:pPr>
              <w:pStyle w:val="afffffff9"/>
              <w:suppressAutoHyphens/>
              <w:autoSpaceDN w:val="0"/>
              <w:ind w:left="-108"/>
              <w:rPr>
                <w:bCs/>
                <w:color w:val="000000"/>
                <w:sz w:val="24"/>
                <w:szCs w:val="24"/>
              </w:rPr>
            </w:pPr>
            <w:r w:rsidRPr="00FA38DE">
              <w:rPr>
                <w:bCs/>
                <w:color w:val="000000"/>
                <w:sz w:val="24"/>
                <w:szCs w:val="24"/>
              </w:rPr>
              <w:t>203762,584</w:t>
            </w:r>
          </w:p>
        </w:tc>
        <w:tc>
          <w:tcPr>
            <w:tcW w:w="918" w:type="pct"/>
            <w:gridSpan w:val="4"/>
            <w:shd w:val="clear" w:color="auto" w:fill="auto"/>
            <w:vAlign w:val="bottom"/>
          </w:tcPr>
          <w:p w:rsidR="00FA38DE" w:rsidRPr="00663D53" w:rsidRDefault="0041510A" w:rsidP="00175279">
            <w:pPr>
              <w:jc w:val="center"/>
              <w:rPr>
                <w:bCs/>
                <w:color w:val="000000"/>
                <w:lang w:val="ru-RU"/>
              </w:rPr>
            </w:pPr>
            <w:r>
              <w:rPr>
                <w:bCs/>
                <w:color w:val="000000"/>
                <w:lang w:val="ru-RU"/>
              </w:rPr>
              <w:t>2026</w:t>
            </w:r>
            <w:r w:rsidR="00683747">
              <w:rPr>
                <w:bCs/>
                <w:color w:val="000000"/>
                <w:lang w:val="ru-RU"/>
              </w:rPr>
              <w:t>-20</w:t>
            </w:r>
            <w:r>
              <w:rPr>
                <w:bCs/>
                <w:color w:val="000000"/>
                <w:lang w:val="ru-RU"/>
              </w:rPr>
              <w:t>30</w:t>
            </w:r>
          </w:p>
        </w:tc>
        <w:tc>
          <w:tcPr>
            <w:tcW w:w="877" w:type="pct"/>
            <w:gridSpan w:val="3"/>
            <w:shd w:val="clear" w:color="auto" w:fill="auto"/>
            <w:vAlign w:val="bottom"/>
          </w:tcPr>
          <w:p w:rsidR="00FA38DE" w:rsidRDefault="00683747" w:rsidP="00175279">
            <w:pPr>
              <w:jc w:val="center"/>
              <w:rPr>
                <w:rFonts w:cs="Times New Roman"/>
                <w:lang w:val="ru-RU"/>
              </w:rPr>
            </w:pPr>
            <w:r w:rsidRPr="00663D53">
              <w:rPr>
                <w:rFonts w:cs="Times New Roman"/>
              </w:rPr>
              <w:t>Бюджет</w:t>
            </w:r>
          </w:p>
          <w:p w:rsidR="00683747" w:rsidRPr="00683747" w:rsidRDefault="00683747" w:rsidP="00175279">
            <w:pPr>
              <w:jc w:val="center"/>
              <w:rPr>
                <w:rFonts w:cs="Times New Roman"/>
                <w:lang w:val="ru-RU"/>
              </w:rPr>
            </w:pPr>
          </w:p>
        </w:tc>
      </w:tr>
      <w:tr w:rsidR="00D725A5" w:rsidRPr="00663D53" w:rsidTr="00FA38DE">
        <w:trPr>
          <w:trHeight w:val="527"/>
        </w:trPr>
        <w:tc>
          <w:tcPr>
            <w:tcW w:w="5000" w:type="pct"/>
            <w:gridSpan w:val="18"/>
            <w:shd w:val="clear" w:color="auto" w:fill="auto"/>
            <w:vAlign w:val="center"/>
          </w:tcPr>
          <w:p w:rsidR="00D725A5" w:rsidRPr="00663D53" w:rsidRDefault="00D725A5" w:rsidP="00E0735A">
            <w:pPr>
              <w:pStyle w:val="afffffff8"/>
              <w:numPr>
                <w:ilvl w:val="4"/>
                <w:numId w:val="14"/>
              </w:numPr>
              <w:ind w:right="-83"/>
              <w:rPr>
                <w:sz w:val="24"/>
                <w:szCs w:val="24"/>
              </w:rPr>
            </w:pPr>
            <w:r w:rsidRPr="00663D53">
              <w:rPr>
                <w:sz w:val="24"/>
                <w:szCs w:val="24"/>
              </w:rPr>
              <w:t>Учреждения культуры и искусства</w:t>
            </w:r>
          </w:p>
        </w:tc>
      </w:tr>
      <w:tr w:rsidR="00FA38DE" w:rsidRPr="00663D53" w:rsidTr="00683747">
        <w:trPr>
          <w:trHeight w:val="834"/>
        </w:trPr>
        <w:tc>
          <w:tcPr>
            <w:tcW w:w="329" w:type="pct"/>
            <w:gridSpan w:val="2"/>
            <w:shd w:val="clear" w:color="auto" w:fill="auto"/>
            <w:vAlign w:val="center"/>
            <w:hideMark/>
          </w:tcPr>
          <w:p w:rsidR="00D725A5" w:rsidRPr="00663D53" w:rsidRDefault="00FA38DE" w:rsidP="00175279">
            <w:pPr>
              <w:pStyle w:val="afffffff9"/>
              <w:rPr>
                <w:sz w:val="24"/>
                <w:szCs w:val="24"/>
              </w:rPr>
            </w:pPr>
            <w:r>
              <w:rPr>
                <w:sz w:val="24"/>
                <w:szCs w:val="24"/>
              </w:rPr>
              <w:t>3</w:t>
            </w:r>
            <w:r w:rsidR="00D725A5" w:rsidRPr="00663D53">
              <w:rPr>
                <w:sz w:val="24"/>
                <w:szCs w:val="24"/>
              </w:rPr>
              <w:t>.1.</w:t>
            </w:r>
          </w:p>
        </w:tc>
        <w:tc>
          <w:tcPr>
            <w:tcW w:w="1308" w:type="pct"/>
            <w:gridSpan w:val="2"/>
            <w:shd w:val="clear" w:color="auto" w:fill="auto"/>
            <w:vAlign w:val="center"/>
            <w:hideMark/>
          </w:tcPr>
          <w:p w:rsidR="00D725A5" w:rsidRPr="00663D53" w:rsidRDefault="00D725A5" w:rsidP="00175279">
            <w:pPr>
              <w:pStyle w:val="afffffff9"/>
              <w:suppressAutoHyphens/>
              <w:autoSpaceDN w:val="0"/>
              <w:rPr>
                <w:sz w:val="24"/>
                <w:szCs w:val="24"/>
              </w:rPr>
            </w:pPr>
            <w:r w:rsidRPr="00663D53">
              <w:rPr>
                <w:sz w:val="24"/>
                <w:szCs w:val="24"/>
              </w:rPr>
              <w:t>Дом культуры (ДК)</w:t>
            </w:r>
            <w:r w:rsidR="00FA38DE">
              <w:rPr>
                <w:sz w:val="24"/>
                <w:szCs w:val="24"/>
              </w:rPr>
              <w:t xml:space="preserve"> п. Советский</w:t>
            </w:r>
          </w:p>
        </w:tc>
        <w:tc>
          <w:tcPr>
            <w:tcW w:w="835" w:type="pct"/>
            <w:gridSpan w:val="5"/>
            <w:shd w:val="clear" w:color="auto" w:fill="auto"/>
            <w:vAlign w:val="center"/>
          </w:tcPr>
          <w:p w:rsidR="00D725A5" w:rsidRPr="00663D53" w:rsidRDefault="00143539" w:rsidP="00175279">
            <w:pPr>
              <w:pStyle w:val="afffffff9"/>
              <w:suppressAutoHyphens/>
              <w:autoSpaceDN w:val="0"/>
              <w:ind w:left="-111" w:right="-83"/>
              <w:rPr>
                <w:sz w:val="24"/>
                <w:szCs w:val="24"/>
              </w:rPr>
            </w:pPr>
            <w:r w:rsidRPr="00663D53">
              <w:rPr>
                <w:sz w:val="24"/>
                <w:szCs w:val="24"/>
              </w:rPr>
              <w:t>250</w:t>
            </w:r>
            <w:r w:rsidR="00FA38DE">
              <w:rPr>
                <w:sz w:val="24"/>
                <w:szCs w:val="24"/>
              </w:rPr>
              <w:t xml:space="preserve"> мест</w:t>
            </w:r>
          </w:p>
        </w:tc>
        <w:tc>
          <w:tcPr>
            <w:tcW w:w="733" w:type="pct"/>
            <w:gridSpan w:val="2"/>
            <w:shd w:val="clear" w:color="auto" w:fill="auto"/>
            <w:vAlign w:val="center"/>
          </w:tcPr>
          <w:p w:rsidR="00D725A5" w:rsidRPr="00663D53" w:rsidRDefault="00143539" w:rsidP="00175279">
            <w:pPr>
              <w:pStyle w:val="afffffff9"/>
              <w:suppressAutoHyphens/>
              <w:autoSpaceDN w:val="0"/>
              <w:rPr>
                <w:sz w:val="24"/>
                <w:szCs w:val="24"/>
              </w:rPr>
            </w:pPr>
            <w:r w:rsidRPr="00663D53">
              <w:rPr>
                <w:color w:val="000000"/>
                <w:sz w:val="24"/>
                <w:szCs w:val="24"/>
              </w:rPr>
              <w:t>52199,40</w:t>
            </w:r>
          </w:p>
        </w:tc>
        <w:tc>
          <w:tcPr>
            <w:tcW w:w="918" w:type="pct"/>
            <w:gridSpan w:val="4"/>
            <w:shd w:val="clear" w:color="auto" w:fill="auto"/>
            <w:vAlign w:val="bottom"/>
            <w:hideMark/>
          </w:tcPr>
          <w:p w:rsidR="00D725A5" w:rsidRDefault="00420BFA" w:rsidP="00175279">
            <w:pPr>
              <w:jc w:val="center"/>
              <w:rPr>
                <w:rFonts w:cs="Times New Roman"/>
                <w:color w:val="000000"/>
                <w:lang w:val="ru-RU"/>
              </w:rPr>
            </w:pPr>
            <w:r w:rsidRPr="00663D53">
              <w:rPr>
                <w:rFonts w:cs="Times New Roman"/>
                <w:color w:val="000000"/>
                <w:lang w:val="ru-RU"/>
              </w:rPr>
              <w:t>2019</w:t>
            </w:r>
          </w:p>
          <w:p w:rsidR="00683747" w:rsidRPr="00663D53" w:rsidRDefault="00683747" w:rsidP="00175279">
            <w:pPr>
              <w:jc w:val="center"/>
              <w:rPr>
                <w:rFonts w:cs="Times New Roman"/>
                <w:color w:val="000000"/>
                <w:lang w:val="ru-RU"/>
              </w:rPr>
            </w:pPr>
          </w:p>
        </w:tc>
        <w:tc>
          <w:tcPr>
            <w:tcW w:w="877" w:type="pct"/>
            <w:gridSpan w:val="3"/>
            <w:shd w:val="clear" w:color="auto" w:fill="auto"/>
            <w:vAlign w:val="bottom"/>
          </w:tcPr>
          <w:p w:rsidR="00D725A5" w:rsidRDefault="00683747" w:rsidP="00175279">
            <w:pPr>
              <w:jc w:val="center"/>
              <w:rPr>
                <w:rFonts w:cs="Times New Roman"/>
                <w:lang w:val="ru-RU"/>
              </w:rPr>
            </w:pPr>
            <w:r w:rsidRPr="00663D53">
              <w:rPr>
                <w:rFonts w:cs="Times New Roman"/>
              </w:rPr>
              <w:t>Б</w:t>
            </w:r>
            <w:r w:rsidR="00C00A5F" w:rsidRPr="00663D53">
              <w:rPr>
                <w:rFonts w:cs="Times New Roman"/>
              </w:rPr>
              <w:t>юджет</w:t>
            </w:r>
          </w:p>
          <w:p w:rsidR="00683747" w:rsidRPr="00683747" w:rsidRDefault="00683747" w:rsidP="00175279">
            <w:pPr>
              <w:jc w:val="center"/>
              <w:rPr>
                <w:rFonts w:cs="Times New Roman"/>
                <w:color w:val="000000"/>
                <w:lang w:val="ru-RU"/>
              </w:rPr>
            </w:pPr>
          </w:p>
        </w:tc>
      </w:tr>
      <w:tr w:rsidR="00FA38DE" w:rsidRPr="00663D53" w:rsidTr="00683747">
        <w:trPr>
          <w:trHeight w:val="834"/>
        </w:trPr>
        <w:tc>
          <w:tcPr>
            <w:tcW w:w="329" w:type="pct"/>
            <w:gridSpan w:val="2"/>
            <w:shd w:val="clear" w:color="auto" w:fill="auto"/>
            <w:vAlign w:val="center"/>
            <w:hideMark/>
          </w:tcPr>
          <w:p w:rsidR="00FA38DE" w:rsidRPr="00663D53" w:rsidRDefault="00FA38DE" w:rsidP="00175279">
            <w:pPr>
              <w:pStyle w:val="afffffff9"/>
              <w:rPr>
                <w:sz w:val="24"/>
                <w:szCs w:val="24"/>
              </w:rPr>
            </w:pPr>
            <w:r>
              <w:rPr>
                <w:sz w:val="24"/>
                <w:szCs w:val="24"/>
              </w:rPr>
              <w:t>3.2.</w:t>
            </w:r>
          </w:p>
        </w:tc>
        <w:tc>
          <w:tcPr>
            <w:tcW w:w="1308" w:type="pct"/>
            <w:gridSpan w:val="2"/>
            <w:shd w:val="clear" w:color="auto" w:fill="auto"/>
            <w:vAlign w:val="center"/>
            <w:hideMark/>
          </w:tcPr>
          <w:p w:rsidR="00FA38DE" w:rsidRPr="00663D53" w:rsidRDefault="00FA38DE" w:rsidP="00175279">
            <w:pPr>
              <w:pStyle w:val="afffffff9"/>
              <w:suppressAutoHyphens/>
              <w:autoSpaceDN w:val="0"/>
              <w:rPr>
                <w:sz w:val="24"/>
                <w:szCs w:val="24"/>
              </w:rPr>
            </w:pPr>
            <w:r>
              <w:rPr>
                <w:sz w:val="24"/>
                <w:szCs w:val="24"/>
              </w:rPr>
              <w:t>Сельский клуб п. Красноармейский</w:t>
            </w:r>
          </w:p>
        </w:tc>
        <w:tc>
          <w:tcPr>
            <w:tcW w:w="835" w:type="pct"/>
            <w:gridSpan w:val="5"/>
            <w:shd w:val="clear" w:color="auto" w:fill="auto"/>
            <w:vAlign w:val="center"/>
          </w:tcPr>
          <w:p w:rsidR="00FA38DE" w:rsidRPr="00663D53" w:rsidRDefault="00FA38DE" w:rsidP="00175279">
            <w:pPr>
              <w:pStyle w:val="afffffff9"/>
              <w:suppressAutoHyphens/>
              <w:autoSpaceDN w:val="0"/>
              <w:ind w:left="-111" w:right="-83"/>
              <w:rPr>
                <w:sz w:val="24"/>
                <w:szCs w:val="24"/>
              </w:rPr>
            </w:pPr>
            <w:r>
              <w:rPr>
                <w:sz w:val="24"/>
                <w:szCs w:val="24"/>
              </w:rPr>
              <w:t>мест</w:t>
            </w:r>
          </w:p>
        </w:tc>
        <w:tc>
          <w:tcPr>
            <w:tcW w:w="733" w:type="pct"/>
            <w:gridSpan w:val="2"/>
            <w:shd w:val="clear" w:color="auto" w:fill="auto"/>
            <w:vAlign w:val="center"/>
          </w:tcPr>
          <w:p w:rsidR="00FA38DE" w:rsidRPr="00663D53" w:rsidRDefault="00FA38DE" w:rsidP="00175279">
            <w:pPr>
              <w:pStyle w:val="afffffff9"/>
              <w:suppressAutoHyphens/>
              <w:autoSpaceDN w:val="0"/>
              <w:rPr>
                <w:color w:val="000000"/>
                <w:sz w:val="24"/>
                <w:szCs w:val="24"/>
              </w:rPr>
            </w:pPr>
            <w:r>
              <w:rPr>
                <w:color w:val="000000"/>
                <w:sz w:val="24"/>
                <w:szCs w:val="24"/>
              </w:rPr>
              <w:t>3000</w:t>
            </w:r>
          </w:p>
        </w:tc>
        <w:tc>
          <w:tcPr>
            <w:tcW w:w="918" w:type="pct"/>
            <w:gridSpan w:val="4"/>
            <w:shd w:val="clear" w:color="auto" w:fill="auto"/>
            <w:vAlign w:val="bottom"/>
            <w:hideMark/>
          </w:tcPr>
          <w:p w:rsidR="00FA38DE" w:rsidRDefault="00683747" w:rsidP="00175279">
            <w:pPr>
              <w:jc w:val="center"/>
              <w:rPr>
                <w:rFonts w:cs="Times New Roman"/>
                <w:color w:val="000000"/>
                <w:lang w:val="ru-RU"/>
              </w:rPr>
            </w:pPr>
            <w:r>
              <w:rPr>
                <w:rFonts w:cs="Times New Roman"/>
                <w:color w:val="000000"/>
                <w:lang w:val="ru-RU"/>
              </w:rPr>
              <w:t>2019</w:t>
            </w:r>
          </w:p>
          <w:p w:rsidR="00683747" w:rsidRPr="00663D53" w:rsidRDefault="00683747" w:rsidP="00175279">
            <w:pPr>
              <w:jc w:val="center"/>
              <w:rPr>
                <w:rFonts w:cs="Times New Roman"/>
                <w:color w:val="000000"/>
                <w:lang w:val="ru-RU"/>
              </w:rPr>
            </w:pPr>
          </w:p>
        </w:tc>
        <w:tc>
          <w:tcPr>
            <w:tcW w:w="877" w:type="pct"/>
            <w:gridSpan w:val="3"/>
            <w:shd w:val="clear" w:color="auto" w:fill="auto"/>
            <w:vAlign w:val="bottom"/>
          </w:tcPr>
          <w:p w:rsidR="00FA38DE" w:rsidRDefault="00683747" w:rsidP="00175279">
            <w:pPr>
              <w:jc w:val="center"/>
              <w:rPr>
                <w:rFonts w:cs="Times New Roman"/>
                <w:bCs/>
                <w:lang w:val="ru-RU"/>
              </w:rPr>
            </w:pPr>
            <w:r w:rsidRPr="00663D53">
              <w:rPr>
                <w:rFonts w:cs="Times New Roman"/>
                <w:bCs/>
                <w:lang w:val="ru-RU"/>
              </w:rPr>
              <w:t>частные инвестиции</w:t>
            </w:r>
          </w:p>
          <w:p w:rsidR="00683747" w:rsidRPr="00663D53" w:rsidRDefault="00683747" w:rsidP="00175279">
            <w:pPr>
              <w:jc w:val="center"/>
              <w:rPr>
                <w:rFonts w:cs="Times New Roman"/>
              </w:rPr>
            </w:pPr>
          </w:p>
        </w:tc>
      </w:tr>
      <w:tr w:rsidR="00683747" w:rsidRPr="00663D53" w:rsidTr="00C31E2C">
        <w:trPr>
          <w:trHeight w:val="663"/>
        </w:trPr>
        <w:tc>
          <w:tcPr>
            <w:tcW w:w="329" w:type="pct"/>
            <w:gridSpan w:val="2"/>
            <w:vMerge w:val="restart"/>
            <w:shd w:val="clear" w:color="auto" w:fill="auto"/>
            <w:vAlign w:val="center"/>
            <w:hideMark/>
          </w:tcPr>
          <w:p w:rsidR="00683747" w:rsidRDefault="00683747" w:rsidP="00175279">
            <w:pPr>
              <w:pStyle w:val="afffffff9"/>
              <w:rPr>
                <w:sz w:val="24"/>
                <w:szCs w:val="24"/>
              </w:rPr>
            </w:pPr>
            <w:r>
              <w:rPr>
                <w:sz w:val="24"/>
                <w:szCs w:val="24"/>
              </w:rPr>
              <w:t>3.3.</w:t>
            </w:r>
          </w:p>
        </w:tc>
        <w:tc>
          <w:tcPr>
            <w:tcW w:w="1308" w:type="pct"/>
            <w:gridSpan w:val="2"/>
            <w:vMerge w:val="restart"/>
            <w:shd w:val="clear" w:color="auto" w:fill="auto"/>
            <w:vAlign w:val="center"/>
            <w:hideMark/>
          </w:tcPr>
          <w:p w:rsidR="00683747" w:rsidRDefault="00683747" w:rsidP="00175279">
            <w:pPr>
              <w:pStyle w:val="afffffff9"/>
              <w:suppressAutoHyphens/>
              <w:autoSpaceDN w:val="0"/>
              <w:rPr>
                <w:sz w:val="24"/>
                <w:szCs w:val="24"/>
              </w:rPr>
            </w:pPr>
            <w:r>
              <w:rPr>
                <w:sz w:val="24"/>
                <w:szCs w:val="24"/>
              </w:rPr>
              <w:t>Библиотечные учреждения</w:t>
            </w:r>
          </w:p>
        </w:tc>
        <w:tc>
          <w:tcPr>
            <w:tcW w:w="835" w:type="pct"/>
            <w:gridSpan w:val="5"/>
            <w:shd w:val="clear" w:color="auto" w:fill="auto"/>
            <w:vAlign w:val="center"/>
          </w:tcPr>
          <w:p w:rsidR="00683747" w:rsidRDefault="00683747" w:rsidP="00175279">
            <w:pPr>
              <w:pStyle w:val="afffffff9"/>
              <w:suppressAutoHyphens/>
              <w:autoSpaceDN w:val="0"/>
              <w:ind w:left="-111" w:right="-83"/>
              <w:rPr>
                <w:sz w:val="24"/>
                <w:szCs w:val="24"/>
              </w:rPr>
            </w:pPr>
            <w:r>
              <w:rPr>
                <w:sz w:val="24"/>
                <w:szCs w:val="24"/>
              </w:rPr>
              <w:t>9000 томов</w:t>
            </w:r>
          </w:p>
        </w:tc>
        <w:tc>
          <w:tcPr>
            <w:tcW w:w="733" w:type="pct"/>
            <w:gridSpan w:val="2"/>
            <w:vMerge w:val="restart"/>
            <w:shd w:val="clear" w:color="auto" w:fill="auto"/>
            <w:vAlign w:val="center"/>
          </w:tcPr>
          <w:p w:rsidR="00683747" w:rsidRDefault="00683747" w:rsidP="009B4B4F">
            <w:pPr>
              <w:pStyle w:val="afffffff9"/>
              <w:rPr>
                <w:color w:val="000000"/>
                <w:sz w:val="24"/>
                <w:szCs w:val="24"/>
              </w:rPr>
            </w:pPr>
            <w:r>
              <w:rPr>
                <w:color w:val="000000"/>
                <w:sz w:val="24"/>
                <w:szCs w:val="24"/>
              </w:rPr>
              <w:t>11725,963</w:t>
            </w:r>
          </w:p>
        </w:tc>
        <w:tc>
          <w:tcPr>
            <w:tcW w:w="918" w:type="pct"/>
            <w:gridSpan w:val="4"/>
            <w:vMerge w:val="restart"/>
            <w:shd w:val="clear" w:color="auto" w:fill="auto"/>
            <w:vAlign w:val="bottom"/>
            <w:hideMark/>
          </w:tcPr>
          <w:p w:rsidR="00683747" w:rsidRDefault="00683747" w:rsidP="00175279">
            <w:pPr>
              <w:jc w:val="center"/>
              <w:rPr>
                <w:rFonts w:cs="Times New Roman"/>
                <w:color w:val="000000"/>
                <w:lang w:val="ru-RU"/>
              </w:rPr>
            </w:pPr>
            <w:r>
              <w:rPr>
                <w:rFonts w:cs="Times New Roman"/>
                <w:color w:val="000000"/>
                <w:lang w:val="ru-RU"/>
              </w:rPr>
              <w:t>2020</w:t>
            </w:r>
          </w:p>
          <w:p w:rsidR="00683747" w:rsidRDefault="00683747" w:rsidP="00175279">
            <w:pPr>
              <w:jc w:val="center"/>
              <w:rPr>
                <w:rFonts w:cs="Times New Roman"/>
                <w:color w:val="000000"/>
                <w:lang w:val="ru-RU"/>
              </w:rPr>
            </w:pPr>
          </w:p>
          <w:p w:rsidR="00683747" w:rsidRDefault="00683747" w:rsidP="00175279">
            <w:pPr>
              <w:jc w:val="center"/>
              <w:rPr>
                <w:rFonts w:cs="Times New Roman"/>
                <w:color w:val="000000"/>
                <w:lang w:val="ru-RU"/>
              </w:rPr>
            </w:pPr>
          </w:p>
          <w:p w:rsidR="00683747" w:rsidRPr="00663D53" w:rsidRDefault="00683747" w:rsidP="00175279">
            <w:pPr>
              <w:jc w:val="center"/>
              <w:rPr>
                <w:rFonts w:cs="Times New Roman"/>
                <w:color w:val="000000"/>
                <w:lang w:val="ru-RU"/>
              </w:rPr>
            </w:pPr>
          </w:p>
        </w:tc>
        <w:tc>
          <w:tcPr>
            <w:tcW w:w="877" w:type="pct"/>
            <w:gridSpan w:val="3"/>
            <w:vMerge w:val="restart"/>
            <w:shd w:val="clear" w:color="auto" w:fill="auto"/>
            <w:vAlign w:val="bottom"/>
          </w:tcPr>
          <w:p w:rsidR="00683747" w:rsidRDefault="00683747" w:rsidP="00683747">
            <w:pPr>
              <w:jc w:val="center"/>
              <w:rPr>
                <w:rFonts w:cs="Times New Roman"/>
                <w:lang w:val="ru-RU"/>
              </w:rPr>
            </w:pPr>
            <w:r w:rsidRPr="00663D53">
              <w:rPr>
                <w:rFonts w:cs="Times New Roman"/>
              </w:rPr>
              <w:t>Бюджет</w:t>
            </w:r>
          </w:p>
          <w:p w:rsidR="00683747" w:rsidRDefault="00683747" w:rsidP="00175279">
            <w:pPr>
              <w:jc w:val="center"/>
              <w:rPr>
                <w:rFonts w:cs="Times New Roman"/>
                <w:lang w:val="ru-RU"/>
              </w:rPr>
            </w:pPr>
          </w:p>
          <w:p w:rsidR="00683747" w:rsidRDefault="00683747" w:rsidP="00175279">
            <w:pPr>
              <w:jc w:val="center"/>
              <w:rPr>
                <w:rFonts w:cs="Times New Roman"/>
                <w:lang w:val="ru-RU"/>
              </w:rPr>
            </w:pPr>
          </w:p>
          <w:p w:rsidR="00683747" w:rsidRPr="00683747" w:rsidRDefault="00683747" w:rsidP="00175279">
            <w:pPr>
              <w:jc w:val="center"/>
              <w:rPr>
                <w:rFonts w:cs="Times New Roman"/>
                <w:lang w:val="ru-RU"/>
              </w:rPr>
            </w:pPr>
          </w:p>
        </w:tc>
      </w:tr>
      <w:tr w:rsidR="00683747" w:rsidRPr="00663D53" w:rsidTr="00C31E2C">
        <w:trPr>
          <w:trHeight w:val="687"/>
        </w:trPr>
        <w:tc>
          <w:tcPr>
            <w:tcW w:w="329" w:type="pct"/>
            <w:gridSpan w:val="2"/>
            <w:vMerge/>
            <w:shd w:val="clear" w:color="auto" w:fill="auto"/>
            <w:vAlign w:val="center"/>
            <w:hideMark/>
          </w:tcPr>
          <w:p w:rsidR="00683747" w:rsidRDefault="00683747" w:rsidP="00175279">
            <w:pPr>
              <w:pStyle w:val="afffffff9"/>
              <w:rPr>
                <w:sz w:val="24"/>
                <w:szCs w:val="24"/>
              </w:rPr>
            </w:pPr>
          </w:p>
        </w:tc>
        <w:tc>
          <w:tcPr>
            <w:tcW w:w="1308" w:type="pct"/>
            <w:gridSpan w:val="2"/>
            <w:vMerge/>
            <w:shd w:val="clear" w:color="auto" w:fill="auto"/>
            <w:vAlign w:val="center"/>
            <w:hideMark/>
          </w:tcPr>
          <w:p w:rsidR="00683747" w:rsidRDefault="00683747" w:rsidP="00175279">
            <w:pPr>
              <w:pStyle w:val="afffffff9"/>
              <w:suppressAutoHyphens/>
              <w:autoSpaceDN w:val="0"/>
              <w:rPr>
                <w:sz w:val="24"/>
                <w:szCs w:val="24"/>
              </w:rPr>
            </w:pPr>
          </w:p>
        </w:tc>
        <w:tc>
          <w:tcPr>
            <w:tcW w:w="835" w:type="pct"/>
            <w:gridSpan w:val="5"/>
            <w:shd w:val="clear" w:color="auto" w:fill="auto"/>
            <w:vAlign w:val="center"/>
          </w:tcPr>
          <w:p w:rsidR="00683747" w:rsidRDefault="00683747" w:rsidP="00175279">
            <w:pPr>
              <w:pStyle w:val="afffffff9"/>
              <w:suppressAutoHyphens/>
              <w:autoSpaceDN w:val="0"/>
              <w:ind w:left="-111" w:right="-83"/>
              <w:rPr>
                <w:sz w:val="24"/>
                <w:szCs w:val="24"/>
              </w:rPr>
            </w:pPr>
            <w:r>
              <w:rPr>
                <w:sz w:val="24"/>
                <w:szCs w:val="24"/>
              </w:rPr>
              <w:t>25 мест</w:t>
            </w:r>
          </w:p>
        </w:tc>
        <w:tc>
          <w:tcPr>
            <w:tcW w:w="733" w:type="pct"/>
            <w:gridSpan w:val="2"/>
            <w:vMerge/>
            <w:shd w:val="clear" w:color="auto" w:fill="auto"/>
            <w:vAlign w:val="center"/>
          </w:tcPr>
          <w:p w:rsidR="00683747" w:rsidRDefault="00683747" w:rsidP="00175279">
            <w:pPr>
              <w:pStyle w:val="afffffff9"/>
              <w:suppressAutoHyphens/>
              <w:autoSpaceDN w:val="0"/>
              <w:rPr>
                <w:color w:val="000000"/>
                <w:sz w:val="24"/>
                <w:szCs w:val="24"/>
              </w:rPr>
            </w:pPr>
          </w:p>
        </w:tc>
        <w:tc>
          <w:tcPr>
            <w:tcW w:w="918" w:type="pct"/>
            <w:gridSpan w:val="4"/>
            <w:vMerge/>
            <w:shd w:val="clear" w:color="auto" w:fill="auto"/>
            <w:vAlign w:val="bottom"/>
            <w:hideMark/>
          </w:tcPr>
          <w:p w:rsidR="00683747" w:rsidRPr="00663D53" w:rsidRDefault="00683747" w:rsidP="00175279">
            <w:pPr>
              <w:jc w:val="center"/>
              <w:rPr>
                <w:rFonts w:cs="Times New Roman"/>
                <w:color w:val="000000"/>
                <w:lang w:val="ru-RU"/>
              </w:rPr>
            </w:pPr>
          </w:p>
        </w:tc>
        <w:tc>
          <w:tcPr>
            <w:tcW w:w="877" w:type="pct"/>
            <w:gridSpan w:val="3"/>
            <w:vMerge/>
            <w:shd w:val="clear" w:color="auto" w:fill="auto"/>
            <w:vAlign w:val="bottom"/>
          </w:tcPr>
          <w:p w:rsidR="00683747" w:rsidRPr="00663D53" w:rsidRDefault="00683747" w:rsidP="00175279">
            <w:pPr>
              <w:jc w:val="center"/>
              <w:rPr>
                <w:rFonts w:cs="Times New Roman"/>
              </w:rPr>
            </w:pPr>
          </w:p>
        </w:tc>
      </w:tr>
      <w:tr w:rsidR="00D725A5" w:rsidRPr="00663D53" w:rsidTr="00C31E2C">
        <w:trPr>
          <w:trHeight w:val="531"/>
        </w:trPr>
        <w:tc>
          <w:tcPr>
            <w:tcW w:w="5000" w:type="pct"/>
            <w:gridSpan w:val="18"/>
            <w:shd w:val="clear" w:color="auto" w:fill="auto"/>
            <w:vAlign w:val="center"/>
            <w:hideMark/>
          </w:tcPr>
          <w:p w:rsidR="00D725A5" w:rsidRPr="00663D53" w:rsidRDefault="00FA38DE" w:rsidP="00E0735A">
            <w:pPr>
              <w:pStyle w:val="afffffff8"/>
              <w:numPr>
                <w:ilvl w:val="4"/>
                <w:numId w:val="14"/>
              </w:numPr>
              <w:ind w:right="-83"/>
            </w:pPr>
            <w:r>
              <w:rPr>
                <w:sz w:val="24"/>
                <w:szCs w:val="24"/>
              </w:rPr>
              <w:t>Административные здания</w:t>
            </w:r>
          </w:p>
        </w:tc>
      </w:tr>
      <w:tr w:rsidR="00FA38DE" w:rsidRPr="00663D53" w:rsidTr="00683747">
        <w:trPr>
          <w:trHeight w:val="834"/>
        </w:trPr>
        <w:tc>
          <w:tcPr>
            <w:tcW w:w="310" w:type="pct"/>
            <w:shd w:val="clear" w:color="auto" w:fill="auto"/>
            <w:vAlign w:val="center"/>
            <w:hideMark/>
          </w:tcPr>
          <w:p w:rsidR="00D725A5" w:rsidRPr="00663D53" w:rsidRDefault="00FA38DE" w:rsidP="00175279">
            <w:pPr>
              <w:jc w:val="center"/>
              <w:rPr>
                <w:rFonts w:cs="Times New Roman"/>
                <w:kern w:val="0"/>
                <w:lang w:val="ru-RU" w:bidi="ar-SA"/>
              </w:rPr>
            </w:pPr>
            <w:r>
              <w:rPr>
                <w:rFonts w:cs="Times New Roman"/>
                <w:kern w:val="0"/>
                <w:lang w:val="ru-RU" w:bidi="ar-SA"/>
              </w:rPr>
              <w:t>4</w:t>
            </w:r>
            <w:r w:rsidR="00D725A5" w:rsidRPr="00663D53">
              <w:rPr>
                <w:rFonts w:cs="Times New Roman"/>
                <w:kern w:val="0"/>
                <w:lang w:val="ru-RU" w:bidi="ar-SA"/>
              </w:rPr>
              <w:t>.1.</w:t>
            </w:r>
          </w:p>
        </w:tc>
        <w:tc>
          <w:tcPr>
            <w:tcW w:w="1330" w:type="pct"/>
            <w:gridSpan w:val="4"/>
            <w:shd w:val="clear" w:color="auto" w:fill="auto"/>
            <w:vAlign w:val="center"/>
          </w:tcPr>
          <w:p w:rsidR="00D725A5" w:rsidRPr="00663D53" w:rsidRDefault="00FA38DE" w:rsidP="00175279">
            <w:pPr>
              <w:pStyle w:val="afffffff9"/>
              <w:suppressAutoHyphens/>
              <w:autoSpaceDN w:val="0"/>
              <w:rPr>
                <w:sz w:val="24"/>
                <w:szCs w:val="24"/>
              </w:rPr>
            </w:pPr>
            <w:r>
              <w:rPr>
                <w:sz w:val="24"/>
                <w:szCs w:val="24"/>
              </w:rPr>
              <w:t>Здание администрации</w:t>
            </w:r>
          </w:p>
        </w:tc>
        <w:tc>
          <w:tcPr>
            <w:tcW w:w="857" w:type="pct"/>
            <w:gridSpan w:val="5"/>
            <w:shd w:val="clear" w:color="auto" w:fill="auto"/>
            <w:vAlign w:val="center"/>
          </w:tcPr>
          <w:p w:rsidR="00D725A5" w:rsidRPr="00663D53" w:rsidRDefault="00FA38DE" w:rsidP="00175279">
            <w:pPr>
              <w:pStyle w:val="afffffff9"/>
              <w:suppressAutoHyphens/>
              <w:autoSpaceDN w:val="0"/>
              <w:ind w:left="-111" w:right="-83"/>
              <w:rPr>
                <w:sz w:val="24"/>
                <w:szCs w:val="24"/>
              </w:rPr>
            </w:pPr>
            <w:r>
              <w:rPr>
                <w:sz w:val="24"/>
                <w:szCs w:val="24"/>
              </w:rPr>
              <w:t>1 объект</w:t>
            </w:r>
          </w:p>
        </w:tc>
        <w:tc>
          <w:tcPr>
            <w:tcW w:w="708" w:type="pct"/>
            <w:shd w:val="clear" w:color="auto" w:fill="auto"/>
            <w:vAlign w:val="center"/>
          </w:tcPr>
          <w:p w:rsidR="00D725A5" w:rsidRPr="00663D53" w:rsidRDefault="00FA38DE" w:rsidP="00175279">
            <w:pPr>
              <w:pStyle w:val="afffffff9"/>
              <w:suppressAutoHyphens/>
              <w:autoSpaceDN w:val="0"/>
              <w:rPr>
                <w:sz w:val="24"/>
                <w:szCs w:val="24"/>
              </w:rPr>
            </w:pPr>
            <w:r>
              <w:rPr>
                <w:color w:val="000000"/>
                <w:sz w:val="24"/>
                <w:szCs w:val="24"/>
              </w:rPr>
              <w:t>2000</w:t>
            </w:r>
          </w:p>
        </w:tc>
        <w:tc>
          <w:tcPr>
            <w:tcW w:w="915" w:type="pct"/>
            <w:gridSpan w:val="3"/>
            <w:shd w:val="clear" w:color="auto" w:fill="auto"/>
            <w:vAlign w:val="bottom"/>
          </w:tcPr>
          <w:p w:rsidR="00D725A5" w:rsidRPr="00663D53" w:rsidRDefault="00420BFA" w:rsidP="00175279">
            <w:pPr>
              <w:jc w:val="center"/>
              <w:rPr>
                <w:rFonts w:cs="Times New Roman"/>
                <w:color w:val="000000"/>
                <w:lang w:val="ru-RU"/>
              </w:rPr>
            </w:pPr>
            <w:r w:rsidRPr="00663D53">
              <w:rPr>
                <w:rFonts w:cs="Times New Roman"/>
                <w:color w:val="000000"/>
                <w:lang w:val="ru-RU"/>
              </w:rPr>
              <w:t>2017</w:t>
            </w:r>
          </w:p>
        </w:tc>
        <w:tc>
          <w:tcPr>
            <w:tcW w:w="880" w:type="pct"/>
            <w:gridSpan w:val="4"/>
            <w:shd w:val="clear" w:color="auto" w:fill="auto"/>
            <w:vAlign w:val="bottom"/>
          </w:tcPr>
          <w:p w:rsidR="00683747" w:rsidRDefault="00683747" w:rsidP="00683747">
            <w:pPr>
              <w:jc w:val="center"/>
              <w:rPr>
                <w:rFonts w:cs="Times New Roman"/>
                <w:lang w:val="ru-RU"/>
              </w:rPr>
            </w:pPr>
            <w:r w:rsidRPr="00663D53">
              <w:rPr>
                <w:rFonts w:cs="Times New Roman"/>
              </w:rPr>
              <w:t>Бюджет</w:t>
            </w:r>
          </w:p>
          <w:p w:rsidR="00D725A5" w:rsidRPr="00663D53" w:rsidRDefault="00D725A5" w:rsidP="00175279">
            <w:pPr>
              <w:jc w:val="center"/>
              <w:rPr>
                <w:rFonts w:cs="Times New Roman"/>
                <w:color w:val="000000"/>
              </w:rPr>
            </w:pPr>
          </w:p>
        </w:tc>
      </w:tr>
      <w:tr w:rsidR="00D725A5" w:rsidRPr="00663D53" w:rsidTr="004B6848">
        <w:trPr>
          <w:trHeight w:val="641"/>
        </w:trPr>
        <w:tc>
          <w:tcPr>
            <w:tcW w:w="5000" w:type="pct"/>
            <w:gridSpan w:val="18"/>
            <w:tcBorders>
              <w:top w:val="single" w:sz="4" w:space="0" w:color="auto"/>
              <w:left w:val="single" w:sz="4" w:space="0" w:color="auto"/>
              <w:bottom w:val="single" w:sz="4" w:space="0" w:color="auto"/>
              <w:right w:val="single" w:sz="4" w:space="0" w:color="auto"/>
            </w:tcBorders>
            <w:shd w:val="clear" w:color="auto" w:fill="auto"/>
            <w:vAlign w:val="center"/>
          </w:tcPr>
          <w:p w:rsidR="00D725A5" w:rsidRPr="00663D53" w:rsidRDefault="00D725A5" w:rsidP="00E0735A">
            <w:pPr>
              <w:pStyle w:val="afffffff8"/>
              <w:numPr>
                <w:ilvl w:val="4"/>
                <w:numId w:val="14"/>
              </w:numPr>
              <w:ind w:right="-83"/>
              <w:rPr>
                <w:sz w:val="24"/>
                <w:szCs w:val="24"/>
              </w:rPr>
            </w:pPr>
            <w:r w:rsidRPr="00663D53">
              <w:rPr>
                <w:sz w:val="24"/>
                <w:szCs w:val="24"/>
              </w:rPr>
              <w:t>Объекты курортно-рекреационного назначения</w:t>
            </w:r>
          </w:p>
        </w:tc>
      </w:tr>
      <w:tr w:rsidR="00FA38DE" w:rsidRPr="00663D53" w:rsidTr="00683747">
        <w:trPr>
          <w:trHeight w:val="700"/>
        </w:trPr>
        <w:tc>
          <w:tcPr>
            <w:tcW w:w="329" w:type="pct"/>
            <w:gridSpan w:val="2"/>
            <w:tcBorders>
              <w:top w:val="single" w:sz="4" w:space="0" w:color="auto"/>
              <w:bottom w:val="single" w:sz="4" w:space="0" w:color="auto"/>
              <w:right w:val="single" w:sz="4" w:space="0" w:color="auto"/>
            </w:tcBorders>
            <w:shd w:val="clear" w:color="auto" w:fill="auto"/>
            <w:vAlign w:val="center"/>
          </w:tcPr>
          <w:p w:rsidR="00D725A5" w:rsidRPr="00663D53" w:rsidRDefault="00D725A5" w:rsidP="00175279">
            <w:pPr>
              <w:pStyle w:val="afffffff9"/>
              <w:ind w:left="-142" w:right="-107"/>
              <w:rPr>
                <w:sz w:val="24"/>
                <w:szCs w:val="24"/>
              </w:rPr>
            </w:pPr>
            <w:r w:rsidRPr="00663D53">
              <w:rPr>
                <w:sz w:val="24"/>
                <w:szCs w:val="24"/>
              </w:rPr>
              <w:t>5.1.</w:t>
            </w:r>
          </w:p>
        </w:tc>
        <w:tc>
          <w:tcPr>
            <w:tcW w:w="130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725A5" w:rsidRPr="00663D53" w:rsidRDefault="00D725A5" w:rsidP="00175279">
            <w:pPr>
              <w:spacing w:line="276" w:lineRule="auto"/>
              <w:jc w:val="center"/>
              <w:rPr>
                <w:rFonts w:cs="Times New Roman"/>
                <w:lang w:val="ru-RU"/>
              </w:rPr>
            </w:pPr>
            <w:r w:rsidRPr="00663D53">
              <w:rPr>
                <w:rFonts w:cs="Times New Roman"/>
                <w:lang w:val="ru-RU"/>
              </w:rPr>
              <w:t>Парки и зоны отдыха</w:t>
            </w:r>
          </w:p>
        </w:tc>
        <w:tc>
          <w:tcPr>
            <w:tcW w:w="83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D725A5" w:rsidRPr="00663D53" w:rsidRDefault="00FA38DE" w:rsidP="00175279">
            <w:pPr>
              <w:pStyle w:val="afffffff9"/>
              <w:suppressAutoHyphens/>
              <w:autoSpaceDN w:val="0"/>
              <w:ind w:left="-111" w:right="-83"/>
              <w:rPr>
                <w:sz w:val="24"/>
                <w:szCs w:val="24"/>
              </w:rPr>
            </w:pPr>
            <w:r>
              <w:rPr>
                <w:sz w:val="24"/>
                <w:szCs w:val="24"/>
              </w:rPr>
              <w:t>5,5</w:t>
            </w:r>
          </w:p>
        </w:tc>
        <w:tc>
          <w:tcPr>
            <w:tcW w:w="7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725A5" w:rsidRPr="00663D53" w:rsidRDefault="00FA38DE" w:rsidP="00175279">
            <w:pPr>
              <w:pStyle w:val="afffffff9"/>
              <w:suppressAutoHyphens/>
              <w:autoSpaceDN w:val="0"/>
              <w:rPr>
                <w:sz w:val="24"/>
                <w:szCs w:val="24"/>
              </w:rPr>
            </w:pPr>
            <w:r>
              <w:rPr>
                <w:color w:val="000000"/>
                <w:sz w:val="24"/>
                <w:szCs w:val="24"/>
              </w:rPr>
              <w:t>81117,06</w:t>
            </w:r>
          </w:p>
        </w:tc>
        <w:tc>
          <w:tcPr>
            <w:tcW w:w="918" w:type="pct"/>
            <w:gridSpan w:val="4"/>
            <w:tcBorders>
              <w:top w:val="single" w:sz="4" w:space="0" w:color="auto"/>
              <w:left w:val="single" w:sz="4" w:space="0" w:color="auto"/>
              <w:bottom w:val="single" w:sz="4" w:space="0" w:color="auto"/>
              <w:right w:val="single" w:sz="4" w:space="0" w:color="auto"/>
            </w:tcBorders>
            <w:shd w:val="clear" w:color="auto" w:fill="auto"/>
            <w:vAlign w:val="bottom"/>
          </w:tcPr>
          <w:p w:rsidR="00D725A5" w:rsidRPr="00663D53" w:rsidRDefault="00420BFA" w:rsidP="00175279">
            <w:pPr>
              <w:jc w:val="center"/>
              <w:rPr>
                <w:rFonts w:cs="Times New Roman"/>
                <w:color w:val="000000"/>
                <w:lang w:val="ru-RU"/>
              </w:rPr>
            </w:pPr>
            <w:r w:rsidRPr="00663D53">
              <w:rPr>
                <w:rFonts w:cs="Times New Roman"/>
                <w:color w:val="000000"/>
                <w:lang w:val="ru-RU"/>
              </w:rPr>
              <w:t>2017</w:t>
            </w:r>
            <w:r w:rsidR="00683747">
              <w:rPr>
                <w:rFonts w:cs="Times New Roman"/>
                <w:color w:val="000000"/>
                <w:lang w:val="ru-RU"/>
              </w:rPr>
              <w:t>-2030</w:t>
            </w:r>
          </w:p>
        </w:tc>
        <w:tc>
          <w:tcPr>
            <w:tcW w:w="877" w:type="pct"/>
            <w:gridSpan w:val="3"/>
            <w:tcBorders>
              <w:top w:val="single" w:sz="4" w:space="0" w:color="auto"/>
              <w:left w:val="single" w:sz="4" w:space="0" w:color="auto"/>
              <w:bottom w:val="single" w:sz="4" w:space="0" w:color="auto"/>
              <w:right w:val="single" w:sz="4" w:space="0" w:color="auto"/>
            </w:tcBorders>
            <w:shd w:val="clear" w:color="auto" w:fill="auto"/>
            <w:vAlign w:val="bottom"/>
          </w:tcPr>
          <w:p w:rsidR="00C00A5F" w:rsidRPr="00663D53" w:rsidRDefault="00C00A5F" w:rsidP="00C00A5F">
            <w:pPr>
              <w:jc w:val="center"/>
              <w:rPr>
                <w:rFonts w:cs="Times New Roman"/>
                <w:lang w:val="ru-RU"/>
              </w:rPr>
            </w:pPr>
            <w:r w:rsidRPr="00663D53">
              <w:rPr>
                <w:rFonts w:cs="Times New Roman"/>
              </w:rPr>
              <w:t xml:space="preserve">бюджет </w:t>
            </w:r>
            <w:r w:rsidRPr="00663D53">
              <w:rPr>
                <w:rFonts w:cs="Times New Roman"/>
                <w:lang w:val="ru-RU"/>
              </w:rPr>
              <w:t>,</w:t>
            </w:r>
          </w:p>
          <w:p w:rsidR="00D725A5" w:rsidRPr="00663D53" w:rsidRDefault="00C00A5F" w:rsidP="00C00A5F">
            <w:pPr>
              <w:jc w:val="center"/>
              <w:rPr>
                <w:rFonts w:cs="Times New Roman"/>
                <w:color w:val="000000"/>
                <w:lang w:val="ru-RU"/>
              </w:rPr>
            </w:pPr>
            <w:r w:rsidRPr="00663D53">
              <w:rPr>
                <w:rFonts w:cs="Times New Roman"/>
                <w:bCs/>
                <w:lang w:val="ru-RU"/>
              </w:rPr>
              <w:t>частные инвестиции</w:t>
            </w:r>
          </w:p>
        </w:tc>
      </w:tr>
    </w:tbl>
    <w:p w:rsidR="00D725A5" w:rsidRDefault="00D725A5" w:rsidP="00F83C8A">
      <w:pPr>
        <w:pStyle w:val="ad"/>
        <w:tabs>
          <w:tab w:val="left" w:pos="284"/>
        </w:tabs>
        <w:spacing w:line="276" w:lineRule="auto"/>
        <w:jc w:val="right"/>
        <w:rPr>
          <w:rFonts w:cs="Times New Roman"/>
          <w:i/>
          <w:sz w:val="28"/>
          <w:szCs w:val="28"/>
          <w:lang w:val="ru-RU"/>
        </w:rPr>
      </w:pPr>
    </w:p>
    <w:p w:rsidR="00F83C8A" w:rsidRPr="00663D53" w:rsidRDefault="00F83C8A" w:rsidP="00F83C8A">
      <w:pPr>
        <w:spacing w:line="276" w:lineRule="auto"/>
        <w:rPr>
          <w:rFonts w:eastAsia="Times New Roman" w:cs="Times New Roman"/>
          <w:spacing w:val="2"/>
          <w:sz w:val="28"/>
          <w:szCs w:val="28"/>
          <w:lang w:val="ru-RU" w:eastAsia="ru-RU"/>
        </w:rPr>
        <w:sectPr w:rsidR="00F83C8A" w:rsidRPr="00663D53" w:rsidSect="00242DE0">
          <w:pgSz w:w="16840" w:h="11907" w:orient="landscape" w:code="9"/>
          <w:pgMar w:top="1106" w:right="539" w:bottom="708" w:left="902" w:header="720" w:footer="266" w:gutter="0"/>
          <w:cols w:space="720"/>
          <w:docGrid w:linePitch="326"/>
        </w:sectPr>
      </w:pPr>
    </w:p>
    <w:p w:rsidR="00F83C8A" w:rsidRPr="00663D53" w:rsidRDefault="00F83C8A" w:rsidP="00F83C8A">
      <w:pPr>
        <w:rPr>
          <w:lang w:val="ru-RU"/>
        </w:rPr>
      </w:pPr>
    </w:p>
    <w:p w:rsidR="00DF187B" w:rsidRPr="00663D53" w:rsidRDefault="00242DE0" w:rsidP="00FC5807">
      <w:pPr>
        <w:pStyle w:val="20"/>
        <w:numPr>
          <w:ilvl w:val="1"/>
          <w:numId w:val="36"/>
        </w:numPr>
        <w:spacing w:before="0" w:line="276" w:lineRule="auto"/>
        <w:rPr>
          <w:rFonts w:ascii="Times New Roman" w:hAnsi="Times New Roman" w:cs="Times New Roman"/>
          <w:i/>
          <w:iCs/>
          <w:color w:val="auto"/>
          <w:sz w:val="28"/>
          <w:szCs w:val="32"/>
          <w:lang w:val="ru-RU"/>
        </w:rPr>
      </w:pPr>
      <w:bookmarkStart w:id="29" w:name="_Toc459310391"/>
      <w:r w:rsidRPr="00663D53">
        <w:rPr>
          <w:rFonts w:ascii="Times New Roman" w:hAnsi="Times New Roman" w:cs="Times New Roman"/>
          <w:i/>
          <w:iCs/>
          <w:color w:val="auto"/>
          <w:sz w:val="28"/>
          <w:szCs w:val="32"/>
          <w:lang w:val="ru-RU"/>
        </w:rPr>
        <w:t>ИСТОЧНИКИ ФИНАНСИРОВАНИЯ</w:t>
      </w:r>
      <w:bookmarkEnd w:id="29"/>
    </w:p>
    <w:p w:rsidR="003B5A4A" w:rsidRPr="00663D53" w:rsidRDefault="00E670AC" w:rsidP="00DF187B">
      <w:pPr>
        <w:spacing w:line="276" w:lineRule="auto"/>
        <w:ind w:left="360" w:firstLine="360"/>
        <w:jc w:val="both"/>
        <w:rPr>
          <w:sz w:val="28"/>
          <w:szCs w:val="28"/>
          <w:lang w:val="ru-RU"/>
        </w:rPr>
      </w:pPr>
      <w:r w:rsidRPr="00663D53">
        <w:rPr>
          <w:sz w:val="28"/>
          <w:szCs w:val="28"/>
          <w:lang w:val="ru-RU"/>
        </w:rPr>
        <w:t>Задачи</w:t>
      </w:r>
      <w:r w:rsidR="00973E83" w:rsidRPr="00663D53">
        <w:rPr>
          <w:sz w:val="28"/>
          <w:szCs w:val="28"/>
          <w:lang w:val="ru-RU"/>
        </w:rPr>
        <w:t xml:space="preserve"> </w:t>
      </w:r>
      <w:r w:rsidRPr="00663D53">
        <w:rPr>
          <w:sz w:val="28"/>
          <w:szCs w:val="28"/>
          <w:lang w:val="ru-RU"/>
        </w:rPr>
        <w:t>ПКР</w:t>
      </w:r>
      <w:r w:rsidR="00973E83" w:rsidRPr="00663D53">
        <w:rPr>
          <w:sz w:val="28"/>
          <w:szCs w:val="28"/>
          <w:lang w:val="ru-RU"/>
        </w:rPr>
        <w:t xml:space="preserve"> </w:t>
      </w:r>
      <w:r w:rsidRPr="00663D53">
        <w:rPr>
          <w:sz w:val="28"/>
          <w:szCs w:val="28"/>
          <w:lang w:val="ru-RU"/>
        </w:rPr>
        <w:t>социальной</w:t>
      </w:r>
      <w:r w:rsidR="00973E83" w:rsidRPr="00663D53">
        <w:rPr>
          <w:sz w:val="28"/>
          <w:szCs w:val="28"/>
          <w:lang w:val="ru-RU"/>
        </w:rPr>
        <w:t xml:space="preserve"> </w:t>
      </w:r>
      <w:r w:rsidRPr="00663D53">
        <w:rPr>
          <w:sz w:val="28"/>
          <w:szCs w:val="28"/>
          <w:lang w:val="ru-RU"/>
        </w:rPr>
        <w:t>инфраструктуры</w:t>
      </w:r>
      <w:r w:rsidR="00973E83" w:rsidRPr="00663D53">
        <w:rPr>
          <w:sz w:val="28"/>
          <w:szCs w:val="28"/>
          <w:lang w:val="ru-RU"/>
        </w:rPr>
        <w:t xml:space="preserve"> </w:t>
      </w:r>
      <w:r w:rsidRPr="00663D53">
        <w:rPr>
          <w:sz w:val="28"/>
          <w:szCs w:val="28"/>
          <w:lang w:val="ru-RU"/>
        </w:rPr>
        <w:t>планируется</w:t>
      </w:r>
      <w:r w:rsidR="00973E83" w:rsidRPr="00663D53">
        <w:rPr>
          <w:sz w:val="28"/>
          <w:szCs w:val="28"/>
          <w:lang w:val="ru-RU"/>
        </w:rPr>
        <w:t xml:space="preserve"> </w:t>
      </w:r>
      <w:r w:rsidRPr="00663D53">
        <w:rPr>
          <w:sz w:val="28"/>
          <w:szCs w:val="28"/>
          <w:lang w:val="ru-RU"/>
        </w:rPr>
        <w:t>реализовать</w:t>
      </w:r>
      <w:proofErr w:type="gramStart"/>
      <w:r w:rsidR="00973E83" w:rsidRPr="00663D53">
        <w:rPr>
          <w:sz w:val="28"/>
          <w:szCs w:val="28"/>
          <w:lang w:val="ru-RU"/>
        </w:rPr>
        <w:t xml:space="preserve"> </w:t>
      </w:r>
      <w:r w:rsidRPr="00663D53">
        <w:rPr>
          <w:sz w:val="28"/>
          <w:szCs w:val="28"/>
          <w:lang w:val="ru-RU"/>
        </w:rPr>
        <w:t>:</w:t>
      </w:r>
      <w:proofErr w:type="gramEnd"/>
    </w:p>
    <w:p w:rsidR="003B5A4A" w:rsidRPr="00663D53" w:rsidRDefault="003B5A4A" w:rsidP="00FA2766">
      <w:pPr>
        <w:pStyle w:val="ad"/>
        <w:numPr>
          <w:ilvl w:val="0"/>
          <w:numId w:val="15"/>
        </w:numPr>
        <w:suppressAutoHyphens w:val="0"/>
        <w:autoSpaceDN/>
        <w:adjustRightInd w:val="0"/>
        <w:spacing w:line="276" w:lineRule="auto"/>
        <w:jc w:val="both"/>
        <w:textAlignment w:val="auto"/>
        <w:rPr>
          <w:sz w:val="28"/>
          <w:szCs w:val="28"/>
        </w:rPr>
      </w:pPr>
      <w:r w:rsidRPr="00663D53">
        <w:rPr>
          <w:sz w:val="28"/>
          <w:szCs w:val="28"/>
        </w:rPr>
        <w:t>за</w:t>
      </w:r>
      <w:r w:rsidR="00973E83" w:rsidRPr="00663D53">
        <w:rPr>
          <w:sz w:val="28"/>
          <w:szCs w:val="28"/>
        </w:rPr>
        <w:t xml:space="preserve"> </w:t>
      </w:r>
      <w:r w:rsidRPr="00663D53">
        <w:rPr>
          <w:sz w:val="28"/>
          <w:szCs w:val="28"/>
        </w:rPr>
        <w:t>счет</w:t>
      </w:r>
      <w:r w:rsidR="00973E83" w:rsidRPr="00663D53">
        <w:rPr>
          <w:sz w:val="28"/>
          <w:szCs w:val="28"/>
        </w:rPr>
        <w:t xml:space="preserve"> </w:t>
      </w:r>
      <w:r w:rsidRPr="00663D53">
        <w:rPr>
          <w:sz w:val="28"/>
          <w:szCs w:val="28"/>
        </w:rPr>
        <w:t>средств</w:t>
      </w:r>
      <w:r w:rsidR="00973E83" w:rsidRPr="00663D53">
        <w:rPr>
          <w:sz w:val="28"/>
          <w:szCs w:val="28"/>
        </w:rPr>
        <w:t xml:space="preserve"> </w:t>
      </w:r>
      <w:r w:rsidRPr="00663D53">
        <w:rPr>
          <w:sz w:val="28"/>
          <w:szCs w:val="28"/>
        </w:rPr>
        <w:t>бюджета</w:t>
      </w:r>
      <w:r w:rsidR="00973E83" w:rsidRPr="00663D53">
        <w:rPr>
          <w:sz w:val="28"/>
          <w:szCs w:val="28"/>
        </w:rPr>
        <w:t xml:space="preserve"> </w:t>
      </w:r>
      <w:r w:rsidRPr="00663D53">
        <w:rPr>
          <w:sz w:val="28"/>
          <w:szCs w:val="28"/>
        </w:rPr>
        <w:t>поселения;</w:t>
      </w:r>
    </w:p>
    <w:p w:rsidR="002450CA" w:rsidRPr="00663D53" w:rsidRDefault="002450CA" w:rsidP="00FA2766">
      <w:pPr>
        <w:pStyle w:val="ad"/>
        <w:numPr>
          <w:ilvl w:val="0"/>
          <w:numId w:val="15"/>
        </w:numPr>
        <w:suppressAutoHyphens w:val="0"/>
        <w:autoSpaceDN/>
        <w:adjustRightInd w:val="0"/>
        <w:spacing w:line="276" w:lineRule="auto"/>
        <w:jc w:val="both"/>
        <w:textAlignment w:val="auto"/>
        <w:rPr>
          <w:sz w:val="28"/>
          <w:szCs w:val="28"/>
        </w:rPr>
      </w:pPr>
      <w:r w:rsidRPr="00663D53">
        <w:rPr>
          <w:sz w:val="28"/>
          <w:szCs w:val="28"/>
          <w:lang w:val="ru-RU"/>
        </w:rPr>
        <w:t>за</w:t>
      </w:r>
      <w:r w:rsidR="00973E83" w:rsidRPr="00663D53">
        <w:rPr>
          <w:sz w:val="28"/>
          <w:szCs w:val="28"/>
          <w:lang w:val="ru-RU"/>
        </w:rPr>
        <w:t xml:space="preserve"> </w:t>
      </w:r>
      <w:r w:rsidRPr="00663D53">
        <w:rPr>
          <w:sz w:val="28"/>
          <w:szCs w:val="28"/>
          <w:lang w:val="ru-RU"/>
        </w:rPr>
        <w:t>счет</w:t>
      </w:r>
      <w:r w:rsidR="00973E83" w:rsidRPr="00663D53">
        <w:rPr>
          <w:sz w:val="28"/>
          <w:szCs w:val="28"/>
          <w:lang w:val="ru-RU"/>
        </w:rPr>
        <w:t xml:space="preserve"> </w:t>
      </w:r>
      <w:r w:rsidRPr="00663D53">
        <w:rPr>
          <w:sz w:val="28"/>
          <w:szCs w:val="28"/>
          <w:lang w:val="ru-RU"/>
        </w:rPr>
        <w:t>средств</w:t>
      </w:r>
      <w:r w:rsidR="00973E83" w:rsidRPr="00663D53">
        <w:rPr>
          <w:sz w:val="28"/>
          <w:szCs w:val="28"/>
          <w:lang w:val="ru-RU"/>
        </w:rPr>
        <w:t xml:space="preserve"> </w:t>
      </w:r>
      <w:r w:rsidRPr="00663D53">
        <w:rPr>
          <w:sz w:val="28"/>
          <w:szCs w:val="28"/>
          <w:lang w:val="ru-RU"/>
        </w:rPr>
        <w:t>районного</w:t>
      </w:r>
      <w:r w:rsidR="00973E83" w:rsidRPr="00663D53">
        <w:rPr>
          <w:sz w:val="28"/>
          <w:szCs w:val="28"/>
          <w:lang w:val="ru-RU"/>
        </w:rPr>
        <w:t xml:space="preserve"> </w:t>
      </w:r>
      <w:r w:rsidRPr="00663D53">
        <w:rPr>
          <w:sz w:val="28"/>
          <w:szCs w:val="28"/>
          <w:lang w:val="ru-RU"/>
        </w:rPr>
        <w:t>бюджета;</w:t>
      </w:r>
    </w:p>
    <w:p w:rsidR="003B5A4A" w:rsidRPr="00663D53" w:rsidRDefault="003B5A4A" w:rsidP="00FA2766">
      <w:pPr>
        <w:pStyle w:val="ad"/>
        <w:numPr>
          <w:ilvl w:val="0"/>
          <w:numId w:val="15"/>
        </w:numPr>
        <w:suppressAutoHyphens w:val="0"/>
        <w:autoSpaceDN/>
        <w:adjustRightInd w:val="0"/>
        <w:spacing w:before="120" w:line="276" w:lineRule="auto"/>
        <w:jc w:val="both"/>
        <w:textAlignment w:val="auto"/>
        <w:rPr>
          <w:sz w:val="28"/>
          <w:szCs w:val="28"/>
        </w:rPr>
      </w:pPr>
      <w:r w:rsidRPr="00663D53">
        <w:rPr>
          <w:sz w:val="28"/>
          <w:szCs w:val="28"/>
        </w:rPr>
        <w:t>за</w:t>
      </w:r>
      <w:r w:rsidR="00973E83" w:rsidRPr="00663D53">
        <w:rPr>
          <w:sz w:val="28"/>
          <w:szCs w:val="28"/>
        </w:rPr>
        <w:t xml:space="preserve"> </w:t>
      </w:r>
      <w:r w:rsidRPr="00663D53">
        <w:rPr>
          <w:sz w:val="28"/>
          <w:szCs w:val="28"/>
        </w:rPr>
        <w:t>счет</w:t>
      </w:r>
      <w:r w:rsidR="00973E83" w:rsidRPr="00663D53">
        <w:rPr>
          <w:sz w:val="28"/>
          <w:szCs w:val="28"/>
        </w:rPr>
        <w:t xml:space="preserve"> </w:t>
      </w:r>
      <w:r w:rsidRPr="00663D53">
        <w:rPr>
          <w:sz w:val="28"/>
          <w:szCs w:val="28"/>
        </w:rPr>
        <w:t>целевых</w:t>
      </w:r>
      <w:r w:rsidR="00973E83" w:rsidRPr="00663D53">
        <w:rPr>
          <w:sz w:val="28"/>
          <w:szCs w:val="28"/>
        </w:rPr>
        <w:t xml:space="preserve"> </w:t>
      </w:r>
      <w:r w:rsidRPr="00663D53">
        <w:rPr>
          <w:sz w:val="28"/>
          <w:szCs w:val="28"/>
        </w:rPr>
        <w:t>программ;</w:t>
      </w:r>
    </w:p>
    <w:p w:rsidR="003B5A4A" w:rsidRPr="00663D53" w:rsidRDefault="003B5A4A" w:rsidP="00FA2766">
      <w:pPr>
        <w:pStyle w:val="ad"/>
        <w:numPr>
          <w:ilvl w:val="0"/>
          <w:numId w:val="15"/>
        </w:numPr>
        <w:suppressAutoHyphens w:val="0"/>
        <w:autoSpaceDN/>
        <w:adjustRightInd w:val="0"/>
        <w:spacing w:before="120" w:line="276" w:lineRule="auto"/>
        <w:jc w:val="both"/>
        <w:textAlignment w:val="auto"/>
        <w:rPr>
          <w:lang w:eastAsia="ru-RU" w:bidi="ar-SA"/>
        </w:rPr>
      </w:pPr>
      <w:r w:rsidRPr="00663D53">
        <w:rPr>
          <w:sz w:val="28"/>
          <w:szCs w:val="28"/>
        </w:rPr>
        <w:t>за</w:t>
      </w:r>
      <w:r w:rsidR="00973E83" w:rsidRPr="00663D53">
        <w:rPr>
          <w:sz w:val="28"/>
          <w:szCs w:val="28"/>
        </w:rPr>
        <w:t xml:space="preserve"> </w:t>
      </w:r>
      <w:r w:rsidRPr="00663D53">
        <w:rPr>
          <w:sz w:val="28"/>
          <w:szCs w:val="28"/>
        </w:rPr>
        <w:t>счет</w:t>
      </w:r>
      <w:r w:rsidR="00973E83" w:rsidRPr="00663D53">
        <w:rPr>
          <w:sz w:val="28"/>
          <w:szCs w:val="28"/>
        </w:rPr>
        <w:t xml:space="preserve"> </w:t>
      </w:r>
      <w:r w:rsidRPr="00663D53">
        <w:rPr>
          <w:sz w:val="28"/>
          <w:szCs w:val="28"/>
        </w:rPr>
        <w:t>разработки</w:t>
      </w:r>
      <w:r w:rsidR="00973E83" w:rsidRPr="00663D53">
        <w:rPr>
          <w:sz w:val="28"/>
          <w:szCs w:val="28"/>
        </w:rPr>
        <w:t xml:space="preserve"> </w:t>
      </w:r>
      <w:r w:rsidRPr="00663D53">
        <w:rPr>
          <w:sz w:val="28"/>
          <w:szCs w:val="28"/>
        </w:rPr>
        <w:t>нормативно-правовой</w:t>
      </w:r>
      <w:r w:rsidR="00973E83" w:rsidRPr="00663D53">
        <w:rPr>
          <w:sz w:val="28"/>
          <w:szCs w:val="28"/>
        </w:rPr>
        <w:t xml:space="preserve"> </w:t>
      </w:r>
      <w:r w:rsidRPr="00663D53">
        <w:rPr>
          <w:sz w:val="28"/>
          <w:szCs w:val="28"/>
        </w:rPr>
        <w:t>базы</w:t>
      </w:r>
      <w:r w:rsidR="00973E83" w:rsidRPr="00663D53">
        <w:rPr>
          <w:sz w:val="28"/>
          <w:szCs w:val="28"/>
        </w:rPr>
        <w:t xml:space="preserve"> </w:t>
      </w:r>
      <w:r w:rsidRPr="00663D53">
        <w:rPr>
          <w:sz w:val="28"/>
          <w:szCs w:val="28"/>
        </w:rPr>
        <w:t>для</w:t>
      </w:r>
      <w:r w:rsidR="00973E83" w:rsidRPr="00663D53">
        <w:rPr>
          <w:sz w:val="28"/>
          <w:szCs w:val="28"/>
        </w:rPr>
        <w:t xml:space="preserve"> </w:t>
      </w:r>
      <w:r w:rsidRPr="00663D53">
        <w:rPr>
          <w:sz w:val="28"/>
          <w:szCs w:val="28"/>
        </w:rPr>
        <w:t>привлечения</w:t>
      </w:r>
      <w:r w:rsidR="00973E83" w:rsidRPr="00663D53">
        <w:rPr>
          <w:sz w:val="28"/>
          <w:szCs w:val="28"/>
        </w:rPr>
        <w:t xml:space="preserve"> </w:t>
      </w:r>
      <w:r w:rsidRPr="00663D53">
        <w:rPr>
          <w:sz w:val="28"/>
          <w:szCs w:val="28"/>
        </w:rPr>
        <w:t>инвестиций,</w:t>
      </w:r>
      <w:r w:rsidR="00973E83" w:rsidRPr="00663D53">
        <w:rPr>
          <w:sz w:val="28"/>
          <w:szCs w:val="28"/>
        </w:rPr>
        <w:t xml:space="preserve"> </w:t>
      </w:r>
      <w:r w:rsidRPr="00663D53">
        <w:rPr>
          <w:sz w:val="28"/>
          <w:szCs w:val="28"/>
        </w:rPr>
        <w:t>в</w:t>
      </w:r>
      <w:r w:rsidR="00973E83" w:rsidRPr="00663D53">
        <w:rPr>
          <w:sz w:val="28"/>
          <w:szCs w:val="28"/>
        </w:rPr>
        <w:t xml:space="preserve"> </w:t>
      </w:r>
      <w:r w:rsidRPr="00663D53">
        <w:rPr>
          <w:sz w:val="28"/>
          <w:szCs w:val="28"/>
        </w:rPr>
        <w:t>том</w:t>
      </w:r>
      <w:r w:rsidR="00973E83" w:rsidRPr="00663D53">
        <w:rPr>
          <w:sz w:val="28"/>
          <w:szCs w:val="28"/>
        </w:rPr>
        <w:t xml:space="preserve"> </w:t>
      </w:r>
      <w:r w:rsidRPr="00663D53">
        <w:rPr>
          <w:sz w:val="28"/>
          <w:szCs w:val="28"/>
        </w:rPr>
        <w:t>числе</w:t>
      </w:r>
      <w:r w:rsidR="00973E83" w:rsidRPr="00663D53">
        <w:rPr>
          <w:sz w:val="28"/>
          <w:szCs w:val="28"/>
        </w:rPr>
        <w:t xml:space="preserve"> </w:t>
      </w:r>
      <w:r w:rsidRPr="00663D53">
        <w:rPr>
          <w:sz w:val="28"/>
          <w:szCs w:val="28"/>
        </w:rPr>
        <w:t>в</w:t>
      </w:r>
      <w:r w:rsidR="00973E83" w:rsidRPr="00663D53">
        <w:rPr>
          <w:sz w:val="28"/>
          <w:szCs w:val="28"/>
        </w:rPr>
        <w:t xml:space="preserve"> </w:t>
      </w:r>
      <w:r w:rsidRPr="00663D53">
        <w:rPr>
          <w:sz w:val="28"/>
          <w:szCs w:val="28"/>
        </w:rPr>
        <w:t>форме</w:t>
      </w:r>
      <w:r w:rsidR="00973E83" w:rsidRPr="00663D53">
        <w:rPr>
          <w:sz w:val="28"/>
          <w:szCs w:val="28"/>
        </w:rPr>
        <w:t xml:space="preserve"> </w:t>
      </w:r>
      <w:r w:rsidRPr="00663D53">
        <w:rPr>
          <w:sz w:val="28"/>
          <w:szCs w:val="28"/>
        </w:rPr>
        <w:t>концессий,</w:t>
      </w:r>
    </w:p>
    <w:p w:rsidR="00D575F0" w:rsidRPr="00663D53" w:rsidRDefault="003B5A4A" w:rsidP="00FA2766">
      <w:pPr>
        <w:pStyle w:val="ad"/>
        <w:numPr>
          <w:ilvl w:val="0"/>
          <w:numId w:val="15"/>
        </w:numPr>
        <w:suppressAutoHyphens w:val="0"/>
        <w:autoSpaceDN/>
        <w:adjustRightInd w:val="0"/>
        <w:spacing w:before="120" w:line="276" w:lineRule="auto"/>
        <w:jc w:val="both"/>
        <w:textAlignment w:val="auto"/>
        <w:rPr>
          <w:lang w:eastAsia="ru-RU" w:bidi="ar-SA"/>
        </w:rPr>
      </w:pPr>
      <w:r w:rsidRPr="00663D53">
        <w:rPr>
          <w:rFonts w:eastAsia="Times New Roman" w:cs="Times New Roman"/>
          <w:spacing w:val="2"/>
          <w:sz w:val="28"/>
          <w:szCs w:val="28"/>
          <w:lang w:val="ru-RU" w:eastAsia="ru-RU"/>
        </w:rPr>
        <w:t>внебюджетные</w:t>
      </w:r>
      <w:r w:rsidR="00973E83" w:rsidRPr="00663D53">
        <w:rPr>
          <w:rFonts w:eastAsia="Times New Roman" w:cs="Times New Roman"/>
          <w:spacing w:val="2"/>
          <w:sz w:val="28"/>
          <w:szCs w:val="28"/>
          <w:lang w:val="ru-RU" w:eastAsia="ru-RU"/>
        </w:rPr>
        <w:t xml:space="preserve"> </w:t>
      </w:r>
      <w:r w:rsidRPr="00663D53">
        <w:rPr>
          <w:rFonts w:eastAsia="Times New Roman" w:cs="Times New Roman"/>
          <w:spacing w:val="2"/>
          <w:sz w:val="28"/>
          <w:szCs w:val="28"/>
          <w:lang w:val="ru-RU" w:eastAsia="ru-RU"/>
        </w:rPr>
        <w:t>средства</w:t>
      </w:r>
      <w:r w:rsidR="007C25CF" w:rsidRPr="00663D53">
        <w:rPr>
          <w:rFonts w:eastAsia="Times New Roman" w:cs="Times New Roman"/>
          <w:spacing w:val="2"/>
          <w:sz w:val="28"/>
          <w:szCs w:val="28"/>
          <w:lang w:val="ru-RU" w:eastAsia="ru-RU"/>
        </w:rPr>
        <w:t>-частные</w:t>
      </w:r>
      <w:r w:rsidR="00973E83" w:rsidRPr="00663D53">
        <w:rPr>
          <w:rFonts w:eastAsia="Times New Roman" w:cs="Times New Roman"/>
          <w:spacing w:val="2"/>
          <w:sz w:val="28"/>
          <w:szCs w:val="28"/>
          <w:lang w:val="ru-RU" w:eastAsia="ru-RU"/>
        </w:rPr>
        <w:t xml:space="preserve"> </w:t>
      </w:r>
      <w:r w:rsidR="007C25CF" w:rsidRPr="00663D53">
        <w:rPr>
          <w:rFonts w:eastAsia="Times New Roman" w:cs="Times New Roman"/>
          <w:spacing w:val="2"/>
          <w:sz w:val="28"/>
          <w:szCs w:val="28"/>
          <w:lang w:val="ru-RU" w:eastAsia="ru-RU"/>
        </w:rPr>
        <w:t>инвестиции.</w:t>
      </w:r>
      <w:r w:rsidR="00973E83" w:rsidRPr="00663D53">
        <w:rPr>
          <w:lang w:eastAsia="ru-RU" w:bidi="ar-SA"/>
        </w:rPr>
        <w:t xml:space="preserve"> </w:t>
      </w:r>
    </w:p>
    <w:p w:rsidR="008E65AF" w:rsidRPr="00663D53" w:rsidRDefault="008E65AF" w:rsidP="00242DE0">
      <w:pPr>
        <w:pStyle w:val="20"/>
        <w:spacing w:before="0" w:line="276" w:lineRule="auto"/>
        <w:ind w:left="1080"/>
        <w:rPr>
          <w:rFonts w:ascii="Times New Roman" w:hAnsi="Times New Roman" w:cs="Times New Roman"/>
          <w:iCs/>
          <w:color w:val="auto"/>
          <w:sz w:val="24"/>
          <w:szCs w:val="24"/>
          <w:lang w:val="ru-RU"/>
        </w:rPr>
      </w:pPr>
      <w:bookmarkStart w:id="30" w:name="_Toc459310392"/>
      <w:r w:rsidRPr="00663D53">
        <w:rPr>
          <w:rFonts w:ascii="Times New Roman" w:hAnsi="Times New Roman" w:cs="Times New Roman"/>
          <w:iCs/>
          <w:color w:val="auto"/>
          <w:sz w:val="24"/>
          <w:szCs w:val="24"/>
          <w:lang w:val="ru-RU"/>
        </w:rPr>
        <w:t>ЦЕЛЕВЫЕ ПРОГРАММЫ</w:t>
      </w:r>
      <w:bookmarkEnd w:id="30"/>
    </w:p>
    <w:p w:rsidR="008E65AF" w:rsidRPr="00663D53" w:rsidRDefault="008E65AF" w:rsidP="00E4642B">
      <w:pPr>
        <w:pStyle w:val="Default"/>
        <w:spacing w:line="276" w:lineRule="auto"/>
        <w:ind w:firstLine="720"/>
        <w:rPr>
          <w:rFonts w:cs="Times New Roman"/>
          <w:kern w:val="0"/>
          <w:lang w:val="ru-RU" w:bidi="ar-SA"/>
        </w:rPr>
      </w:pPr>
      <w:r w:rsidRPr="00663D53">
        <w:rPr>
          <w:rFonts w:cs="Times New Roman"/>
          <w:kern w:val="0"/>
          <w:sz w:val="28"/>
          <w:szCs w:val="28"/>
          <w:lang w:val="ru-RU" w:bidi="ar-SA"/>
        </w:rPr>
        <w:t xml:space="preserve">В настоящее время и социологи, и политики, и экономисты в качестве одного из основных факторов экономического роста в современных условиях рассматривают здоровье населения, уровень его образования и квалификацию. Соответственно данные факторы выступают в качестве важной составляющей части ресурсной базы социально-экономического развития любого государства. </w:t>
      </w:r>
      <w:r w:rsidR="00E4642B" w:rsidRPr="00663D53">
        <w:rPr>
          <w:rFonts w:cs="Times New Roman"/>
          <w:kern w:val="0"/>
          <w:sz w:val="28"/>
          <w:szCs w:val="28"/>
          <w:lang w:val="ru-RU" w:bidi="ar-SA"/>
        </w:rPr>
        <w:t xml:space="preserve">        </w:t>
      </w:r>
      <w:r w:rsidRPr="00663D53">
        <w:rPr>
          <w:rFonts w:cs="Times New Roman"/>
          <w:kern w:val="0"/>
          <w:sz w:val="28"/>
          <w:szCs w:val="28"/>
          <w:lang w:val="ru-RU" w:bidi="ar-SA"/>
        </w:rPr>
        <w:t xml:space="preserve">Вкладывая сегодня средства в обеспеченность населения необходимыми материальными и социальными благами, наделяя его определенным набором социальных прав и гарантий, государство определяет будущую судьбу социально-экономических реформ. </w:t>
      </w:r>
    </w:p>
    <w:p w:rsidR="008E65AF" w:rsidRPr="00663D53" w:rsidRDefault="008E65AF" w:rsidP="00E4642B">
      <w:pPr>
        <w:pStyle w:val="Default"/>
        <w:spacing w:line="276" w:lineRule="auto"/>
        <w:rPr>
          <w:rFonts w:cs="Times New Roman"/>
          <w:kern w:val="0"/>
          <w:lang w:val="ru-RU" w:bidi="ar-SA"/>
        </w:rPr>
      </w:pPr>
      <w:r w:rsidRPr="00663D53">
        <w:rPr>
          <w:rFonts w:cs="Times New Roman"/>
          <w:kern w:val="0"/>
          <w:lang w:val="ru-RU" w:bidi="ar-SA"/>
        </w:rPr>
        <w:t xml:space="preserve"> </w:t>
      </w:r>
      <w:r w:rsidRPr="00663D53">
        <w:rPr>
          <w:rFonts w:cs="Times New Roman"/>
          <w:kern w:val="0"/>
          <w:lang w:val="ru-RU" w:bidi="ar-SA"/>
        </w:rPr>
        <w:tab/>
      </w:r>
      <w:r w:rsidRPr="00663D53">
        <w:rPr>
          <w:rFonts w:cs="Times New Roman"/>
          <w:kern w:val="0"/>
          <w:sz w:val="28"/>
          <w:szCs w:val="28"/>
          <w:lang w:val="ru-RU" w:bidi="ar-SA"/>
        </w:rPr>
        <w:t xml:space="preserve">Конкретные же условия и возможности для удовлетворения материальных и духовных потребностей человека создает и обеспечивает социальная инфраструктура государства. Не случайно, что страны с социально ориентированной экономикой признают приоритетным блок отраслей, ориентированный на формирование личности. </w:t>
      </w:r>
    </w:p>
    <w:p w:rsidR="008E65AF" w:rsidRPr="00663D53" w:rsidRDefault="008E65AF" w:rsidP="00E4642B">
      <w:pPr>
        <w:pStyle w:val="Default"/>
        <w:spacing w:line="276" w:lineRule="auto"/>
        <w:rPr>
          <w:rFonts w:cs="Times New Roman"/>
          <w:kern w:val="0"/>
          <w:lang w:val="ru-RU" w:bidi="ar-SA"/>
        </w:rPr>
      </w:pPr>
      <w:r w:rsidRPr="00663D53">
        <w:rPr>
          <w:rFonts w:cs="Times New Roman"/>
          <w:kern w:val="0"/>
          <w:lang w:val="ru-RU" w:bidi="ar-SA"/>
        </w:rPr>
        <w:t xml:space="preserve"> </w:t>
      </w:r>
      <w:r w:rsidRPr="00663D53">
        <w:rPr>
          <w:rFonts w:cs="Times New Roman"/>
          <w:kern w:val="0"/>
          <w:lang w:val="ru-RU" w:bidi="ar-SA"/>
        </w:rPr>
        <w:tab/>
      </w:r>
      <w:r w:rsidRPr="00663D53">
        <w:rPr>
          <w:rFonts w:cs="Times New Roman"/>
          <w:kern w:val="0"/>
          <w:sz w:val="28"/>
          <w:szCs w:val="28"/>
          <w:lang w:val="ru-RU" w:bidi="ar-SA"/>
        </w:rPr>
        <w:t xml:space="preserve">В нашей стране развитию социальной инфраструктуры также уделяется большое значение, но, надо признать, что инициатива принадлежит преимущественно федеральному </w:t>
      </w:r>
      <w:r w:rsidR="00DB6E1A" w:rsidRPr="00663D53">
        <w:rPr>
          <w:rFonts w:cs="Times New Roman"/>
          <w:kern w:val="0"/>
          <w:sz w:val="28"/>
          <w:szCs w:val="28"/>
          <w:lang w:val="ru-RU" w:bidi="ar-SA"/>
        </w:rPr>
        <w:t xml:space="preserve">и </w:t>
      </w:r>
      <w:r w:rsidRPr="00663D53">
        <w:rPr>
          <w:rFonts w:cs="Times New Roman"/>
          <w:kern w:val="0"/>
          <w:sz w:val="28"/>
          <w:szCs w:val="28"/>
          <w:lang w:val="ru-RU" w:bidi="ar-SA"/>
        </w:rPr>
        <w:t xml:space="preserve">краевому уровню. </w:t>
      </w:r>
    </w:p>
    <w:p w:rsidR="008E65AF" w:rsidRPr="00663D53" w:rsidRDefault="008E65AF" w:rsidP="00E4642B">
      <w:pPr>
        <w:pStyle w:val="ad"/>
        <w:spacing w:line="276" w:lineRule="auto"/>
        <w:ind w:left="1080"/>
        <w:jc w:val="both"/>
        <w:rPr>
          <w:rFonts w:cs="Times New Roman"/>
          <w:color w:val="000000"/>
          <w:kern w:val="0"/>
          <w:sz w:val="28"/>
          <w:szCs w:val="28"/>
          <w:lang w:val="ru-RU" w:bidi="ar-SA"/>
        </w:rPr>
      </w:pPr>
      <w:r w:rsidRPr="00663D53">
        <w:rPr>
          <w:rFonts w:cs="Times New Roman"/>
          <w:kern w:val="0"/>
          <w:lang w:val="ru-RU" w:bidi="ar-SA"/>
        </w:rPr>
        <w:t xml:space="preserve"> </w:t>
      </w:r>
      <w:r w:rsidRPr="00663D53">
        <w:rPr>
          <w:rFonts w:cs="Times New Roman"/>
          <w:color w:val="000000"/>
          <w:kern w:val="0"/>
          <w:sz w:val="28"/>
          <w:szCs w:val="28"/>
          <w:lang w:val="ru-RU" w:bidi="ar-SA"/>
        </w:rPr>
        <w:t>В качестве примера приведем перечень федеральных и краевых целевых программ:</w:t>
      </w:r>
    </w:p>
    <w:p w:rsidR="008E65AF" w:rsidRPr="00663D53" w:rsidRDefault="008E65AF" w:rsidP="008E65AF">
      <w:pPr>
        <w:pStyle w:val="ad"/>
        <w:spacing w:line="276" w:lineRule="auto"/>
        <w:ind w:left="1080"/>
        <w:jc w:val="both"/>
        <w:rPr>
          <w:rFonts w:cs="Times New Roman"/>
          <w:color w:val="000000"/>
          <w:kern w:val="0"/>
          <w:sz w:val="28"/>
          <w:szCs w:val="28"/>
          <w:lang w:val="ru-RU" w:bidi="ar-SA"/>
        </w:rPr>
      </w:pPr>
    </w:p>
    <w:p w:rsidR="008E65AF" w:rsidRPr="00663D53" w:rsidRDefault="008E65AF" w:rsidP="00242DE0">
      <w:pPr>
        <w:pStyle w:val="7"/>
        <w:jc w:val="center"/>
        <w:textAlignment w:val="auto"/>
        <w:rPr>
          <w:rFonts w:ascii="Times New Roman" w:hAnsi="Times New Roman" w:cs="Times New Roman"/>
          <w:b/>
          <w:color w:val="auto"/>
          <w:sz w:val="28"/>
          <w:szCs w:val="28"/>
          <w:lang w:val="ru-RU"/>
        </w:rPr>
      </w:pPr>
      <w:r w:rsidRPr="00663D53">
        <w:rPr>
          <w:rFonts w:ascii="Times New Roman" w:hAnsi="Times New Roman" w:cs="Times New Roman"/>
          <w:b/>
          <w:color w:val="auto"/>
          <w:sz w:val="28"/>
          <w:szCs w:val="28"/>
          <w:lang w:val="ru-RU"/>
        </w:rPr>
        <w:t>ФЕДЕРАЛЬНЫЕ ЦЕЛЕВЫЕ ПРОГРАММЫ РОССИИ (ФЦП)</w:t>
      </w:r>
    </w:p>
    <w:p w:rsidR="008E65AF" w:rsidRPr="00663D53" w:rsidRDefault="00795C0B" w:rsidP="00CA7A0C">
      <w:pPr>
        <w:pStyle w:val="ad"/>
        <w:shd w:val="clear" w:color="auto" w:fill="FFFFFF"/>
        <w:spacing w:line="276" w:lineRule="auto"/>
        <w:ind w:left="1440"/>
        <w:jc w:val="center"/>
        <w:textAlignment w:val="auto"/>
      </w:pPr>
      <w:hyperlink r:id="rId19" w:history="1">
        <w:r w:rsidR="008E65AF" w:rsidRPr="00663D53">
          <w:rPr>
            <w:rStyle w:val="af7"/>
            <w:rFonts w:cs="Times New Roman"/>
            <w:b/>
          </w:rPr>
          <w:t>http://fcp.economy.gov.ru/cgi-bin/cis/fcp.cgi/Fcp</w:t>
        </w:r>
      </w:hyperlink>
    </w:p>
    <w:p w:rsidR="008E65AF" w:rsidRPr="00663D53" w:rsidRDefault="00795C0B" w:rsidP="008E65AF">
      <w:pPr>
        <w:shd w:val="clear" w:color="auto" w:fill="FFFFFF"/>
        <w:spacing w:line="276" w:lineRule="auto"/>
        <w:rPr>
          <w:rFonts w:cs="Times New Roman"/>
        </w:rPr>
      </w:pPr>
      <w:hyperlink r:id="rId20" w:history="1">
        <w:r w:rsidR="008E65AF" w:rsidRPr="00663D53">
          <w:rPr>
            <w:rStyle w:val="af7"/>
            <w:rFonts w:cs="Times New Roman"/>
            <w:b/>
            <w:bCs/>
            <w:color w:val="auto"/>
          </w:rPr>
          <w:t>Раздел  Жилье</w:t>
        </w:r>
      </w:hyperlink>
    </w:p>
    <w:p w:rsidR="008E65AF" w:rsidRPr="00663D53" w:rsidRDefault="008E65AF" w:rsidP="00CA7A0C">
      <w:pPr>
        <w:shd w:val="clear" w:color="auto" w:fill="FFFFFF"/>
        <w:spacing w:line="276" w:lineRule="auto"/>
        <w:rPr>
          <w:rFonts w:cs="Times New Roman"/>
          <w:lang w:val="ru-RU"/>
        </w:rPr>
      </w:pPr>
      <w:r w:rsidRPr="00663D53">
        <w:rPr>
          <w:rFonts w:cs="Times New Roman"/>
          <w:noProof/>
          <w:lang w:val="ru-RU" w:eastAsia="ru-RU" w:bidi="ar-SA"/>
        </w:rPr>
        <w:drawing>
          <wp:inline distT="0" distB="0" distL="0" distR="0">
            <wp:extent cx="57150" cy="85725"/>
            <wp:effectExtent l="19050" t="0" r="0" b="0"/>
            <wp:docPr id="13" name="Рисунок 40" descr="http://fcp.economy.gov.ru/img/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ttp://fcp.economy.gov.ru/img/arrow.gif"/>
                    <pic:cNvPicPr>
                      <a:picLocks noChangeAspect="1" noChangeArrowheads="1"/>
                    </pic:cNvPicPr>
                  </pic:nvPicPr>
                  <pic:blipFill>
                    <a:blip r:embed="rId21"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663D53">
        <w:rPr>
          <w:rStyle w:val="apple-converted-space"/>
          <w:rFonts w:cs="Times New Roman"/>
          <w:shd w:val="clear" w:color="auto" w:fill="FFFFFF"/>
        </w:rPr>
        <w:t> </w:t>
      </w:r>
      <w:hyperlink r:id="rId22" w:history="1">
        <w:r w:rsidRPr="00663D53">
          <w:rPr>
            <w:rStyle w:val="af7"/>
            <w:rFonts w:cs="Times New Roman"/>
            <w:color w:val="auto"/>
            <w:shd w:val="clear" w:color="auto" w:fill="FFFFFF"/>
          </w:rPr>
          <w:t>Программа "Жилище" на 2015 - 2020 годы</w:t>
        </w:r>
        <w:r w:rsidRPr="00663D53">
          <w:rPr>
            <w:rStyle w:val="apple-converted-space"/>
            <w:rFonts w:cs="Times New Roman"/>
            <w:u w:val="single"/>
            <w:shd w:val="clear" w:color="auto" w:fill="FFFFFF"/>
          </w:rPr>
          <w:t> </w:t>
        </w:r>
      </w:hyperlink>
      <w:r w:rsidRPr="00663D53">
        <w:rPr>
          <w:rFonts w:cs="Times New Roman"/>
        </w:rPr>
        <w:br/>
      </w:r>
      <w:r w:rsidRPr="00663D53">
        <w:rPr>
          <w:rFonts w:cs="Times New Roman"/>
          <w:shd w:val="clear" w:color="auto" w:fill="FFFFFF"/>
        </w:rPr>
        <w:t>  </w:t>
      </w:r>
      <w:r w:rsidRPr="00663D53">
        <w:rPr>
          <w:rFonts w:cs="Times New Roman"/>
          <w:noProof/>
          <w:lang w:val="ru-RU" w:eastAsia="ru-RU" w:bidi="ar-SA"/>
        </w:rPr>
        <w:drawing>
          <wp:inline distT="0" distB="0" distL="0" distR="0">
            <wp:extent cx="85725" cy="85725"/>
            <wp:effectExtent l="19050" t="0" r="9525" b="0"/>
            <wp:docPr id="12" name="Рисунок 41"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663D53">
        <w:rPr>
          <w:rStyle w:val="apple-converted-space"/>
          <w:rFonts w:cs="Times New Roman"/>
          <w:shd w:val="clear" w:color="auto" w:fill="FFFFFF"/>
        </w:rPr>
        <w:t> </w:t>
      </w:r>
      <w:hyperlink r:id="rId24" w:history="1">
        <w:r w:rsidRPr="00663D53">
          <w:rPr>
            <w:rStyle w:val="af7"/>
            <w:rFonts w:cs="Times New Roman"/>
            <w:color w:val="auto"/>
            <w:shd w:val="clear" w:color="auto" w:fill="FFFFFF"/>
          </w:rPr>
          <w:t>подпрограмма "Обеспечение жильем молодых семей"</w:t>
        </w:r>
        <w:r w:rsidRPr="00663D53">
          <w:rPr>
            <w:rStyle w:val="apple-converted-space"/>
            <w:rFonts w:cs="Times New Roman"/>
            <w:u w:val="single"/>
            <w:shd w:val="clear" w:color="auto" w:fill="FFFFFF"/>
          </w:rPr>
          <w:t> </w:t>
        </w:r>
      </w:hyperlink>
      <w:r w:rsidRPr="00663D53">
        <w:rPr>
          <w:rFonts w:cs="Times New Roman"/>
        </w:rPr>
        <w:br/>
      </w:r>
      <w:r w:rsidRPr="00663D53">
        <w:rPr>
          <w:rFonts w:cs="Times New Roman"/>
          <w:shd w:val="clear" w:color="auto" w:fill="FFFFFF"/>
        </w:rPr>
        <w:t>  </w:t>
      </w:r>
      <w:r w:rsidRPr="00663D53">
        <w:rPr>
          <w:rFonts w:cs="Times New Roman"/>
          <w:noProof/>
          <w:lang w:val="ru-RU" w:eastAsia="ru-RU" w:bidi="ar-SA"/>
        </w:rPr>
        <w:drawing>
          <wp:inline distT="0" distB="0" distL="0" distR="0">
            <wp:extent cx="85725" cy="85725"/>
            <wp:effectExtent l="19050" t="0" r="9525" b="0"/>
            <wp:docPr id="11" name="Рисунок 42"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663D53">
        <w:rPr>
          <w:rStyle w:val="apple-converted-space"/>
          <w:rFonts w:cs="Times New Roman"/>
          <w:shd w:val="clear" w:color="auto" w:fill="FFFFFF"/>
        </w:rPr>
        <w:t> </w:t>
      </w:r>
      <w:hyperlink r:id="rId25" w:history="1">
        <w:r w:rsidRPr="00663D53">
          <w:rPr>
            <w:rStyle w:val="af7"/>
            <w:rFonts w:cs="Times New Roman"/>
            <w:color w:val="auto"/>
            <w:shd w:val="clear" w:color="auto" w:fill="FFFFFF"/>
          </w:rPr>
          <w:t>подпрограмма "Модернизация объектов коммунальной инфраструктуры"</w:t>
        </w:r>
        <w:r w:rsidRPr="00663D53">
          <w:rPr>
            <w:rStyle w:val="apple-converted-space"/>
            <w:rFonts w:cs="Times New Roman"/>
            <w:u w:val="single"/>
            <w:shd w:val="clear" w:color="auto" w:fill="FFFFFF"/>
          </w:rPr>
          <w:t> </w:t>
        </w:r>
      </w:hyperlink>
      <w:r w:rsidRPr="00663D53">
        <w:rPr>
          <w:rFonts w:cs="Times New Roman"/>
        </w:rPr>
        <w:br/>
      </w:r>
      <w:r w:rsidRPr="00663D53">
        <w:rPr>
          <w:rFonts w:cs="Times New Roman"/>
          <w:shd w:val="clear" w:color="auto" w:fill="FFFFFF"/>
        </w:rPr>
        <w:t>  </w:t>
      </w:r>
      <w:r w:rsidRPr="00663D53">
        <w:rPr>
          <w:rFonts w:cs="Times New Roman"/>
          <w:noProof/>
          <w:lang w:val="ru-RU" w:eastAsia="ru-RU" w:bidi="ar-SA"/>
        </w:rPr>
        <w:drawing>
          <wp:inline distT="0" distB="0" distL="0" distR="0">
            <wp:extent cx="85725" cy="85725"/>
            <wp:effectExtent l="19050" t="0" r="9525" b="0"/>
            <wp:docPr id="3" name="Рисунок 43"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663D53">
        <w:rPr>
          <w:rStyle w:val="apple-converted-space"/>
          <w:rFonts w:cs="Times New Roman"/>
          <w:shd w:val="clear" w:color="auto" w:fill="FFFFFF"/>
        </w:rPr>
        <w:t> </w:t>
      </w:r>
      <w:hyperlink r:id="rId26" w:history="1">
        <w:r w:rsidRPr="00663D53">
          <w:rPr>
            <w:rStyle w:val="af7"/>
            <w:rFonts w:cs="Times New Roman"/>
            <w:color w:val="auto"/>
            <w:shd w:val="clear" w:color="auto" w:fill="FFFFFF"/>
          </w:rPr>
          <w:t>подпрограмма "Стимулирование программ развития жилищного строительства субъектов Российской Федерации"</w:t>
        </w:r>
        <w:r w:rsidRPr="00663D53">
          <w:rPr>
            <w:rStyle w:val="apple-converted-space"/>
            <w:rFonts w:cs="Times New Roman"/>
            <w:u w:val="single"/>
            <w:shd w:val="clear" w:color="auto" w:fill="FFFFFF"/>
          </w:rPr>
          <w:t> </w:t>
        </w:r>
      </w:hyperlink>
      <w:r w:rsidRPr="00663D53">
        <w:rPr>
          <w:rFonts w:cs="Times New Roman"/>
        </w:rPr>
        <w:br/>
      </w:r>
      <w:r w:rsidRPr="00663D53">
        <w:rPr>
          <w:rFonts w:cs="Times New Roman"/>
          <w:shd w:val="clear" w:color="auto" w:fill="FFFFFF"/>
        </w:rPr>
        <w:t>  </w:t>
      </w:r>
      <w:r w:rsidRPr="00663D53">
        <w:rPr>
          <w:rFonts w:cs="Times New Roman"/>
          <w:noProof/>
          <w:lang w:val="ru-RU" w:eastAsia="ru-RU" w:bidi="ar-SA"/>
        </w:rPr>
        <w:drawing>
          <wp:inline distT="0" distB="0" distL="0" distR="0">
            <wp:extent cx="85725" cy="85725"/>
            <wp:effectExtent l="19050" t="0" r="9525" b="0"/>
            <wp:docPr id="5" name="Рисунок 44"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663D53">
        <w:rPr>
          <w:rStyle w:val="apple-converted-space"/>
          <w:rFonts w:cs="Times New Roman"/>
          <w:shd w:val="clear" w:color="auto" w:fill="FFFFFF"/>
        </w:rPr>
        <w:t> </w:t>
      </w:r>
      <w:hyperlink r:id="rId27" w:history="1">
        <w:r w:rsidRPr="00663D53">
          <w:rPr>
            <w:rStyle w:val="af7"/>
            <w:rFonts w:cs="Times New Roman"/>
            <w:color w:val="auto"/>
            <w:shd w:val="clear" w:color="auto" w:fill="FFFFFF"/>
          </w:rPr>
          <w:t xml:space="preserve">подпрограмма "Выполнение государственных обязательств по обеспечению жильем категорий граждан, установленных </w:t>
        </w:r>
        <w:r w:rsidRPr="00663D53">
          <w:rPr>
            <w:rStyle w:val="af7"/>
            <w:rFonts w:cs="Times New Roman"/>
            <w:color w:val="auto"/>
            <w:shd w:val="clear" w:color="auto" w:fill="FFFFFF"/>
            <w:lang w:val="ru-RU"/>
          </w:rPr>
          <w:t xml:space="preserve">     </w:t>
        </w:r>
        <w:r w:rsidRPr="00663D53">
          <w:rPr>
            <w:rStyle w:val="af7"/>
            <w:rFonts w:cs="Times New Roman"/>
            <w:color w:val="auto"/>
            <w:shd w:val="clear" w:color="auto" w:fill="FFFFFF"/>
          </w:rPr>
          <w:t>федеральным законодательством"</w:t>
        </w:r>
        <w:r w:rsidRPr="00663D53">
          <w:rPr>
            <w:rStyle w:val="apple-converted-space"/>
            <w:rFonts w:cs="Times New Roman"/>
            <w:u w:val="single"/>
            <w:shd w:val="clear" w:color="auto" w:fill="FFFFFF"/>
          </w:rPr>
          <w:t> </w:t>
        </w:r>
      </w:hyperlink>
      <w:r w:rsidRPr="00663D53">
        <w:rPr>
          <w:rFonts w:cs="Times New Roman"/>
        </w:rPr>
        <w:br/>
      </w:r>
      <w:r w:rsidRPr="00663D53">
        <w:rPr>
          <w:rFonts w:cs="Times New Roman"/>
          <w:shd w:val="clear" w:color="auto" w:fill="FFFFFF"/>
        </w:rPr>
        <w:lastRenderedPageBreak/>
        <w:t>  </w:t>
      </w:r>
      <w:r w:rsidRPr="00663D53">
        <w:rPr>
          <w:rFonts w:cs="Times New Roman"/>
          <w:noProof/>
          <w:lang w:val="ru-RU" w:eastAsia="ru-RU" w:bidi="ar-SA"/>
        </w:rPr>
        <w:drawing>
          <wp:inline distT="0" distB="0" distL="0" distR="0">
            <wp:extent cx="85725" cy="85725"/>
            <wp:effectExtent l="19050" t="0" r="9525" b="0"/>
            <wp:docPr id="6" name="Рисунок 45" descr="http://fcp.economy.gov.ru/img/mark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ttp://fcp.economy.gov.ru/img/marker.gif"/>
                    <pic:cNvPicPr>
                      <a:picLocks noChangeAspect="1" noChangeArrowheads="1"/>
                    </pic:cNvPicPr>
                  </pic:nvPicPr>
                  <pic:blipFill>
                    <a:blip r:embed="rId23" cstate="print"/>
                    <a:srcRect/>
                    <a:stretch>
                      <a:fillRect/>
                    </a:stretch>
                  </pic:blipFill>
                  <pic:spPr bwMode="auto">
                    <a:xfrm>
                      <a:off x="0" y="0"/>
                      <a:ext cx="85725" cy="85725"/>
                    </a:xfrm>
                    <a:prstGeom prst="rect">
                      <a:avLst/>
                    </a:prstGeom>
                    <a:noFill/>
                    <a:ln w="9525">
                      <a:noFill/>
                      <a:miter lim="800000"/>
                      <a:headEnd/>
                      <a:tailEnd/>
                    </a:ln>
                  </pic:spPr>
                </pic:pic>
              </a:graphicData>
            </a:graphic>
          </wp:inline>
        </w:drawing>
      </w:r>
      <w:r w:rsidRPr="00663D53">
        <w:rPr>
          <w:rStyle w:val="apple-converted-space"/>
          <w:rFonts w:cs="Times New Roman"/>
          <w:shd w:val="clear" w:color="auto" w:fill="FFFFFF"/>
        </w:rPr>
        <w:t> </w:t>
      </w:r>
      <w:hyperlink r:id="rId28" w:history="1">
        <w:r w:rsidRPr="00663D53">
          <w:rPr>
            <w:rStyle w:val="af7"/>
            <w:rFonts w:cs="Times New Roman"/>
            <w:color w:val="auto"/>
            <w:shd w:val="clear" w:color="auto" w:fill="FFFFFF"/>
          </w:rPr>
          <w:t>Подпрограмма "Обеспечение жильем отдельных категорий граждан"</w:t>
        </w:r>
        <w:r w:rsidR="00CA7A0C" w:rsidRPr="00663D53">
          <w:rPr>
            <w:rStyle w:val="af7"/>
            <w:rFonts w:cs="Times New Roman"/>
            <w:color w:val="auto"/>
            <w:shd w:val="clear" w:color="auto" w:fill="FFFFFF"/>
            <w:lang w:val="ru-RU"/>
          </w:rPr>
          <w:t>.</w:t>
        </w:r>
      </w:hyperlink>
      <w:r w:rsidRPr="00663D53">
        <w:rPr>
          <w:rFonts w:cs="Times New Roman"/>
          <w:shd w:val="clear" w:color="auto" w:fill="FFFFFF"/>
        </w:rPr>
        <w:t>  </w:t>
      </w:r>
      <w:hyperlink r:id="rId29" w:history="1">
        <w:r w:rsidRPr="00663D53">
          <w:rPr>
            <w:rFonts w:cs="Times New Roman"/>
            <w:b/>
            <w:bCs/>
          </w:rPr>
          <w:br/>
        </w:r>
        <w:r w:rsidRPr="00663D53">
          <w:rPr>
            <w:rStyle w:val="af7"/>
            <w:rFonts w:cs="Times New Roman"/>
            <w:b/>
            <w:bCs/>
            <w:color w:val="auto"/>
          </w:rPr>
          <w:t>Раздел  Развитие села</w:t>
        </w:r>
      </w:hyperlink>
    </w:p>
    <w:p w:rsidR="008E65AF" w:rsidRPr="00663D53" w:rsidRDefault="008E65AF" w:rsidP="008E65AF">
      <w:pPr>
        <w:shd w:val="clear" w:color="auto" w:fill="FFFFFF"/>
        <w:spacing w:line="276" w:lineRule="auto"/>
        <w:rPr>
          <w:rFonts w:cs="Times New Roman"/>
        </w:rPr>
      </w:pPr>
      <w:r w:rsidRPr="00663D53">
        <w:rPr>
          <w:rFonts w:cs="Times New Roman"/>
          <w:noProof/>
          <w:lang w:val="ru-RU" w:eastAsia="ru-RU" w:bidi="ar-SA"/>
        </w:rPr>
        <w:drawing>
          <wp:inline distT="0" distB="0" distL="0" distR="0">
            <wp:extent cx="57150" cy="85725"/>
            <wp:effectExtent l="19050" t="0" r="0" b="0"/>
            <wp:docPr id="7" name="Рисунок 55" descr="http://fcp.economy.gov.ru/img/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fcp.economy.gov.ru/img/arrow.gif"/>
                    <pic:cNvPicPr>
                      <a:picLocks noChangeAspect="1" noChangeArrowheads="1"/>
                    </pic:cNvPicPr>
                  </pic:nvPicPr>
                  <pic:blipFill>
                    <a:blip r:embed="rId21"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Pr="00663D53">
        <w:rPr>
          <w:rStyle w:val="apple-converted-space"/>
          <w:rFonts w:cs="Times New Roman"/>
          <w:shd w:val="clear" w:color="auto" w:fill="FFFFFF"/>
        </w:rPr>
        <w:t> </w:t>
      </w:r>
      <w:hyperlink r:id="rId30" w:history="1">
        <w:r w:rsidRPr="00663D53">
          <w:rPr>
            <w:rStyle w:val="af7"/>
            <w:rFonts w:cs="Times New Roman"/>
            <w:color w:val="auto"/>
            <w:shd w:val="clear" w:color="auto" w:fill="FFFFFF"/>
          </w:rPr>
          <w:t>Программа "Устойчивое развитие сельских территорий на 2014 - 2017 годы и на период до 2020 года"</w:t>
        </w:r>
        <w:r w:rsidRPr="00663D53">
          <w:rPr>
            <w:rStyle w:val="apple-converted-space"/>
            <w:rFonts w:cs="Times New Roman"/>
            <w:u w:val="single"/>
            <w:shd w:val="clear" w:color="auto" w:fill="FFFFFF"/>
          </w:rPr>
          <w:t> </w:t>
        </w:r>
      </w:hyperlink>
      <w:r w:rsidR="00CA7A0C" w:rsidRPr="00663D53">
        <w:rPr>
          <w:lang w:val="ru-RU"/>
        </w:rPr>
        <w:t>.</w:t>
      </w:r>
      <w:hyperlink r:id="rId31" w:history="1">
        <w:r w:rsidRPr="00663D53">
          <w:rPr>
            <w:rFonts w:cs="Times New Roman"/>
            <w:b/>
            <w:bCs/>
            <w:u w:val="single"/>
          </w:rPr>
          <w:br/>
        </w:r>
        <w:r w:rsidRPr="00663D53">
          <w:rPr>
            <w:rStyle w:val="af7"/>
            <w:rFonts w:cs="Times New Roman"/>
            <w:b/>
            <w:bCs/>
            <w:color w:val="auto"/>
          </w:rPr>
          <w:t>Раздел Социальная инфраструктура</w:t>
        </w:r>
      </w:hyperlink>
    </w:p>
    <w:p w:rsidR="008E65AF" w:rsidRPr="00663D53" w:rsidRDefault="00795C0B" w:rsidP="00FA2766">
      <w:pPr>
        <w:pStyle w:val="ad"/>
        <w:numPr>
          <w:ilvl w:val="0"/>
          <w:numId w:val="24"/>
        </w:numPr>
        <w:autoSpaceDE w:val="0"/>
        <w:adjustRightInd w:val="0"/>
        <w:spacing w:line="276" w:lineRule="auto"/>
        <w:ind w:left="0"/>
        <w:textAlignment w:val="auto"/>
        <w:rPr>
          <w:rFonts w:cs="Times New Roman"/>
          <w:lang w:val="ru-RU"/>
        </w:rPr>
      </w:pPr>
      <w:hyperlink r:id="rId32" w:history="1">
        <w:r w:rsidR="008E65AF" w:rsidRPr="00663D53">
          <w:rPr>
            <w:rStyle w:val="af7"/>
            <w:rFonts w:cs="Times New Roman"/>
            <w:color w:val="auto"/>
            <w:shd w:val="clear" w:color="auto" w:fill="FFFFFF"/>
          </w:rPr>
          <w:t>Программа "Развитие физической культуры и спорта в Российской Федерации на 2016 - 2020 годы"</w:t>
        </w:r>
        <w:r w:rsidR="008E65AF" w:rsidRPr="00663D53">
          <w:rPr>
            <w:rStyle w:val="apple-converted-space"/>
            <w:rFonts w:cs="Times New Roman"/>
            <w:u w:val="single"/>
            <w:shd w:val="clear" w:color="auto" w:fill="FFFFFF"/>
          </w:rPr>
          <w:t> </w:t>
        </w:r>
      </w:hyperlink>
      <w:r w:rsidR="008E65AF" w:rsidRPr="00663D53">
        <w:rPr>
          <w:rFonts w:cs="Times New Roman"/>
        </w:rPr>
        <w:br/>
      </w:r>
      <w:r w:rsidR="008E65AF" w:rsidRPr="00663D53">
        <w:rPr>
          <w:rFonts w:cs="Times New Roman"/>
          <w:noProof/>
          <w:lang w:val="ru-RU" w:eastAsia="ru-RU" w:bidi="ar-SA"/>
        </w:rPr>
        <w:drawing>
          <wp:inline distT="0" distB="0" distL="0" distR="0">
            <wp:extent cx="57150" cy="85725"/>
            <wp:effectExtent l="19050" t="0" r="0" b="0"/>
            <wp:docPr id="8" name="Рисунок 2" descr="http://fcp.economy.gov.ru/img/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fcp.economy.gov.ru/img/arrow.gif"/>
                    <pic:cNvPicPr>
                      <a:picLocks noChangeAspect="1" noChangeArrowheads="1"/>
                    </pic:cNvPicPr>
                  </pic:nvPicPr>
                  <pic:blipFill>
                    <a:blip r:embed="rId21"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8E65AF" w:rsidRPr="00663D53">
        <w:rPr>
          <w:rStyle w:val="apple-converted-space"/>
          <w:rFonts w:cs="Times New Roman"/>
          <w:shd w:val="clear" w:color="auto" w:fill="FFFFFF"/>
        </w:rPr>
        <w:t> </w:t>
      </w:r>
      <w:hyperlink r:id="rId33" w:history="1">
        <w:r w:rsidR="008E65AF" w:rsidRPr="00663D53">
          <w:rPr>
            <w:rStyle w:val="af7"/>
            <w:rFonts w:cs="Times New Roman"/>
            <w:color w:val="auto"/>
            <w:shd w:val="clear" w:color="auto" w:fill="FFFFFF"/>
          </w:rPr>
          <w:t>Федеральная целевая программа развития образования на 2016 - 2020 годы</w:t>
        </w:r>
        <w:r w:rsidR="008E65AF" w:rsidRPr="00663D53">
          <w:rPr>
            <w:rStyle w:val="apple-converted-space"/>
            <w:rFonts w:cs="Times New Roman"/>
            <w:shd w:val="clear" w:color="auto" w:fill="FFFFFF"/>
          </w:rPr>
          <w:t> </w:t>
        </w:r>
      </w:hyperlink>
      <w:r w:rsidR="008E65AF" w:rsidRPr="00663D53">
        <w:rPr>
          <w:rFonts w:cs="Times New Roman"/>
        </w:rPr>
        <w:br/>
      </w:r>
      <w:r w:rsidR="008E65AF" w:rsidRPr="00663D53">
        <w:rPr>
          <w:rFonts w:cs="Times New Roman"/>
          <w:noProof/>
          <w:lang w:val="ru-RU" w:eastAsia="ru-RU" w:bidi="ar-SA"/>
        </w:rPr>
        <w:drawing>
          <wp:inline distT="0" distB="0" distL="0" distR="0">
            <wp:extent cx="57150" cy="85725"/>
            <wp:effectExtent l="19050" t="0" r="0" b="0"/>
            <wp:docPr id="9" name="Рисунок 6" descr="http://fcp.economy.gov.ru/img/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fcp.economy.gov.ru/img/arrow.gif"/>
                    <pic:cNvPicPr>
                      <a:picLocks noChangeAspect="1" noChangeArrowheads="1"/>
                    </pic:cNvPicPr>
                  </pic:nvPicPr>
                  <pic:blipFill>
                    <a:blip r:embed="rId21"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r w:rsidR="008E65AF" w:rsidRPr="00663D53">
        <w:rPr>
          <w:rStyle w:val="apple-converted-space"/>
          <w:rFonts w:cs="Times New Roman"/>
          <w:shd w:val="clear" w:color="auto" w:fill="FFFFFF"/>
        </w:rPr>
        <w:t> </w:t>
      </w:r>
      <w:hyperlink r:id="rId34" w:history="1">
        <w:r w:rsidR="008E65AF" w:rsidRPr="00663D53">
          <w:rPr>
            <w:rStyle w:val="af7"/>
            <w:rFonts w:cs="Times New Roman"/>
            <w:color w:val="auto"/>
            <w:shd w:val="clear" w:color="auto" w:fill="FFFFFF"/>
          </w:rPr>
          <w:t>Программа "Культура России (2012-2018 годы)"</w:t>
        </w:r>
        <w:r w:rsidR="008E65AF" w:rsidRPr="00663D53">
          <w:rPr>
            <w:rStyle w:val="apple-converted-space"/>
            <w:rFonts w:cs="Times New Roman"/>
            <w:u w:val="single"/>
            <w:shd w:val="clear" w:color="auto" w:fill="FFFFFF"/>
          </w:rPr>
          <w:t> </w:t>
        </w:r>
      </w:hyperlink>
      <w:r w:rsidR="008E65AF" w:rsidRPr="00663D53">
        <w:rPr>
          <w:rFonts w:cs="Times New Roman"/>
        </w:rPr>
        <w:br/>
      </w:r>
      <w:hyperlink r:id="rId35" w:history="1">
        <w:r w:rsidR="008E65AF" w:rsidRPr="00663D53">
          <w:rPr>
            <w:rStyle w:val="af7"/>
            <w:rFonts w:cs="Times New Roman"/>
            <w:b/>
            <w:bCs/>
            <w:color w:val="auto"/>
            <w:shd w:val="clear" w:color="auto" w:fill="FFFFFF"/>
          </w:rPr>
          <w:t>Раздел  Безопасность</w:t>
        </w:r>
      </w:hyperlink>
    </w:p>
    <w:p w:rsidR="008E65AF" w:rsidRPr="00663D53" w:rsidRDefault="008E65AF" w:rsidP="008E65AF">
      <w:pPr>
        <w:autoSpaceDE w:val="0"/>
        <w:adjustRightInd w:val="0"/>
        <w:spacing w:line="276" w:lineRule="auto"/>
        <w:ind w:left="360"/>
        <w:rPr>
          <w:rFonts w:cs="Times New Roman"/>
          <w:lang w:val="ru-RU"/>
        </w:rPr>
      </w:pPr>
      <w:r w:rsidRPr="00663D53">
        <w:rPr>
          <w:rFonts w:cs="Times New Roman"/>
          <w:noProof/>
          <w:lang w:val="ru-RU" w:eastAsia="ru-RU" w:bidi="ar-SA"/>
        </w:rPr>
        <w:drawing>
          <wp:inline distT="0" distB="0" distL="0" distR="0">
            <wp:extent cx="57150" cy="85725"/>
            <wp:effectExtent l="19050" t="0" r="0" b="0"/>
            <wp:docPr id="10" name="Рисунок 8" descr="http://fcp.economy.gov.ru/img/arr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fcp.economy.gov.ru/img/arrow.gif"/>
                    <pic:cNvPicPr>
                      <a:picLocks noChangeAspect="1" noChangeArrowheads="1"/>
                    </pic:cNvPicPr>
                  </pic:nvPicPr>
                  <pic:blipFill>
                    <a:blip r:embed="rId21" cstate="print"/>
                    <a:srcRect/>
                    <a:stretch>
                      <a:fillRect/>
                    </a:stretch>
                  </pic:blipFill>
                  <pic:spPr bwMode="auto">
                    <a:xfrm>
                      <a:off x="0" y="0"/>
                      <a:ext cx="57150" cy="85725"/>
                    </a:xfrm>
                    <a:prstGeom prst="rect">
                      <a:avLst/>
                    </a:prstGeom>
                    <a:noFill/>
                    <a:ln w="9525">
                      <a:noFill/>
                      <a:miter lim="800000"/>
                      <a:headEnd/>
                      <a:tailEnd/>
                    </a:ln>
                  </pic:spPr>
                </pic:pic>
              </a:graphicData>
            </a:graphic>
          </wp:inline>
        </w:drawing>
      </w:r>
      <w:hyperlink r:id="rId36" w:history="1">
        <w:r w:rsidRPr="00663D53">
          <w:rPr>
            <w:rStyle w:val="af7"/>
            <w:rFonts w:cs="Times New Roman"/>
            <w:color w:val="auto"/>
            <w:shd w:val="clear" w:color="auto" w:fill="FFFFFF"/>
          </w:rPr>
          <w:t>Программа "Повышение безопасности дорожного движения в 2013-2020 годах"</w:t>
        </w:r>
        <w:r w:rsidRPr="00663D53">
          <w:rPr>
            <w:rStyle w:val="apple-converted-space"/>
            <w:rFonts w:cs="Times New Roman"/>
            <w:shd w:val="clear" w:color="auto" w:fill="FFFFFF"/>
          </w:rPr>
          <w:t> </w:t>
        </w:r>
      </w:hyperlink>
      <w:r w:rsidR="00CA7A0C" w:rsidRPr="00663D53">
        <w:rPr>
          <w:lang w:val="ru-RU"/>
        </w:rPr>
        <w:t>.</w:t>
      </w:r>
    </w:p>
    <w:p w:rsidR="008E65AF" w:rsidRPr="00663D53" w:rsidRDefault="008E65AF" w:rsidP="00242DE0">
      <w:pPr>
        <w:pStyle w:val="7"/>
        <w:jc w:val="center"/>
        <w:textAlignment w:val="auto"/>
        <w:rPr>
          <w:rFonts w:ascii="Times New Roman" w:hAnsi="Times New Roman" w:cs="Times New Roman"/>
          <w:b/>
          <w:color w:val="auto"/>
          <w:sz w:val="28"/>
          <w:szCs w:val="28"/>
          <w:lang w:val="ru-RU"/>
        </w:rPr>
      </w:pPr>
      <w:r w:rsidRPr="00663D53">
        <w:rPr>
          <w:rFonts w:ascii="Times New Roman" w:hAnsi="Times New Roman" w:cs="Times New Roman"/>
          <w:b/>
          <w:color w:val="auto"/>
          <w:sz w:val="28"/>
          <w:szCs w:val="28"/>
          <w:lang w:val="ru-RU"/>
        </w:rPr>
        <w:t>ДОЛГОСРОЧНЫЕ КРАЕВЫЕ ЦЕЛЕВЫЕ ПРОГРАММЫ</w:t>
      </w:r>
    </w:p>
    <w:p w:rsidR="008E65AF" w:rsidRPr="00663D53" w:rsidRDefault="00795C0B" w:rsidP="008E65AF">
      <w:pPr>
        <w:pStyle w:val="ad"/>
        <w:autoSpaceDE w:val="0"/>
        <w:adjustRightInd w:val="0"/>
        <w:spacing w:line="276" w:lineRule="auto"/>
        <w:ind w:left="0"/>
        <w:jc w:val="center"/>
        <w:rPr>
          <w:rFonts w:cs="Times New Roman"/>
          <w:lang w:val="ru-RU"/>
        </w:rPr>
      </w:pPr>
      <w:hyperlink r:id="rId37" w:history="1">
        <w:r w:rsidR="00DB6E1A" w:rsidRPr="00663D53">
          <w:rPr>
            <w:rStyle w:val="af7"/>
            <w:rFonts w:cs="Times New Roman"/>
            <w:lang w:val="ru-RU"/>
          </w:rPr>
          <w:t>http://economy.krasnodar.ru</w:t>
        </w:r>
      </w:hyperlink>
    </w:p>
    <w:p w:rsidR="00DB6E1A" w:rsidRPr="00663D53" w:rsidRDefault="00DB6E1A" w:rsidP="008E65AF">
      <w:pPr>
        <w:pStyle w:val="ad"/>
        <w:autoSpaceDE w:val="0"/>
        <w:adjustRightInd w:val="0"/>
        <w:spacing w:line="276" w:lineRule="auto"/>
        <w:ind w:left="0"/>
        <w:jc w:val="center"/>
        <w:rPr>
          <w:rFonts w:cs="Times New Roman"/>
          <w:lang w:val="ru-RU"/>
        </w:rPr>
      </w:pPr>
      <w:r w:rsidRPr="00663D53">
        <w:rPr>
          <w:rFonts w:cs="Times New Roman"/>
          <w:lang w:val="ru-RU"/>
        </w:rPr>
        <w:t>Государственные программы Краснодарского края</w:t>
      </w:r>
    </w:p>
    <w:p w:rsidR="008E65AF" w:rsidRPr="00663D53" w:rsidRDefault="00DB6E1A" w:rsidP="00DB6E1A">
      <w:pPr>
        <w:pStyle w:val="ad"/>
        <w:autoSpaceDE w:val="0"/>
        <w:adjustRightInd w:val="0"/>
        <w:spacing w:line="276" w:lineRule="auto"/>
        <w:ind w:left="0"/>
        <w:jc w:val="center"/>
        <w:rPr>
          <w:rFonts w:cs="Times New Roman"/>
          <w:lang w:val="ru-RU"/>
        </w:rPr>
      </w:pPr>
      <w:r w:rsidRPr="00663D53">
        <w:rPr>
          <w:rFonts w:cs="Times New Roman"/>
          <w:lang w:val="ru-RU"/>
        </w:rPr>
        <w:t>Перечень государственных программ</w:t>
      </w:r>
    </w:p>
    <w:p w:rsidR="00DB6E1A" w:rsidRPr="00663D53" w:rsidRDefault="00DB6E1A" w:rsidP="00DB6E1A">
      <w:pPr>
        <w:pStyle w:val="ad"/>
        <w:tabs>
          <w:tab w:val="left" w:pos="284"/>
        </w:tabs>
        <w:spacing w:line="276" w:lineRule="auto"/>
        <w:jc w:val="right"/>
        <w:rPr>
          <w:rFonts w:cs="Times New Roman"/>
          <w:i/>
          <w:sz w:val="28"/>
          <w:szCs w:val="28"/>
          <w:lang w:val="ru-RU"/>
        </w:rPr>
      </w:pPr>
      <w:r w:rsidRPr="00663D53">
        <w:rPr>
          <w:rFonts w:cs="Times New Roman"/>
          <w:i/>
          <w:sz w:val="28"/>
          <w:szCs w:val="28"/>
          <w:lang w:val="ru-RU"/>
        </w:rPr>
        <w:t xml:space="preserve">Таблица </w:t>
      </w:r>
      <w:r w:rsidR="00B261CD" w:rsidRPr="00663D53">
        <w:rPr>
          <w:rFonts w:cs="Times New Roman"/>
          <w:i/>
          <w:sz w:val="28"/>
          <w:szCs w:val="28"/>
          <w:lang w:val="ru-RU"/>
        </w:rPr>
        <w:t>1</w:t>
      </w:r>
      <w:r w:rsidR="004836C7" w:rsidRPr="00663D53">
        <w:rPr>
          <w:rFonts w:cs="Times New Roman"/>
          <w:i/>
          <w:sz w:val="28"/>
          <w:szCs w:val="28"/>
          <w:lang w:val="ru-RU"/>
        </w:rPr>
        <w:t>2</w:t>
      </w:r>
      <w:r w:rsidRPr="00663D53">
        <w:rPr>
          <w:rFonts w:cs="Times New Roman"/>
          <w:i/>
          <w:sz w:val="28"/>
          <w:szCs w:val="28"/>
          <w:lang w:val="ru-RU"/>
        </w:rPr>
        <w:t>.</w:t>
      </w:r>
    </w:p>
    <w:p w:rsidR="00DB6E1A" w:rsidRPr="00663D53" w:rsidRDefault="00DB6E1A" w:rsidP="00DB6E1A">
      <w:pPr>
        <w:pStyle w:val="ad"/>
        <w:autoSpaceDE w:val="0"/>
        <w:adjustRightInd w:val="0"/>
        <w:spacing w:line="276" w:lineRule="auto"/>
        <w:ind w:left="0"/>
        <w:jc w:val="right"/>
        <w:rPr>
          <w:rFonts w:cs="Times New Roman"/>
          <w:i/>
          <w:sz w:val="28"/>
          <w:szCs w:val="28"/>
          <w:lang w:val="ru-RU"/>
        </w:rPr>
      </w:pPr>
      <w:r w:rsidRPr="00663D53">
        <w:rPr>
          <w:rFonts w:cs="Times New Roman"/>
          <w:i/>
          <w:sz w:val="28"/>
          <w:szCs w:val="28"/>
          <w:lang w:val="ru-RU"/>
        </w:rPr>
        <w:t xml:space="preserve">Перечень </w:t>
      </w:r>
      <w:r w:rsidR="00954260" w:rsidRPr="00663D53">
        <w:rPr>
          <w:rFonts w:cs="Times New Roman"/>
          <w:i/>
          <w:sz w:val="28"/>
          <w:szCs w:val="28"/>
          <w:lang w:val="ru-RU"/>
        </w:rPr>
        <w:t xml:space="preserve">краевых целевых </w:t>
      </w:r>
      <w:r w:rsidRPr="00663D53">
        <w:rPr>
          <w:rFonts w:cs="Times New Roman"/>
          <w:i/>
          <w:sz w:val="28"/>
          <w:szCs w:val="28"/>
          <w:lang w:val="ru-RU"/>
        </w:rPr>
        <w:t xml:space="preserve"> программ</w:t>
      </w:r>
    </w:p>
    <w:tbl>
      <w:tblPr>
        <w:tblStyle w:val="-11"/>
        <w:tblW w:w="10281" w:type="dxa"/>
        <w:tblLook w:val="04A0"/>
      </w:tblPr>
      <w:tblGrid>
        <w:gridCol w:w="969"/>
        <w:gridCol w:w="3013"/>
        <w:gridCol w:w="4820"/>
        <w:gridCol w:w="1479"/>
      </w:tblGrid>
      <w:tr w:rsidR="008E65AF" w:rsidRPr="00663D53" w:rsidTr="008E65AF">
        <w:trPr>
          <w:cnfStyle w:val="100000000000"/>
          <w:trHeight w:val="274"/>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b w:val="0"/>
                <w:bCs w:val="0"/>
                <w:kern w:val="0"/>
                <w:lang w:val="ru-RU" w:eastAsia="ru-RU" w:bidi="ar-SA"/>
              </w:rPr>
            </w:pPr>
            <w:r w:rsidRPr="00663D53">
              <w:rPr>
                <w:rFonts w:ascii="Times New Roman" w:eastAsia="Times New Roman" w:hAnsi="Times New Roman" w:cs="Times New Roman"/>
                <w:b w:val="0"/>
                <w:bCs w:val="0"/>
                <w:kern w:val="0"/>
                <w:lang w:val="ru-RU" w:eastAsia="ru-RU" w:bidi="ar-SA"/>
              </w:rPr>
              <w:t xml:space="preserve">N° </w:t>
            </w:r>
            <w:proofErr w:type="gramStart"/>
            <w:r w:rsidRPr="00663D53">
              <w:rPr>
                <w:rFonts w:ascii="Times New Roman" w:eastAsia="Times New Roman" w:hAnsi="Times New Roman" w:cs="Times New Roman"/>
                <w:b w:val="0"/>
                <w:bCs w:val="0"/>
                <w:kern w:val="0"/>
                <w:lang w:val="ru-RU" w:eastAsia="ru-RU" w:bidi="ar-SA"/>
              </w:rPr>
              <w:t>п</w:t>
            </w:r>
            <w:proofErr w:type="gramEnd"/>
            <w:r w:rsidRPr="00663D53">
              <w:rPr>
                <w:rFonts w:ascii="Times New Roman" w:eastAsia="Times New Roman" w:hAnsi="Times New Roman" w:cs="Times New Roman"/>
                <w:b w:val="0"/>
                <w:bCs w:val="0"/>
                <w:kern w:val="0"/>
                <w:lang w:val="ru-RU" w:eastAsia="ru-RU" w:bidi="ar-SA"/>
              </w:rPr>
              <w:t>/п</w:t>
            </w:r>
          </w:p>
        </w:tc>
        <w:tc>
          <w:tcPr>
            <w:tcW w:w="3013" w:type="dxa"/>
            <w:hideMark/>
          </w:tcPr>
          <w:p w:rsidR="008E65AF" w:rsidRPr="00663D53" w:rsidRDefault="008E65AF">
            <w:pPr>
              <w:widowControl/>
              <w:suppressAutoHyphens w:val="0"/>
              <w:jc w:val="center"/>
              <w:cnfStyle w:val="100000000000"/>
              <w:rPr>
                <w:rFonts w:ascii="Times New Roman" w:eastAsia="Times New Roman" w:hAnsi="Times New Roman" w:cs="Times New Roman"/>
                <w:b w:val="0"/>
                <w:bCs w:val="0"/>
                <w:kern w:val="0"/>
                <w:lang w:val="ru-RU" w:eastAsia="ru-RU" w:bidi="ar-SA"/>
              </w:rPr>
            </w:pPr>
            <w:r w:rsidRPr="00663D53">
              <w:rPr>
                <w:rFonts w:ascii="Times New Roman" w:eastAsia="Times New Roman" w:hAnsi="Times New Roman" w:cs="Times New Roman"/>
                <w:b w:val="0"/>
                <w:bCs w:val="0"/>
                <w:kern w:val="0"/>
                <w:lang w:val="ru-RU" w:eastAsia="ru-RU" w:bidi="ar-SA"/>
              </w:rPr>
              <w:t>Наименование государс</w:t>
            </w:r>
            <w:r w:rsidRPr="00663D53">
              <w:rPr>
                <w:rFonts w:ascii="Times New Roman" w:eastAsia="Times New Roman" w:hAnsi="Times New Roman" w:cs="Times New Roman"/>
                <w:b w:val="0"/>
                <w:bCs w:val="0"/>
                <w:kern w:val="0"/>
                <w:lang w:val="ru-RU" w:eastAsia="ru-RU" w:bidi="ar-SA"/>
              </w:rPr>
              <w:t>т</w:t>
            </w:r>
            <w:r w:rsidRPr="00663D53">
              <w:rPr>
                <w:rFonts w:ascii="Times New Roman" w:eastAsia="Times New Roman" w:hAnsi="Times New Roman" w:cs="Times New Roman"/>
                <w:b w:val="0"/>
                <w:bCs w:val="0"/>
                <w:kern w:val="0"/>
                <w:lang w:val="ru-RU" w:eastAsia="ru-RU" w:bidi="ar-SA"/>
              </w:rPr>
              <w:t>венной программы Кра</w:t>
            </w:r>
            <w:r w:rsidRPr="00663D53">
              <w:rPr>
                <w:rFonts w:ascii="Times New Roman" w:eastAsia="Times New Roman" w:hAnsi="Times New Roman" w:cs="Times New Roman"/>
                <w:b w:val="0"/>
                <w:bCs w:val="0"/>
                <w:kern w:val="0"/>
                <w:lang w:val="ru-RU" w:eastAsia="ru-RU" w:bidi="ar-SA"/>
              </w:rPr>
              <w:t>с</w:t>
            </w:r>
            <w:r w:rsidRPr="00663D53">
              <w:rPr>
                <w:rFonts w:ascii="Times New Roman" w:eastAsia="Times New Roman" w:hAnsi="Times New Roman" w:cs="Times New Roman"/>
                <w:b w:val="0"/>
                <w:bCs w:val="0"/>
                <w:kern w:val="0"/>
                <w:lang w:val="ru-RU" w:eastAsia="ru-RU" w:bidi="ar-SA"/>
              </w:rPr>
              <w:t>нодарского края</w:t>
            </w:r>
          </w:p>
        </w:tc>
        <w:tc>
          <w:tcPr>
            <w:tcW w:w="4820" w:type="dxa"/>
            <w:hideMark/>
          </w:tcPr>
          <w:p w:rsidR="008E65AF" w:rsidRPr="00663D53" w:rsidRDefault="008E65AF">
            <w:pPr>
              <w:widowControl/>
              <w:suppressAutoHyphens w:val="0"/>
              <w:jc w:val="center"/>
              <w:cnfStyle w:val="100000000000"/>
              <w:rPr>
                <w:rFonts w:ascii="Times New Roman" w:eastAsia="Times New Roman" w:hAnsi="Times New Roman" w:cs="Times New Roman"/>
                <w:b w:val="0"/>
                <w:bCs w:val="0"/>
                <w:kern w:val="0"/>
                <w:lang w:val="ru-RU" w:eastAsia="ru-RU" w:bidi="ar-SA"/>
              </w:rPr>
            </w:pPr>
            <w:r w:rsidRPr="00663D53">
              <w:rPr>
                <w:rFonts w:ascii="Times New Roman" w:eastAsia="Times New Roman" w:hAnsi="Times New Roman" w:cs="Times New Roman"/>
                <w:b w:val="0"/>
                <w:bCs w:val="0"/>
                <w:kern w:val="0"/>
                <w:lang w:val="ru-RU" w:eastAsia="ru-RU" w:bidi="ar-SA"/>
              </w:rPr>
              <w:t>Нормативный правовой акт об утверждении государственной программы</w:t>
            </w:r>
          </w:p>
        </w:tc>
        <w:tc>
          <w:tcPr>
            <w:tcW w:w="1479" w:type="dxa"/>
            <w:hideMark/>
          </w:tcPr>
          <w:p w:rsidR="008E65AF" w:rsidRPr="00663D53" w:rsidRDefault="008E65AF">
            <w:pPr>
              <w:widowControl/>
              <w:suppressAutoHyphens w:val="0"/>
              <w:jc w:val="center"/>
              <w:cnfStyle w:val="100000000000"/>
              <w:rPr>
                <w:rFonts w:ascii="Times New Roman" w:eastAsia="Times New Roman" w:hAnsi="Times New Roman" w:cs="Times New Roman"/>
                <w:b w:val="0"/>
                <w:bCs w:val="0"/>
                <w:kern w:val="0"/>
                <w:lang w:val="ru-RU" w:eastAsia="ru-RU" w:bidi="ar-SA"/>
              </w:rPr>
            </w:pPr>
            <w:r w:rsidRPr="00663D53">
              <w:rPr>
                <w:rFonts w:ascii="Times New Roman" w:eastAsia="Times New Roman" w:hAnsi="Times New Roman" w:cs="Times New Roman"/>
                <w:b w:val="0"/>
                <w:bCs w:val="0"/>
                <w:kern w:val="0"/>
                <w:lang w:val="ru-RU" w:eastAsia="ru-RU" w:bidi="ar-SA"/>
              </w:rPr>
              <w:t>редакция</w:t>
            </w:r>
          </w:p>
        </w:tc>
      </w:tr>
      <w:tr w:rsidR="008E65AF" w:rsidRPr="00663D53" w:rsidTr="008E65AF">
        <w:trPr>
          <w:cnfStyle w:val="000000100000"/>
          <w:trHeight w:val="401"/>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Развитие здравоохранения</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38"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966</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 -</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2</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Развитие образования</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39"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5 октября 2015 года N° 939</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от 10.12.2015</w:t>
            </w:r>
          </w:p>
        </w:tc>
      </w:tr>
      <w:tr w:rsidR="008E65AF" w:rsidRPr="00663D53" w:rsidTr="008E65AF">
        <w:trPr>
          <w:cnfStyle w:val="000000100000"/>
          <w:trHeight w:val="1343"/>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3</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Социальная поддержка граждан</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40"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5 октября 2015 года N° 938</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 </w:t>
            </w:r>
          </w:p>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 </w:t>
            </w:r>
          </w:p>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25.12.2015 </w:t>
            </w:r>
          </w:p>
        </w:tc>
      </w:tr>
      <w:tr w:rsidR="008E65AF" w:rsidRPr="00663D53" w:rsidTr="008E65AF">
        <w:trPr>
          <w:cnfStyle w:val="000000010000"/>
          <w:trHeight w:val="1343"/>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4</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Доступная среда</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41"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969</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 </w:t>
            </w:r>
          </w:p>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 </w:t>
            </w:r>
          </w:p>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от 28.12.2015 </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5</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Дети Кубани</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42"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964</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25.12.2015</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6</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 xml:space="preserve">Комплексное и устойчивое развитие Краснодарского края в сфере строительства </w:t>
            </w:r>
            <w:r w:rsidRPr="00663D53">
              <w:rPr>
                <w:rFonts w:eastAsia="Times New Roman" w:cs="Times New Roman"/>
                <w:kern w:val="0"/>
                <w:lang w:val="ru-RU" w:eastAsia="ru-RU" w:bidi="ar-SA"/>
              </w:rPr>
              <w:lastRenderedPageBreak/>
              <w:t>и архитектуры</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43"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lastRenderedPageBreak/>
                <w:t>нодарского края от 16 ноября 2015 года N° 1038</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lastRenderedPageBreak/>
              <w:t>от 14.12.2015</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lastRenderedPageBreak/>
              <w:t>7</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Содействие занятости н</w:t>
            </w:r>
            <w:r w:rsidRPr="00663D53">
              <w:rPr>
                <w:rFonts w:eastAsia="Times New Roman" w:cs="Times New Roman"/>
                <w:kern w:val="0"/>
                <w:lang w:val="ru-RU" w:eastAsia="ru-RU" w:bidi="ar-SA"/>
              </w:rPr>
              <w:t>а</w:t>
            </w:r>
            <w:r w:rsidRPr="00663D53">
              <w:rPr>
                <w:rFonts w:eastAsia="Times New Roman" w:cs="Times New Roman"/>
                <w:kern w:val="0"/>
                <w:lang w:val="ru-RU" w:eastAsia="ru-RU" w:bidi="ar-SA"/>
              </w:rPr>
              <w:t>селения</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44"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16 ноября 2015 года N° 1036</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14.12.2015</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8</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Обеспечение безопасности населения</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45"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16 ноября 2015 года N° 1039</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от 19.01.2016 </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9</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Развитие культуры</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46"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22 октября 2015 года N° 986</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21.12.2015</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10</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Охрана окружающей ср</w:t>
            </w:r>
            <w:r w:rsidRPr="00663D53">
              <w:rPr>
                <w:rFonts w:eastAsia="Times New Roman" w:cs="Times New Roman"/>
                <w:kern w:val="0"/>
                <w:lang w:val="ru-RU" w:eastAsia="ru-RU" w:bidi="ar-SA"/>
              </w:rPr>
              <w:t>е</w:t>
            </w:r>
            <w:r w:rsidRPr="00663D53">
              <w:rPr>
                <w:rFonts w:eastAsia="Times New Roman" w:cs="Times New Roman"/>
                <w:kern w:val="0"/>
                <w:lang w:val="ru-RU" w:eastAsia="ru-RU" w:bidi="ar-SA"/>
              </w:rPr>
              <w:t>ды, воспроизводство и и</w:t>
            </w:r>
            <w:r w:rsidRPr="00663D53">
              <w:rPr>
                <w:rFonts w:eastAsia="Times New Roman" w:cs="Times New Roman"/>
                <w:kern w:val="0"/>
                <w:lang w:val="ru-RU" w:eastAsia="ru-RU" w:bidi="ar-SA"/>
              </w:rPr>
              <w:t>с</w:t>
            </w:r>
            <w:r w:rsidRPr="00663D53">
              <w:rPr>
                <w:rFonts w:eastAsia="Times New Roman" w:cs="Times New Roman"/>
                <w:kern w:val="0"/>
                <w:lang w:val="ru-RU" w:eastAsia="ru-RU" w:bidi="ar-SA"/>
              </w:rPr>
              <w:t>пользование природных ресурсов, развитие лесного хозяйства</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47"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20 ноября 2015 года N° 1057</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от 25.12.2015</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11</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Развитие физической культуры и спорта</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48"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962</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14.12.2015</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12</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Развитие жилищно-коммунального хозяйства</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49"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967</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от 29.12.2015</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13</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Социально-экономическое и инновационное развитие Краснодарского края</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50"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5 октября 2015 года N° 943</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10.12.2015</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14</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Молодежь Кубани</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51"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963</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от 21.12.2015</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15</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Региональная политика и развитие гражданского общества</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52"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19 октября 2015 года N° 975</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28.12.2015 </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16</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Казачество Кубани</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53"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 xml:space="preserve">нодарского края от 16 ноября 2015 года N° </w:t>
              </w:r>
              <w:r w:rsidR="008E65AF" w:rsidRPr="00663D53">
                <w:rPr>
                  <w:rStyle w:val="af7"/>
                  <w:rFonts w:eastAsia="Times New Roman" w:cs="Times New Roman"/>
                  <w:color w:val="auto"/>
                  <w:kern w:val="0"/>
                  <w:lang w:val="ru-RU" w:eastAsia="ru-RU" w:bidi="ar-SA"/>
                </w:rPr>
                <w:lastRenderedPageBreak/>
                <w:t>1037</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lastRenderedPageBreak/>
              <w:t>от 28.12.2015 </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lastRenderedPageBreak/>
              <w:t>17</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Формирование условий для духовно-нравственного развития граждан</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54"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968</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14.12.2015</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18</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Развитие санаторно-курортного и туристского комплекса</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55"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5 ноября 2015 года N° 1007</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от 28.12.2015</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19</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Противодействие незако</w:t>
            </w:r>
            <w:r w:rsidRPr="00663D53">
              <w:rPr>
                <w:rFonts w:eastAsia="Times New Roman" w:cs="Times New Roman"/>
                <w:kern w:val="0"/>
                <w:lang w:val="ru-RU" w:eastAsia="ru-RU" w:bidi="ar-SA"/>
              </w:rPr>
              <w:t>н</w:t>
            </w:r>
            <w:r w:rsidRPr="00663D53">
              <w:rPr>
                <w:rFonts w:eastAsia="Times New Roman" w:cs="Times New Roman"/>
                <w:kern w:val="0"/>
                <w:lang w:val="ru-RU" w:eastAsia="ru-RU" w:bidi="ar-SA"/>
              </w:rPr>
              <w:t>ному обороту наркотиков</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56"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5 октября 2015 года N° 941</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30.12.2015</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20</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Информационное общес</w:t>
            </w:r>
            <w:r w:rsidRPr="00663D53">
              <w:rPr>
                <w:rFonts w:eastAsia="Times New Roman" w:cs="Times New Roman"/>
                <w:kern w:val="0"/>
                <w:lang w:val="ru-RU" w:eastAsia="ru-RU" w:bidi="ar-SA"/>
              </w:rPr>
              <w:t>т</w:t>
            </w:r>
            <w:r w:rsidRPr="00663D53">
              <w:rPr>
                <w:rFonts w:eastAsia="Times New Roman" w:cs="Times New Roman"/>
                <w:kern w:val="0"/>
                <w:lang w:val="ru-RU" w:eastAsia="ru-RU" w:bidi="ar-SA"/>
              </w:rPr>
              <w:t>во Кубани</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57"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960</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 -</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21</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Развитие сельского хозя</w:t>
            </w:r>
            <w:r w:rsidRPr="00663D53">
              <w:rPr>
                <w:rFonts w:eastAsia="Times New Roman" w:cs="Times New Roman"/>
                <w:kern w:val="0"/>
                <w:lang w:val="ru-RU" w:eastAsia="ru-RU" w:bidi="ar-SA"/>
              </w:rPr>
              <w:t>й</w:t>
            </w:r>
            <w:r w:rsidRPr="00663D53">
              <w:rPr>
                <w:rFonts w:eastAsia="Times New Roman" w:cs="Times New Roman"/>
                <w:kern w:val="0"/>
                <w:lang w:val="ru-RU" w:eastAsia="ru-RU" w:bidi="ar-SA"/>
              </w:rPr>
              <w:t>ства и регулирование ры</w:t>
            </w:r>
            <w:r w:rsidRPr="00663D53">
              <w:rPr>
                <w:rFonts w:eastAsia="Times New Roman" w:cs="Times New Roman"/>
                <w:kern w:val="0"/>
                <w:lang w:val="ru-RU" w:eastAsia="ru-RU" w:bidi="ar-SA"/>
              </w:rPr>
              <w:t>н</w:t>
            </w:r>
            <w:r w:rsidRPr="00663D53">
              <w:rPr>
                <w:rFonts w:eastAsia="Times New Roman" w:cs="Times New Roman"/>
                <w:kern w:val="0"/>
                <w:lang w:val="ru-RU" w:eastAsia="ru-RU" w:bidi="ar-SA"/>
              </w:rPr>
              <w:t>ков сельскохозяйственной продукции, сырья и пр</w:t>
            </w:r>
            <w:r w:rsidRPr="00663D53">
              <w:rPr>
                <w:rFonts w:eastAsia="Times New Roman" w:cs="Times New Roman"/>
                <w:kern w:val="0"/>
                <w:lang w:val="ru-RU" w:eastAsia="ru-RU" w:bidi="ar-SA"/>
              </w:rPr>
              <w:t>о</w:t>
            </w:r>
            <w:r w:rsidRPr="00663D53">
              <w:rPr>
                <w:rFonts w:eastAsia="Times New Roman" w:cs="Times New Roman"/>
                <w:kern w:val="0"/>
                <w:lang w:val="ru-RU" w:eastAsia="ru-RU" w:bidi="ar-SA"/>
              </w:rPr>
              <w:t>довольствия</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58"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5 октября 2015 года N° 944</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25.12.2015</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22</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Развитие топливно-энергетического компле</w:t>
            </w:r>
            <w:r w:rsidRPr="00663D53">
              <w:rPr>
                <w:rFonts w:eastAsia="Times New Roman" w:cs="Times New Roman"/>
                <w:kern w:val="0"/>
                <w:lang w:val="ru-RU" w:eastAsia="ru-RU" w:bidi="ar-SA"/>
              </w:rPr>
              <w:t>к</w:t>
            </w:r>
            <w:r w:rsidRPr="00663D53">
              <w:rPr>
                <w:rFonts w:eastAsia="Times New Roman" w:cs="Times New Roman"/>
                <w:kern w:val="0"/>
                <w:lang w:val="ru-RU" w:eastAsia="ru-RU" w:bidi="ar-SA"/>
              </w:rPr>
              <w:t>са</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59"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961</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от 21.12.2015</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23</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Обеспечение участия Краснодарского края в подготовке и проведении Кубка конфедераций в 2017 году и чемпионата мира по футболу в 2018 году в Российской Фед</w:t>
            </w:r>
            <w:r w:rsidRPr="00663D53">
              <w:rPr>
                <w:rFonts w:eastAsia="Times New Roman" w:cs="Times New Roman"/>
                <w:kern w:val="0"/>
                <w:lang w:val="ru-RU" w:eastAsia="ru-RU" w:bidi="ar-SA"/>
              </w:rPr>
              <w:t>е</w:t>
            </w:r>
            <w:r w:rsidRPr="00663D53">
              <w:rPr>
                <w:rFonts w:eastAsia="Times New Roman" w:cs="Times New Roman"/>
                <w:kern w:val="0"/>
                <w:lang w:val="ru-RU" w:eastAsia="ru-RU" w:bidi="ar-SA"/>
              </w:rPr>
              <w:t>рации</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60"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13.12.2013 N° 1484</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29.12.2015</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24</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Развитие промышленности Краснодарского края и п</w:t>
            </w:r>
            <w:r w:rsidRPr="00663D53">
              <w:rPr>
                <w:rFonts w:eastAsia="Times New Roman" w:cs="Times New Roman"/>
                <w:kern w:val="0"/>
                <w:lang w:val="ru-RU" w:eastAsia="ru-RU" w:bidi="ar-SA"/>
              </w:rPr>
              <w:t>о</w:t>
            </w:r>
            <w:r w:rsidRPr="00663D53">
              <w:rPr>
                <w:rFonts w:eastAsia="Times New Roman" w:cs="Times New Roman"/>
                <w:kern w:val="0"/>
                <w:lang w:val="ru-RU" w:eastAsia="ru-RU" w:bidi="ar-SA"/>
              </w:rPr>
              <w:t>вышение ее конкурент</w:t>
            </w:r>
            <w:r w:rsidRPr="00663D53">
              <w:rPr>
                <w:rFonts w:eastAsia="Times New Roman" w:cs="Times New Roman"/>
                <w:kern w:val="0"/>
                <w:lang w:val="ru-RU" w:eastAsia="ru-RU" w:bidi="ar-SA"/>
              </w:rPr>
              <w:t>о</w:t>
            </w:r>
            <w:r w:rsidRPr="00663D53">
              <w:rPr>
                <w:rFonts w:eastAsia="Times New Roman" w:cs="Times New Roman"/>
                <w:kern w:val="0"/>
                <w:lang w:val="ru-RU" w:eastAsia="ru-RU" w:bidi="ar-SA"/>
              </w:rPr>
              <w:t>способности</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61"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30 ноября 2015 года N° 1138</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 -</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25</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Управление государстве</w:t>
            </w:r>
            <w:r w:rsidRPr="00663D53">
              <w:rPr>
                <w:rFonts w:eastAsia="Times New Roman" w:cs="Times New Roman"/>
                <w:kern w:val="0"/>
                <w:lang w:val="ru-RU" w:eastAsia="ru-RU" w:bidi="ar-SA"/>
              </w:rPr>
              <w:t>н</w:t>
            </w:r>
            <w:r w:rsidRPr="00663D53">
              <w:rPr>
                <w:rFonts w:eastAsia="Times New Roman" w:cs="Times New Roman"/>
                <w:kern w:val="0"/>
                <w:lang w:val="ru-RU" w:eastAsia="ru-RU" w:bidi="ar-SA"/>
              </w:rPr>
              <w:t>ными финансами Красн</w:t>
            </w:r>
            <w:r w:rsidRPr="00663D53">
              <w:rPr>
                <w:rFonts w:eastAsia="Times New Roman" w:cs="Times New Roman"/>
                <w:kern w:val="0"/>
                <w:lang w:val="ru-RU" w:eastAsia="ru-RU" w:bidi="ar-SA"/>
              </w:rPr>
              <w:t>о</w:t>
            </w:r>
            <w:r w:rsidRPr="00663D53">
              <w:rPr>
                <w:rFonts w:eastAsia="Times New Roman" w:cs="Times New Roman"/>
                <w:kern w:val="0"/>
                <w:lang w:val="ru-RU" w:eastAsia="ru-RU" w:bidi="ar-SA"/>
              </w:rPr>
              <w:t>дарского края</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62"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5 октября 2015 года N° 940</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 -</w:t>
            </w:r>
          </w:p>
        </w:tc>
      </w:tr>
      <w:tr w:rsidR="008E65AF" w:rsidRPr="00663D53" w:rsidTr="008E65AF">
        <w:trPr>
          <w:cnfStyle w:val="00000001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lastRenderedPageBreak/>
              <w:t>26</w:t>
            </w:r>
          </w:p>
        </w:tc>
        <w:tc>
          <w:tcPr>
            <w:tcW w:w="3013"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Медиа среда Кубани</w:t>
            </w:r>
          </w:p>
        </w:tc>
        <w:tc>
          <w:tcPr>
            <w:tcW w:w="4820" w:type="dxa"/>
            <w:hideMark/>
          </w:tcPr>
          <w:p w:rsidR="008E65AF" w:rsidRPr="00663D53" w:rsidRDefault="00795C0B">
            <w:pPr>
              <w:widowControl/>
              <w:suppressAutoHyphens w:val="0"/>
              <w:cnfStyle w:val="000000010000"/>
              <w:rPr>
                <w:rFonts w:eastAsia="Times New Roman" w:cs="Times New Roman"/>
                <w:kern w:val="0"/>
                <w:lang w:val="ru-RU" w:eastAsia="ru-RU" w:bidi="ar-SA"/>
              </w:rPr>
            </w:pPr>
            <w:hyperlink r:id="rId63"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959</w:t>
              </w:r>
            </w:hyperlink>
          </w:p>
        </w:tc>
        <w:tc>
          <w:tcPr>
            <w:tcW w:w="1479" w:type="dxa"/>
            <w:hideMark/>
          </w:tcPr>
          <w:p w:rsidR="008E65AF" w:rsidRPr="00663D53" w:rsidRDefault="008E65AF">
            <w:pPr>
              <w:widowControl/>
              <w:suppressAutoHyphens w:val="0"/>
              <w:cnfStyle w:val="000000010000"/>
              <w:rPr>
                <w:rFonts w:eastAsia="Times New Roman" w:cs="Times New Roman"/>
                <w:kern w:val="0"/>
                <w:lang w:val="ru-RU" w:eastAsia="ru-RU" w:bidi="ar-SA"/>
              </w:rPr>
            </w:pPr>
            <w:r w:rsidRPr="00663D53">
              <w:rPr>
                <w:rFonts w:eastAsia="Times New Roman" w:cs="Times New Roman"/>
                <w:kern w:val="0"/>
                <w:lang w:val="ru-RU" w:eastAsia="ru-RU" w:bidi="ar-SA"/>
              </w:rPr>
              <w:t>от 14.12.2015</w:t>
            </w:r>
          </w:p>
        </w:tc>
      </w:tr>
      <w:tr w:rsidR="008E65AF" w:rsidRPr="00663D53" w:rsidTr="008E65AF">
        <w:trPr>
          <w:cnfStyle w:val="000000100000"/>
          <w:trHeight w:val="718"/>
        </w:trPr>
        <w:tc>
          <w:tcPr>
            <w:cnfStyle w:val="001000000000"/>
            <w:tcW w:w="969" w:type="dxa"/>
            <w:hideMark/>
          </w:tcPr>
          <w:p w:rsidR="008E65AF" w:rsidRPr="00663D53" w:rsidRDefault="008E65AF">
            <w:pPr>
              <w:widowControl/>
              <w:suppressAutoHyphens w:val="0"/>
              <w:jc w:val="center"/>
              <w:rPr>
                <w:rFonts w:ascii="Times New Roman" w:eastAsia="Times New Roman" w:hAnsi="Times New Roman" w:cs="Times New Roman"/>
                <w:kern w:val="0"/>
                <w:lang w:val="ru-RU" w:eastAsia="ru-RU" w:bidi="ar-SA"/>
              </w:rPr>
            </w:pPr>
            <w:r w:rsidRPr="00663D53">
              <w:rPr>
                <w:rFonts w:ascii="Times New Roman" w:eastAsia="Times New Roman" w:hAnsi="Times New Roman" w:cs="Times New Roman"/>
                <w:kern w:val="0"/>
                <w:lang w:val="ru-RU" w:eastAsia="ru-RU" w:bidi="ar-SA"/>
              </w:rPr>
              <w:t>27</w:t>
            </w:r>
          </w:p>
        </w:tc>
        <w:tc>
          <w:tcPr>
            <w:tcW w:w="3013"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Развитие сети автом</w:t>
            </w:r>
            <w:r w:rsidRPr="00663D53">
              <w:rPr>
                <w:rFonts w:eastAsia="Times New Roman" w:cs="Times New Roman"/>
                <w:kern w:val="0"/>
                <w:lang w:val="ru-RU" w:eastAsia="ru-RU" w:bidi="ar-SA"/>
              </w:rPr>
              <w:t>о</w:t>
            </w:r>
            <w:r w:rsidRPr="00663D53">
              <w:rPr>
                <w:rFonts w:eastAsia="Times New Roman" w:cs="Times New Roman"/>
                <w:kern w:val="0"/>
                <w:lang w:val="ru-RU" w:eastAsia="ru-RU" w:bidi="ar-SA"/>
              </w:rPr>
              <w:t>бильных дорог Краснода</w:t>
            </w:r>
            <w:r w:rsidRPr="00663D53">
              <w:rPr>
                <w:rFonts w:eastAsia="Times New Roman" w:cs="Times New Roman"/>
                <w:kern w:val="0"/>
                <w:lang w:val="ru-RU" w:eastAsia="ru-RU" w:bidi="ar-SA"/>
              </w:rPr>
              <w:t>р</w:t>
            </w:r>
            <w:r w:rsidRPr="00663D53">
              <w:rPr>
                <w:rFonts w:eastAsia="Times New Roman" w:cs="Times New Roman"/>
                <w:kern w:val="0"/>
                <w:lang w:val="ru-RU" w:eastAsia="ru-RU" w:bidi="ar-SA"/>
              </w:rPr>
              <w:t>ского края</w:t>
            </w:r>
          </w:p>
        </w:tc>
        <w:tc>
          <w:tcPr>
            <w:tcW w:w="4820" w:type="dxa"/>
            <w:hideMark/>
          </w:tcPr>
          <w:p w:rsidR="008E65AF" w:rsidRPr="00663D53" w:rsidRDefault="00795C0B">
            <w:pPr>
              <w:widowControl/>
              <w:suppressAutoHyphens w:val="0"/>
              <w:cnfStyle w:val="000000100000"/>
              <w:rPr>
                <w:rFonts w:eastAsia="Times New Roman" w:cs="Times New Roman"/>
                <w:kern w:val="0"/>
                <w:lang w:val="ru-RU" w:eastAsia="ru-RU" w:bidi="ar-SA"/>
              </w:rPr>
            </w:pPr>
            <w:hyperlink r:id="rId64" w:history="1">
              <w:r w:rsidR="008E65AF" w:rsidRPr="00663D53">
                <w:rPr>
                  <w:rStyle w:val="af7"/>
                  <w:rFonts w:eastAsia="Times New Roman" w:cs="Times New Roman"/>
                  <w:color w:val="auto"/>
                  <w:kern w:val="0"/>
                  <w:lang w:val="ru-RU" w:eastAsia="ru-RU" w:bidi="ar-SA"/>
                </w:rPr>
                <w:t>постановление главы администрации (г</w:t>
              </w:r>
              <w:r w:rsidR="008E65AF" w:rsidRPr="00663D53">
                <w:rPr>
                  <w:rStyle w:val="af7"/>
                  <w:rFonts w:eastAsia="Times New Roman" w:cs="Times New Roman"/>
                  <w:color w:val="auto"/>
                  <w:kern w:val="0"/>
                  <w:lang w:val="ru-RU" w:eastAsia="ru-RU" w:bidi="ar-SA"/>
                </w:rPr>
                <w:t>у</w:t>
              </w:r>
              <w:r w:rsidR="008E65AF" w:rsidRPr="00663D53">
                <w:rPr>
                  <w:rStyle w:val="af7"/>
                  <w:rFonts w:eastAsia="Times New Roman" w:cs="Times New Roman"/>
                  <w:color w:val="auto"/>
                  <w:kern w:val="0"/>
                  <w:lang w:val="ru-RU" w:eastAsia="ru-RU" w:bidi="ar-SA"/>
                </w:rPr>
                <w:t>бернатора) Краснодарского края об утве</w:t>
              </w:r>
              <w:r w:rsidR="008E65AF" w:rsidRPr="00663D53">
                <w:rPr>
                  <w:rStyle w:val="af7"/>
                  <w:rFonts w:eastAsia="Times New Roman" w:cs="Times New Roman"/>
                  <w:color w:val="auto"/>
                  <w:kern w:val="0"/>
                  <w:lang w:val="ru-RU" w:eastAsia="ru-RU" w:bidi="ar-SA"/>
                </w:rPr>
                <w:t>р</w:t>
              </w:r>
              <w:r w:rsidR="008E65AF" w:rsidRPr="00663D53">
                <w:rPr>
                  <w:rStyle w:val="af7"/>
                  <w:rFonts w:eastAsia="Times New Roman" w:cs="Times New Roman"/>
                  <w:color w:val="auto"/>
                  <w:kern w:val="0"/>
                  <w:lang w:val="ru-RU" w:eastAsia="ru-RU" w:bidi="ar-SA"/>
                </w:rPr>
                <w:t>ждении государственной программы Кра</w:t>
              </w:r>
              <w:r w:rsidR="008E65AF" w:rsidRPr="00663D53">
                <w:rPr>
                  <w:rStyle w:val="af7"/>
                  <w:rFonts w:eastAsia="Times New Roman" w:cs="Times New Roman"/>
                  <w:color w:val="auto"/>
                  <w:kern w:val="0"/>
                  <w:lang w:val="ru-RU" w:eastAsia="ru-RU" w:bidi="ar-SA"/>
                </w:rPr>
                <w:t>с</w:t>
              </w:r>
              <w:r w:rsidR="008E65AF" w:rsidRPr="00663D53">
                <w:rPr>
                  <w:rStyle w:val="af7"/>
                  <w:rFonts w:eastAsia="Times New Roman" w:cs="Times New Roman"/>
                  <w:color w:val="auto"/>
                  <w:kern w:val="0"/>
                  <w:lang w:val="ru-RU" w:eastAsia="ru-RU" w:bidi="ar-SA"/>
                </w:rPr>
                <w:t>нодарского края от 12 октября 2015 года N° 965</w:t>
              </w:r>
            </w:hyperlink>
          </w:p>
        </w:tc>
        <w:tc>
          <w:tcPr>
            <w:tcW w:w="1479" w:type="dxa"/>
            <w:hideMark/>
          </w:tcPr>
          <w:p w:rsidR="008E65AF" w:rsidRPr="00663D53" w:rsidRDefault="008E65AF">
            <w:pPr>
              <w:widowControl/>
              <w:suppressAutoHyphens w:val="0"/>
              <w:cnfStyle w:val="000000100000"/>
              <w:rPr>
                <w:rFonts w:eastAsia="Times New Roman" w:cs="Times New Roman"/>
                <w:kern w:val="0"/>
                <w:lang w:val="ru-RU" w:eastAsia="ru-RU" w:bidi="ar-SA"/>
              </w:rPr>
            </w:pPr>
            <w:r w:rsidRPr="00663D53">
              <w:rPr>
                <w:rFonts w:eastAsia="Times New Roman" w:cs="Times New Roman"/>
                <w:kern w:val="0"/>
                <w:lang w:val="ru-RU" w:eastAsia="ru-RU" w:bidi="ar-SA"/>
              </w:rPr>
              <w:t>от 29.12.2015 </w:t>
            </w:r>
          </w:p>
        </w:tc>
      </w:tr>
    </w:tbl>
    <w:p w:rsidR="004B6848" w:rsidRDefault="004B6848" w:rsidP="0080793A">
      <w:pPr>
        <w:tabs>
          <w:tab w:val="left" w:pos="284"/>
        </w:tabs>
        <w:spacing w:line="276" w:lineRule="auto"/>
        <w:rPr>
          <w:rFonts w:cs="Times New Roman"/>
          <w:b/>
          <w:i/>
          <w:sz w:val="28"/>
          <w:szCs w:val="28"/>
          <w:lang w:val="ru-RU"/>
        </w:rPr>
      </w:pPr>
    </w:p>
    <w:p w:rsidR="008E65AF" w:rsidRPr="00663D53" w:rsidRDefault="008E65AF" w:rsidP="0080793A">
      <w:pPr>
        <w:tabs>
          <w:tab w:val="left" w:pos="284"/>
        </w:tabs>
        <w:spacing w:line="276" w:lineRule="auto"/>
        <w:rPr>
          <w:rFonts w:cs="Times New Roman"/>
          <w:b/>
          <w:i/>
          <w:sz w:val="28"/>
          <w:szCs w:val="28"/>
          <w:lang w:val="ru-RU"/>
        </w:rPr>
      </w:pPr>
      <w:r w:rsidRPr="00663D53">
        <w:rPr>
          <w:rFonts w:cs="Times New Roman"/>
          <w:b/>
          <w:i/>
          <w:sz w:val="28"/>
          <w:szCs w:val="28"/>
          <w:lang w:val="ru-RU"/>
        </w:rPr>
        <w:t>Культура</w:t>
      </w:r>
    </w:p>
    <w:p w:rsidR="008E65AF" w:rsidRPr="00663D53" w:rsidRDefault="008E65AF" w:rsidP="0080793A">
      <w:pPr>
        <w:autoSpaceDE w:val="0"/>
        <w:adjustRightInd w:val="0"/>
        <w:spacing w:line="276" w:lineRule="auto"/>
        <w:ind w:firstLine="540"/>
        <w:jc w:val="both"/>
        <w:rPr>
          <w:rFonts w:cs="Times New Roman"/>
          <w:sz w:val="28"/>
          <w:szCs w:val="28"/>
        </w:rPr>
      </w:pPr>
      <w:r w:rsidRPr="00663D53">
        <w:rPr>
          <w:rFonts w:cs="Times New Roman"/>
          <w:sz w:val="28"/>
          <w:szCs w:val="28"/>
        </w:rPr>
        <w:t>Главный социально-экономический эффект от реализации Программы выражается в повышении роли культуры и искусства в жизни людей и, следовательно, в повышении качества жизни в целом и упрочении статуса России как страны великой культуры.</w:t>
      </w:r>
    </w:p>
    <w:p w:rsidR="008E65AF" w:rsidRPr="00663D53" w:rsidRDefault="008E65AF" w:rsidP="0080793A">
      <w:pPr>
        <w:autoSpaceDE w:val="0"/>
        <w:adjustRightInd w:val="0"/>
        <w:spacing w:line="276" w:lineRule="auto"/>
        <w:ind w:firstLine="540"/>
        <w:jc w:val="both"/>
        <w:rPr>
          <w:rFonts w:cs="Times New Roman"/>
          <w:sz w:val="28"/>
          <w:szCs w:val="28"/>
        </w:rPr>
      </w:pPr>
      <w:r w:rsidRPr="00663D53">
        <w:rPr>
          <w:rFonts w:cs="Times New Roman"/>
          <w:sz w:val="28"/>
          <w:szCs w:val="28"/>
        </w:rPr>
        <w:t>Особенность культуры заключается в том, что важнейшие результаты культурной деятельности выражаются в отложенном по времени социальном эффекте и проявляются в увеличении интеллектуального потенциала, изменении ценностных ориентаций и норм поведения людей, что в конечном итоге влечет за собой изменения в основах функционирования общества. Последствия такого рода часто не поддаются обычным статистическим измерениям. Поэтому в Программе предполагается использовать систему индикаторов и показателей, характеризующих лишь текущие результаты культурной деятельности. При этом проекты, включенные в Программу, могут содержать показатели результативности.</w:t>
      </w:r>
    </w:p>
    <w:p w:rsidR="008E65AF" w:rsidRPr="00663D53" w:rsidRDefault="008E65AF" w:rsidP="0080793A">
      <w:pPr>
        <w:autoSpaceDE w:val="0"/>
        <w:adjustRightInd w:val="0"/>
        <w:spacing w:line="276" w:lineRule="auto"/>
        <w:ind w:firstLine="540"/>
        <w:jc w:val="both"/>
        <w:rPr>
          <w:rFonts w:cs="Times New Roman"/>
          <w:sz w:val="28"/>
          <w:szCs w:val="28"/>
        </w:rPr>
      </w:pPr>
      <w:r w:rsidRPr="00663D53">
        <w:rPr>
          <w:rFonts w:cs="Times New Roman"/>
          <w:sz w:val="28"/>
          <w:szCs w:val="28"/>
        </w:rPr>
        <w:t>Оценка эффективности реализации Программы и отдельных проектов по каждому ее разделу осуществляется государственными заказчиками и государственным заказчиком - координатором Программы.</w:t>
      </w:r>
    </w:p>
    <w:p w:rsidR="008E65AF" w:rsidRPr="00663D53" w:rsidRDefault="008E65AF" w:rsidP="0080793A">
      <w:pPr>
        <w:autoSpaceDE w:val="0"/>
        <w:adjustRightInd w:val="0"/>
        <w:spacing w:line="276" w:lineRule="auto"/>
        <w:ind w:firstLine="540"/>
        <w:jc w:val="both"/>
        <w:rPr>
          <w:rFonts w:cs="Times New Roman"/>
          <w:sz w:val="28"/>
          <w:szCs w:val="28"/>
        </w:rPr>
      </w:pPr>
      <w:r w:rsidRPr="00663D53">
        <w:rPr>
          <w:rFonts w:cs="Times New Roman"/>
          <w:sz w:val="28"/>
          <w:szCs w:val="28"/>
        </w:rPr>
        <w:t>Таким образом, в ходе выполнения Программы предполагается достижение следующих результатов:</w:t>
      </w:r>
    </w:p>
    <w:p w:rsidR="008E65AF" w:rsidRPr="00663D53" w:rsidRDefault="008E65AF" w:rsidP="0080793A">
      <w:pPr>
        <w:autoSpaceDE w:val="0"/>
        <w:adjustRightInd w:val="0"/>
        <w:spacing w:line="276" w:lineRule="auto"/>
        <w:ind w:firstLine="540"/>
        <w:jc w:val="both"/>
        <w:rPr>
          <w:rFonts w:cs="Times New Roman"/>
          <w:sz w:val="28"/>
          <w:szCs w:val="28"/>
        </w:rPr>
      </w:pPr>
      <w:r w:rsidRPr="00663D53">
        <w:rPr>
          <w:rFonts w:cs="Times New Roman"/>
          <w:sz w:val="28"/>
          <w:szCs w:val="28"/>
        </w:rPr>
        <w:t>укрепление единства культурного пространства страны как условия сохранения государственной целостности России при самобытности населяющих ее народов;</w:t>
      </w:r>
    </w:p>
    <w:p w:rsidR="008E65AF" w:rsidRPr="00663D53" w:rsidRDefault="008E65AF" w:rsidP="0080793A">
      <w:pPr>
        <w:autoSpaceDE w:val="0"/>
        <w:adjustRightInd w:val="0"/>
        <w:spacing w:line="276" w:lineRule="auto"/>
        <w:ind w:firstLine="540"/>
        <w:jc w:val="both"/>
        <w:rPr>
          <w:rFonts w:cs="Times New Roman"/>
          <w:sz w:val="28"/>
          <w:szCs w:val="28"/>
        </w:rPr>
      </w:pPr>
      <w:r w:rsidRPr="00663D53">
        <w:rPr>
          <w:rFonts w:cs="Times New Roman"/>
          <w:sz w:val="28"/>
          <w:szCs w:val="28"/>
        </w:rPr>
        <w:t>создание благоприятных условий для разнообразной творческой деятельности, увеличение доступности предлагаемых населению культурных благ и информации в области культуры и искусства;</w:t>
      </w:r>
    </w:p>
    <w:p w:rsidR="008E65AF" w:rsidRPr="00663D53" w:rsidRDefault="008E65AF" w:rsidP="0080793A">
      <w:pPr>
        <w:autoSpaceDE w:val="0"/>
        <w:adjustRightInd w:val="0"/>
        <w:spacing w:line="276" w:lineRule="auto"/>
        <w:ind w:firstLine="540"/>
        <w:jc w:val="both"/>
        <w:rPr>
          <w:rFonts w:cs="Times New Roman"/>
          <w:sz w:val="28"/>
          <w:szCs w:val="28"/>
        </w:rPr>
      </w:pPr>
      <w:r w:rsidRPr="00663D53">
        <w:rPr>
          <w:rFonts w:cs="Times New Roman"/>
          <w:sz w:val="28"/>
          <w:szCs w:val="28"/>
        </w:rPr>
        <w:t>создание условий для интеграции российской культуры в мировой культурный процесс, освоение новых форм и направлений культурного обмена;</w:t>
      </w:r>
    </w:p>
    <w:p w:rsidR="008E65AF" w:rsidRPr="00663D53" w:rsidRDefault="008E65AF" w:rsidP="0080793A">
      <w:pPr>
        <w:autoSpaceDE w:val="0"/>
        <w:adjustRightInd w:val="0"/>
        <w:spacing w:line="276" w:lineRule="auto"/>
        <w:ind w:firstLine="540"/>
        <w:jc w:val="both"/>
        <w:rPr>
          <w:rFonts w:cs="Times New Roman"/>
          <w:sz w:val="28"/>
          <w:szCs w:val="28"/>
        </w:rPr>
      </w:pPr>
      <w:r w:rsidRPr="00663D53">
        <w:rPr>
          <w:rFonts w:cs="Times New Roman"/>
          <w:sz w:val="28"/>
          <w:szCs w:val="28"/>
        </w:rPr>
        <w:t>обеспечение конкурентоспособности молодых специалистов творческих профессий в условиях свободного рынка труда и развитие эстетического воспитания молодежи;</w:t>
      </w:r>
    </w:p>
    <w:p w:rsidR="008E65AF" w:rsidRPr="00663D53" w:rsidRDefault="008E65AF" w:rsidP="0080793A">
      <w:pPr>
        <w:autoSpaceDE w:val="0"/>
        <w:adjustRightInd w:val="0"/>
        <w:spacing w:line="276" w:lineRule="auto"/>
        <w:ind w:firstLine="540"/>
        <w:jc w:val="both"/>
        <w:rPr>
          <w:rFonts w:cs="Times New Roman"/>
          <w:sz w:val="28"/>
          <w:szCs w:val="28"/>
        </w:rPr>
      </w:pPr>
      <w:r w:rsidRPr="00663D53">
        <w:rPr>
          <w:rFonts w:cs="Times New Roman"/>
          <w:sz w:val="28"/>
          <w:szCs w:val="28"/>
        </w:rPr>
        <w:t xml:space="preserve">активизация по сравнению с предыдущим 10-летием экономических </w:t>
      </w:r>
      <w:r w:rsidRPr="00663D53">
        <w:rPr>
          <w:rFonts w:cs="Times New Roman"/>
          <w:sz w:val="28"/>
          <w:szCs w:val="28"/>
        </w:rPr>
        <w:lastRenderedPageBreak/>
        <w:t>процессов, способствующих развитию культуры, а также появление тенденции к росту объемов негосударственных ресурсов, привлекаемых в указанную сферу.</w:t>
      </w:r>
    </w:p>
    <w:p w:rsidR="008E65AF" w:rsidRPr="00663D53" w:rsidRDefault="008E65AF" w:rsidP="0080793A">
      <w:pPr>
        <w:autoSpaceDE w:val="0"/>
        <w:adjustRightInd w:val="0"/>
        <w:spacing w:line="276" w:lineRule="auto"/>
        <w:ind w:firstLine="540"/>
        <w:jc w:val="both"/>
        <w:rPr>
          <w:rFonts w:cs="Times New Roman"/>
          <w:sz w:val="28"/>
          <w:szCs w:val="28"/>
          <w:lang w:val="ru-RU"/>
        </w:rPr>
      </w:pPr>
      <w:r w:rsidRPr="00663D53">
        <w:rPr>
          <w:rFonts w:cs="Times New Roman"/>
          <w:sz w:val="28"/>
          <w:szCs w:val="28"/>
        </w:rPr>
        <w:t>Достижение экономического эффекта Программы предполагается обеспечить за счет привлечения дополнительных инвестиций в рамках государственно-частного партнерства, создания экономически привлекательных условий для бизнеса, а также повышения роли культуры. Формирование музеев-заповедников, культурной и туристской инфраструктуры позволит создать дополнительные рабочие места, пополнить бюджеты соответствующих уровней и обеспечить рост внутреннего валового продукта. Направленность Программы на сохранение объектов культурного наследия позволит предотвратить возрастание расходов на эти цели в перспективе. Развитие культурного потенциала страны за счет укрепления базы музейных, театрально-концертных и иных учреждений культуры создает необходимые условия для ведения культурно-просветительной работы, образования в сфере культуры и искусства, а также для патриотического воспитания молодежи.</w:t>
      </w:r>
    </w:p>
    <w:p w:rsidR="008E65AF" w:rsidRPr="00663D53" w:rsidRDefault="008E65AF" w:rsidP="0080793A">
      <w:pPr>
        <w:tabs>
          <w:tab w:val="left" w:pos="284"/>
        </w:tabs>
        <w:spacing w:line="276" w:lineRule="auto"/>
        <w:rPr>
          <w:rFonts w:cs="Times New Roman"/>
          <w:b/>
          <w:i/>
          <w:sz w:val="28"/>
          <w:szCs w:val="28"/>
          <w:lang w:val="ru-RU"/>
        </w:rPr>
      </w:pPr>
      <w:r w:rsidRPr="00663D53">
        <w:rPr>
          <w:rFonts w:cs="Times New Roman"/>
          <w:b/>
          <w:i/>
          <w:sz w:val="28"/>
          <w:szCs w:val="28"/>
          <w:lang w:val="ru-RU"/>
        </w:rPr>
        <w:t>Спорт</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 xml:space="preserve">Ожидаемые конечные результаты реализации </w:t>
      </w:r>
      <w:hyperlink r:id="rId65" w:history="1">
        <w:r w:rsidRPr="00663D53">
          <w:rPr>
            <w:rStyle w:val="af7"/>
            <w:rFonts w:ascii="Times New Roman" w:hAnsi="Times New Roman" w:cs="Times New Roman"/>
            <w:sz w:val="28"/>
            <w:szCs w:val="28"/>
          </w:rPr>
          <w:t>Программы</w:t>
        </w:r>
      </w:hyperlink>
      <w:r w:rsidRPr="00663D53">
        <w:rPr>
          <w:rFonts w:ascii="Times New Roman" w:hAnsi="Times New Roman" w:cs="Times New Roman"/>
          <w:sz w:val="28"/>
          <w:szCs w:val="28"/>
        </w:rPr>
        <w:t xml:space="preserve"> и показатели ее с</w:t>
      </w:r>
      <w:r w:rsidRPr="00663D53">
        <w:rPr>
          <w:rFonts w:ascii="Times New Roman" w:hAnsi="Times New Roman" w:cs="Times New Roman"/>
          <w:sz w:val="28"/>
          <w:szCs w:val="28"/>
        </w:rPr>
        <w:t>о</w:t>
      </w:r>
      <w:r w:rsidRPr="00663D53">
        <w:rPr>
          <w:rFonts w:ascii="Times New Roman" w:hAnsi="Times New Roman" w:cs="Times New Roman"/>
          <w:sz w:val="28"/>
          <w:szCs w:val="28"/>
        </w:rPr>
        <w:t>циально-экономической эффективности основываются на системе целевых индик</w:t>
      </w:r>
      <w:r w:rsidRPr="00663D53">
        <w:rPr>
          <w:rFonts w:ascii="Times New Roman" w:hAnsi="Times New Roman" w:cs="Times New Roman"/>
          <w:sz w:val="28"/>
          <w:szCs w:val="28"/>
        </w:rPr>
        <w:t>а</w:t>
      </w:r>
      <w:r w:rsidRPr="00663D53">
        <w:rPr>
          <w:rFonts w:ascii="Times New Roman" w:hAnsi="Times New Roman" w:cs="Times New Roman"/>
          <w:sz w:val="28"/>
          <w:szCs w:val="28"/>
        </w:rPr>
        <w:t>торов и показателей.</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 xml:space="preserve">По прогнозным оценкам, к концу 2020 года реализация мероприятий </w:t>
      </w:r>
      <w:hyperlink r:id="rId66" w:history="1">
        <w:r w:rsidRPr="00663D53">
          <w:rPr>
            <w:rStyle w:val="af7"/>
            <w:rFonts w:ascii="Times New Roman" w:hAnsi="Times New Roman" w:cs="Times New Roman"/>
            <w:sz w:val="28"/>
            <w:szCs w:val="28"/>
          </w:rPr>
          <w:t>Пр</w:t>
        </w:r>
        <w:r w:rsidRPr="00663D53">
          <w:rPr>
            <w:rStyle w:val="af7"/>
            <w:rFonts w:ascii="Times New Roman" w:hAnsi="Times New Roman" w:cs="Times New Roman"/>
            <w:sz w:val="28"/>
            <w:szCs w:val="28"/>
          </w:rPr>
          <w:t>о</w:t>
        </w:r>
        <w:r w:rsidRPr="00663D53">
          <w:rPr>
            <w:rStyle w:val="af7"/>
            <w:rFonts w:ascii="Times New Roman" w:hAnsi="Times New Roman" w:cs="Times New Roman"/>
            <w:sz w:val="28"/>
            <w:szCs w:val="28"/>
          </w:rPr>
          <w:t>граммы</w:t>
        </w:r>
      </w:hyperlink>
      <w:r w:rsidRPr="00663D53">
        <w:rPr>
          <w:rFonts w:ascii="Times New Roman" w:hAnsi="Times New Roman" w:cs="Times New Roman"/>
          <w:sz w:val="28"/>
          <w:szCs w:val="28"/>
        </w:rPr>
        <w:t xml:space="preserve"> обеспечит достижение положительных результатов, определяющих ее с</w:t>
      </w:r>
      <w:r w:rsidRPr="00663D53">
        <w:rPr>
          <w:rFonts w:ascii="Times New Roman" w:hAnsi="Times New Roman" w:cs="Times New Roman"/>
          <w:sz w:val="28"/>
          <w:szCs w:val="28"/>
        </w:rPr>
        <w:t>о</w:t>
      </w:r>
      <w:r w:rsidRPr="00663D53">
        <w:rPr>
          <w:rFonts w:ascii="Times New Roman" w:hAnsi="Times New Roman" w:cs="Times New Roman"/>
          <w:sz w:val="28"/>
          <w:szCs w:val="28"/>
        </w:rPr>
        <w:t>циально-экономическую эффективность.</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 xml:space="preserve">В ходе реализации мероприятий </w:t>
      </w:r>
      <w:hyperlink r:id="rId67" w:history="1">
        <w:r w:rsidRPr="00663D53">
          <w:rPr>
            <w:rStyle w:val="af7"/>
            <w:rFonts w:ascii="Times New Roman" w:hAnsi="Times New Roman" w:cs="Times New Roman"/>
            <w:sz w:val="28"/>
            <w:szCs w:val="28"/>
          </w:rPr>
          <w:t>Программы</w:t>
        </w:r>
      </w:hyperlink>
      <w:r w:rsidRPr="00663D53">
        <w:rPr>
          <w:rFonts w:ascii="Times New Roman" w:hAnsi="Times New Roman" w:cs="Times New Roman"/>
          <w:sz w:val="28"/>
          <w:szCs w:val="28"/>
        </w:rPr>
        <w:t xml:space="preserve"> планируется обеспечить необх</w:t>
      </w:r>
      <w:r w:rsidRPr="00663D53">
        <w:rPr>
          <w:rFonts w:ascii="Times New Roman" w:hAnsi="Times New Roman" w:cs="Times New Roman"/>
          <w:sz w:val="28"/>
          <w:szCs w:val="28"/>
        </w:rPr>
        <w:t>о</w:t>
      </w:r>
      <w:r w:rsidRPr="00663D53">
        <w:rPr>
          <w:rFonts w:ascii="Times New Roman" w:hAnsi="Times New Roman" w:cs="Times New Roman"/>
          <w:sz w:val="28"/>
          <w:szCs w:val="28"/>
        </w:rPr>
        <w:t xml:space="preserve">димые условия для достижения следующих значений целевых показателей </w:t>
      </w:r>
      <w:hyperlink r:id="rId68" w:history="1">
        <w:r w:rsidRPr="00663D53">
          <w:rPr>
            <w:rStyle w:val="af7"/>
            <w:rFonts w:ascii="Times New Roman" w:hAnsi="Times New Roman" w:cs="Times New Roman"/>
            <w:sz w:val="28"/>
            <w:szCs w:val="28"/>
          </w:rPr>
          <w:t>Страт</w:t>
        </w:r>
        <w:r w:rsidRPr="00663D53">
          <w:rPr>
            <w:rStyle w:val="af7"/>
            <w:rFonts w:ascii="Times New Roman" w:hAnsi="Times New Roman" w:cs="Times New Roman"/>
            <w:sz w:val="28"/>
            <w:szCs w:val="28"/>
          </w:rPr>
          <w:t>е</w:t>
        </w:r>
        <w:r w:rsidRPr="00663D53">
          <w:rPr>
            <w:rStyle w:val="af7"/>
            <w:rFonts w:ascii="Times New Roman" w:hAnsi="Times New Roman" w:cs="Times New Roman"/>
            <w:sz w:val="28"/>
            <w:szCs w:val="28"/>
          </w:rPr>
          <w:t>гии</w:t>
        </w:r>
      </w:hyperlink>
      <w:r w:rsidRPr="00663D53">
        <w:rPr>
          <w:rFonts w:ascii="Times New Roman" w:hAnsi="Times New Roman" w:cs="Times New Roman"/>
          <w:sz w:val="28"/>
          <w:szCs w:val="28"/>
        </w:rPr>
        <w:t xml:space="preserve">, государственной </w:t>
      </w:r>
      <w:hyperlink r:id="rId69" w:history="1">
        <w:r w:rsidRPr="00663D53">
          <w:rPr>
            <w:rStyle w:val="af7"/>
            <w:rFonts w:ascii="Times New Roman" w:hAnsi="Times New Roman" w:cs="Times New Roman"/>
            <w:sz w:val="28"/>
            <w:szCs w:val="28"/>
          </w:rPr>
          <w:t>программы</w:t>
        </w:r>
      </w:hyperlink>
      <w:r w:rsidRPr="00663D53">
        <w:rPr>
          <w:rFonts w:ascii="Times New Roman" w:hAnsi="Times New Roman" w:cs="Times New Roman"/>
          <w:sz w:val="28"/>
          <w:szCs w:val="28"/>
        </w:rPr>
        <w:t>:</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количество граждан Российской Федерации, систематически занимающихся физической культурой и спортом, - 40 процентов;</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количество лиц с ограниченными физическими возможностями, систематич</w:t>
      </w:r>
      <w:r w:rsidRPr="00663D53">
        <w:rPr>
          <w:rFonts w:ascii="Times New Roman" w:hAnsi="Times New Roman" w:cs="Times New Roman"/>
          <w:sz w:val="28"/>
          <w:szCs w:val="28"/>
        </w:rPr>
        <w:t>е</w:t>
      </w:r>
      <w:r w:rsidRPr="00663D53">
        <w:rPr>
          <w:rFonts w:ascii="Times New Roman" w:hAnsi="Times New Roman" w:cs="Times New Roman"/>
          <w:sz w:val="28"/>
          <w:szCs w:val="28"/>
        </w:rPr>
        <w:t>ски занимающихся физической культурой и спортом, - 20 процентов;</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количество обучающихся, систематически занимающихся физической культ</w:t>
      </w:r>
      <w:r w:rsidRPr="00663D53">
        <w:rPr>
          <w:rFonts w:ascii="Times New Roman" w:hAnsi="Times New Roman" w:cs="Times New Roman"/>
          <w:sz w:val="28"/>
          <w:szCs w:val="28"/>
        </w:rPr>
        <w:t>у</w:t>
      </w:r>
      <w:r w:rsidRPr="00663D53">
        <w:rPr>
          <w:rFonts w:ascii="Times New Roman" w:hAnsi="Times New Roman" w:cs="Times New Roman"/>
          <w:sz w:val="28"/>
          <w:szCs w:val="28"/>
        </w:rPr>
        <w:t>рой и спортом, - 80 процентов.</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Планируется обеспечить:</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proofErr w:type="gramStart"/>
      <w:r w:rsidRPr="00663D53">
        <w:rPr>
          <w:rFonts w:ascii="Times New Roman" w:hAnsi="Times New Roman" w:cs="Times New Roman"/>
          <w:sz w:val="28"/>
          <w:szCs w:val="28"/>
        </w:rPr>
        <w:t>строительство малобюджетных физкультурно-спортивных объектов и плоск</w:t>
      </w:r>
      <w:r w:rsidRPr="00663D53">
        <w:rPr>
          <w:rFonts w:ascii="Times New Roman" w:hAnsi="Times New Roman" w:cs="Times New Roman"/>
          <w:sz w:val="28"/>
          <w:szCs w:val="28"/>
        </w:rPr>
        <w:t>о</w:t>
      </w:r>
      <w:r w:rsidRPr="00663D53">
        <w:rPr>
          <w:rFonts w:ascii="Times New Roman" w:hAnsi="Times New Roman" w:cs="Times New Roman"/>
          <w:sz w:val="28"/>
          <w:szCs w:val="28"/>
        </w:rPr>
        <w:t>стных сооружений в субъектах Российской Федерации по проектам, рекомендова</w:t>
      </w:r>
      <w:r w:rsidRPr="00663D53">
        <w:rPr>
          <w:rFonts w:ascii="Times New Roman" w:hAnsi="Times New Roman" w:cs="Times New Roman"/>
          <w:sz w:val="28"/>
          <w:szCs w:val="28"/>
        </w:rPr>
        <w:t>н</w:t>
      </w:r>
      <w:r w:rsidRPr="00663D53">
        <w:rPr>
          <w:rFonts w:ascii="Times New Roman" w:hAnsi="Times New Roman" w:cs="Times New Roman"/>
          <w:sz w:val="28"/>
          <w:szCs w:val="28"/>
        </w:rPr>
        <w:t>ным Министерством спорта Российской Федерации для повторного применения, в том числе обеспечивающим доступность этих объектов для лиц с ограниченными возможностями здоровья и инвалидов, стоимость строительства каждого из кот</w:t>
      </w:r>
      <w:r w:rsidRPr="00663D53">
        <w:rPr>
          <w:rFonts w:ascii="Times New Roman" w:hAnsi="Times New Roman" w:cs="Times New Roman"/>
          <w:sz w:val="28"/>
          <w:szCs w:val="28"/>
        </w:rPr>
        <w:t>о</w:t>
      </w:r>
      <w:r w:rsidRPr="00663D53">
        <w:rPr>
          <w:rFonts w:ascii="Times New Roman" w:hAnsi="Times New Roman" w:cs="Times New Roman"/>
          <w:sz w:val="28"/>
          <w:szCs w:val="28"/>
        </w:rPr>
        <w:t>рых составляет не более 100 млн. рублей и которые обладают совокупной един</w:t>
      </w:r>
      <w:r w:rsidRPr="00663D53">
        <w:rPr>
          <w:rFonts w:ascii="Times New Roman" w:hAnsi="Times New Roman" w:cs="Times New Roman"/>
          <w:sz w:val="28"/>
          <w:szCs w:val="28"/>
        </w:rPr>
        <w:t>о</w:t>
      </w:r>
      <w:r w:rsidRPr="00663D53">
        <w:rPr>
          <w:rFonts w:ascii="Times New Roman" w:hAnsi="Times New Roman" w:cs="Times New Roman"/>
          <w:sz w:val="28"/>
          <w:szCs w:val="28"/>
        </w:rPr>
        <w:t>временной пропускной способностью не менее 27,74 тыс. человек;</w:t>
      </w:r>
      <w:proofErr w:type="gramEnd"/>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lastRenderedPageBreak/>
        <w:t>обеспечение сборных команд Российской Федерации по всем видам спорта, входящим в программы Олимпийских и Паралимпийских игр, необходимыми учебно-тренировочными центрами для подготовки спортсменов высокого класса;</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создание новых и развитие существующих федеральных спортивно-тренировочных центров для подготовки в условиях среднегорья и Черноморского побережья спортсменов спортивных сборных команд Российской Федерации по видам спорта, включенным в программы Олимпийских и Паралимпийских игр;</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создание федерального спортивно-тренировочного центра для подготовки спортсменов спортивных сборных команд Российской Федерации по наиболее ма</w:t>
      </w:r>
      <w:r w:rsidRPr="00663D53">
        <w:rPr>
          <w:rFonts w:ascii="Times New Roman" w:hAnsi="Times New Roman" w:cs="Times New Roman"/>
          <w:sz w:val="28"/>
          <w:szCs w:val="28"/>
        </w:rPr>
        <w:t>с</w:t>
      </w:r>
      <w:r w:rsidRPr="00663D53">
        <w:rPr>
          <w:rFonts w:ascii="Times New Roman" w:hAnsi="Times New Roman" w:cs="Times New Roman"/>
          <w:sz w:val="28"/>
          <w:szCs w:val="28"/>
        </w:rPr>
        <w:t>совым видам спорта, не включенным в программы Олимпийских и Паралимпи</w:t>
      </w:r>
      <w:r w:rsidRPr="00663D53">
        <w:rPr>
          <w:rFonts w:ascii="Times New Roman" w:hAnsi="Times New Roman" w:cs="Times New Roman"/>
          <w:sz w:val="28"/>
          <w:szCs w:val="28"/>
        </w:rPr>
        <w:t>й</w:t>
      </w:r>
      <w:r w:rsidRPr="00663D53">
        <w:rPr>
          <w:rFonts w:ascii="Times New Roman" w:hAnsi="Times New Roman" w:cs="Times New Roman"/>
          <w:sz w:val="28"/>
          <w:szCs w:val="28"/>
        </w:rPr>
        <w:t>ских игр (спортивная аэробика, акробатический рок-н-ролл, единоборства, бейсбол, софтбол);</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строительство региональных спортивно-тренировочных центров, в том числе не менее 3 региональных центров по гребным видам спорта и одного центра по теннису, для подготовки спортсменов субъектов Российской Федерации, в которых эти виды спорта являются базовыми. Региональные центры государственной собс</w:t>
      </w:r>
      <w:r w:rsidRPr="00663D53">
        <w:rPr>
          <w:rFonts w:ascii="Times New Roman" w:hAnsi="Times New Roman" w:cs="Times New Roman"/>
          <w:sz w:val="28"/>
          <w:szCs w:val="28"/>
        </w:rPr>
        <w:t>т</w:t>
      </w:r>
      <w:r w:rsidRPr="00663D53">
        <w:rPr>
          <w:rFonts w:ascii="Times New Roman" w:hAnsi="Times New Roman" w:cs="Times New Roman"/>
          <w:sz w:val="28"/>
          <w:szCs w:val="28"/>
        </w:rPr>
        <w:t>венности субъектов Российской Федерации создаются в рамках реализации реги</w:t>
      </w:r>
      <w:r w:rsidRPr="00663D53">
        <w:rPr>
          <w:rFonts w:ascii="Times New Roman" w:hAnsi="Times New Roman" w:cs="Times New Roman"/>
          <w:sz w:val="28"/>
          <w:szCs w:val="28"/>
        </w:rPr>
        <w:t>о</w:t>
      </w:r>
      <w:r w:rsidRPr="00663D53">
        <w:rPr>
          <w:rFonts w:ascii="Times New Roman" w:hAnsi="Times New Roman" w:cs="Times New Roman"/>
          <w:sz w:val="28"/>
          <w:szCs w:val="28"/>
        </w:rPr>
        <w:t>нальных программ (государственных программ субъектов Российской Федерации) развития физической культуры и спорта;</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достижение полной (100 процентов) обеспеченности субъектов Российской Федерации спортивной инфраструктурой, необходимой для подготовки спортивн</w:t>
      </w:r>
      <w:r w:rsidRPr="00663D53">
        <w:rPr>
          <w:rFonts w:ascii="Times New Roman" w:hAnsi="Times New Roman" w:cs="Times New Roman"/>
          <w:sz w:val="28"/>
          <w:szCs w:val="28"/>
        </w:rPr>
        <w:t>о</w:t>
      </w:r>
      <w:r w:rsidRPr="00663D53">
        <w:rPr>
          <w:rFonts w:ascii="Times New Roman" w:hAnsi="Times New Roman" w:cs="Times New Roman"/>
          <w:sz w:val="28"/>
          <w:szCs w:val="28"/>
        </w:rPr>
        <w:t>го резерва по базовым видам спорта.</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Профессиональные кадры для развития отрасли готовятся в условиях, стим</w:t>
      </w:r>
      <w:r w:rsidRPr="00663D53">
        <w:rPr>
          <w:rFonts w:ascii="Times New Roman" w:hAnsi="Times New Roman" w:cs="Times New Roman"/>
          <w:sz w:val="28"/>
          <w:szCs w:val="28"/>
        </w:rPr>
        <w:t>у</w:t>
      </w:r>
      <w:r w:rsidRPr="00663D53">
        <w:rPr>
          <w:rFonts w:ascii="Times New Roman" w:hAnsi="Times New Roman" w:cs="Times New Roman"/>
          <w:sz w:val="28"/>
          <w:szCs w:val="28"/>
        </w:rPr>
        <w:t>лирующих получение качественного образования и соответствующей подготовки.</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proofErr w:type="gramStart"/>
      <w:r w:rsidRPr="00663D53">
        <w:rPr>
          <w:rFonts w:ascii="Times New Roman" w:hAnsi="Times New Roman" w:cs="Times New Roman"/>
          <w:sz w:val="28"/>
          <w:szCs w:val="28"/>
        </w:rPr>
        <w:t>Планируется создать условия для стабильной подготовки спортсменов спо</w:t>
      </w:r>
      <w:r w:rsidRPr="00663D53">
        <w:rPr>
          <w:rFonts w:ascii="Times New Roman" w:hAnsi="Times New Roman" w:cs="Times New Roman"/>
          <w:sz w:val="28"/>
          <w:szCs w:val="28"/>
        </w:rPr>
        <w:t>р</w:t>
      </w:r>
      <w:r w:rsidRPr="00663D53">
        <w:rPr>
          <w:rFonts w:ascii="Times New Roman" w:hAnsi="Times New Roman" w:cs="Times New Roman"/>
          <w:sz w:val="28"/>
          <w:szCs w:val="28"/>
        </w:rPr>
        <w:t>тивных сборных команд Российской Федерации по видам спорта, включенным в программы Олимпийских и Паралимпийских игр, и наиболее массовым видам спорта, не включенным в эти программы, на высоком качественном уровне, что б</w:t>
      </w:r>
      <w:r w:rsidRPr="00663D53">
        <w:rPr>
          <w:rFonts w:ascii="Times New Roman" w:hAnsi="Times New Roman" w:cs="Times New Roman"/>
          <w:sz w:val="28"/>
          <w:szCs w:val="28"/>
        </w:rPr>
        <w:t>у</w:t>
      </w:r>
      <w:r w:rsidRPr="00663D53">
        <w:rPr>
          <w:rFonts w:ascii="Times New Roman" w:hAnsi="Times New Roman" w:cs="Times New Roman"/>
          <w:sz w:val="28"/>
          <w:szCs w:val="28"/>
        </w:rPr>
        <w:t>дет способствовать созданию положительного имиджа Российской Федерации в мире и позиционированию государства как социально ориентированного, форм</w:t>
      </w:r>
      <w:r w:rsidRPr="00663D53">
        <w:rPr>
          <w:rFonts w:ascii="Times New Roman" w:hAnsi="Times New Roman" w:cs="Times New Roman"/>
          <w:sz w:val="28"/>
          <w:szCs w:val="28"/>
        </w:rPr>
        <w:t>и</w:t>
      </w:r>
      <w:r w:rsidRPr="00663D53">
        <w:rPr>
          <w:rFonts w:ascii="Times New Roman" w:hAnsi="Times New Roman" w:cs="Times New Roman"/>
          <w:sz w:val="28"/>
          <w:szCs w:val="28"/>
        </w:rPr>
        <w:t>рующего здоровое общество.</w:t>
      </w:r>
      <w:proofErr w:type="gramEnd"/>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 xml:space="preserve">В целом созданные в рамках </w:t>
      </w:r>
      <w:hyperlink r:id="rId70" w:history="1">
        <w:r w:rsidRPr="00663D53">
          <w:rPr>
            <w:rStyle w:val="af7"/>
            <w:rFonts w:ascii="Times New Roman" w:hAnsi="Times New Roman" w:cs="Times New Roman"/>
            <w:sz w:val="28"/>
            <w:szCs w:val="28"/>
          </w:rPr>
          <w:t>Программы</w:t>
        </w:r>
      </w:hyperlink>
      <w:r w:rsidRPr="00663D53">
        <w:rPr>
          <w:rFonts w:ascii="Times New Roman" w:hAnsi="Times New Roman" w:cs="Times New Roman"/>
          <w:sz w:val="28"/>
          <w:szCs w:val="28"/>
        </w:rPr>
        <w:t xml:space="preserve"> инфраструктурные объекты позволят обеспечить условия для формирования стабильного спортивного резерва спорти</w:t>
      </w:r>
      <w:r w:rsidRPr="00663D53">
        <w:rPr>
          <w:rFonts w:ascii="Times New Roman" w:hAnsi="Times New Roman" w:cs="Times New Roman"/>
          <w:sz w:val="28"/>
          <w:szCs w:val="28"/>
        </w:rPr>
        <w:t>в</w:t>
      </w:r>
      <w:r w:rsidRPr="00663D53">
        <w:rPr>
          <w:rFonts w:ascii="Times New Roman" w:hAnsi="Times New Roman" w:cs="Times New Roman"/>
          <w:sz w:val="28"/>
          <w:szCs w:val="28"/>
        </w:rPr>
        <w:t>ных сборных команд Российской Федерации как минимум до 2050 года.</w:t>
      </w:r>
    </w:p>
    <w:p w:rsidR="008E65AF" w:rsidRPr="00663D53" w:rsidRDefault="008E65AF" w:rsidP="0080793A">
      <w:pPr>
        <w:pStyle w:val="ConsPlusNormal"/>
        <w:spacing w:line="276" w:lineRule="auto"/>
        <w:ind w:firstLine="540"/>
        <w:jc w:val="both"/>
        <w:rPr>
          <w:rFonts w:ascii="Times New Roman" w:hAnsi="Times New Roman" w:cs="Times New Roman"/>
          <w:sz w:val="28"/>
          <w:szCs w:val="28"/>
        </w:rPr>
      </w:pPr>
      <w:r w:rsidRPr="00663D53">
        <w:rPr>
          <w:rFonts w:ascii="Times New Roman" w:hAnsi="Times New Roman" w:cs="Times New Roman"/>
          <w:sz w:val="28"/>
          <w:szCs w:val="28"/>
        </w:rPr>
        <w:t xml:space="preserve">Кроме того, для оценки социально-экономической эффективности реализации </w:t>
      </w:r>
      <w:hyperlink r:id="rId71" w:history="1">
        <w:r w:rsidRPr="00663D53">
          <w:rPr>
            <w:rStyle w:val="af7"/>
            <w:rFonts w:ascii="Times New Roman" w:hAnsi="Times New Roman" w:cs="Times New Roman"/>
            <w:sz w:val="28"/>
            <w:szCs w:val="28"/>
          </w:rPr>
          <w:t>Программы</w:t>
        </w:r>
      </w:hyperlink>
      <w:r w:rsidRPr="00663D53">
        <w:rPr>
          <w:rFonts w:ascii="Times New Roman" w:hAnsi="Times New Roman" w:cs="Times New Roman"/>
          <w:sz w:val="28"/>
          <w:szCs w:val="28"/>
        </w:rPr>
        <w:t xml:space="preserve"> используется качественный показатель - экономический эффект от привлечения населения к занятиям физической культурой и спортом, выража</w:t>
      </w:r>
      <w:r w:rsidRPr="00663D53">
        <w:rPr>
          <w:rFonts w:ascii="Times New Roman" w:hAnsi="Times New Roman" w:cs="Times New Roman"/>
          <w:sz w:val="28"/>
          <w:szCs w:val="28"/>
        </w:rPr>
        <w:t>ю</w:t>
      </w:r>
      <w:r w:rsidRPr="00663D53">
        <w:rPr>
          <w:rFonts w:ascii="Times New Roman" w:hAnsi="Times New Roman" w:cs="Times New Roman"/>
          <w:sz w:val="28"/>
          <w:szCs w:val="28"/>
        </w:rPr>
        <w:t xml:space="preserve">щийся в предотвращении ущерба для экономики страны вследствие сокращения числа дней временной нетрудоспособности граждан, занятых в экономике (по </w:t>
      </w:r>
      <w:r w:rsidRPr="00663D53">
        <w:rPr>
          <w:rFonts w:ascii="Times New Roman" w:hAnsi="Times New Roman" w:cs="Times New Roman"/>
          <w:sz w:val="28"/>
          <w:szCs w:val="28"/>
        </w:rPr>
        <w:lastRenderedPageBreak/>
        <w:t>сравнению с гражданами, не занимающимися физической культурой и спортом). Увеличение значения этого показателя по сравнению с его значением на начало реализации Программы будет свидетельствовать о положительных результатах ее реализации.</w:t>
      </w:r>
    </w:p>
    <w:p w:rsidR="008E65AF" w:rsidRPr="00663D53" w:rsidRDefault="008E65AF" w:rsidP="0080793A">
      <w:pPr>
        <w:tabs>
          <w:tab w:val="left" w:pos="284"/>
        </w:tabs>
        <w:spacing w:line="276" w:lineRule="auto"/>
        <w:rPr>
          <w:rFonts w:cs="Times New Roman"/>
          <w:b/>
          <w:i/>
          <w:sz w:val="28"/>
          <w:szCs w:val="28"/>
          <w:lang w:val="ru-RU"/>
        </w:rPr>
      </w:pPr>
      <w:r w:rsidRPr="00663D53">
        <w:rPr>
          <w:rFonts w:cs="Times New Roman"/>
          <w:b/>
          <w:i/>
          <w:sz w:val="28"/>
          <w:szCs w:val="28"/>
          <w:lang w:val="ru-RU"/>
        </w:rPr>
        <w:t>Образование</w:t>
      </w:r>
    </w:p>
    <w:p w:rsidR="008E65AF" w:rsidRPr="00663D53" w:rsidRDefault="008E65AF" w:rsidP="0080793A">
      <w:pPr>
        <w:pStyle w:val="ConsPlusNormal"/>
        <w:spacing w:line="276" w:lineRule="auto"/>
        <w:ind w:firstLine="0"/>
        <w:jc w:val="both"/>
        <w:rPr>
          <w:rFonts w:ascii="Times New Roman" w:hAnsi="Times New Roman" w:cs="Times New Roman"/>
          <w:sz w:val="28"/>
          <w:szCs w:val="28"/>
        </w:rPr>
      </w:pPr>
      <w:r w:rsidRPr="00663D53">
        <w:rPr>
          <w:rFonts w:ascii="Times New Roman" w:hAnsi="Times New Roman" w:cs="Times New Roman"/>
          <w:sz w:val="28"/>
          <w:szCs w:val="28"/>
        </w:rPr>
        <w:t>Для достижения этой цели предлагается решение следующих задач Программы:</w:t>
      </w:r>
    </w:p>
    <w:p w:rsidR="008E65AF" w:rsidRPr="00663D53" w:rsidRDefault="008E65AF" w:rsidP="0080793A">
      <w:pPr>
        <w:pStyle w:val="ConsPlusNormal"/>
        <w:spacing w:line="276" w:lineRule="auto"/>
        <w:ind w:firstLine="0"/>
        <w:jc w:val="both"/>
        <w:rPr>
          <w:rFonts w:ascii="Times New Roman" w:hAnsi="Times New Roman" w:cs="Times New Roman"/>
          <w:sz w:val="28"/>
          <w:szCs w:val="28"/>
        </w:rPr>
      </w:pPr>
      <w:r w:rsidRPr="00663D53">
        <w:rPr>
          <w:rFonts w:ascii="Times New Roman" w:hAnsi="Times New Roman" w:cs="Times New Roman"/>
          <w:sz w:val="28"/>
          <w:szCs w:val="28"/>
        </w:rPr>
        <w:t>создание и распространение структурных и технологических инноваций в профе</w:t>
      </w:r>
      <w:r w:rsidRPr="00663D53">
        <w:rPr>
          <w:rFonts w:ascii="Times New Roman" w:hAnsi="Times New Roman" w:cs="Times New Roman"/>
          <w:sz w:val="28"/>
          <w:szCs w:val="28"/>
        </w:rPr>
        <w:t>с</w:t>
      </w:r>
      <w:r w:rsidRPr="00663D53">
        <w:rPr>
          <w:rFonts w:ascii="Times New Roman" w:hAnsi="Times New Roman" w:cs="Times New Roman"/>
          <w:sz w:val="28"/>
          <w:szCs w:val="28"/>
        </w:rPr>
        <w:t>сиональном образовании, обеспечивающих высокую мобильность современной экономики;</w:t>
      </w:r>
    </w:p>
    <w:p w:rsidR="008E65AF" w:rsidRPr="00663D53" w:rsidRDefault="008E65AF" w:rsidP="0080793A">
      <w:pPr>
        <w:pStyle w:val="ConsPlusNormal"/>
        <w:spacing w:line="276" w:lineRule="auto"/>
        <w:ind w:firstLine="0"/>
        <w:jc w:val="both"/>
        <w:rPr>
          <w:rFonts w:ascii="Times New Roman" w:hAnsi="Times New Roman" w:cs="Times New Roman"/>
          <w:sz w:val="28"/>
          <w:szCs w:val="28"/>
        </w:rPr>
      </w:pPr>
      <w:r w:rsidRPr="00663D53">
        <w:rPr>
          <w:rFonts w:ascii="Times New Roman" w:hAnsi="Times New Roman" w:cs="Times New Roman"/>
          <w:sz w:val="28"/>
          <w:szCs w:val="28"/>
        </w:rPr>
        <w:t>развитие современных механизмов, содержания и технологий общего и дополн</w:t>
      </w:r>
      <w:r w:rsidRPr="00663D53">
        <w:rPr>
          <w:rFonts w:ascii="Times New Roman" w:hAnsi="Times New Roman" w:cs="Times New Roman"/>
          <w:sz w:val="28"/>
          <w:szCs w:val="28"/>
        </w:rPr>
        <w:t>и</w:t>
      </w:r>
      <w:r w:rsidRPr="00663D53">
        <w:rPr>
          <w:rFonts w:ascii="Times New Roman" w:hAnsi="Times New Roman" w:cs="Times New Roman"/>
          <w:sz w:val="28"/>
          <w:szCs w:val="28"/>
        </w:rPr>
        <w:t>тельного образования;</w:t>
      </w:r>
    </w:p>
    <w:p w:rsidR="008E65AF" w:rsidRPr="00663D53" w:rsidRDefault="008E65AF" w:rsidP="0080793A">
      <w:pPr>
        <w:pStyle w:val="ConsPlusNormal"/>
        <w:spacing w:line="276" w:lineRule="auto"/>
        <w:ind w:firstLine="0"/>
        <w:jc w:val="both"/>
        <w:rPr>
          <w:rFonts w:ascii="Times New Roman" w:hAnsi="Times New Roman" w:cs="Times New Roman"/>
          <w:sz w:val="28"/>
          <w:szCs w:val="28"/>
        </w:rPr>
      </w:pPr>
      <w:r w:rsidRPr="00663D53">
        <w:rPr>
          <w:rFonts w:ascii="Times New Roman" w:hAnsi="Times New Roman" w:cs="Times New Roman"/>
          <w:sz w:val="28"/>
          <w:szCs w:val="28"/>
        </w:rPr>
        <w:t>реализация мер популяризации среди детей и молодежи научно-образовательной и творческой деятельности, выявление талантливой молодежи;</w:t>
      </w:r>
    </w:p>
    <w:p w:rsidR="008E65AF" w:rsidRPr="00663D53" w:rsidRDefault="008E65AF" w:rsidP="0080793A">
      <w:pPr>
        <w:pStyle w:val="ConsPlusNormal"/>
        <w:spacing w:line="276" w:lineRule="auto"/>
        <w:ind w:firstLine="0"/>
        <w:jc w:val="both"/>
        <w:rPr>
          <w:rFonts w:ascii="Times New Roman" w:hAnsi="Times New Roman" w:cs="Times New Roman"/>
          <w:sz w:val="28"/>
          <w:szCs w:val="28"/>
        </w:rPr>
      </w:pPr>
      <w:r w:rsidRPr="00663D53">
        <w:rPr>
          <w:rFonts w:ascii="Times New Roman" w:hAnsi="Times New Roman" w:cs="Times New Roman"/>
          <w:sz w:val="28"/>
          <w:szCs w:val="28"/>
        </w:rPr>
        <w:t>создание инфраструктуры, обеспечивающей условия для обучения и подготовку кадров для современной экономики;</w:t>
      </w:r>
    </w:p>
    <w:p w:rsidR="008E65AF" w:rsidRPr="00663D53" w:rsidRDefault="008E65AF" w:rsidP="0080793A">
      <w:pPr>
        <w:pStyle w:val="ConsPlusNormal"/>
        <w:spacing w:line="276" w:lineRule="auto"/>
        <w:ind w:firstLine="0"/>
        <w:jc w:val="both"/>
        <w:rPr>
          <w:rFonts w:ascii="Times New Roman" w:hAnsi="Times New Roman" w:cs="Times New Roman"/>
          <w:sz w:val="28"/>
          <w:szCs w:val="28"/>
        </w:rPr>
      </w:pPr>
      <w:r w:rsidRPr="00663D53">
        <w:rPr>
          <w:rFonts w:ascii="Times New Roman" w:hAnsi="Times New Roman" w:cs="Times New Roman"/>
          <w:sz w:val="28"/>
          <w:szCs w:val="28"/>
        </w:rPr>
        <w:t>формирование востребованной системы оценки качества образования и образов</w:t>
      </w:r>
      <w:r w:rsidRPr="00663D53">
        <w:rPr>
          <w:rFonts w:ascii="Times New Roman" w:hAnsi="Times New Roman" w:cs="Times New Roman"/>
          <w:sz w:val="28"/>
          <w:szCs w:val="28"/>
        </w:rPr>
        <w:t>а</w:t>
      </w:r>
      <w:r w:rsidRPr="00663D53">
        <w:rPr>
          <w:rFonts w:ascii="Times New Roman" w:hAnsi="Times New Roman" w:cs="Times New Roman"/>
          <w:sz w:val="28"/>
          <w:szCs w:val="28"/>
        </w:rPr>
        <w:t>тельных результатов.</w:t>
      </w:r>
    </w:p>
    <w:p w:rsidR="004D5690" w:rsidRPr="00663D53" w:rsidRDefault="004D5690" w:rsidP="0080793A">
      <w:pPr>
        <w:pStyle w:val="ConsPlusNormal"/>
        <w:spacing w:line="276" w:lineRule="auto"/>
        <w:ind w:firstLine="0"/>
        <w:jc w:val="both"/>
        <w:rPr>
          <w:rFonts w:ascii="Times New Roman" w:hAnsi="Times New Roman" w:cs="Times New Roman"/>
          <w:sz w:val="28"/>
          <w:szCs w:val="28"/>
        </w:rPr>
      </w:pPr>
    </w:p>
    <w:p w:rsidR="008E65AF" w:rsidRPr="00663D53" w:rsidRDefault="008E65AF" w:rsidP="0080793A">
      <w:pPr>
        <w:pStyle w:val="ConsPlusNormal"/>
        <w:spacing w:line="276" w:lineRule="auto"/>
        <w:ind w:firstLine="0"/>
        <w:jc w:val="both"/>
        <w:rPr>
          <w:rFonts w:ascii="Times New Roman" w:hAnsi="Times New Roman" w:cs="Times New Roman"/>
          <w:sz w:val="28"/>
          <w:szCs w:val="28"/>
        </w:rPr>
      </w:pPr>
      <w:r w:rsidRPr="00663D53">
        <w:rPr>
          <w:rFonts w:ascii="Times New Roman" w:hAnsi="Times New Roman" w:cs="Times New Roman"/>
          <w:sz w:val="28"/>
          <w:szCs w:val="28"/>
        </w:rPr>
        <w:t>Выводы:</w:t>
      </w:r>
    </w:p>
    <w:p w:rsidR="008E65AF" w:rsidRPr="00663D53" w:rsidRDefault="008E65AF" w:rsidP="008E65AF">
      <w:pPr>
        <w:pStyle w:val="formattext"/>
        <w:shd w:val="clear" w:color="auto" w:fill="FFFFFF"/>
        <w:spacing w:before="0" w:beforeAutospacing="0" w:after="0" w:afterAutospacing="0"/>
        <w:ind w:firstLine="720"/>
        <w:textAlignment w:val="baseline"/>
        <w:rPr>
          <w:color w:val="242424"/>
          <w:sz w:val="28"/>
          <w:szCs w:val="28"/>
        </w:rPr>
      </w:pPr>
      <w:r w:rsidRPr="00663D53">
        <w:rPr>
          <w:color w:val="242424"/>
          <w:sz w:val="28"/>
          <w:szCs w:val="28"/>
        </w:rPr>
        <w:t>Данные в Программе предложения</w:t>
      </w:r>
      <w:r w:rsidR="00953FA5" w:rsidRPr="00663D53">
        <w:rPr>
          <w:color w:val="242424"/>
          <w:sz w:val="28"/>
          <w:szCs w:val="28"/>
        </w:rPr>
        <w:t xml:space="preserve">, </w:t>
      </w:r>
      <w:r w:rsidRPr="00663D53">
        <w:rPr>
          <w:color w:val="242424"/>
          <w:sz w:val="28"/>
          <w:szCs w:val="28"/>
        </w:rPr>
        <w:t xml:space="preserve"> по развитию социальной инфраструкт</w:t>
      </w:r>
      <w:r w:rsidRPr="00663D53">
        <w:rPr>
          <w:color w:val="242424"/>
          <w:sz w:val="28"/>
          <w:szCs w:val="28"/>
        </w:rPr>
        <w:t>у</w:t>
      </w:r>
      <w:r w:rsidRPr="00663D53">
        <w:rPr>
          <w:color w:val="242424"/>
          <w:sz w:val="28"/>
          <w:szCs w:val="28"/>
        </w:rPr>
        <w:t>ры</w:t>
      </w:r>
      <w:r w:rsidR="00953FA5" w:rsidRPr="00663D53">
        <w:rPr>
          <w:color w:val="242424"/>
          <w:sz w:val="28"/>
          <w:szCs w:val="28"/>
        </w:rPr>
        <w:t>,</w:t>
      </w:r>
      <w:r w:rsidRPr="00663D53">
        <w:rPr>
          <w:color w:val="242424"/>
          <w:sz w:val="28"/>
          <w:szCs w:val="28"/>
        </w:rPr>
        <w:t xml:space="preserve"> предполагается реализовывать с участием бюджетов всех уровней.</w:t>
      </w:r>
    </w:p>
    <w:p w:rsidR="008E65AF" w:rsidRPr="00663D53" w:rsidRDefault="008E65AF" w:rsidP="008E65AF">
      <w:pPr>
        <w:pStyle w:val="formattext"/>
        <w:shd w:val="clear" w:color="auto" w:fill="FFFFFF"/>
        <w:spacing w:before="0" w:beforeAutospacing="0" w:after="0" w:afterAutospacing="0"/>
        <w:ind w:firstLine="142"/>
        <w:textAlignment w:val="baseline"/>
        <w:rPr>
          <w:color w:val="242424"/>
          <w:sz w:val="28"/>
          <w:szCs w:val="28"/>
        </w:rPr>
      </w:pPr>
      <w:r w:rsidRPr="00663D53">
        <w:rPr>
          <w:color w:val="242424"/>
          <w:sz w:val="28"/>
          <w:szCs w:val="28"/>
        </w:rPr>
        <w:t>Задачами органов местного самоуправления станут организационные меропри</w:t>
      </w:r>
      <w:r w:rsidRPr="00663D53">
        <w:rPr>
          <w:color w:val="242424"/>
          <w:sz w:val="28"/>
          <w:szCs w:val="28"/>
        </w:rPr>
        <w:t>я</w:t>
      </w:r>
      <w:r w:rsidRPr="00663D53">
        <w:rPr>
          <w:color w:val="242424"/>
          <w:sz w:val="28"/>
          <w:szCs w:val="28"/>
        </w:rPr>
        <w:t>тия по обеспечению взаимодействия органов государственной власти и местного самоуправления, подготовка инициативных предложений</w:t>
      </w:r>
      <w:proofErr w:type="gramStart"/>
      <w:r w:rsidRPr="00663D53">
        <w:rPr>
          <w:color w:val="242424"/>
          <w:sz w:val="28"/>
          <w:szCs w:val="28"/>
        </w:rPr>
        <w:t xml:space="preserve"> .</w:t>
      </w:r>
      <w:proofErr w:type="gramEnd"/>
    </w:p>
    <w:p w:rsidR="006C4ACF" w:rsidRPr="00663D53" w:rsidRDefault="006C4ACF" w:rsidP="006C4ACF">
      <w:pPr>
        <w:spacing w:line="276" w:lineRule="auto"/>
        <w:ind w:left="360" w:firstLine="360"/>
        <w:jc w:val="both"/>
        <w:rPr>
          <w:rFonts w:eastAsia="Times New Roman" w:cs="Times New Roman"/>
          <w:spacing w:val="2"/>
          <w:sz w:val="28"/>
          <w:szCs w:val="28"/>
          <w:lang w:val="ru-RU" w:eastAsia="ru-RU"/>
        </w:rPr>
      </w:pPr>
      <w:r w:rsidRPr="00663D53">
        <w:rPr>
          <w:sz w:val="28"/>
          <w:szCs w:val="28"/>
          <w:lang w:val="ru-RU"/>
        </w:rPr>
        <w:t>Государственные вложения будут направлены на инфраструктурную подготовку земельных участков для последующей продажи их на рыночных принципах.</w:t>
      </w:r>
    </w:p>
    <w:p w:rsidR="00242DE0" w:rsidRPr="00663D53" w:rsidRDefault="00242DE0" w:rsidP="00242DE0">
      <w:pPr>
        <w:spacing w:line="276" w:lineRule="auto"/>
        <w:ind w:left="360" w:firstLine="360"/>
        <w:jc w:val="both"/>
        <w:rPr>
          <w:sz w:val="28"/>
          <w:szCs w:val="28"/>
          <w:lang w:val="ru-RU"/>
        </w:rPr>
      </w:pPr>
      <w:r w:rsidRPr="00663D53">
        <w:rPr>
          <w:sz w:val="28"/>
          <w:szCs w:val="28"/>
          <w:lang w:val="ru-RU"/>
        </w:rPr>
        <w:t>Основной объем жилищного строительства, объектов торговли и бытового обслуживания,</w:t>
      </w:r>
      <w:r w:rsidR="006C4ACF" w:rsidRPr="00663D53">
        <w:rPr>
          <w:sz w:val="28"/>
          <w:szCs w:val="28"/>
          <w:lang w:val="ru-RU"/>
        </w:rPr>
        <w:t xml:space="preserve"> объектов курортно-рекреационного назначения и объектов транспортн</w:t>
      </w:r>
      <w:proofErr w:type="gramStart"/>
      <w:r w:rsidR="006C4ACF" w:rsidRPr="00663D53">
        <w:rPr>
          <w:sz w:val="28"/>
          <w:szCs w:val="28"/>
          <w:lang w:val="ru-RU"/>
        </w:rPr>
        <w:t>о-</w:t>
      </w:r>
      <w:proofErr w:type="gramEnd"/>
      <w:r w:rsidR="006C4ACF" w:rsidRPr="00663D53">
        <w:rPr>
          <w:sz w:val="28"/>
          <w:szCs w:val="28"/>
          <w:lang w:val="ru-RU"/>
        </w:rPr>
        <w:t xml:space="preserve"> логистического комплекса и придорожного сервиса:</w:t>
      </w:r>
      <w:r w:rsidRPr="00663D53">
        <w:rPr>
          <w:sz w:val="28"/>
          <w:szCs w:val="28"/>
          <w:lang w:val="ru-RU"/>
        </w:rPr>
        <w:t xml:space="preserve"> планируется осуществлять за счет частных инвестиций. </w:t>
      </w:r>
    </w:p>
    <w:p w:rsidR="00242DE0" w:rsidRPr="00663D53" w:rsidRDefault="00242DE0" w:rsidP="008E65AF">
      <w:pPr>
        <w:pStyle w:val="formattext"/>
        <w:shd w:val="clear" w:color="auto" w:fill="FFFFFF"/>
        <w:spacing w:before="0" w:beforeAutospacing="0" w:after="0" w:afterAutospacing="0"/>
        <w:ind w:firstLine="142"/>
        <w:textAlignment w:val="baseline"/>
        <w:rPr>
          <w:i/>
          <w:color w:val="2D2D2D"/>
          <w:spacing w:val="2"/>
          <w:sz w:val="28"/>
          <w:szCs w:val="28"/>
        </w:rPr>
      </w:pPr>
    </w:p>
    <w:p w:rsidR="008E65AF" w:rsidRPr="00663D53" w:rsidRDefault="008E65AF" w:rsidP="008E65AF">
      <w:pPr>
        <w:spacing w:after="98"/>
        <w:ind w:firstLine="849"/>
        <w:outlineLvl w:val="3"/>
        <w:rPr>
          <w:rFonts w:eastAsia="Times New Roman" w:cs="Times New Roman"/>
          <w:i/>
          <w:color w:val="242424"/>
          <w:spacing w:val="1"/>
          <w:sz w:val="28"/>
          <w:szCs w:val="28"/>
          <w:lang w:val="ru-RU" w:eastAsia="ru-RU"/>
        </w:rPr>
      </w:pPr>
      <w:r w:rsidRPr="00663D53">
        <w:rPr>
          <w:rFonts w:eastAsia="Times New Roman" w:cs="Times New Roman"/>
          <w:i/>
          <w:color w:val="242424"/>
          <w:spacing w:val="1"/>
          <w:sz w:val="28"/>
          <w:szCs w:val="28"/>
          <w:lang w:eastAsia="ru-RU"/>
        </w:rPr>
        <w:t>Прогнозная (справочная) оценка привлечения средств федерального бюджета, бюджетов государственных внебюджетных фондов, физических и юридических лиц на достижение цели и решение задач программы</w:t>
      </w:r>
      <w:r w:rsidRPr="00663D53">
        <w:rPr>
          <w:rFonts w:eastAsia="Times New Roman" w:cs="Times New Roman"/>
          <w:i/>
          <w:color w:val="242424"/>
          <w:spacing w:val="1"/>
          <w:sz w:val="28"/>
          <w:szCs w:val="28"/>
          <w:lang w:val="ru-RU" w:eastAsia="ru-RU"/>
        </w:rPr>
        <w:t xml:space="preserve"> представлена в </w:t>
      </w:r>
      <w:r w:rsidR="00CA7A0C" w:rsidRPr="00663D53">
        <w:rPr>
          <w:rFonts w:eastAsia="Times New Roman" w:cs="Times New Roman"/>
          <w:i/>
          <w:spacing w:val="1"/>
          <w:sz w:val="28"/>
          <w:szCs w:val="28"/>
          <w:lang w:val="ru-RU" w:eastAsia="ru-RU"/>
        </w:rPr>
        <w:t>таблице 23</w:t>
      </w:r>
      <w:r w:rsidRPr="00663D53">
        <w:rPr>
          <w:rFonts w:eastAsia="Times New Roman" w:cs="Times New Roman"/>
          <w:i/>
          <w:spacing w:val="1"/>
          <w:sz w:val="28"/>
          <w:szCs w:val="28"/>
          <w:lang w:val="ru-RU" w:eastAsia="ru-RU"/>
        </w:rPr>
        <w:t>.</w:t>
      </w:r>
    </w:p>
    <w:p w:rsidR="008E65AF" w:rsidRPr="00663D53" w:rsidRDefault="008E65AF" w:rsidP="00DB6E1A">
      <w:pPr>
        <w:spacing w:line="276" w:lineRule="auto"/>
        <w:ind w:firstLine="720"/>
        <w:rPr>
          <w:rFonts w:eastAsia="Times New Roman" w:cs="Times New Roman"/>
          <w:spacing w:val="2"/>
          <w:sz w:val="28"/>
          <w:szCs w:val="28"/>
          <w:lang w:val="ru-RU" w:eastAsia="ru-RU"/>
        </w:rPr>
        <w:sectPr w:rsidR="008E65AF" w:rsidRPr="00663D53" w:rsidSect="002E3F72">
          <w:pgSz w:w="11907" w:h="16840" w:code="9"/>
          <w:pgMar w:top="539" w:right="708" w:bottom="902" w:left="1106" w:header="720" w:footer="266" w:gutter="0"/>
          <w:cols w:space="720"/>
          <w:docGrid w:linePitch="326"/>
        </w:sectPr>
      </w:pPr>
      <w:r w:rsidRPr="00663D53">
        <w:rPr>
          <w:i/>
          <w:color w:val="2D2D2D"/>
          <w:spacing w:val="1"/>
          <w:kern w:val="0"/>
          <w:sz w:val="28"/>
          <w:szCs w:val="28"/>
        </w:rPr>
        <w:t>Объем финансовых ресурсов, привлекаемых из федерального бюджета на достижение цели и решение задач ПКР социальной инфраструктуры, определяется на основании представленных заявок для участия в реализации целевых</w:t>
      </w:r>
      <w:r w:rsidR="00DB6E1A" w:rsidRPr="00663D53">
        <w:rPr>
          <w:i/>
          <w:color w:val="2D2D2D"/>
          <w:spacing w:val="1"/>
          <w:kern w:val="0"/>
          <w:sz w:val="28"/>
          <w:szCs w:val="28"/>
          <w:lang w:val="ru-RU"/>
        </w:rPr>
        <w:t xml:space="preserve"> </w:t>
      </w:r>
      <w:r w:rsidRPr="00663D53">
        <w:rPr>
          <w:i/>
          <w:color w:val="2D2D2D"/>
          <w:spacing w:val="1"/>
          <w:kern w:val="0"/>
          <w:sz w:val="28"/>
          <w:szCs w:val="28"/>
        </w:rPr>
        <w:t>программ</w:t>
      </w:r>
      <w:r w:rsidR="00DB6E1A" w:rsidRPr="00663D53">
        <w:rPr>
          <w:i/>
          <w:color w:val="2D2D2D"/>
          <w:spacing w:val="1"/>
          <w:kern w:val="0"/>
          <w:sz w:val="28"/>
          <w:szCs w:val="28"/>
          <w:lang w:val="ru-RU"/>
        </w:rPr>
        <w:t xml:space="preserve">. </w:t>
      </w:r>
    </w:p>
    <w:p w:rsidR="00513DA3" w:rsidRPr="00663D53" w:rsidRDefault="00513DA3" w:rsidP="00513DA3">
      <w:pPr>
        <w:pStyle w:val="aff"/>
        <w:spacing w:before="0" w:after="0"/>
        <w:jc w:val="right"/>
        <w:rPr>
          <w:rFonts w:ascii="Times New Roman" w:eastAsia="Andale Sans UI" w:hAnsi="Times New Roman" w:cs="Tahoma"/>
          <w:b w:val="0"/>
          <w:bCs w:val="0"/>
          <w:i/>
          <w:color w:val="auto"/>
          <w:spacing w:val="0"/>
          <w:sz w:val="28"/>
          <w:szCs w:val="28"/>
          <w:lang w:val="ru-RU"/>
        </w:rPr>
      </w:pPr>
      <w:r w:rsidRPr="00663D53">
        <w:rPr>
          <w:rFonts w:ascii="Times New Roman" w:eastAsia="Andale Sans UI" w:hAnsi="Times New Roman" w:cs="Tahoma"/>
          <w:b w:val="0"/>
          <w:bCs w:val="0"/>
          <w:i/>
          <w:color w:val="auto"/>
          <w:spacing w:val="0"/>
          <w:sz w:val="28"/>
          <w:szCs w:val="28"/>
          <w:lang w:val="ru-RU"/>
        </w:rPr>
        <w:lastRenderedPageBreak/>
        <w:t>Диаграмма 3.</w:t>
      </w:r>
    </w:p>
    <w:p w:rsidR="00513DA3" w:rsidRPr="00663D53" w:rsidRDefault="00513DA3" w:rsidP="00513DA3">
      <w:pPr>
        <w:spacing w:before="100" w:beforeAutospacing="1" w:line="276" w:lineRule="auto"/>
        <w:ind w:left="360"/>
        <w:jc w:val="right"/>
        <w:rPr>
          <w:sz w:val="28"/>
          <w:szCs w:val="28"/>
          <w:lang w:val="ru-RU"/>
        </w:rPr>
      </w:pPr>
      <w:r w:rsidRPr="00663D53">
        <w:rPr>
          <w:rFonts w:cs="Times New Roman"/>
          <w:i/>
          <w:sz w:val="28"/>
          <w:szCs w:val="28"/>
          <w:lang w:val="ru-RU"/>
        </w:rPr>
        <w:t>Про</w:t>
      </w:r>
      <w:r w:rsidR="00242DE0" w:rsidRPr="00663D53">
        <w:rPr>
          <w:rFonts w:cs="Times New Roman"/>
          <w:i/>
          <w:sz w:val="28"/>
          <w:szCs w:val="28"/>
          <w:lang w:val="ru-RU"/>
        </w:rPr>
        <w:t>гноз затрат</w:t>
      </w:r>
      <w:r w:rsidRPr="00663D53">
        <w:rPr>
          <w:rFonts w:cs="Times New Roman"/>
          <w:i/>
          <w:sz w:val="28"/>
          <w:szCs w:val="28"/>
          <w:lang w:val="ru-RU"/>
        </w:rPr>
        <w:t xml:space="preserve"> на реализацию программных мероприятий</w:t>
      </w:r>
    </w:p>
    <w:p w:rsidR="00513DA3" w:rsidRPr="00663D53" w:rsidRDefault="00513DA3" w:rsidP="00513DA3">
      <w:pPr>
        <w:pStyle w:val="20"/>
        <w:spacing w:before="0" w:line="276" w:lineRule="auto"/>
        <w:ind w:left="1080"/>
        <w:rPr>
          <w:rFonts w:ascii="Times New Roman" w:hAnsi="Times New Roman" w:cs="Times New Roman"/>
          <w:b w:val="0"/>
          <w:bCs w:val="0"/>
          <w:iCs/>
          <w:color w:val="auto"/>
          <w:sz w:val="28"/>
          <w:szCs w:val="32"/>
          <w:lang w:val="ru-RU"/>
        </w:rPr>
      </w:pPr>
      <w:r w:rsidRPr="00663D53">
        <w:rPr>
          <w:rFonts w:ascii="Times New Roman" w:hAnsi="Times New Roman" w:cs="Times New Roman"/>
          <w:b w:val="0"/>
          <w:bCs w:val="0"/>
          <w:iCs/>
          <w:noProof/>
          <w:color w:val="auto"/>
          <w:sz w:val="28"/>
          <w:szCs w:val="32"/>
          <w:lang w:val="ru-RU" w:eastAsia="ru-RU" w:bidi="ar-SA"/>
        </w:rPr>
        <w:drawing>
          <wp:inline distT="0" distB="0" distL="0" distR="0">
            <wp:extent cx="5981700" cy="4133850"/>
            <wp:effectExtent l="19050" t="0" r="19050" b="0"/>
            <wp:docPr id="18"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rsidR="00513DA3" w:rsidRPr="00C67D2F" w:rsidRDefault="00513DA3" w:rsidP="00C67D2F">
      <w:pPr>
        <w:jc w:val="right"/>
        <w:rPr>
          <w:i/>
          <w:sz w:val="28"/>
          <w:szCs w:val="28"/>
          <w:lang w:val="ru-RU"/>
        </w:rPr>
      </w:pPr>
    </w:p>
    <w:p w:rsidR="00C67D2F" w:rsidRPr="00C67D2F" w:rsidRDefault="00C67D2F" w:rsidP="00C67D2F">
      <w:pPr>
        <w:jc w:val="right"/>
        <w:rPr>
          <w:i/>
          <w:sz w:val="28"/>
          <w:szCs w:val="28"/>
          <w:lang w:val="ru-RU"/>
        </w:rPr>
      </w:pPr>
      <w:r w:rsidRPr="00C67D2F">
        <w:rPr>
          <w:i/>
          <w:sz w:val="28"/>
          <w:szCs w:val="28"/>
          <w:lang w:val="ru-RU"/>
        </w:rPr>
        <w:t>Таблица 13.</w:t>
      </w:r>
    </w:p>
    <w:p w:rsidR="00513DA3" w:rsidRPr="00C67D2F" w:rsidRDefault="00EE1256" w:rsidP="00C67D2F">
      <w:pPr>
        <w:jc w:val="right"/>
        <w:rPr>
          <w:i/>
          <w:sz w:val="28"/>
          <w:szCs w:val="28"/>
          <w:lang w:val="ru-RU"/>
        </w:rPr>
      </w:pPr>
      <w:r w:rsidRPr="00C67D2F">
        <w:rPr>
          <w:i/>
          <w:sz w:val="28"/>
          <w:szCs w:val="28"/>
          <w:lang w:val="ru-RU"/>
        </w:rPr>
        <w:t>Прогнозное распределение финансирования программных мероприятий</w:t>
      </w:r>
    </w:p>
    <w:tbl>
      <w:tblPr>
        <w:tblW w:w="10319" w:type="dxa"/>
        <w:tblInd w:w="91" w:type="dxa"/>
        <w:tblLook w:val="04A0"/>
      </w:tblPr>
      <w:tblGrid>
        <w:gridCol w:w="1121"/>
        <w:gridCol w:w="4459"/>
        <w:gridCol w:w="4739"/>
      </w:tblGrid>
      <w:tr w:rsidR="00EE1256" w:rsidRPr="00EE1256" w:rsidTr="00045026">
        <w:trPr>
          <w:trHeight w:val="431"/>
        </w:trPr>
        <w:tc>
          <w:tcPr>
            <w:tcW w:w="1121"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EE1256" w:rsidRPr="00EE1256" w:rsidRDefault="00EE1256" w:rsidP="00045026">
            <w:pPr>
              <w:widowControl/>
              <w:suppressAutoHyphens w:val="0"/>
              <w:autoSpaceDN/>
              <w:jc w:val="center"/>
              <w:textAlignment w:val="auto"/>
              <w:rPr>
                <w:rFonts w:eastAsia="Times New Roman" w:cs="Times New Roman"/>
                <w:b/>
                <w:bCs/>
                <w:color w:val="000000"/>
                <w:kern w:val="0"/>
                <w:lang w:val="ru-RU" w:eastAsia="ru-RU" w:bidi="ar-SA"/>
              </w:rPr>
            </w:pPr>
            <w:r w:rsidRPr="00EE1256">
              <w:rPr>
                <w:rFonts w:eastAsia="Times New Roman" w:cs="Times New Roman"/>
                <w:b/>
                <w:bCs/>
                <w:color w:val="000000"/>
                <w:kern w:val="0"/>
                <w:lang w:val="ru-RU" w:eastAsia="ru-RU" w:bidi="ar-SA"/>
              </w:rPr>
              <w:t>№ пп</w:t>
            </w:r>
          </w:p>
        </w:tc>
        <w:tc>
          <w:tcPr>
            <w:tcW w:w="4459" w:type="dxa"/>
            <w:tcBorders>
              <w:top w:val="single" w:sz="4" w:space="0" w:color="auto"/>
              <w:left w:val="nil"/>
              <w:bottom w:val="single" w:sz="4" w:space="0" w:color="auto"/>
              <w:right w:val="single" w:sz="4" w:space="0" w:color="auto"/>
            </w:tcBorders>
            <w:shd w:val="clear" w:color="auto" w:fill="auto"/>
            <w:vAlign w:val="bottom"/>
            <w:hideMark/>
          </w:tcPr>
          <w:p w:rsidR="00EE1256" w:rsidRPr="00EE1256" w:rsidRDefault="00EE1256" w:rsidP="00045026">
            <w:pPr>
              <w:widowControl/>
              <w:suppressAutoHyphens w:val="0"/>
              <w:autoSpaceDN/>
              <w:jc w:val="center"/>
              <w:textAlignment w:val="auto"/>
              <w:rPr>
                <w:rFonts w:eastAsia="Times New Roman" w:cs="Times New Roman"/>
                <w:b/>
                <w:bCs/>
                <w:color w:val="000000"/>
                <w:kern w:val="0"/>
                <w:lang w:val="ru-RU" w:eastAsia="ru-RU" w:bidi="ar-SA"/>
              </w:rPr>
            </w:pPr>
            <w:r w:rsidRPr="00EE1256">
              <w:rPr>
                <w:rFonts w:eastAsia="Times New Roman" w:cs="Times New Roman"/>
                <w:b/>
                <w:bCs/>
                <w:color w:val="000000"/>
                <w:kern w:val="0"/>
                <w:lang w:val="ru-RU" w:eastAsia="ru-RU" w:bidi="ar-SA"/>
              </w:rPr>
              <w:t>Наименование</w:t>
            </w:r>
          </w:p>
        </w:tc>
        <w:tc>
          <w:tcPr>
            <w:tcW w:w="4739" w:type="dxa"/>
            <w:tcBorders>
              <w:top w:val="single" w:sz="4" w:space="0" w:color="auto"/>
              <w:left w:val="nil"/>
              <w:bottom w:val="single" w:sz="4" w:space="0" w:color="auto"/>
              <w:right w:val="single" w:sz="4" w:space="0" w:color="auto"/>
            </w:tcBorders>
            <w:shd w:val="clear" w:color="auto" w:fill="auto"/>
            <w:vAlign w:val="bottom"/>
            <w:hideMark/>
          </w:tcPr>
          <w:p w:rsidR="00EE1256" w:rsidRPr="00EE1256" w:rsidRDefault="00EE1256" w:rsidP="00045026">
            <w:pPr>
              <w:widowControl/>
              <w:suppressAutoHyphens w:val="0"/>
              <w:autoSpaceDN/>
              <w:jc w:val="center"/>
              <w:textAlignment w:val="auto"/>
              <w:rPr>
                <w:rFonts w:eastAsia="Times New Roman" w:cs="Times New Roman"/>
                <w:b/>
                <w:bCs/>
                <w:color w:val="000000"/>
                <w:kern w:val="0"/>
                <w:lang w:val="ru-RU" w:eastAsia="ru-RU" w:bidi="ar-SA"/>
              </w:rPr>
            </w:pPr>
            <w:r w:rsidRPr="00EE1256">
              <w:rPr>
                <w:rFonts w:eastAsia="Times New Roman" w:cs="Times New Roman"/>
                <w:b/>
                <w:bCs/>
                <w:color w:val="000000"/>
                <w:kern w:val="0"/>
                <w:lang w:val="ru-RU" w:eastAsia="ru-RU" w:bidi="ar-SA"/>
              </w:rPr>
              <w:t>Источники</w:t>
            </w:r>
          </w:p>
        </w:tc>
      </w:tr>
      <w:tr w:rsidR="00EE1256" w:rsidRPr="00EE1256" w:rsidTr="00045026">
        <w:trPr>
          <w:trHeight w:val="211"/>
        </w:trPr>
        <w:tc>
          <w:tcPr>
            <w:tcW w:w="1121" w:type="dxa"/>
            <w:tcBorders>
              <w:top w:val="nil"/>
              <w:left w:val="single" w:sz="8" w:space="0" w:color="auto"/>
              <w:bottom w:val="single" w:sz="4" w:space="0" w:color="auto"/>
              <w:right w:val="single" w:sz="4" w:space="0" w:color="auto"/>
            </w:tcBorders>
            <w:shd w:val="clear" w:color="auto" w:fill="auto"/>
            <w:vAlign w:val="bottom"/>
            <w:hideMark/>
          </w:tcPr>
          <w:p w:rsidR="00EE1256" w:rsidRPr="00EE1256" w:rsidRDefault="00EE1256" w:rsidP="00045026">
            <w:pPr>
              <w:widowControl/>
              <w:suppressAutoHyphens w:val="0"/>
              <w:autoSpaceDN/>
              <w:jc w:val="center"/>
              <w:textAlignment w:val="auto"/>
              <w:rPr>
                <w:rFonts w:eastAsia="Times New Roman" w:cs="Times New Roman"/>
                <w:b/>
                <w:bCs/>
                <w:color w:val="000000"/>
                <w:kern w:val="0"/>
                <w:lang w:val="ru-RU" w:eastAsia="ru-RU" w:bidi="ar-SA"/>
              </w:rPr>
            </w:pPr>
            <w:r w:rsidRPr="00EE1256">
              <w:rPr>
                <w:rFonts w:eastAsia="Times New Roman" w:cs="Times New Roman"/>
                <w:b/>
                <w:bCs/>
                <w:color w:val="000000"/>
                <w:kern w:val="0"/>
                <w:lang w:val="ru-RU" w:eastAsia="ru-RU" w:bidi="ar-SA"/>
              </w:rPr>
              <w:t>1</w:t>
            </w:r>
          </w:p>
        </w:tc>
        <w:tc>
          <w:tcPr>
            <w:tcW w:w="4459" w:type="dxa"/>
            <w:tcBorders>
              <w:top w:val="nil"/>
              <w:left w:val="nil"/>
              <w:bottom w:val="single" w:sz="4" w:space="0" w:color="auto"/>
              <w:right w:val="single" w:sz="4" w:space="0" w:color="auto"/>
            </w:tcBorders>
            <w:shd w:val="clear" w:color="auto" w:fill="auto"/>
            <w:vAlign w:val="bottom"/>
            <w:hideMark/>
          </w:tcPr>
          <w:p w:rsidR="00EE1256" w:rsidRPr="00EE1256" w:rsidRDefault="00EE1256" w:rsidP="00045026">
            <w:pPr>
              <w:widowControl/>
              <w:suppressAutoHyphens w:val="0"/>
              <w:autoSpaceDN/>
              <w:jc w:val="center"/>
              <w:textAlignment w:val="auto"/>
              <w:rPr>
                <w:rFonts w:eastAsia="Times New Roman" w:cs="Times New Roman"/>
                <w:b/>
                <w:bCs/>
                <w:color w:val="000000"/>
                <w:kern w:val="0"/>
                <w:lang w:val="ru-RU" w:eastAsia="ru-RU" w:bidi="ar-SA"/>
              </w:rPr>
            </w:pPr>
            <w:r w:rsidRPr="00EE1256">
              <w:rPr>
                <w:rFonts w:eastAsia="Times New Roman" w:cs="Times New Roman"/>
                <w:b/>
                <w:bCs/>
                <w:color w:val="000000"/>
                <w:kern w:val="0"/>
                <w:lang w:val="ru-RU" w:eastAsia="ru-RU" w:bidi="ar-SA"/>
              </w:rPr>
              <w:t>2</w:t>
            </w:r>
          </w:p>
        </w:tc>
        <w:tc>
          <w:tcPr>
            <w:tcW w:w="4739" w:type="dxa"/>
            <w:tcBorders>
              <w:top w:val="nil"/>
              <w:left w:val="nil"/>
              <w:bottom w:val="single" w:sz="4" w:space="0" w:color="auto"/>
              <w:right w:val="single" w:sz="4" w:space="0" w:color="auto"/>
            </w:tcBorders>
            <w:shd w:val="clear" w:color="auto" w:fill="auto"/>
            <w:vAlign w:val="bottom"/>
            <w:hideMark/>
          </w:tcPr>
          <w:p w:rsidR="00EE1256" w:rsidRPr="00EE1256" w:rsidRDefault="00EE1256" w:rsidP="00045026">
            <w:pPr>
              <w:widowControl/>
              <w:suppressAutoHyphens w:val="0"/>
              <w:autoSpaceDN/>
              <w:jc w:val="center"/>
              <w:textAlignment w:val="auto"/>
              <w:rPr>
                <w:rFonts w:eastAsia="Times New Roman" w:cs="Times New Roman"/>
                <w:b/>
                <w:bCs/>
                <w:color w:val="000000"/>
                <w:kern w:val="0"/>
                <w:lang w:val="ru-RU" w:eastAsia="ru-RU" w:bidi="ar-SA"/>
              </w:rPr>
            </w:pPr>
          </w:p>
        </w:tc>
      </w:tr>
      <w:tr w:rsidR="00045026" w:rsidRPr="00EE1256" w:rsidTr="00045026">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44310B"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w:t>
            </w:r>
          </w:p>
        </w:tc>
        <w:tc>
          <w:tcPr>
            <w:tcW w:w="4459" w:type="dxa"/>
            <w:tcBorders>
              <w:top w:val="nil"/>
              <w:left w:val="nil"/>
              <w:bottom w:val="single" w:sz="4" w:space="0" w:color="auto"/>
              <w:right w:val="single" w:sz="4" w:space="0" w:color="auto"/>
            </w:tcBorders>
            <w:shd w:val="clear" w:color="auto" w:fill="auto"/>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Административные здания</w:t>
            </w:r>
          </w:p>
        </w:tc>
        <w:tc>
          <w:tcPr>
            <w:tcW w:w="4739" w:type="dxa"/>
            <w:tcBorders>
              <w:top w:val="nil"/>
              <w:left w:val="nil"/>
              <w:bottom w:val="single" w:sz="4" w:space="0" w:color="auto"/>
              <w:right w:val="single" w:sz="4" w:space="0" w:color="auto"/>
            </w:tcBorders>
            <w:shd w:val="clear" w:color="auto" w:fill="auto"/>
            <w:vAlign w:val="bottom"/>
            <w:hideMark/>
          </w:tcPr>
          <w:p w:rsidR="00EC5EE6" w:rsidRPr="00F52A7E" w:rsidRDefault="00823C0B" w:rsidP="0004502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00045026"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00045026" w:rsidRPr="00EE1256">
              <w:rPr>
                <w:rFonts w:eastAsia="Times New Roman" w:cs="Times New Roman"/>
                <w:color w:val="000000"/>
                <w:kern w:val="0"/>
                <w:lang w:val="ru-RU" w:eastAsia="ru-RU" w:bidi="ar-SA"/>
              </w:rPr>
              <w:t>20</w:t>
            </w:r>
            <w:r w:rsidRPr="00F52A7E">
              <w:rPr>
                <w:rFonts w:eastAsia="Times New Roman" w:cs="Times New Roman"/>
                <w:color w:val="000000"/>
                <w:kern w:val="0"/>
                <w:lang w:val="ru-RU" w:eastAsia="ru-RU" w:bidi="ar-SA"/>
              </w:rPr>
              <w:t>%</w:t>
            </w:r>
            <w:r w:rsidR="00045026" w:rsidRPr="00EE1256">
              <w:rPr>
                <w:rFonts w:eastAsia="Times New Roman" w:cs="Times New Roman"/>
                <w:color w:val="000000"/>
                <w:kern w:val="0"/>
                <w:lang w:val="ru-RU" w:eastAsia="ru-RU" w:bidi="ar-SA"/>
              </w:rPr>
              <w:t>/</w:t>
            </w:r>
          </w:p>
          <w:p w:rsidR="00045026" w:rsidRPr="00EE1256" w:rsidRDefault="00EC5EE6" w:rsidP="0004502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программы </w:t>
            </w:r>
            <w:r w:rsidR="00045026"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 xml:space="preserve">ования </w:t>
            </w:r>
            <w:r w:rsidR="00045026" w:rsidRPr="00EE1256">
              <w:rPr>
                <w:rFonts w:eastAsia="Times New Roman" w:cs="Times New Roman"/>
                <w:color w:val="000000"/>
                <w:kern w:val="0"/>
                <w:lang w:val="ru-RU" w:eastAsia="ru-RU" w:bidi="ar-SA"/>
              </w:rPr>
              <w:t>80</w:t>
            </w:r>
            <w:r w:rsidRPr="00F52A7E">
              <w:rPr>
                <w:rFonts w:eastAsia="Times New Roman" w:cs="Times New Roman"/>
                <w:color w:val="000000"/>
                <w:kern w:val="0"/>
                <w:lang w:val="ru-RU" w:eastAsia="ru-RU" w:bidi="ar-SA"/>
              </w:rPr>
              <w:t>%</w:t>
            </w:r>
          </w:p>
        </w:tc>
      </w:tr>
      <w:tr w:rsidR="00EC5EE6" w:rsidRPr="00EE1256" w:rsidTr="00BF4757">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EC5EE6" w:rsidRPr="0044310B" w:rsidRDefault="00EC5EE6" w:rsidP="00BF4757">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F52A7E">
              <w:rPr>
                <w:rFonts w:eastAsia="Times New Roman" w:cs="Times New Roman"/>
                <w:color w:val="000000"/>
                <w:kern w:val="0"/>
                <w:lang w:val="ru-RU" w:eastAsia="ru-RU" w:bidi="ar-SA"/>
              </w:rPr>
              <w:t>2</w:t>
            </w:r>
          </w:p>
        </w:tc>
        <w:tc>
          <w:tcPr>
            <w:tcW w:w="4459" w:type="dxa"/>
            <w:tcBorders>
              <w:top w:val="nil"/>
              <w:left w:val="nil"/>
              <w:bottom w:val="single" w:sz="4" w:space="0" w:color="auto"/>
              <w:right w:val="single" w:sz="4" w:space="0" w:color="auto"/>
            </w:tcBorders>
            <w:shd w:val="clear" w:color="auto" w:fill="auto"/>
            <w:noWrap/>
            <w:vAlign w:val="bottom"/>
            <w:hideMark/>
          </w:tcPr>
          <w:p w:rsidR="00EC5EE6" w:rsidRPr="00EE1256" w:rsidRDefault="00EC5EE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Детские дошкольные учреждения</w:t>
            </w:r>
          </w:p>
        </w:tc>
        <w:tc>
          <w:tcPr>
            <w:tcW w:w="4739" w:type="dxa"/>
            <w:tcBorders>
              <w:top w:val="nil"/>
              <w:left w:val="nil"/>
              <w:bottom w:val="single" w:sz="4" w:space="0" w:color="auto"/>
              <w:right w:val="single" w:sz="4" w:space="0" w:color="auto"/>
            </w:tcBorders>
            <w:shd w:val="clear" w:color="auto" w:fill="auto"/>
            <w:hideMark/>
          </w:tcPr>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Pr="00EE1256">
              <w:rPr>
                <w:rFonts w:eastAsia="Times New Roman" w:cs="Times New Roman"/>
                <w:color w:val="000000"/>
                <w:kern w:val="0"/>
                <w:lang w:val="ru-RU" w:eastAsia="ru-RU" w:bidi="ar-SA"/>
              </w:rPr>
              <w:t>20</w:t>
            </w:r>
            <w:r w:rsidRPr="00F52A7E">
              <w:rPr>
                <w:rFonts w:eastAsia="Times New Roman" w:cs="Times New Roman"/>
                <w:color w:val="000000"/>
                <w:kern w:val="0"/>
                <w:lang w:val="ru-RU" w:eastAsia="ru-RU" w:bidi="ar-SA"/>
              </w:rPr>
              <w:t>%</w:t>
            </w:r>
            <w:r w:rsidRPr="00EE1256">
              <w:rPr>
                <w:rFonts w:eastAsia="Times New Roman" w:cs="Times New Roman"/>
                <w:color w:val="000000"/>
                <w:kern w:val="0"/>
                <w:lang w:val="ru-RU" w:eastAsia="ru-RU" w:bidi="ar-SA"/>
              </w:rPr>
              <w:t>/</w:t>
            </w:r>
          </w:p>
          <w:p w:rsidR="00EC5EE6" w:rsidRPr="00F52A7E" w:rsidRDefault="00EC5EE6" w:rsidP="00EC5EE6">
            <w:pPr>
              <w:jc w:val="center"/>
              <w:rPr>
                <w:rFonts w:eastAsia="Times New Roman" w:cs="Times New Roman"/>
                <w:color w:val="000000"/>
              </w:rPr>
            </w:pPr>
            <w:r w:rsidRPr="00F52A7E">
              <w:rPr>
                <w:rFonts w:eastAsia="Times New Roman" w:cs="Times New Roman"/>
                <w:color w:val="000000"/>
                <w:kern w:val="0"/>
                <w:lang w:val="ru-RU" w:eastAsia="ru-RU" w:bidi="ar-SA"/>
              </w:rPr>
              <w:t xml:space="preserve">программы </w:t>
            </w:r>
            <w:r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 xml:space="preserve">ования </w:t>
            </w:r>
            <w:r w:rsidRPr="00EE1256">
              <w:rPr>
                <w:rFonts w:eastAsia="Times New Roman" w:cs="Times New Roman"/>
                <w:color w:val="000000"/>
                <w:kern w:val="0"/>
                <w:lang w:val="ru-RU" w:eastAsia="ru-RU" w:bidi="ar-SA"/>
              </w:rPr>
              <w:t>80</w:t>
            </w:r>
            <w:r w:rsidRPr="00F52A7E">
              <w:rPr>
                <w:rFonts w:eastAsia="Times New Roman" w:cs="Times New Roman"/>
                <w:color w:val="000000"/>
                <w:kern w:val="0"/>
                <w:lang w:val="ru-RU" w:eastAsia="ru-RU" w:bidi="ar-SA"/>
              </w:rPr>
              <w:t>%</w:t>
            </w:r>
          </w:p>
        </w:tc>
      </w:tr>
      <w:tr w:rsidR="00EC5EE6" w:rsidRPr="00EE1256" w:rsidTr="00BF4757">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EC5EE6" w:rsidRPr="0044310B" w:rsidRDefault="00EC5EE6" w:rsidP="00BF4757">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3</w:t>
            </w:r>
          </w:p>
        </w:tc>
        <w:tc>
          <w:tcPr>
            <w:tcW w:w="4459" w:type="dxa"/>
            <w:tcBorders>
              <w:top w:val="nil"/>
              <w:left w:val="nil"/>
              <w:bottom w:val="single" w:sz="4" w:space="0" w:color="auto"/>
              <w:right w:val="single" w:sz="4" w:space="0" w:color="auto"/>
            </w:tcBorders>
            <w:shd w:val="clear" w:color="auto" w:fill="auto"/>
            <w:noWrap/>
            <w:vAlign w:val="bottom"/>
            <w:hideMark/>
          </w:tcPr>
          <w:p w:rsidR="00EC5EE6" w:rsidRPr="00EE1256" w:rsidRDefault="00EC5EE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Общеобразовательные учреждения</w:t>
            </w:r>
          </w:p>
        </w:tc>
        <w:tc>
          <w:tcPr>
            <w:tcW w:w="4739" w:type="dxa"/>
            <w:tcBorders>
              <w:top w:val="nil"/>
              <w:left w:val="nil"/>
              <w:bottom w:val="single" w:sz="4" w:space="0" w:color="auto"/>
              <w:right w:val="single" w:sz="4" w:space="0" w:color="auto"/>
            </w:tcBorders>
            <w:shd w:val="clear" w:color="auto" w:fill="auto"/>
            <w:hideMark/>
          </w:tcPr>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Pr="00EE1256">
              <w:rPr>
                <w:rFonts w:eastAsia="Times New Roman" w:cs="Times New Roman"/>
                <w:color w:val="000000"/>
                <w:kern w:val="0"/>
                <w:lang w:val="ru-RU" w:eastAsia="ru-RU" w:bidi="ar-SA"/>
              </w:rPr>
              <w:t>20</w:t>
            </w:r>
            <w:r w:rsidRPr="00F52A7E">
              <w:rPr>
                <w:rFonts w:eastAsia="Times New Roman" w:cs="Times New Roman"/>
                <w:color w:val="000000"/>
                <w:kern w:val="0"/>
                <w:lang w:val="ru-RU" w:eastAsia="ru-RU" w:bidi="ar-SA"/>
              </w:rPr>
              <w:t>%</w:t>
            </w:r>
            <w:r w:rsidRPr="00EE1256">
              <w:rPr>
                <w:rFonts w:eastAsia="Times New Roman" w:cs="Times New Roman"/>
                <w:color w:val="000000"/>
                <w:kern w:val="0"/>
                <w:lang w:val="ru-RU" w:eastAsia="ru-RU" w:bidi="ar-SA"/>
              </w:rPr>
              <w:t>/</w:t>
            </w:r>
          </w:p>
          <w:p w:rsidR="00EC5EE6" w:rsidRPr="00F52A7E" w:rsidRDefault="00EC5EE6" w:rsidP="00EC5EE6">
            <w:pPr>
              <w:rPr>
                <w:rFonts w:cs="Times New Roman"/>
              </w:rPr>
            </w:pPr>
            <w:r w:rsidRPr="00F52A7E">
              <w:rPr>
                <w:rFonts w:eastAsia="Times New Roman" w:cs="Times New Roman"/>
                <w:color w:val="000000"/>
                <w:kern w:val="0"/>
                <w:lang w:val="ru-RU" w:eastAsia="ru-RU" w:bidi="ar-SA"/>
              </w:rPr>
              <w:t xml:space="preserve">программы </w:t>
            </w:r>
            <w:r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 xml:space="preserve">ования </w:t>
            </w:r>
            <w:r w:rsidRPr="00EE1256">
              <w:rPr>
                <w:rFonts w:eastAsia="Times New Roman" w:cs="Times New Roman"/>
                <w:color w:val="000000"/>
                <w:kern w:val="0"/>
                <w:lang w:val="ru-RU" w:eastAsia="ru-RU" w:bidi="ar-SA"/>
              </w:rPr>
              <w:t>80</w:t>
            </w:r>
            <w:r w:rsidRPr="00F52A7E">
              <w:rPr>
                <w:rFonts w:eastAsia="Times New Roman" w:cs="Times New Roman"/>
                <w:color w:val="000000"/>
                <w:kern w:val="0"/>
                <w:lang w:val="ru-RU" w:eastAsia="ru-RU" w:bidi="ar-SA"/>
              </w:rPr>
              <w:t>%</w:t>
            </w:r>
          </w:p>
        </w:tc>
      </w:tr>
      <w:tr w:rsidR="00EC5EE6" w:rsidRPr="00EE1256" w:rsidTr="00BF4757">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EC5EE6" w:rsidRPr="0044310B" w:rsidRDefault="00EC5EE6" w:rsidP="00BF4757">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F52A7E">
              <w:rPr>
                <w:rFonts w:eastAsia="Times New Roman" w:cs="Times New Roman"/>
                <w:color w:val="000000"/>
                <w:kern w:val="0"/>
                <w:lang w:val="ru-RU" w:eastAsia="ru-RU" w:bidi="ar-SA"/>
              </w:rPr>
              <w:t>4</w:t>
            </w:r>
          </w:p>
        </w:tc>
        <w:tc>
          <w:tcPr>
            <w:tcW w:w="4459" w:type="dxa"/>
            <w:tcBorders>
              <w:top w:val="nil"/>
              <w:left w:val="nil"/>
              <w:bottom w:val="single" w:sz="4" w:space="0" w:color="auto"/>
              <w:right w:val="single" w:sz="4" w:space="0" w:color="auto"/>
            </w:tcBorders>
            <w:shd w:val="clear" w:color="auto" w:fill="auto"/>
            <w:noWrap/>
            <w:vAlign w:val="bottom"/>
            <w:hideMark/>
          </w:tcPr>
          <w:p w:rsidR="00EC5EE6" w:rsidRPr="00EE1256" w:rsidRDefault="00EC5EE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Объекты здравоохранения</w:t>
            </w:r>
          </w:p>
        </w:tc>
        <w:tc>
          <w:tcPr>
            <w:tcW w:w="4739" w:type="dxa"/>
            <w:tcBorders>
              <w:top w:val="nil"/>
              <w:left w:val="nil"/>
              <w:bottom w:val="single" w:sz="4" w:space="0" w:color="auto"/>
              <w:right w:val="single" w:sz="4" w:space="0" w:color="auto"/>
            </w:tcBorders>
            <w:shd w:val="clear" w:color="auto" w:fill="auto"/>
            <w:noWrap/>
            <w:hideMark/>
          </w:tcPr>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Pr="00EE1256">
              <w:rPr>
                <w:rFonts w:eastAsia="Times New Roman" w:cs="Times New Roman"/>
                <w:color w:val="000000"/>
                <w:kern w:val="0"/>
                <w:lang w:val="ru-RU" w:eastAsia="ru-RU" w:bidi="ar-SA"/>
              </w:rPr>
              <w:t>20</w:t>
            </w:r>
            <w:r w:rsidRPr="00F52A7E">
              <w:rPr>
                <w:rFonts w:eastAsia="Times New Roman" w:cs="Times New Roman"/>
                <w:color w:val="000000"/>
                <w:kern w:val="0"/>
                <w:lang w:val="ru-RU" w:eastAsia="ru-RU" w:bidi="ar-SA"/>
              </w:rPr>
              <w:t>%</w:t>
            </w:r>
            <w:r w:rsidRPr="00EE1256">
              <w:rPr>
                <w:rFonts w:eastAsia="Times New Roman" w:cs="Times New Roman"/>
                <w:color w:val="000000"/>
                <w:kern w:val="0"/>
                <w:lang w:val="ru-RU" w:eastAsia="ru-RU" w:bidi="ar-SA"/>
              </w:rPr>
              <w:t>/</w:t>
            </w:r>
          </w:p>
          <w:p w:rsidR="00EC5EE6" w:rsidRDefault="00EC5EE6" w:rsidP="00EC5EE6">
            <w:pPr>
              <w:jc w:val="center"/>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программы </w:t>
            </w:r>
            <w:r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 xml:space="preserve">ования </w:t>
            </w:r>
            <w:r w:rsidRPr="00EE1256">
              <w:rPr>
                <w:rFonts w:eastAsia="Times New Roman" w:cs="Times New Roman"/>
                <w:color w:val="000000"/>
                <w:kern w:val="0"/>
                <w:lang w:val="ru-RU" w:eastAsia="ru-RU" w:bidi="ar-SA"/>
              </w:rPr>
              <w:t>80</w:t>
            </w:r>
            <w:r w:rsidRPr="00F52A7E">
              <w:rPr>
                <w:rFonts w:eastAsia="Times New Roman" w:cs="Times New Roman"/>
                <w:color w:val="000000"/>
                <w:kern w:val="0"/>
                <w:lang w:val="ru-RU" w:eastAsia="ru-RU" w:bidi="ar-SA"/>
              </w:rPr>
              <w:t>%</w:t>
            </w:r>
          </w:p>
          <w:p w:rsidR="00C31E2C" w:rsidRPr="00F52A7E" w:rsidRDefault="00C31E2C" w:rsidP="00EC5EE6">
            <w:pPr>
              <w:jc w:val="center"/>
              <w:rPr>
                <w:rFonts w:eastAsia="Times New Roman" w:cs="Times New Roman"/>
                <w:color w:val="000000"/>
              </w:rPr>
            </w:pPr>
            <w:r w:rsidRPr="00F52A7E">
              <w:rPr>
                <w:rFonts w:eastAsia="Times New Roman" w:cs="Times New Roman"/>
                <w:color w:val="000000"/>
                <w:kern w:val="0"/>
                <w:lang w:val="ru-RU" w:eastAsia="ru-RU" w:bidi="ar-SA"/>
              </w:rPr>
              <w:t>Ч</w:t>
            </w:r>
            <w:r w:rsidRPr="00EE1256">
              <w:rPr>
                <w:rFonts w:eastAsia="Times New Roman" w:cs="Times New Roman"/>
                <w:color w:val="000000"/>
                <w:kern w:val="0"/>
                <w:lang w:val="ru-RU" w:eastAsia="ru-RU" w:bidi="ar-SA"/>
              </w:rPr>
              <w:t>астные</w:t>
            </w:r>
            <w:r w:rsidRPr="00F52A7E">
              <w:rPr>
                <w:rFonts w:eastAsia="Times New Roman" w:cs="Times New Roman"/>
                <w:color w:val="000000"/>
                <w:kern w:val="0"/>
                <w:lang w:val="ru-RU" w:eastAsia="ru-RU" w:bidi="ar-SA"/>
              </w:rPr>
              <w:t xml:space="preserve"> инвестиции</w:t>
            </w:r>
            <w:r>
              <w:rPr>
                <w:rFonts w:eastAsia="Times New Roman" w:cs="Times New Roman"/>
                <w:color w:val="000000"/>
                <w:kern w:val="0"/>
                <w:lang w:val="ru-RU" w:eastAsia="ru-RU" w:bidi="ar-SA"/>
              </w:rPr>
              <w:t>-100%</w:t>
            </w:r>
          </w:p>
        </w:tc>
      </w:tr>
      <w:tr w:rsidR="00045026" w:rsidRPr="00EE1256" w:rsidTr="00045026">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44310B"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5</w:t>
            </w:r>
          </w:p>
        </w:tc>
        <w:tc>
          <w:tcPr>
            <w:tcW w:w="4459" w:type="dxa"/>
            <w:tcBorders>
              <w:top w:val="nil"/>
              <w:left w:val="nil"/>
              <w:bottom w:val="single" w:sz="4" w:space="0" w:color="auto"/>
              <w:right w:val="single" w:sz="4" w:space="0" w:color="auto"/>
            </w:tcBorders>
            <w:shd w:val="clear" w:color="auto" w:fill="auto"/>
            <w:noWrap/>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Учреждения социальной защиты</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00045026"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00045026" w:rsidRPr="00EE1256">
              <w:rPr>
                <w:rFonts w:eastAsia="Times New Roman" w:cs="Times New Roman"/>
                <w:color w:val="000000"/>
                <w:kern w:val="0"/>
                <w:lang w:val="ru-RU" w:eastAsia="ru-RU" w:bidi="ar-SA"/>
              </w:rPr>
              <w:t>50</w:t>
            </w:r>
            <w:r w:rsidRPr="00F52A7E">
              <w:rPr>
                <w:rFonts w:eastAsia="Times New Roman" w:cs="Times New Roman"/>
                <w:color w:val="000000"/>
                <w:kern w:val="0"/>
                <w:lang w:val="ru-RU" w:eastAsia="ru-RU" w:bidi="ar-SA"/>
              </w:rPr>
              <w:t>%</w:t>
            </w:r>
            <w:r w:rsidR="00045026" w:rsidRPr="00EE1256">
              <w:rPr>
                <w:rFonts w:eastAsia="Times New Roman" w:cs="Times New Roman"/>
                <w:color w:val="000000"/>
                <w:kern w:val="0"/>
                <w:lang w:val="ru-RU" w:eastAsia="ru-RU" w:bidi="ar-SA"/>
              </w:rPr>
              <w:t>/</w:t>
            </w:r>
          </w:p>
          <w:p w:rsidR="00045026" w:rsidRPr="00EE1256"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программы </w:t>
            </w:r>
            <w:r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ования 5</w:t>
            </w:r>
            <w:r w:rsidRPr="00EE1256">
              <w:rPr>
                <w:rFonts w:eastAsia="Times New Roman" w:cs="Times New Roman"/>
                <w:color w:val="000000"/>
                <w:kern w:val="0"/>
                <w:lang w:val="ru-RU" w:eastAsia="ru-RU" w:bidi="ar-SA"/>
              </w:rPr>
              <w:t>0</w:t>
            </w:r>
            <w:r w:rsidRPr="00F52A7E">
              <w:rPr>
                <w:rFonts w:eastAsia="Times New Roman" w:cs="Times New Roman"/>
                <w:color w:val="000000"/>
                <w:kern w:val="0"/>
                <w:lang w:val="ru-RU" w:eastAsia="ru-RU" w:bidi="ar-SA"/>
              </w:rPr>
              <w:t>%</w:t>
            </w:r>
          </w:p>
        </w:tc>
      </w:tr>
      <w:tr w:rsidR="00045026" w:rsidRPr="00EE1256" w:rsidTr="00045026">
        <w:trPr>
          <w:trHeight w:val="42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44310B"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F52A7E">
              <w:rPr>
                <w:rFonts w:eastAsia="Times New Roman" w:cs="Times New Roman"/>
                <w:color w:val="000000"/>
                <w:kern w:val="0"/>
                <w:lang w:val="ru-RU" w:eastAsia="ru-RU" w:bidi="ar-SA"/>
              </w:rPr>
              <w:t>6</w:t>
            </w:r>
          </w:p>
        </w:tc>
        <w:tc>
          <w:tcPr>
            <w:tcW w:w="4459" w:type="dxa"/>
            <w:tcBorders>
              <w:top w:val="nil"/>
              <w:left w:val="nil"/>
              <w:bottom w:val="single" w:sz="4" w:space="0" w:color="auto"/>
              <w:right w:val="single" w:sz="4" w:space="0" w:color="auto"/>
            </w:tcBorders>
            <w:shd w:val="clear" w:color="auto" w:fill="auto"/>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Учреждения социального обеспечения</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Pr="00EE1256">
              <w:rPr>
                <w:rFonts w:eastAsia="Times New Roman" w:cs="Times New Roman"/>
                <w:color w:val="000000"/>
                <w:kern w:val="0"/>
                <w:lang w:val="ru-RU" w:eastAsia="ru-RU" w:bidi="ar-SA"/>
              </w:rPr>
              <w:t>20</w:t>
            </w:r>
            <w:r w:rsidRPr="00F52A7E">
              <w:rPr>
                <w:rFonts w:eastAsia="Times New Roman" w:cs="Times New Roman"/>
                <w:color w:val="000000"/>
                <w:kern w:val="0"/>
                <w:lang w:val="ru-RU" w:eastAsia="ru-RU" w:bidi="ar-SA"/>
              </w:rPr>
              <w:t>%</w:t>
            </w:r>
            <w:r w:rsidRPr="00EE1256">
              <w:rPr>
                <w:rFonts w:eastAsia="Times New Roman" w:cs="Times New Roman"/>
                <w:color w:val="000000"/>
                <w:kern w:val="0"/>
                <w:lang w:val="ru-RU" w:eastAsia="ru-RU" w:bidi="ar-SA"/>
              </w:rPr>
              <w:t>/</w:t>
            </w:r>
          </w:p>
          <w:p w:rsidR="00045026" w:rsidRPr="00EE1256"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программы </w:t>
            </w:r>
            <w:r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 xml:space="preserve">ования </w:t>
            </w:r>
            <w:r w:rsidRPr="00EE1256">
              <w:rPr>
                <w:rFonts w:eastAsia="Times New Roman" w:cs="Times New Roman"/>
                <w:color w:val="000000"/>
                <w:kern w:val="0"/>
                <w:lang w:val="ru-RU" w:eastAsia="ru-RU" w:bidi="ar-SA"/>
              </w:rPr>
              <w:t>80</w:t>
            </w:r>
            <w:r w:rsidRPr="00F52A7E">
              <w:rPr>
                <w:rFonts w:eastAsia="Times New Roman" w:cs="Times New Roman"/>
                <w:color w:val="000000"/>
                <w:kern w:val="0"/>
                <w:lang w:val="ru-RU" w:eastAsia="ru-RU" w:bidi="ar-SA"/>
              </w:rPr>
              <w:t>%</w:t>
            </w:r>
          </w:p>
        </w:tc>
      </w:tr>
      <w:tr w:rsidR="00045026" w:rsidRPr="00EE1256" w:rsidTr="00045026">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44310B"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7</w:t>
            </w:r>
          </w:p>
        </w:tc>
        <w:tc>
          <w:tcPr>
            <w:tcW w:w="4459" w:type="dxa"/>
            <w:tcBorders>
              <w:top w:val="nil"/>
              <w:left w:val="nil"/>
              <w:bottom w:val="single" w:sz="4" w:space="0" w:color="auto"/>
              <w:right w:val="single" w:sz="4" w:space="0" w:color="auto"/>
            </w:tcBorders>
            <w:shd w:val="clear" w:color="auto" w:fill="auto"/>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Учреждения культуры</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Pr="00EE1256">
              <w:rPr>
                <w:rFonts w:eastAsia="Times New Roman" w:cs="Times New Roman"/>
                <w:color w:val="000000"/>
                <w:kern w:val="0"/>
                <w:lang w:val="ru-RU" w:eastAsia="ru-RU" w:bidi="ar-SA"/>
              </w:rPr>
              <w:t>20</w:t>
            </w:r>
            <w:r w:rsidRPr="00F52A7E">
              <w:rPr>
                <w:rFonts w:eastAsia="Times New Roman" w:cs="Times New Roman"/>
                <w:color w:val="000000"/>
                <w:kern w:val="0"/>
                <w:lang w:val="ru-RU" w:eastAsia="ru-RU" w:bidi="ar-SA"/>
              </w:rPr>
              <w:t>%</w:t>
            </w:r>
            <w:r w:rsidRPr="00EE1256">
              <w:rPr>
                <w:rFonts w:eastAsia="Times New Roman" w:cs="Times New Roman"/>
                <w:color w:val="000000"/>
                <w:kern w:val="0"/>
                <w:lang w:val="ru-RU" w:eastAsia="ru-RU" w:bidi="ar-SA"/>
              </w:rPr>
              <w:t>/</w:t>
            </w:r>
          </w:p>
          <w:p w:rsidR="00045026" w:rsidRPr="00EE1256"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программы </w:t>
            </w:r>
            <w:r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 xml:space="preserve">ования </w:t>
            </w:r>
            <w:r w:rsidRPr="00EE1256">
              <w:rPr>
                <w:rFonts w:eastAsia="Times New Roman" w:cs="Times New Roman"/>
                <w:color w:val="000000"/>
                <w:kern w:val="0"/>
                <w:lang w:val="ru-RU" w:eastAsia="ru-RU" w:bidi="ar-SA"/>
              </w:rPr>
              <w:t>80</w:t>
            </w:r>
            <w:r w:rsidRPr="00F52A7E">
              <w:rPr>
                <w:rFonts w:eastAsia="Times New Roman" w:cs="Times New Roman"/>
                <w:color w:val="000000"/>
                <w:kern w:val="0"/>
                <w:lang w:val="ru-RU" w:eastAsia="ru-RU" w:bidi="ar-SA"/>
              </w:rPr>
              <w:t>%</w:t>
            </w:r>
          </w:p>
        </w:tc>
      </w:tr>
      <w:tr w:rsidR="00045026" w:rsidRPr="00EE1256" w:rsidTr="00045026">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44310B"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8</w:t>
            </w:r>
          </w:p>
        </w:tc>
        <w:tc>
          <w:tcPr>
            <w:tcW w:w="4459" w:type="dxa"/>
            <w:tcBorders>
              <w:top w:val="nil"/>
              <w:left w:val="nil"/>
              <w:bottom w:val="single" w:sz="4" w:space="0" w:color="auto"/>
              <w:right w:val="single" w:sz="4" w:space="0" w:color="auto"/>
            </w:tcBorders>
            <w:shd w:val="clear" w:color="auto" w:fill="auto"/>
            <w:noWrap/>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Спортивные сооружения</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Pr="00EE1256">
              <w:rPr>
                <w:rFonts w:eastAsia="Times New Roman" w:cs="Times New Roman"/>
                <w:color w:val="000000"/>
                <w:kern w:val="0"/>
                <w:lang w:val="ru-RU" w:eastAsia="ru-RU" w:bidi="ar-SA"/>
              </w:rPr>
              <w:t>20</w:t>
            </w:r>
            <w:r w:rsidRPr="00F52A7E">
              <w:rPr>
                <w:rFonts w:eastAsia="Times New Roman" w:cs="Times New Roman"/>
                <w:color w:val="000000"/>
                <w:kern w:val="0"/>
                <w:lang w:val="ru-RU" w:eastAsia="ru-RU" w:bidi="ar-SA"/>
              </w:rPr>
              <w:t>%</w:t>
            </w:r>
            <w:r w:rsidRPr="00EE1256">
              <w:rPr>
                <w:rFonts w:eastAsia="Times New Roman" w:cs="Times New Roman"/>
                <w:color w:val="000000"/>
                <w:kern w:val="0"/>
                <w:lang w:val="ru-RU" w:eastAsia="ru-RU" w:bidi="ar-SA"/>
              </w:rPr>
              <w:t>/</w:t>
            </w:r>
          </w:p>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программы </w:t>
            </w:r>
            <w:r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ования 6</w:t>
            </w:r>
            <w:r w:rsidRPr="00EE1256">
              <w:rPr>
                <w:rFonts w:eastAsia="Times New Roman" w:cs="Times New Roman"/>
                <w:color w:val="000000"/>
                <w:kern w:val="0"/>
                <w:lang w:val="ru-RU" w:eastAsia="ru-RU" w:bidi="ar-SA"/>
              </w:rPr>
              <w:t>0</w:t>
            </w:r>
            <w:r w:rsidRPr="00F52A7E">
              <w:rPr>
                <w:rFonts w:eastAsia="Times New Roman" w:cs="Times New Roman"/>
                <w:color w:val="000000"/>
                <w:kern w:val="0"/>
                <w:lang w:val="ru-RU" w:eastAsia="ru-RU" w:bidi="ar-SA"/>
              </w:rPr>
              <w:t>%/</w:t>
            </w:r>
          </w:p>
          <w:p w:rsidR="00045026" w:rsidRPr="00EE1256"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 частные инвестиции 20%</w:t>
            </w:r>
          </w:p>
        </w:tc>
      </w:tr>
      <w:tr w:rsidR="00045026" w:rsidRPr="00EE1256" w:rsidTr="00045026">
        <w:trPr>
          <w:trHeight w:val="42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44310B"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lastRenderedPageBreak/>
              <w:t>9</w:t>
            </w:r>
          </w:p>
        </w:tc>
        <w:tc>
          <w:tcPr>
            <w:tcW w:w="4459" w:type="dxa"/>
            <w:tcBorders>
              <w:top w:val="nil"/>
              <w:left w:val="nil"/>
              <w:bottom w:val="single" w:sz="4" w:space="0" w:color="auto"/>
              <w:right w:val="single" w:sz="4" w:space="0" w:color="auto"/>
            </w:tcBorders>
            <w:shd w:val="clear" w:color="auto" w:fill="auto"/>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Учреждения торговли / общественного питания</w:t>
            </w:r>
          </w:p>
        </w:tc>
        <w:tc>
          <w:tcPr>
            <w:tcW w:w="4739" w:type="dxa"/>
            <w:tcBorders>
              <w:top w:val="nil"/>
              <w:left w:val="nil"/>
              <w:bottom w:val="single" w:sz="4" w:space="0" w:color="auto"/>
              <w:right w:val="single" w:sz="4" w:space="0" w:color="auto"/>
            </w:tcBorders>
            <w:shd w:val="clear" w:color="auto" w:fill="auto"/>
            <w:vAlign w:val="bottom"/>
            <w:hideMark/>
          </w:tcPr>
          <w:p w:rsidR="00045026" w:rsidRPr="00EE1256" w:rsidRDefault="00823C0B" w:rsidP="0004502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Ч</w:t>
            </w:r>
            <w:r w:rsidR="00045026" w:rsidRPr="00EE1256">
              <w:rPr>
                <w:rFonts w:eastAsia="Times New Roman" w:cs="Times New Roman"/>
                <w:color w:val="000000"/>
                <w:kern w:val="0"/>
                <w:lang w:val="ru-RU" w:eastAsia="ru-RU" w:bidi="ar-SA"/>
              </w:rPr>
              <w:t>астные</w:t>
            </w:r>
            <w:r w:rsidRPr="00F52A7E">
              <w:rPr>
                <w:rFonts w:eastAsia="Times New Roman" w:cs="Times New Roman"/>
                <w:color w:val="000000"/>
                <w:kern w:val="0"/>
                <w:lang w:val="ru-RU" w:eastAsia="ru-RU" w:bidi="ar-SA"/>
              </w:rPr>
              <w:t xml:space="preserve"> инвестиции</w:t>
            </w:r>
          </w:p>
        </w:tc>
      </w:tr>
      <w:tr w:rsidR="00823C0B" w:rsidRPr="00EE1256" w:rsidTr="00BF4757">
        <w:trPr>
          <w:trHeight w:val="21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823C0B" w:rsidRPr="0044310B" w:rsidRDefault="00823C0B" w:rsidP="00BF4757">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10</w:t>
            </w:r>
          </w:p>
        </w:tc>
        <w:tc>
          <w:tcPr>
            <w:tcW w:w="4459" w:type="dxa"/>
            <w:tcBorders>
              <w:top w:val="nil"/>
              <w:left w:val="nil"/>
              <w:bottom w:val="single" w:sz="4" w:space="0" w:color="auto"/>
              <w:right w:val="single" w:sz="4" w:space="0" w:color="auto"/>
            </w:tcBorders>
            <w:shd w:val="clear" w:color="auto" w:fill="auto"/>
            <w:vAlign w:val="bottom"/>
            <w:hideMark/>
          </w:tcPr>
          <w:p w:rsidR="00823C0B" w:rsidRPr="00EE1256" w:rsidRDefault="00823C0B"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Объекты бытового обслуживания</w:t>
            </w:r>
          </w:p>
        </w:tc>
        <w:tc>
          <w:tcPr>
            <w:tcW w:w="4739" w:type="dxa"/>
            <w:tcBorders>
              <w:top w:val="nil"/>
              <w:left w:val="nil"/>
              <w:bottom w:val="single" w:sz="4" w:space="0" w:color="auto"/>
              <w:right w:val="single" w:sz="4" w:space="0" w:color="auto"/>
            </w:tcBorders>
            <w:shd w:val="clear" w:color="auto" w:fill="auto"/>
            <w:hideMark/>
          </w:tcPr>
          <w:p w:rsidR="00823C0B" w:rsidRPr="00F52A7E" w:rsidRDefault="00823C0B" w:rsidP="00823C0B">
            <w:pPr>
              <w:jc w:val="center"/>
              <w:rPr>
                <w:rFonts w:cs="Times New Roman"/>
              </w:rPr>
            </w:pPr>
            <w:r w:rsidRPr="00F52A7E">
              <w:rPr>
                <w:rFonts w:eastAsia="Times New Roman" w:cs="Times New Roman"/>
                <w:color w:val="000000"/>
                <w:kern w:val="0"/>
                <w:lang w:val="ru-RU" w:eastAsia="ru-RU" w:bidi="ar-SA"/>
              </w:rPr>
              <w:t>Ч</w:t>
            </w:r>
            <w:r w:rsidRPr="00EE1256">
              <w:rPr>
                <w:rFonts w:eastAsia="Times New Roman" w:cs="Times New Roman"/>
                <w:color w:val="000000"/>
                <w:kern w:val="0"/>
                <w:lang w:val="ru-RU" w:eastAsia="ru-RU" w:bidi="ar-SA"/>
              </w:rPr>
              <w:t>астные</w:t>
            </w:r>
            <w:r w:rsidRPr="00F52A7E">
              <w:rPr>
                <w:rFonts w:eastAsia="Times New Roman" w:cs="Times New Roman"/>
                <w:color w:val="000000"/>
                <w:kern w:val="0"/>
                <w:lang w:val="ru-RU" w:eastAsia="ru-RU" w:bidi="ar-SA"/>
              </w:rPr>
              <w:t xml:space="preserve"> инвестиции</w:t>
            </w:r>
          </w:p>
        </w:tc>
      </w:tr>
      <w:tr w:rsidR="00823C0B" w:rsidRPr="00EE1256" w:rsidTr="00BF4757">
        <w:trPr>
          <w:trHeight w:val="42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823C0B" w:rsidRPr="0044310B" w:rsidRDefault="00823C0B" w:rsidP="00BF4757">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F52A7E">
              <w:rPr>
                <w:rFonts w:eastAsia="Times New Roman" w:cs="Times New Roman"/>
                <w:color w:val="000000"/>
                <w:kern w:val="0"/>
                <w:lang w:val="ru-RU" w:eastAsia="ru-RU" w:bidi="ar-SA"/>
              </w:rPr>
              <w:t>11</w:t>
            </w:r>
          </w:p>
        </w:tc>
        <w:tc>
          <w:tcPr>
            <w:tcW w:w="4459" w:type="dxa"/>
            <w:tcBorders>
              <w:top w:val="nil"/>
              <w:left w:val="nil"/>
              <w:bottom w:val="single" w:sz="4" w:space="0" w:color="auto"/>
              <w:right w:val="single" w:sz="4" w:space="0" w:color="auto"/>
            </w:tcBorders>
            <w:shd w:val="clear" w:color="auto" w:fill="auto"/>
            <w:vAlign w:val="bottom"/>
            <w:hideMark/>
          </w:tcPr>
          <w:p w:rsidR="00823C0B" w:rsidRPr="00EE1256" w:rsidRDefault="00823C0B"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Кредитно-финансовые учреждения, о</w:t>
            </w:r>
            <w:r w:rsidRPr="00EE1256">
              <w:rPr>
                <w:rFonts w:eastAsia="Times New Roman" w:cs="Times New Roman"/>
                <w:color w:val="000000"/>
                <w:kern w:val="0"/>
                <w:lang w:val="ru-RU" w:eastAsia="ru-RU" w:bidi="ar-SA"/>
              </w:rPr>
              <w:t>т</w:t>
            </w:r>
            <w:r w:rsidRPr="00EE1256">
              <w:rPr>
                <w:rFonts w:eastAsia="Times New Roman" w:cs="Times New Roman"/>
                <w:color w:val="000000"/>
                <w:kern w:val="0"/>
                <w:lang w:val="ru-RU" w:eastAsia="ru-RU" w:bidi="ar-SA"/>
              </w:rPr>
              <w:t>деления связи</w:t>
            </w:r>
          </w:p>
        </w:tc>
        <w:tc>
          <w:tcPr>
            <w:tcW w:w="4739" w:type="dxa"/>
            <w:tcBorders>
              <w:top w:val="nil"/>
              <w:left w:val="nil"/>
              <w:bottom w:val="single" w:sz="4" w:space="0" w:color="auto"/>
              <w:right w:val="single" w:sz="4" w:space="0" w:color="auto"/>
            </w:tcBorders>
            <w:shd w:val="clear" w:color="auto" w:fill="auto"/>
            <w:hideMark/>
          </w:tcPr>
          <w:p w:rsidR="00823C0B" w:rsidRPr="00F52A7E" w:rsidRDefault="00823C0B" w:rsidP="00823C0B">
            <w:pPr>
              <w:jc w:val="center"/>
              <w:rPr>
                <w:rFonts w:cs="Times New Roman"/>
              </w:rPr>
            </w:pPr>
            <w:r w:rsidRPr="00F52A7E">
              <w:rPr>
                <w:rFonts w:eastAsia="Times New Roman" w:cs="Times New Roman"/>
                <w:color w:val="000000"/>
                <w:kern w:val="0"/>
                <w:lang w:val="ru-RU" w:eastAsia="ru-RU" w:bidi="ar-SA"/>
              </w:rPr>
              <w:t>Ч</w:t>
            </w:r>
            <w:r w:rsidRPr="00EE1256">
              <w:rPr>
                <w:rFonts w:eastAsia="Times New Roman" w:cs="Times New Roman"/>
                <w:color w:val="000000"/>
                <w:kern w:val="0"/>
                <w:lang w:val="ru-RU" w:eastAsia="ru-RU" w:bidi="ar-SA"/>
              </w:rPr>
              <w:t>астные</w:t>
            </w:r>
            <w:r w:rsidRPr="00F52A7E">
              <w:rPr>
                <w:rFonts w:eastAsia="Times New Roman" w:cs="Times New Roman"/>
                <w:color w:val="000000"/>
                <w:kern w:val="0"/>
                <w:lang w:val="ru-RU" w:eastAsia="ru-RU" w:bidi="ar-SA"/>
              </w:rPr>
              <w:t xml:space="preserve"> инвестиции</w:t>
            </w:r>
          </w:p>
        </w:tc>
      </w:tr>
      <w:tr w:rsidR="00045026" w:rsidRPr="00EE1256" w:rsidTr="00045026">
        <w:trPr>
          <w:trHeight w:val="42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44310B"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12</w:t>
            </w:r>
          </w:p>
        </w:tc>
        <w:tc>
          <w:tcPr>
            <w:tcW w:w="4459" w:type="dxa"/>
            <w:tcBorders>
              <w:top w:val="nil"/>
              <w:left w:val="nil"/>
              <w:bottom w:val="single" w:sz="4" w:space="0" w:color="auto"/>
              <w:right w:val="single" w:sz="4" w:space="0" w:color="auto"/>
            </w:tcBorders>
            <w:shd w:val="clear" w:color="auto" w:fill="auto"/>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Объекты курортно-рекреационного н</w:t>
            </w:r>
            <w:r w:rsidRPr="00EE1256">
              <w:rPr>
                <w:rFonts w:eastAsia="Times New Roman" w:cs="Times New Roman"/>
                <w:color w:val="000000"/>
                <w:kern w:val="0"/>
                <w:lang w:val="ru-RU" w:eastAsia="ru-RU" w:bidi="ar-SA"/>
              </w:rPr>
              <w:t>а</w:t>
            </w:r>
            <w:r w:rsidRPr="00EE1256">
              <w:rPr>
                <w:rFonts w:eastAsia="Times New Roman" w:cs="Times New Roman"/>
                <w:color w:val="000000"/>
                <w:kern w:val="0"/>
                <w:lang w:val="ru-RU" w:eastAsia="ru-RU" w:bidi="ar-SA"/>
              </w:rPr>
              <w:t>значения</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Pr="00EE1256">
              <w:rPr>
                <w:rFonts w:eastAsia="Times New Roman" w:cs="Times New Roman"/>
                <w:color w:val="000000"/>
                <w:kern w:val="0"/>
                <w:lang w:val="ru-RU" w:eastAsia="ru-RU" w:bidi="ar-SA"/>
              </w:rPr>
              <w:t>20</w:t>
            </w:r>
            <w:r w:rsidRPr="00F52A7E">
              <w:rPr>
                <w:rFonts w:eastAsia="Times New Roman" w:cs="Times New Roman"/>
                <w:color w:val="000000"/>
                <w:kern w:val="0"/>
                <w:lang w:val="ru-RU" w:eastAsia="ru-RU" w:bidi="ar-SA"/>
              </w:rPr>
              <w:t>%</w:t>
            </w:r>
            <w:r w:rsidRPr="00EE1256">
              <w:rPr>
                <w:rFonts w:eastAsia="Times New Roman" w:cs="Times New Roman"/>
                <w:color w:val="000000"/>
                <w:kern w:val="0"/>
                <w:lang w:val="ru-RU" w:eastAsia="ru-RU" w:bidi="ar-SA"/>
              </w:rPr>
              <w:t>/</w:t>
            </w:r>
          </w:p>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программы </w:t>
            </w:r>
            <w:r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ования 6</w:t>
            </w:r>
            <w:r w:rsidRPr="00EE1256">
              <w:rPr>
                <w:rFonts w:eastAsia="Times New Roman" w:cs="Times New Roman"/>
                <w:color w:val="000000"/>
                <w:kern w:val="0"/>
                <w:lang w:val="ru-RU" w:eastAsia="ru-RU" w:bidi="ar-SA"/>
              </w:rPr>
              <w:t>0</w:t>
            </w:r>
            <w:r w:rsidRPr="00F52A7E">
              <w:rPr>
                <w:rFonts w:eastAsia="Times New Roman" w:cs="Times New Roman"/>
                <w:color w:val="000000"/>
                <w:kern w:val="0"/>
                <w:lang w:val="ru-RU" w:eastAsia="ru-RU" w:bidi="ar-SA"/>
              </w:rPr>
              <w:t>%/</w:t>
            </w:r>
          </w:p>
          <w:p w:rsidR="00045026" w:rsidRPr="00EE1256"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 частные инвестиции 20%</w:t>
            </w:r>
          </w:p>
        </w:tc>
      </w:tr>
      <w:tr w:rsidR="00045026" w:rsidRPr="00EE1256" w:rsidTr="00045026">
        <w:trPr>
          <w:trHeight w:val="421"/>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44310B"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F52A7E">
              <w:rPr>
                <w:rFonts w:eastAsia="Times New Roman" w:cs="Times New Roman"/>
                <w:color w:val="000000"/>
                <w:kern w:val="0"/>
                <w:lang w:val="ru-RU" w:eastAsia="ru-RU" w:bidi="ar-SA"/>
              </w:rPr>
              <w:t>13</w:t>
            </w:r>
          </w:p>
        </w:tc>
        <w:tc>
          <w:tcPr>
            <w:tcW w:w="4459" w:type="dxa"/>
            <w:tcBorders>
              <w:top w:val="nil"/>
              <w:left w:val="nil"/>
              <w:bottom w:val="single" w:sz="4" w:space="0" w:color="auto"/>
              <w:right w:val="single" w:sz="4" w:space="0" w:color="auto"/>
            </w:tcBorders>
            <w:shd w:val="clear" w:color="auto" w:fill="auto"/>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Объекты коммунального хозяйства и пожарной охраны</w:t>
            </w:r>
          </w:p>
        </w:tc>
        <w:tc>
          <w:tcPr>
            <w:tcW w:w="4739" w:type="dxa"/>
            <w:tcBorders>
              <w:top w:val="nil"/>
              <w:left w:val="nil"/>
              <w:bottom w:val="single" w:sz="4" w:space="0" w:color="auto"/>
              <w:right w:val="single" w:sz="4" w:space="0" w:color="auto"/>
            </w:tcBorders>
            <w:shd w:val="clear" w:color="auto" w:fill="auto"/>
            <w:noWrap/>
            <w:vAlign w:val="bottom"/>
            <w:hideMark/>
          </w:tcPr>
          <w:p w:rsidR="00EC5EE6" w:rsidRPr="00F52A7E"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Б</w:t>
            </w:r>
            <w:r w:rsidRPr="00EE1256">
              <w:rPr>
                <w:rFonts w:eastAsia="Times New Roman" w:cs="Times New Roman"/>
                <w:color w:val="000000"/>
                <w:kern w:val="0"/>
                <w:lang w:val="ru-RU" w:eastAsia="ru-RU" w:bidi="ar-SA"/>
              </w:rPr>
              <w:t>юджет</w:t>
            </w:r>
            <w:r w:rsidRPr="00F52A7E">
              <w:rPr>
                <w:rFonts w:eastAsia="Times New Roman" w:cs="Times New Roman"/>
                <w:color w:val="000000"/>
                <w:kern w:val="0"/>
                <w:lang w:val="ru-RU" w:eastAsia="ru-RU" w:bidi="ar-SA"/>
              </w:rPr>
              <w:t xml:space="preserve"> поселения </w:t>
            </w:r>
            <w:r w:rsidRPr="00EE1256">
              <w:rPr>
                <w:rFonts w:eastAsia="Times New Roman" w:cs="Times New Roman"/>
                <w:color w:val="000000"/>
                <w:kern w:val="0"/>
                <w:lang w:val="ru-RU" w:eastAsia="ru-RU" w:bidi="ar-SA"/>
              </w:rPr>
              <w:t>20</w:t>
            </w:r>
            <w:r w:rsidRPr="00F52A7E">
              <w:rPr>
                <w:rFonts w:eastAsia="Times New Roman" w:cs="Times New Roman"/>
                <w:color w:val="000000"/>
                <w:kern w:val="0"/>
                <w:lang w:val="ru-RU" w:eastAsia="ru-RU" w:bidi="ar-SA"/>
              </w:rPr>
              <w:t>%</w:t>
            </w:r>
            <w:r w:rsidRPr="00EE1256">
              <w:rPr>
                <w:rFonts w:eastAsia="Times New Roman" w:cs="Times New Roman"/>
                <w:color w:val="000000"/>
                <w:kern w:val="0"/>
                <w:lang w:val="ru-RU" w:eastAsia="ru-RU" w:bidi="ar-SA"/>
              </w:rPr>
              <w:t>/</w:t>
            </w:r>
          </w:p>
          <w:p w:rsidR="00045026" w:rsidRPr="00EE1256" w:rsidRDefault="00EC5EE6" w:rsidP="00EC5EE6">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 xml:space="preserve">программы </w:t>
            </w:r>
            <w:r w:rsidRPr="00EE1256">
              <w:rPr>
                <w:rFonts w:eastAsia="Times New Roman" w:cs="Times New Roman"/>
                <w:color w:val="000000"/>
                <w:kern w:val="0"/>
                <w:lang w:val="ru-RU" w:eastAsia="ru-RU" w:bidi="ar-SA"/>
              </w:rPr>
              <w:t>софинансир</w:t>
            </w:r>
            <w:r w:rsidRPr="00F52A7E">
              <w:rPr>
                <w:rFonts w:eastAsia="Times New Roman" w:cs="Times New Roman"/>
                <w:color w:val="000000"/>
                <w:kern w:val="0"/>
                <w:lang w:val="ru-RU" w:eastAsia="ru-RU" w:bidi="ar-SA"/>
              </w:rPr>
              <w:t xml:space="preserve">ования </w:t>
            </w:r>
            <w:r w:rsidRPr="00EE1256">
              <w:rPr>
                <w:rFonts w:eastAsia="Times New Roman" w:cs="Times New Roman"/>
                <w:color w:val="000000"/>
                <w:kern w:val="0"/>
                <w:lang w:val="ru-RU" w:eastAsia="ru-RU" w:bidi="ar-SA"/>
              </w:rPr>
              <w:t>80</w:t>
            </w:r>
            <w:r w:rsidRPr="00F52A7E">
              <w:rPr>
                <w:rFonts w:eastAsia="Times New Roman" w:cs="Times New Roman"/>
                <w:color w:val="000000"/>
                <w:kern w:val="0"/>
                <w:lang w:val="ru-RU" w:eastAsia="ru-RU" w:bidi="ar-SA"/>
              </w:rPr>
              <w:t>%</w:t>
            </w:r>
          </w:p>
        </w:tc>
      </w:tr>
      <w:tr w:rsidR="00045026" w:rsidRPr="00EE1256" w:rsidTr="00045026">
        <w:trPr>
          <w:trHeight w:val="632"/>
        </w:trPr>
        <w:tc>
          <w:tcPr>
            <w:tcW w:w="1121" w:type="dxa"/>
            <w:tcBorders>
              <w:top w:val="nil"/>
              <w:left w:val="single" w:sz="8" w:space="0" w:color="auto"/>
              <w:bottom w:val="single" w:sz="4" w:space="0" w:color="auto"/>
              <w:right w:val="single" w:sz="4" w:space="0" w:color="auto"/>
            </w:tcBorders>
            <w:shd w:val="clear" w:color="auto" w:fill="auto"/>
            <w:noWrap/>
            <w:vAlign w:val="bottom"/>
            <w:hideMark/>
          </w:tcPr>
          <w:p w:rsidR="00045026" w:rsidRPr="0044310B" w:rsidRDefault="00045026" w:rsidP="00BF4757">
            <w:pPr>
              <w:widowControl/>
              <w:suppressAutoHyphens w:val="0"/>
              <w:autoSpaceDN/>
              <w:jc w:val="center"/>
              <w:textAlignment w:val="auto"/>
              <w:rPr>
                <w:rFonts w:eastAsia="Times New Roman" w:cs="Times New Roman"/>
                <w:color w:val="000000"/>
                <w:kern w:val="0"/>
                <w:lang w:val="ru-RU" w:eastAsia="ru-RU" w:bidi="ar-SA"/>
              </w:rPr>
            </w:pPr>
            <w:r w:rsidRPr="00F52A7E">
              <w:rPr>
                <w:rFonts w:eastAsia="Times New Roman" w:cs="Times New Roman"/>
                <w:color w:val="000000"/>
                <w:kern w:val="0"/>
                <w:lang w:val="ru-RU" w:eastAsia="ru-RU" w:bidi="ar-SA"/>
              </w:rPr>
              <w:t>14</w:t>
            </w:r>
          </w:p>
        </w:tc>
        <w:tc>
          <w:tcPr>
            <w:tcW w:w="4459" w:type="dxa"/>
            <w:tcBorders>
              <w:top w:val="nil"/>
              <w:left w:val="nil"/>
              <w:bottom w:val="single" w:sz="4" w:space="0" w:color="auto"/>
              <w:right w:val="single" w:sz="4" w:space="0" w:color="auto"/>
            </w:tcBorders>
            <w:shd w:val="clear" w:color="auto" w:fill="auto"/>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Объекты транспортно-логистических комплексов и придорожного сервиса</w:t>
            </w:r>
          </w:p>
        </w:tc>
        <w:tc>
          <w:tcPr>
            <w:tcW w:w="4739" w:type="dxa"/>
            <w:tcBorders>
              <w:top w:val="nil"/>
              <w:left w:val="nil"/>
              <w:bottom w:val="single" w:sz="4" w:space="0" w:color="auto"/>
              <w:right w:val="single" w:sz="4" w:space="0" w:color="auto"/>
            </w:tcBorders>
            <w:shd w:val="clear" w:color="auto" w:fill="auto"/>
            <w:vAlign w:val="bottom"/>
            <w:hideMark/>
          </w:tcPr>
          <w:p w:rsidR="00045026" w:rsidRPr="00EE1256" w:rsidRDefault="00045026" w:rsidP="00045026">
            <w:pPr>
              <w:widowControl/>
              <w:suppressAutoHyphens w:val="0"/>
              <w:autoSpaceDN/>
              <w:jc w:val="center"/>
              <w:textAlignment w:val="auto"/>
              <w:rPr>
                <w:rFonts w:eastAsia="Times New Roman" w:cs="Times New Roman"/>
                <w:color w:val="000000"/>
                <w:kern w:val="0"/>
                <w:lang w:val="ru-RU" w:eastAsia="ru-RU" w:bidi="ar-SA"/>
              </w:rPr>
            </w:pPr>
            <w:r w:rsidRPr="00EE1256">
              <w:rPr>
                <w:rFonts w:eastAsia="Times New Roman" w:cs="Times New Roman"/>
                <w:color w:val="000000"/>
                <w:kern w:val="0"/>
                <w:lang w:val="ru-RU" w:eastAsia="ru-RU" w:bidi="ar-SA"/>
              </w:rPr>
              <w:t>частные</w:t>
            </w:r>
          </w:p>
        </w:tc>
      </w:tr>
    </w:tbl>
    <w:p w:rsidR="00EE1256" w:rsidRPr="00663D53" w:rsidRDefault="00EE1256" w:rsidP="00513DA3">
      <w:pPr>
        <w:rPr>
          <w:lang w:val="ru-RU"/>
        </w:rPr>
      </w:pPr>
    </w:p>
    <w:p w:rsidR="00276079" w:rsidRPr="00F52A7E" w:rsidRDefault="00276079" w:rsidP="00276079">
      <w:pPr>
        <w:widowControl/>
        <w:suppressAutoHyphens w:val="0"/>
        <w:autoSpaceDN/>
        <w:textAlignment w:val="auto"/>
        <w:rPr>
          <w:rFonts w:eastAsia="Times New Roman" w:cs="Times New Roman"/>
          <w:spacing w:val="2"/>
          <w:sz w:val="28"/>
          <w:szCs w:val="28"/>
          <w:lang w:val="ru-RU" w:eastAsia="ru-RU"/>
        </w:rPr>
      </w:pPr>
      <w:r w:rsidRPr="00F52A7E">
        <w:rPr>
          <w:rFonts w:eastAsia="Times New Roman" w:cs="Times New Roman"/>
          <w:spacing w:val="2"/>
          <w:sz w:val="28"/>
          <w:szCs w:val="28"/>
          <w:lang w:val="ru-RU" w:eastAsia="ru-RU"/>
        </w:rPr>
        <w:t>При расчете источников  и % финансирования программных мероприятий, прин</w:t>
      </w:r>
      <w:r w:rsidRPr="00F52A7E">
        <w:rPr>
          <w:rFonts w:eastAsia="Times New Roman" w:cs="Times New Roman"/>
          <w:spacing w:val="2"/>
          <w:sz w:val="28"/>
          <w:szCs w:val="28"/>
          <w:lang w:val="ru-RU" w:eastAsia="ru-RU"/>
        </w:rPr>
        <w:t>я</w:t>
      </w:r>
      <w:r w:rsidRPr="00F52A7E">
        <w:rPr>
          <w:rFonts w:eastAsia="Times New Roman" w:cs="Times New Roman"/>
          <w:spacing w:val="2"/>
          <w:sz w:val="28"/>
          <w:szCs w:val="28"/>
          <w:lang w:val="ru-RU" w:eastAsia="ru-RU"/>
        </w:rPr>
        <w:t xml:space="preserve">ты: </w:t>
      </w:r>
    </w:p>
    <w:p w:rsidR="00276079" w:rsidRPr="00F52A7E" w:rsidRDefault="00276079" w:rsidP="00276079">
      <w:pPr>
        <w:widowControl/>
        <w:suppressAutoHyphens w:val="0"/>
        <w:autoSpaceDN/>
        <w:jc w:val="center"/>
        <w:textAlignment w:val="auto"/>
        <w:rPr>
          <w:rFonts w:eastAsia="Times New Roman" w:cs="Times New Roman"/>
          <w:color w:val="000000"/>
          <w:kern w:val="0"/>
          <w:sz w:val="28"/>
          <w:szCs w:val="28"/>
          <w:lang w:val="ru-RU" w:eastAsia="ru-RU" w:bidi="ar-SA"/>
        </w:rPr>
      </w:pPr>
      <w:r w:rsidRPr="00F52A7E">
        <w:rPr>
          <w:rFonts w:eastAsia="Times New Roman" w:cs="Times New Roman"/>
          <w:color w:val="000000"/>
          <w:kern w:val="0"/>
          <w:sz w:val="28"/>
          <w:szCs w:val="28"/>
          <w:lang w:val="ru-RU" w:eastAsia="ru-RU" w:bidi="ar-SA"/>
        </w:rPr>
        <w:t>Б</w:t>
      </w:r>
      <w:r w:rsidRPr="00EE1256">
        <w:rPr>
          <w:rFonts w:eastAsia="Times New Roman" w:cs="Times New Roman"/>
          <w:color w:val="000000"/>
          <w:kern w:val="0"/>
          <w:sz w:val="28"/>
          <w:szCs w:val="28"/>
          <w:lang w:val="ru-RU" w:eastAsia="ru-RU" w:bidi="ar-SA"/>
        </w:rPr>
        <w:t>юджет</w:t>
      </w:r>
      <w:r w:rsidRPr="00F52A7E">
        <w:rPr>
          <w:rFonts w:eastAsia="Times New Roman" w:cs="Times New Roman"/>
          <w:color w:val="000000"/>
          <w:kern w:val="0"/>
          <w:sz w:val="28"/>
          <w:szCs w:val="28"/>
          <w:lang w:val="ru-RU" w:eastAsia="ru-RU" w:bidi="ar-SA"/>
        </w:rPr>
        <w:t xml:space="preserve"> поселения </w:t>
      </w:r>
      <w:r w:rsidRPr="00EE1256">
        <w:rPr>
          <w:rFonts w:eastAsia="Times New Roman" w:cs="Times New Roman"/>
          <w:color w:val="000000"/>
          <w:kern w:val="0"/>
          <w:sz w:val="28"/>
          <w:szCs w:val="28"/>
          <w:lang w:val="ru-RU" w:eastAsia="ru-RU" w:bidi="ar-SA"/>
        </w:rPr>
        <w:t>20</w:t>
      </w:r>
      <w:r w:rsidRPr="00F52A7E">
        <w:rPr>
          <w:rFonts w:eastAsia="Times New Roman" w:cs="Times New Roman"/>
          <w:color w:val="000000"/>
          <w:kern w:val="0"/>
          <w:sz w:val="28"/>
          <w:szCs w:val="28"/>
          <w:lang w:val="ru-RU" w:eastAsia="ru-RU" w:bidi="ar-SA"/>
        </w:rPr>
        <w:t>%-50%</w:t>
      </w:r>
    </w:p>
    <w:p w:rsidR="00276079" w:rsidRPr="00F52A7E" w:rsidRDefault="00276079" w:rsidP="00276079">
      <w:pPr>
        <w:widowControl/>
        <w:suppressAutoHyphens w:val="0"/>
        <w:autoSpaceDN/>
        <w:jc w:val="center"/>
        <w:textAlignment w:val="auto"/>
        <w:rPr>
          <w:rFonts w:eastAsia="Times New Roman" w:cs="Times New Roman"/>
          <w:color w:val="000000"/>
          <w:kern w:val="0"/>
          <w:sz w:val="28"/>
          <w:szCs w:val="28"/>
          <w:lang w:val="ru-RU" w:eastAsia="ru-RU" w:bidi="ar-SA"/>
        </w:rPr>
      </w:pPr>
      <w:r w:rsidRPr="00F52A7E">
        <w:rPr>
          <w:rFonts w:eastAsia="Times New Roman" w:cs="Times New Roman"/>
          <w:color w:val="000000"/>
          <w:kern w:val="0"/>
          <w:sz w:val="28"/>
          <w:szCs w:val="28"/>
          <w:lang w:val="ru-RU" w:eastAsia="ru-RU" w:bidi="ar-SA"/>
        </w:rPr>
        <w:t xml:space="preserve">программы </w:t>
      </w:r>
      <w:r w:rsidRPr="00EE1256">
        <w:rPr>
          <w:rFonts w:eastAsia="Times New Roman" w:cs="Times New Roman"/>
          <w:color w:val="000000"/>
          <w:kern w:val="0"/>
          <w:sz w:val="28"/>
          <w:szCs w:val="28"/>
          <w:lang w:val="ru-RU" w:eastAsia="ru-RU" w:bidi="ar-SA"/>
        </w:rPr>
        <w:t>софинансир</w:t>
      </w:r>
      <w:r w:rsidRPr="00F52A7E">
        <w:rPr>
          <w:rFonts w:eastAsia="Times New Roman" w:cs="Times New Roman"/>
          <w:color w:val="000000"/>
          <w:kern w:val="0"/>
          <w:sz w:val="28"/>
          <w:szCs w:val="28"/>
          <w:lang w:val="ru-RU" w:eastAsia="ru-RU" w:bidi="ar-SA"/>
        </w:rPr>
        <w:t>ования 6</w:t>
      </w:r>
      <w:r w:rsidRPr="00EE1256">
        <w:rPr>
          <w:rFonts w:eastAsia="Times New Roman" w:cs="Times New Roman"/>
          <w:color w:val="000000"/>
          <w:kern w:val="0"/>
          <w:sz w:val="28"/>
          <w:szCs w:val="28"/>
          <w:lang w:val="ru-RU" w:eastAsia="ru-RU" w:bidi="ar-SA"/>
        </w:rPr>
        <w:t>0</w:t>
      </w:r>
      <w:r w:rsidRPr="00F52A7E">
        <w:rPr>
          <w:rFonts w:eastAsia="Times New Roman" w:cs="Times New Roman"/>
          <w:color w:val="000000"/>
          <w:kern w:val="0"/>
          <w:sz w:val="28"/>
          <w:szCs w:val="28"/>
          <w:lang w:val="ru-RU" w:eastAsia="ru-RU" w:bidi="ar-SA"/>
        </w:rPr>
        <w:t>%-80%;</w:t>
      </w:r>
    </w:p>
    <w:p w:rsidR="00276079" w:rsidRPr="00F52A7E" w:rsidRDefault="00276079" w:rsidP="00276079">
      <w:pPr>
        <w:jc w:val="center"/>
        <w:rPr>
          <w:rFonts w:eastAsia="Times New Roman" w:cs="Times New Roman"/>
          <w:color w:val="000000"/>
          <w:kern w:val="0"/>
          <w:sz w:val="28"/>
          <w:szCs w:val="28"/>
          <w:lang w:val="ru-RU" w:eastAsia="ru-RU" w:bidi="ar-SA"/>
        </w:rPr>
      </w:pPr>
      <w:r w:rsidRPr="00F52A7E">
        <w:rPr>
          <w:rFonts w:eastAsia="Times New Roman" w:cs="Times New Roman"/>
          <w:color w:val="000000"/>
          <w:kern w:val="0"/>
          <w:sz w:val="28"/>
          <w:szCs w:val="28"/>
          <w:lang w:val="ru-RU" w:eastAsia="ru-RU" w:bidi="ar-SA"/>
        </w:rPr>
        <w:t>частные инвестиции 20%</w:t>
      </w:r>
      <w:r w:rsidR="00F52A7E" w:rsidRPr="00F52A7E">
        <w:rPr>
          <w:rFonts w:eastAsia="Times New Roman" w:cs="Times New Roman"/>
          <w:color w:val="000000"/>
          <w:kern w:val="0"/>
          <w:sz w:val="28"/>
          <w:szCs w:val="28"/>
          <w:lang w:val="ru-RU" w:eastAsia="ru-RU" w:bidi="ar-SA"/>
        </w:rPr>
        <w:t>-100%</w:t>
      </w:r>
    </w:p>
    <w:p w:rsidR="00513DA3" w:rsidRPr="00F52A7E" w:rsidRDefault="00276079" w:rsidP="00276079">
      <w:pPr>
        <w:rPr>
          <w:rFonts w:eastAsia="Times New Roman" w:cs="Times New Roman"/>
          <w:spacing w:val="2"/>
          <w:sz w:val="28"/>
          <w:szCs w:val="28"/>
          <w:lang w:val="ru-RU" w:eastAsia="ru-RU"/>
        </w:rPr>
      </w:pPr>
      <w:r w:rsidRPr="00F52A7E">
        <w:rPr>
          <w:rFonts w:eastAsia="Times New Roman" w:cs="Times New Roman"/>
          <w:spacing w:val="2"/>
          <w:sz w:val="28"/>
          <w:szCs w:val="28"/>
          <w:lang w:val="ru-RU" w:eastAsia="ru-RU"/>
        </w:rPr>
        <w:t>У</w:t>
      </w:r>
      <w:r w:rsidR="00475E6C" w:rsidRPr="00F52A7E">
        <w:rPr>
          <w:rFonts w:eastAsia="Times New Roman" w:cs="Times New Roman"/>
          <w:spacing w:val="2"/>
          <w:sz w:val="28"/>
          <w:szCs w:val="28"/>
          <w:lang w:val="ru-RU" w:eastAsia="ru-RU"/>
        </w:rPr>
        <w:t>ровень софинансирования расходного обязательства субъекта РФ не может быть установлен выше 95% и ниже 5% расходного обязательства (п. 13 Правил формирования и распределения субсидий).</w:t>
      </w:r>
    </w:p>
    <w:p w:rsidR="0034698A" w:rsidRPr="00663D53" w:rsidRDefault="0034698A" w:rsidP="00FC5807">
      <w:pPr>
        <w:pStyle w:val="20"/>
        <w:numPr>
          <w:ilvl w:val="0"/>
          <w:numId w:val="36"/>
        </w:numPr>
        <w:spacing w:before="360" w:line="276" w:lineRule="auto"/>
        <w:jc w:val="center"/>
        <w:rPr>
          <w:rFonts w:ascii="Times New Roman" w:hAnsi="Times New Roman" w:cs="Times New Roman"/>
          <w:iCs/>
          <w:color w:val="auto"/>
          <w:sz w:val="28"/>
          <w:szCs w:val="32"/>
          <w:lang w:val="ru-RU"/>
        </w:rPr>
      </w:pPr>
      <w:bookmarkStart w:id="31" w:name="_Toc459310393"/>
      <w:r w:rsidRPr="00663D53">
        <w:rPr>
          <w:rFonts w:ascii="Times New Roman" w:hAnsi="Times New Roman" w:cs="Times New Roman"/>
          <w:iCs/>
          <w:color w:val="auto"/>
          <w:sz w:val="28"/>
          <w:szCs w:val="32"/>
          <w:lang w:val="ru-RU"/>
        </w:rPr>
        <w:t>ОЦЕНКА ЭФФЕКТИВНОСТИ МЕРОПРИЯТИЙ</w:t>
      </w:r>
      <w:bookmarkEnd w:id="31"/>
    </w:p>
    <w:p w:rsidR="00513DA3" w:rsidRPr="00663D53" w:rsidRDefault="00513DA3" w:rsidP="00513DA3">
      <w:pPr>
        <w:rPr>
          <w:lang w:val="ru-RU"/>
        </w:rPr>
      </w:pPr>
    </w:p>
    <w:p w:rsidR="00513DA3" w:rsidRPr="00663D53" w:rsidRDefault="00513DA3" w:rsidP="00513DA3">
      <w:pPr>
        <w:rPr>
          <w:lang w:val="ru-RU"/>
        </w:rPr>
      </w:pPr>
    </w:p>
    <w:p w:rsidR="0034698A" w:rsidRPr="00663D53" w:rsidRDefault="0034698A" w:rsidP="0034698A">
      <w:pPr>
        <w:pStyle w:val="aff6"/>
        <w:spacing w:before="0" w:after="0" w:line="276" w:lineRule="auto"/>
        <w:ind w:firstLine="360"/>
        <w:jc w:val="left"/>
        <w:rPr>
          <w:rFonts w:ascii="Times New Roman" w:hAnsi="Times New Roman" w:cs="Times New Roman"/>
          <w:sz w:val="28"/>
          <w:szCs w:val="28"/>
          <w:shd w:val="clear" w:color="auto" w:fill="FFFFFF"/>
          <w:lang w:val="ru-RU"/>
        </w:rPr>
      </w:pPr>
      <w:r w:rsidRPr="00663D53">
        <w:rPr>
          <w:rFonts w:ascii="Times New Roman" w:eastAsia="Times New Roman" w:hAnsi="Times New Roman" w:cs="Times New Roman"/>
          <w:spacing w:val="2"/>
          <w:sz w:val="28"/>
          <w:szCs w:val="28"/>
          <w:lang w:val="ru-RU" w:eastAsia="ru-RU"/>
        </w:rPr>
        <w:t>Задачи « Программы комплексного развития социальной инфраструктуры» н</w:t>
      </w:r>
      <w:r w:rsidRPr="00663D53">
        <w:rPr>
          <w:rFonts w:ascii="Times New Roman" w:eastAsia="Times New Roman" w:hAnsi="Times New Roman" w:cs="Times New Roman"/>
          <w:spacing w:val="2"/>
          <w:sz w:val="28"/>
          <w:szCs w:val="28"/>
          <w:lang w:val="ru-RU" w:eastAsia="ru-RU"/>
        </w:rPr>
        <w:t>а</w:t>
      </w:r>
      <w:r w:rsidRPr="00663D53">
        <w:rPr>
          <w:rFonts w:ascii="Times New Roman" w:eastAsia="Times New Roman" w:hAnsi="Times New Roman" w:cs="Times New Roman"/>
          <w:spacing w:val="2"/>
          <w:sz w:val="28"/>
          <w:szCs w:val="28"/>
          <w:lang w:val="ru-RU" w:eastAsia="ru-RU"/>
        </w:rPr>
        <w:t>правлены на повышение благосостояния человека, обеспечения должного уровня и качества жизни. Основными ее направлениями являются: регулирование занят</w:t>
      </w:r>
      <w:r w:rsidRPr="00663D53">
        <w:rPr>
          <w:rFonts w:ascii="Times New Roman" w:eastAsia="Times New Roman" w:hAnsi="Times New Roman" w:cs="Times New Roman"/>
          <w:spacing w:val="2"/>
          <w:sz w:val="28"/>
          <w:szCs w:val="28"/>
          <w:lang w:val="ru-RU" w:eastAsia="ru-RU"/>
        </w:rPr>
        <w:t>о</w:t>
      </w:r>
      <w:r w:rsidRPr="00663D53">
        <w:rPr>
          <w:rFonts w:ascii="Times New Roman" w:eastAsia="Times New Roman" w:hAnsi="Times New Roman" w:cs="Times New Roman"/>
          <w:spacing w:val="2"/>
          <w:sz w:val="28"/>
          <w:szCs w:val="28"/>
          <w:lang w:val="ru-RU" w:eastAsia="ru-RU"/>
        </w:rPr>
        <w:t>сти, совершенствование  трудовых  качеств работников, поддержание здоровья, культурного и образовательного уровня,  социальное обеспечение</w:t>
      </w:r>
      <w:r w:rsidRPr="00663D53">
        <w:rPr>
          <w:rFonts w:ascii="Times New Roman" w:hAnsi="Times New Roman" w:cs="Times New Roman"/>
          <w:sz w:val="28"/>
          <w:szCs w:val="28"/>
          <w:shd w:val="clear" w:color="auto" w:fill="FFFFFF"/>
        </w:rPr>
        <w:t xml:space="preserve">. </w:t>
      </w:r>
    </w:p>
    <w:p w:rsidR="00513DA3" w:rsidRDefault="00513DA3" w:rsidP="00324302">
      <w:pPr>
        <w:spacing w:line="276" w:lineRule="auto"/>
        <w:rPr>
          <w:rFonts w:cs="Times New Roman"/>
          <w:iCs/>
          <w:sz w:val="28"/>
          <w:szCs w:val="32"/>
          <w:lang w:val="ru-RU"/>
        </w:rPr>
      </w:pPr>
    </w:p>
    <w:p w:rsidR="00296F94" w:rsidRDefault="00431439" w:rsidP="00296F94">
      <w:pPr>
        <w:pStyle w:val="S0"/>
        <w:rPr>
          <w:sz w:val="28"/>
          <w:szCs w:val="28"/>
        </w:rPr>
      </w:pPr>
      <w:r>
        <w:rPr>
          <w:rFonts w:cs="Times New Roman"/>
          <w:iCs/>
          <w:sz w:val="28"/>
          <w:szCs w:val="32"/>
        </w:rPr>
        <w:t>Расчет цен в сводной таблице пр</w:t>
      </w:r>
      <w:r w:rsidR="00296F94">
        <w:rPr>
          <w:rFonts w:cs="Times New Roman"/>
          <w:iCs/>
          <w:sz w:val="28"/>
          <w:szCs w:val="32"/>
        </w:rPr>
        <w:t xml:space="preserve">оизведен на  базе </w:t>
      </w:r>
      <w:r>
        <w:rPr>
          <w:rFonts w:cs="Times New Roman"/>
          <w:iCs/>
          <w:sz w:val="28"/>
          <w:szCs w:val="32"/>
        </w:rPr>
        <w:t xml:space="preserve"> </w:t>
      </w:r>
      <w:r w:rsidR="00296F94" w:rsidRPr="001F3847">
        <w:rPr>
          <w:sz w:val="28"/>
          <w:szCs w:val="28"/>
        </w:rPr>
        <w:t>НЦС</w:t>
      </w:r>
      <w:r w:rsidR="00296F94">
        <w:rPr>
          <w:sz w:val="28"/>
          <w:szCs w:val="28"/>
        </w:rPr>
        <w:t xml:space="preserve"> </w:t>
      </w:r>
      <w:r w:rsidR="00296F94" w:rsidRPr="001F3847">
        <w:rPr>
          <w:sz w:val="28"/>
          <w:szCs w:val="28"/>
        </w:rPr>
        <w:t>81-02-2014</w:t>
      </w:r>
      <w:r w:rsidR="00296F94">
        <w:rPr>
          <w:sz w:val="28"/>
          <w:szCs w:val="28"/>
        </w:rPr>
        <w:t xml:space="preserve"> </w:t>
      </w:r>
      <w:r w:rsidR="00296F94" w:rsidRPr="001F3847">
        <w:rPr>
          <w:sz w:val="28"/>
          <w:szCs w:val="28"/>
        </w:rPr>
        <w:t>Укрупненные</w:t>
      </w:r>
      <w:r w:rsidR="00296F94">
        <w:rPr>
          <w:sz w:val="28"/>
          <w:szCs w:val="28"/>
        </w:rPr>
        <w:t xml:space="preserve"> </w:t>
      </w:r>
      <w:r w:rsidR="00296F94" w:rsidRPr="001F3847">
        <w:rPr>
          <w:sz w:val="28"/>
          <w:szCs w:val="28"/>
        </w:rPr>
        <w:t>нормативы</w:t>
      </w:r>
      <w:r w:rsidR="00296F94">
        <w:rPr>
          <w:sz w:val="28"/>
          <w:szCs w:val="28"/>
        </w:rPr>
        <w:t xml:space="preserve"> </w:t>
      </w:r>
      <w:r w:rsidR="00296F94" w:rsidRPr="001F3847">
        <w:rPr>
          <w:sz w:val="28"/>
          <w:szCs w:val="28"/>
        </w:rPr>
        <w:t>цены</w:t>
      </w:r>
      <w:r w:rsidR="00296F94">
        <w:rPr>
          <w:sz w:val="28"/>
          <w:szCs w:val="28"/>
        </w:rPr>
        <w:t xml:space="preserve"> </w:t>
      </w:r>
      <w:r w:rsidR="00296F94" w:rsidRPr="001F3847">
        <w:rPr>
          <w:sz w:val="28"/>
          <w:szCs w:val="28"/>
        </w:rPr>
        <w:t>строительства.</w:t>
      </w:r>
      <w:r w:rsidR="00296F94">
        <w:rPr>
          <w:sz w:val="28"/>
          <w:szCs w:val="28"/>
        </w:rPr>
        <w:t xml:space="preserve"> </w:t>
      </w:r>
      <w:r w:rsidR="00296F94" w:rsidRPr="001F3847">
        <w:rPr>
          <w:sz w:val="28"/>
          <w:szCs w:val="28"/>
        </w:rPr>
        <w:t>Государственные</w:t>
      </w:r>
      <w:r w:rsidR="00296F94">
        <w:rPr>
          <w:sz w:val="28"/>
          <w:szCs w:val="28"/>
        </w:rPr>
        <w:t xml:space="preserve"> </w:t>
      </w:r>
      <w:r w:rsidR="00296F94" w:rsidRPr="001F3847">
        <w:rPr>
          <w:sz w:val="28"/>
          <w:szCs w:val="28"/>
        </w:rPr>
        <w:t>сметные</w:t>
      </w:r>
      <w:r w:rsidR="00296F94">
        <w:rPr>
          <w:sz w:val="28"/>
          <w:szCs w:val="28"/>
        </w:rPr>
        <w:t xml:space="preserve"> </w:t>
      </w:r>
      <w:r w:rsidR="00296F94" w:rsidRPr="001F3847">
        <w:rPr>
          <w:sz w:val="28"/>
          <w:szCs w:val="28"/>
        </w:rPr>
        <w:t>нормативы.</w:t>
      </w:r>
      <w:r w:rsidR="00296F94">
        <w:rPr>
          <w:sz w:val="28"/>
          <w:szCs w:val="28"/>
        </w:rPr>
        <w:t xml:space="preserve"> </w:t>
      </w:r>
      <w:r w:rsidR="00296F94" w:rsidRPr="001F3847">
        <w:rPr>
          <w:sz w:val="28"/>
          <w:szCs w:val="28"/>
        </w:rPr>
        <w:t>Укрупненные</w:t>
      </w:r>
      <w:r w:rsidR="00296F94">
        <w:rPr>
          <w:sz w:val="28"/>
          <w:szCs w:val="28"/>
        </w:rPr>
        <w:t xml:space="preserve"> </w:t>
      </w:r>
      <w:r w:rsidR="00296F94" w:rsidRPr="001F3847">
        <w:rPr>
          <w:sz w:val="28"/>
          <w:szCs w:val="28"/>
        </w:rPr>
        <w:t>нормативы</w:t>
      </w:r>
      <w:r w:rsidR="00296F94">
        <w:rPr>
          <w:sz w:val="28"/>
          <w:szCs w:val="28"/>
        </w:rPr>
        <w:t xml:space="preserve"> </w:t>
      </w:r>
      <w:r w:rsidR="00296F94" w:rsidRPr="001F3847">
        <w:rPr>
          <w:sz w:val="28"/>
          <w:szCs w:val="28"/>
        </w:rPr>
        <w:t>цены</w:t>
      </w:r>
      <w:r w:rsidR="00296F94">
        <w:rPr>
          <w:sz w:val="28"/>
          <w:szCs w:val="28"/>
        </w:rPr>
        <w:t xml:space="preserve"> </w:t>
      </w:r>
      <w:r w:rsidR="00296F94" w:rsidRPr="001F3847">
        <w:rPr>
          <w:sz w:val="28"/>
          <w:szCs w:val="28"/>
        </w:rPr>
        <w:t>строительства.</w:t>
      </w:r>
      <w:r w:rsidR="00296F94">
        <w:rPr>
          <w:b/>
          <w:sz w:val="28"/>
          <w:szCs w:val="28"/>
        </w:rPr>
        <w:t xml:space="preserve"> </w:t>
      </w:r>
      <w:r w:rsidR="00296F94" w:rsidRPr="001F3847">
        <w:rPr>
          <w:sz w:val="28"/>
          <w:szCs w:val="28"/>
        </w:rPr>
        <w:t>Дата</w:t>
      </w:r>
      <w:r w:rsidR="00296F94">
        <w:rPr>
          <w:sz w:val="28"/>
          <w:szCs w:val="28"/>
        </w:rPr>
        <w:t xml:space="preserve"> </w:t>
      </w:r>
      <w:r w:rsidR="00296F94" w:rsidRPr="001F3847">
        <w:rPr>
          <w:sz w:val="28"/>
          <w:szCs w:val="28"/>
        </w:rPr>
        <w:t>актуализации:</w:t>
      </w:r>
      <w:r w:rsidR="00296F94">
        <w:rPr>
          <w:sz w:val="28"/>
          <w:szCs w:val="28"/>
        </w:rPr>
        <w:t xml:space="preserve"> </w:t>
      </w:r>
      <w:r w:rsidR="00296F94" w:rsidRPr="001F3847">
        <w:rPr>
          <w:sz w:val="28"/>
          <w:szCs w:val="28"/>
        </w:rPr>
        <w:t>21.05.2015</w:t>
      </w:r>
      <w:r w:rsidR="007E1FFB">
        <w:rPr>
          <w:sz w:val="28"/>
          <w:szCs w:val="28"/>
        </w:rPr>
        <w:t>.</w:t>
      </w:r>
    </w:p>
    <w:p w:rsidR="00431439" w:rsidRDefault="007E1FFB" w:rsidP="007E1FFB">
      <w:pPr>
        <w:pStyle w:val="S0"/>
        <w:rPr>
          <w:sz w:val="28"/>
          <w:szCs w:val="28"/>
        </w:rPr>
      </w:pPr>
      <w:r>
        <w:rPr>
          <w:sz w:val="28"/>
          <w:szCs w:val="28"/>
        </w:rPr>
        <w:t xml:space="preserve">В таблице 15 произведен расчет стоимости программных мероприятий с разбивкой по годам и </w:t>
      </w:r>
      <w:r>
        <w:rPr>
          <w:rFonts w:cs="Times New Roman"/>
          <w:iCs/>
          <w:sz w:val="28"/>
          <w:szCs w:val="32"/>
        </w:rPr>
        <w:t>прогноз</w:t>
      </w:r>
      <w:r w:rsidR="00D4222A">
        <w:rPr>
          <w:rFonts w:cs="Times New Roman"/>
          <w:iCs/>
          <w:sz w:val="28"/>
          <w:szCs w:val="32"/>
        </w:rPr>
        <w:t>ному росту цен к этому периоду (</w:t>
      </w:r>
      <w:proofErr w:type="gramStart"/>
      <w:r>
        <w:rPr>
          <w:rFonts w:cs="Times New Roman"/>
          <w:iCs/>
          <w:sz w:val="28"/>
          <w:szCs w:val="32"/>
        </w:rPr>
        <w:t>согласно</w:t>
      </w:r>
      <w:proofErr w:type="gramEnd"/>
      <w:r>
        <w:rPr>
          <w:rFonts w:cs="Times New Roman"/>
          <w:iCs/>
          <w:sz w:val="28"/>
          <w:szCs w:val="32"/>
        </w:rPr>
        <w:t xml:space="preserve"> прогнозных коэффициентов инфляции</w:t>
      </w:r>
      <w:r w:rsidR="00D4222A">
        <w:rPr>
          <w:rFonts w:cs="Times New Roman"/>
          <w:iCs/>
          <w:sz w:val="28"/>
          <w:szCs w:val="32"/>
        </w:rPr>
        <w:t>)</w:t>
      </w:r>
      <w:r>
        <w:rPr>
          <w:rFonts w:cs="Times New Roman"/>
          <w:iCs/>
          <w:sz w:val="28"/>
          <w:szCs w:val="32"/>
        </w:rPr>
        <w:t>.</w:t>
      </w:r>
      <w:r w:rsidR="00B370AB">
        <w:rPr>
          <w:rFonts w:cs="Times New Roman"/>
          <w:iCs/>
          <w:sz w:val="28"/>
          <w:szCs w:val="32"/>
        </w:rPr>
        <w:t xml:space="preserve"> </w:t>
      </w:r>
      <w:r w:rsidR="00D4222A">
        <w:rPr>
          <w:sz w:val="28"/>
          <w:szCs w:val="28"/>
        </w:rPr>
        <w:t xml:space="preserve"> Если по каким либо причинам перенесен срок  выполнения запланированных работ, стоимость этих работ смотреть в таблице 15, в горизонтальной строке год реализации </w:t>
      </w:r>
      <w:proofErr w:type="gramStart"/>
      <w:r w:rsidR="00D4222A">
        <w:rPr>
          <w:sz w:val="28"/>
          <w:szCs w:val="28"/>
        </w:rPr>
        <w:t xml:space="preserve">( </w:t>
      </w:r>
      <w:proofErr w:type="gramEnd"/>
      <w:r w:rsidR="00D4222A">
        <w:rPr>
          <w:sz w:val="28"/>
          <w:szCs w:val="28"/>
        </w:rPr>
        <w:t>по факту) и вертикальной строке согласно ранее запланированного года.</w:t>
      </w:r>
    </w:p>
    <w:p w:rsidR="00D4222A" w:rsidRPr="007E1FFB" w:rsidRDefault="00D4222A" w:rsidP="007E1FFB">
      <w:pPr>
        <w:pStyle w:val="S0"/>
        <w:rPr>
          <w:rFonts w:eastAsia="Times New Roman" w:cs="Times New Roman"/>
          <w:kern w:val="0"/>
          <w:sz w:val="28"/>
          <w:szCs w:val="28"/>
          <w:lang w:eastAsia="ru-RU" w:bidi="ar-SA"/>
        </w:rPr>
        <w:sectPr w:rsidR="00D4222A" w:rsidRPr="007E1FFB" w:rsidSect="00045026">
          <w:type w:val="continuous"/>
          <w:pgSz w:w="11907" w:h="16840" w:code="9"/>
          <w:pgMar w:top="539" w:right="708" w:bottom="902" w:left="1106" w:header="720" w:footer="266" w:gutter="0"/>
          <w:cols w:space="720"/>
          <w:docGrid w:linePitch="326"/>
        </w:sectPr>
      </w:pPr>
      <w:r>
        <w:rPr>
          <w:sz w:val="28"/>
          <w:szCs w:val="28"/>
        </w:rPr>
        <w:t>Зеленым цветом выделены стоимости работ запланированные в ПКР социальной инфраструктуры.</w:t>
      </w:r>
    </w:p>
    <w:p w:rsidR="0073131A" w:rsidRPr="00663D53" w:rsidRDefault="0073131A" w:rsidP="00324302">
      <w:pPr>
        <w:pStyle w:val="ad"/>
        <w:tabs>
          <w:tab w:val="left" w:pos="284"/>
        </w:tabs>
        <w:spacing w:line="276" w:lineRule="auto"/>
        <w:jc w:val="right"/>
        <w:rPr>
          <w:rFonts w:cs="Times New Roman"/>
          <w:i/>
          <w:sz w:val="28"/>
          <w:szCs w:val="28"/>
          <w:lang w:val="ru-RU"/>
        </w:rPr>
      </w:pPr>
      <w:r w:rsidRPr="00663D53">
        <w:rPr>
          <w:rFonts w:cs="Times New Roman"/>
          <w:i/>
          <w:sz w:val="28"/>
          <w:szCs w:val="28"/>
          <w:lang w:val="ru-RU"/>
        </w:rPr>
        <w:lastRenderedPageBreak/>
        <w:t>Таблица</w:t>
      </w:r>
      <w:r w:rsidR="00973E83" w:rsidRPr="00663D53">
        <w:rPr>
          <w:rFonts w:cs="Times New Roman"/>
          <w:i/>
          <w:sz w:val="28"/>
          <w:szCs w:val="28"/>
          <w:lang w:val="ru-RU"/>
        </w:rPr>
        <w:t xml:space="preserve"> </w:t>
      </w:r>
      <w:r w:rsidR="004836C7" w:rsidRPr="00663D53">
        <w:rPr>
          <w:rFonts w:cs="Times New Roman"/>
          <w:i/>
          <w:sz w:val="28"/>
          <w:szCs w:val="28"/>
          <w:lang w:val="ru-RU"/>
        </w:rPr>
        <w:t>1</w:t>
      </w:r>
      <w:r w:rsidR="00C67D2F">
        <w:rPr>
          <w:rFonts w:cs="Times New Roman"/>
          <w:i/>
          <w:sz w:val="28"/>
          <w:szCs w:val="28"/>
          <w:lang w:val="ru-RU"/>
        </w:rPr>
        <w:t>4</w:t>
      </w:r>
      <w:r w:rsidRPr="00663D53">
        <w:rPr>
          <w:rFonts w:cs="Times New Roman"/>
          <w:i/>
          <w:sz w:val="28"/>
          <w:szCs w:val="28"/>
          <w:lang w:val="ru-RU"/>
        </w:rPr>
        <w:t>.Сводная</w:t>
      </w:r>
      <w:r w:rsidR="00973E83" w:rsidRPr="00663D53">
        <w:rPr>
          <w:rFonts w:cs="Times New Roman"/>
          <w:i/>
          <w:sz w:val="28"/>
          <w:szCs w:val="28"/>
          <w:lang w:val="ru-RU"/>
        </w:rPr>
        <w:t xml:space="preserve"> </w:t>
      </w:r>
      <w:r w:rsidRPr="00663D53">
        <w:rPr>
          <w:rFonts w:cs="Times New Roman"/>
          <w:i/>
          <w:sz w:val="28"/>
          <w:szCs w:val="28"/>
          <w:lang w:val="ru-RU"/>
        </w:rPr>
        <w:t>таблица</w:t>
      </w:r>
      <w:r w:rsidR="00973E83" w:rsidRPr="00663D53">
        <w:rPr>
          <w:rFonts w:cs="Times New Roman"/>
          <w:i/>
          <w:sz w:val="28"/>
          <w:szCs w:val="28"/>
          <w:lang w:val="ru-RU"/>
        </w:rPr>
        <w:t xml:space="preserve"> </w:t>
      </w:r>
    </w:p>
    <w:tbl>
      <w:tblPr>
        <w:tblW w:w="15642" w:type="dxa"/>
        <w:tblInd w:w="91" w:type="dxa"/>
        <w:tblLook w:val="04A0"/>
      </w:tblPr>
      <w:tblGrid>
        <w:gridCol w:w="964"/>
        <w:gridCol w:w="3836"/>
        <w:gridCol w:w="1476"/>
        <w:gridCol w:w="1142"/>
        <w:gridCol w:w="1241"/>
        <w:gridCol w:w="1483"/>
        <w:gridCol w:w="1487"/>
        <w:gridCol w:w="1241"/>
        <w:gridCol w:w="1365"/>
        <w:gridCol w:w="1407"/>
      </w:tblGrid>
      <w:tr w:rsidR="00BF4757" w:rsidRPr="0044310B" w:rsidTr="00BF4757">
        <w:trPr>
          <w:trHeight w:val="578"/>
        </w:trPr>
        <w:tc>
          <w:tcPr>
            <w:tcW w:w="964" w:type="dxa"/>
            <w:vMerge w:val="restart"/>
            <w:tcBorders>
              <w:top w:val="single" w:sz="8" w:space="0" w:color="auto"/>
              <w:left w:val="single" w:sz="8" w:space="0" w:color="auto"/>
              <w:right w:val="single" w:sz="4" w:space="0" w:color="auto"/>
            </w:tcBorders>
            <w:shd w:val="clear" w:color="auto" w:fill="auto"/>
            <w:vAlign w:val="bottom"/>
            <w:hideMark/>
          </w:tcPr>
          <w:p w:rsid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 пп</w:t>
            </w:r>
          </w:p>
          <w:p w:rsid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p>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p>
        </w:tc>
        <w:tc>
          <w:tcPr>
            <w:tcW w:w="3836" w:type="dxa"/>
            <w:vMerge w:val="restart"/>
            <w:tcBorders>
              <w:top w:val="single" w:sz="4" w:space="0" w:color="auto"/>
              <w:left w:val="nil"/>
              <w:right w:val="single" w:sz="4" w:space="0" w:color="auto"/>
            </w:tcBorders>
            <w:shd w:val="clear" w:color="auto" w:fill="auto"/>
            <w:vAlign w:val="bottom"/>
            <w:hideMark/>
          </w:tcPr>
          <w:p w:rsid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Наименование</w:t>
            </w:r>
          </w:p>
          <w:p w:rsid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p>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p>
        </w:tc>
        <w:tc>
          <w:tcPr>
            <w:tcW w:w="1476" w:type="dxa"/>
            <w:vMerge w:val="restart"/>
            <w:tcBorders>
              <w:top w:val="single" w:sz="4" w:space="0" w:color="auto"/>
              <w:left w:val="nil"/>
              <w:right w:val="single" w:sz="4" w:space="0" w:color="auto"/>
            </w:tcBorders>
          </w:tcPr>
          <w:p w:rsid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p>
          <w:p w:rsid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Pr>
                <w:rFonts w:eastAsia="Times New Roman" w:cs="Times New Roman"/>
                <w:b/>
                <w:bCs/>
                <w:color w:val="000000"/>
                <w:kern w:val="0"/>
                <w:lang w:val="ru-RU" w:eastAsia="ru-RU" w:bidi="ar-SA"/>
              </w:rPr>
              <w:t>ИТОГО</w:t>
            </w:r>
          </w:p>
        </w:tc>
        <w:tc>
          <w:tcPr>
            <w:tcW w:w="6594" w:type="dxa"/>
            <w:gridSpan w:val="5"/>
            <w:tcBorders>
              <w:top w:val="single" w:sz="4" w:space="0" w:color="auto"/>
              <w:left w:val="single" w:sz="4" w:space="0" w:color="auto"/>
              <w:bottom w:val="single" w:sz="4" w:space="0" w:color="auto"/>
              <w:right w:val="single" w:sz="4" w:space="0" w:color="auto"/>
            </w:tcBorders>
          </w:tcPr>
          <w:p w:rsidR="00BF4757" w:rsidRP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Pr>
                <w:rFonts w:eastAsia="Times New Roman" w:cs="Times New Roman"/>
                <w:b/>
                <w:bCs/>
                <w:color w:val="000000"/>
                <w:kern w:val="0"/>
                <w:lang w:val="en-US" w:eastAsia="ru-RU" w:bidi="ar-SA"/>
              </w:rPr>
              <w:t>I</w:t>
            </w:r>
            <w:r w:rsidRPr="00B370AB">
              <w:rPr>
                <w:rFonts w:eastAsia="Times New Roman" w:cs="Times New Roman"/>
                <w:b/>
                <w:bCs/>
                <w:color w:val="000000"/>
                <w:kern w:val="0"/>
                <w:lang w:val="ru-RU" w:eastAsia="ru-RU" w:bidi="ar-SA"/>
              </w:rPr>
              <w:t xml:space="preserve"> </w:t>
            </w:r>
            <w:r>
              <w:rPr>
                <w:rFonts w:eastAsia="Times New Roman" w:cs="Times New Roman"/>
                <w:b/>
                <w:bCs/>
                <w:color w:val="000000"/>
                <w:kern w:val="0"/>
                <w:lang w:val="ru-RU" w:eastAsia="ru-RU" w:bidi="ar-SA"/>
              </w:rPr>
              <w:t>очередь строительства</w:t>
            </w:r>
          </w:p>
        </w:tc>
        <w:tc>
          <w:tcPr>
            <w:tcW w:w="2772" w:type="dxa"/>
            <w:gridSpan w:val="2"/>
            <w:tcBorders>
              <w:top w:val="single" w:sz="4" w:space="0" w:color="auto"/>
              <w:left w:val="nil"/>
              <w:bottom w:val="single" w:sz="4" w:space="0" w:color="auto"/>
              <w:right w:val="single" w:sz="4" w:space="0" w:color="auto"/>
            </w:tcBorders>
            <w:shd w:val="clear" w:color="auto" w:fill="auto"/>
            <w:vAlign w:val="bottom"/>
            <w:hideMark/>
          </w:tcPr>
          <w:p w:rsid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Pr>
                <w:rFonts w:eastAsia="Times New Roman" w:cs="Times New Roman"/>
                <w:b/>
                <w:bCs/>
                <w:color w:val="000000"/>
                <w:kern w:val="0"/>
                <w:lang w:val="en-US" w:eastAsia="ru-RU" w:bidi="ar-SA"/>
              </w:rPr>
              <w:t>II</w:t>
            </w:r>
            <w:r>
              <w:rPr>
                <w:rFonts w:eastAsia="Times New Roman" w:cs="Times New Roman"/>
                <w:b/>
                <w:bCs/>
                <w:color w:val="000000"/>
                <w:kern w:val="0"/>
                <w:lang w:val="ru-RU" w:eastAsia="ru-RU" w:bidi="ar-SA"/>
              </w:rPr>
              <w:t xml:space="preserve"> очередь </w:t>
            </w:r>
          </w:p>
          <w:p w:rsidR="00BF4757" w:rsidRPr="00B370A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Pr>
                <w:rFonts w:eastAsia="Times New Roman" w:cs="Times New Roman"/>
                <w:b/>
                <w:bCs/>
                <w:color w:val="000000"/>
                <w:kern w:val="0"/>
                <w:lang w:val="ru-RU" w:eastAsia="ru-RU" w:bidi="ar-SA"/>
              </w:rPr>
              <w:t>строительства</w:t>
            </w:r>
          </w:p>
        </w:tc>
      </w:tr>
      <w:tr w:rsidR="00BF4757" w:rsidRPr="0044310B" w:rsidTr="00BF4757">
        <w:trPr>
          <w:trHeight w:val="578"/>
        </w:trPr>
        <w:tc>
          <w:tcPr>
            <w:tcW w:w="964" w:type="dxa"/>
            <w:vMerge/>
            <w:tcBorders>
              <w:left w:val="single" w:sz="8" w:space="0" w:color="auto"/>
              <w:bottom w:val="single" w:sz="8" w:space="0" w:color="auto"/>
              <w:right w:val="single" w:sz="4" w:space="0" w:color="auto"/>
            </w:tcBorders>
            <w:shd w:val="clear" w:color="auto" w:fill="auto"/>
            <w:vAlign w:val="bottom"/>
            <w:hideMark/>
          </w:tcPr>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p>
        </w:tc>
        <w:tc>
          <w:tcPr>
            <w:tcW w:w="3836" w:type="dxa"/>
            <w:vMerge/>
            <w:tcBorders>
              <w:left w:val="nil"/>
              <w:bottom w:val="single" w:sz="4" w:space="0" w:color="auto"/>
              <w:right w:val="single" w:sz="4" w:space="0" w:color="auto"/>
            </w:tcBorders>
            <w:shd w:val="clear" w:color="auto" w:fill="auto"/>
            <w:vAlign w:val="bottom"/>
            <w:hideMark/>
          </w:tcPr>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p>
        </w:tc>
        <w:tc>
          <w:tcPr>
            <w:tcW w:w="1476" w:type="dxa"/>
            <w:vMerge/>
            <w:tcBorders>
              <w:left w:val="nil"/>
              <w:bottom w:val="single" w:sz="4" w:space="0" w:color="auto"/>
              <w:right w:val="single" w:sz="4" w:space="0" w:color="auto"/>
            </w:tcBorders>
          </w:tcPr>
          <w:p w:rsid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p>
        </w:tc>
        <w:tc>
          <w:tcPr>
            <w:tcW w:w="1142" w:type="dxa"/>
            <w:tcBorders>
              <w:top w:val="single" w:sz="4" w:space="0" w:color="auto"/>
              <w:left w:val="single" w:sz="4" w:space="0" w:color="auto"/>
              <w:bottom w:val="single" w:sz="4" w:space="0" w:color="auto"/>
              <w:right w:val="single" w:sz="4" w:space="0" w:color="auto"/>
            </w:tcBorders>
          </w:tcPr>
          <w:p w:rsidR="00BF4757"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p>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Pr>
                <w:rFonts w:eastAsia="Times New Roman" w:cs="Times New Roman"/>
                <w:b/>
                <w:bCs/>
                <w:color w:val="000000"/>
                <w:kern w:val="0"/>
                <w:lang w:val="ru-RU" w:eastAsia="ru-RU" w:bidi="ar-SA"/>
              </w:rPr>
              <w:t>2016</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2017г.</w:t>
            </w:r>
          </w:p>
        </w:tc>
        <w:tc>
          <w:tcPr>
            <w:tcW w:w="1483" w:type="dxa"/>
            <w:tcBorders>
              <w:top w:val="single" w:sz="4" w:space="0" w:color="auto"/>
              <w:left w:val="nil"/>
              <w:bottom w:val="single" w:sz="4" w:space="0" w:color="auto"/>
              <w:right w:val="single" w:sz="4" w:space="0" w:color="auto"/>
            </w:tcBorders>
            <w:shd w:val="clear" w:color="auto" w:fill="auto"/>
            <w:vAlign w:val="bottom"/>
            <w:hideMark/>
          </w:tcPr>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2018г.</w:t>
            </w:r>
          </w:p>
        </w:tc>
        <w:tc>
          <w:tcPr>
            <w:tcW w:w="1487" w:type="dxa"/>
            <w:tcBorders>
              <w:top w:val="single" w:sz="4" w:space="0" w:color="auto"/>
              <w:left w:val="nil"/>
              <w:bottom w:val="single" w:sz="4" w:space="0" w:color="auto"/>
              <w:right w:val="single" w:sz="4" w:space="0" w:color="auto"/>
            </w:tcBorders>
            <w:shd w:val="clear" w:color="auto" w:fill="auto"/>
            <w:vAlign w:val="bottom"/>
            <w:hideMark/>
          </w:tcPr>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2019г.</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2020г.</w:t>
            </w:r>
          </w:p>
        </w:tc>
        <w:tc>
          <w:tcPr>
            <w:tcW w:w="1365" w:type="dxa"/>
            <w:tcBorders>
              <w:top w:val="single" w:sz="4" w:space="0" w:color="auto"/>
              <w:left w:val="nil"/>
              <w:bottom w:val="single" w:sz="4" w:space="0" w:color="auto"/>
              <w:right w:val="single" w:sz="4" w:space="0" w:color="auto"/>
            </w:tcBorders>
            <w:shd w:val="clear" w:color="auto" w:fill="auto"/>
            <w:vAlign w:val="bottom"/>
            <w:hideMark/>
          </w:tcPr>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2021 – 2025г.</w:t>
            </w:r>
          </w:p>
        </w:tc>
        <w:tc>
          <w:tcPr>
            <w:tcW w:w="1407" w:type="dxa"/>
            <w:tcBorders>
              <w:top w:val="single" w:sz="8" w:space="0" w:color="auto"/>
              <w:left w:val="nil"/>
              <w:bottom w:val="nil"/>
              <w:right w:val="single" w:sz="4" w:space="0" w:color="auto"/>
            </w:tcBorders>
            <w:shd w:val="clear" w:color="auto" w:fill="auto"/>
            <w:vAlign w:val="bottom"/>
            <w:hideMark/>
          </w:tcPr>
          <w:p w:rsidR="00BF4757" w:rsidRPr="0044310B" w:rsidRDefault="00BF4757" w:rsidP="0044310B">
            <w:pPr>
              <w:widowControl/>
              <w:suppressAutoHyphens w:val="0"/>
              <w:autoSpaceDN/>
              <w:jc w:val="center"/>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2026-2030г.</w:t>
            </w:r>
          </w:p>
        </w:tc>
      </w:tr>
      <w:tr w:rsidR="0044310B"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jc w:val="center"/>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1</w:t>
            </w:r>
          </w:p>
        </w:tc>
        <w:tc>
          <w:tcPr>
            <w:tcW w:w="3836"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 xml:space="preserve">                                                         2   </w:t>
            </w:r>
          </w:p>
        </w:tc>
        <w:tc>
          <w:tcPr>
            <w:tcW w:w="1476" w:type="dxa"/>
            <w:tcBorders>
              <w:top w:val="single" w:sz="4" w:space="0" w:color="auto"/>
              <w:left w:val="nil"/>
              <w:bottom w:val="single" w:sz="4" w:space="0" w:color="auto"/>
              <w:right w:val="single" w:sz="4" w:space="0" w:color="auto"/>
            </w:tcBorders>
          </w:tcPr>
          <w:p w:rsidR="0044310B" w:rsidRPr="003B0C93" w:rsidRDefault="003B0C93" w:rsidP="0044310B">
            <w:pPr>
              <w:widowControl/>
              <w:suppressAutoHyphens w:val="0"/>
              <w:autoSpaceDN/>
              <w:jc w:val="center"/>
              <w:textAlignment w:val="auto"/>
              <w:rPr>
                <w:rFonts w:eastAsia="Times New Roman" w:cs="Times New Roman"/>
                <w:b/>
                <w:bCs/>
                <w:color w:val="000000"/>
                <w:kern w:val="0"/>
                <w:lang w:val="ru-RU" w:eastAsia="ru-RU" w:bidi="ar-SA"/>
              </w:rPr>
            </w:pPr>
            <w:r>
              <w:rPr>
                <w:rFonts w:eastAsia="Times New Roman" w:cs="Times New Roman"/>
                <w:b/>
                <w:bCs/>
                <w:color w:val="000000"/>
                <w:kern w:val="0"/>
                <w:lang w:val="ru-RU" w:eastAsia="ru-RU" w:bidi="ar-SA"/>
              </w:rPr>
              <w:t>3</w:t>
            </w:r>
          </w:p>
        </w:tc>
        <w:tc>
          <w:tcPr>
            <w:tcW w:w="1142" w:type="dxa"/>
            <w:tcBorders>
              <w:top w:val="single" w:sz="4" w:space="0" w:color="auto"/>
              <w:left w:val="single" w:sz="4" w:space="0" w:color="auto"/>
              <w:bottom w:val="single" w:sz="4" w:space="0" w:color="auto"/>
              <w:right w:val="single" w:sz="4" w:space="0" w:color="auto"/>
            </w:tcBorders>
          </w:tcPr>
          <w:p w:rsidR="0044310B" w:rsidRPr="003B0C93" w:rsidRDefault="0044310B" w:rsidP="0044310B">
            <w:pPr>
              <w:widowControl/>
              <w:suppressAutoHyphens w:val="0"/>
              <w:autoSpaceDN/>
              <w:jc w:val="center"/>
              <w:textAlignment w:val="auto"/>
              <w:rPr>
                <w:rFonts w:eastAsia="Times New Roman" w:cs="Times New Roman"/>
                <w:b/>
                <w:bCs/>
                <w:color w:val="000000"/>
                <w:kern w:val="0"/>
                <w:lang w:val="ru-RU" w:eastAsia="ru-RU" w:bidi="ar-SA"/>
              </w:rPr>
            </w:pPr>
            <w:r w:rsidRPr="003B0C93">
              <w:rPr>
                <w:rFonts w:eastAsia="Times New Roman" w:cs="Times New Roman"/>
                <w:b/>
                <w:bCs/>
                <w:color w:val="000000"/>
                <w:kern w:val="0"/>
                <w:lang w:val="ru-RU" w:eastAsia="ru-RU" w:bidi="ar-SA"/>
              </w:rPr>
              <w:t>4</w:t>
            </w:r>
          </w:p>
        </w:tc>
        <w:tc>
          <w:tcPr>
            <w:tcW w:w="1241" w:type="dxa"/>
            <w:tcBorders>
              <w:top w:val="nil"/>
              <w:left w:val="single" w:sz="4" w:space="0" w:color="auto"/>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 xml:space="preserve">            5   </w:t>
            </w:r>
          </w:p>
        </w:tc>
        <w:tc>
          <w:tcPr>
            <w:tcW w:w="1483"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 xml:space="preserve">                  6   </w:t>
            </w:r>
          </w:p>
        </w:tc>
        <w:tc>
          <w:tcPr>
            <w:tcW w:w="1487"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 xml:space="preserve">                  7   </w:t>
            </w:r>
          </w:p>
        </w:tc>
        <w:tc>
          <w:tcPr>
            <w:tcW w:w="1241"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 xml:space="preserve">            8   </w:t>
            </w:r>
          </w:p>
        </w:tc>
        <w:tc>
          <w:tcPr>
            <w:tcW w:w="1365"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 xml:space="preserve">                9   </w:t>
            </w:r>
          </w:p>
        </w:tc>
        <w:tc>
          <w:tcPr>
            <w:tcW w:w="1407" w:type="dxa"/>
            <w:tcBorders>
              <w:top w:val="single" w:sz="4" w:space="0" w:color="auto"/>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textAlignment w:val="auto"/>
              <w:rPr>
                <w:rFonts w:eastAsia="Times New Roman" w:cs="Times New Roman"/>
                <w:b/>
                <w:bCs/>
                <w:color w:val="000000"/>
                <w:kern w:val="0"/>
                <w:lang w:val="ru-RU" w:eastAsia="ru-RU" w:bidi="ar-SA"/>
              </w:rPr>
            </w:pPr>
            <w:r w:rsidRPr="0044310B">
              <w:rPr>
                <w:rFonts w:eastAsia="Times New Roman" w:cs="Times New Roman"/>
                <w:b/>
                <w:bCs/>
                <w:color w:val="000000"/>
                <w:kern w:val="0"/>
                <w:lang w:val="ru-RU" w:eastAsia="ru-RU" w:bidi="ar-SA"/>
              </w:rPr>
              <w:t xml:space="preserve">               10   </w:t>
            </w:r>
          </w:p>
        </w:tc>
      </w:tr>
      <w:tr w:rsidR="0044310B"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w:t>
            </w:r>
          </w:p>
        </w:tc>
        <w:tc>
          <w:tcPr>
            <w:tcW w:w="3836"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xml:space="preserve">Административные здания </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2000,000</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2000,000</w:t>
            </w: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r>
      <w:tr w:rsidR="0044310B"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3B0C93">
              <w:rPr>
                <w:rFonts w:eastAsia="Times New Roman" w:cs="Times New Roman"/>
                <w:color w:val="000000"/>
                <w:kern w:val="0"/>
                <w:lang w:val="ru-RU" w:eastAsia="ru-RU" w:bidi="ar-SA"/>
              </w:rPr>
              <w:t>2</w:t>
            </w:r>
          </w:p>
        </w:tc>
        <w:tc>
          <w:tcPr>
            <w:tcW w:w="3836" w:type="dxa"/>
            <w:tcBorders>
              <w:top w:val="nil"/>
              <w:left w:val="nil"/>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Детские дошкольные учреждения</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63256,610</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5000,000</w:t>
            </w:r>
          </w:p>
        </w:tc>
        <w:tc>
          <w:tcPr>
            <w:tcW w:w="1487" w:type="dxa"/>
            <w:tcBorders>
              <w:top w:val="single" w:sz="4" w:space="0" w:color="auto"/>
              <w:left w:val="nil"/>
              <w:bottom w:val="single" w:sz="4" w:space="0" w:color="auto"/>
              <w:right w:val="nil"/>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58256,610</w:t>
            </w: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r>
      <w:tr w:rsidR="0044310B"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3</w:t>
            </w:r>
          </w:p>
        </w:tc>
        <w:tc>
          <w:tcPr>
            <w:tcW w:w="3836" w:type="dxa"/>
            <w:tcBorders>
              <w:top w:val="nil"/>
              <w:left w:val="nil"/>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Общеобразовательные учреждения</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40557,850</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10000,000</w:t>
            </w: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000000" w:fill="FFFFFF"/>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30557,850</w:t>
            </w:r>
          </w:p>
        </w:tc>
        <w:tc>
          <w:tcPr>
            <w:tcW w:w="1407" w:type="dxa"/>
            <w:tcBorders>
              <w:top w:val="single" w:sz="4" w:space="0" w:color="auto"/>
              <w:left w:val="nil"/>
              <w:bottom w:val="single" w:sz="4" w:space="0" w:color="auto"/>
              <w:right w:val="single" w:sz="4" w:space="0" w:color="auto"/>
            </w:tcBorders>
            <w:shd w:val="clear" w:color="auto" w:fill="auto"/>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r>
      <w:tr w:rsidR="0044310B"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3B0C93">
              <w:rPr>
                <w:rFonts w:eastAsia="Times New Roman" w:cs="Times New Roman"/>
                <w:color w:val="000000"/>
                <w:kern w:val="0"/>
                <w:lang w:val="ru-RU" w:eastAsia="ru-RU" w:bidi="ar-SA"/>
              </w:rPr>
              <w:t>4</w:t>
            </w:r>
          </w:p>
        </w:tc>
        <w:tc>
          <w:tcPr>
            <w:tcW w:w="3836" w:type="dxa"/>
            <w:tcBorders>
              <w:top w:val="nil"/>
              <w:left w:val="nil"/>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Объекты здравоохранения</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right"/>
              <w:rPr>
                <w:rFonts w:cs="Times New Roman"/>
                <w:color w:val="000000"/>
              </w:rPr>
            </w:pPr>
            <w:r w:rsidRPr="003B0C93">
              <w:rPr>
                <w:rFonts w:cs="Times New Roman"/>
                <w:color w:val="000000"/>
              </w:rPr>
              <w:t>308712,085</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33866,04767</w:t>
            </w:r>
          </w:p>
        </w:tc>
        <w:tc>
          <w:tcPr>
            <w:tcW w:w="14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33866,04767</w:t>
            </w: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37217,406</w:t>
            </w:r>
          </w:p>
        </w:tc>
        <w:tc>
          <w:tcPr>
            <w:tcW w:w="136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0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203762,584</w:t>
            </w:r>
          </w:p>
        </w:tc>
      </w:tr>
      <w:tr w:rsidR="0044310B"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5</w:t>
            </w:r>
          </w:p>
        </w:tc>
        <w:tc>
          <w:tcPr>
            <w:tcW w:w="3836" w:type="dxa"/>
            <w:tcBorders>
              <w:top w:val="nil"/>
              <w:left w:val="nil"/>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Учреждения социальной защиты</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60867,380</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nil"/>
              <w:bottom w:val="single" w:sz="4" w:space="0" w:color="auto"/>
              <w:right w:val="single" w:sz="4" w:space="0" w:color="auto"/>
            </w:tcBorders>
            <w:shd w:val="clear" w:color="000000" w:fill="FFFFFF"/>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3290,130</w:t>
            </w:r>
          </w:p>
        </w:tc>
        <w:tc>
          <w:tcPr>
            <w:tcW w:w="1407" w:type="dxa"/>
            <w:tcBorders>
              <w:top w:val="single" w:sz="4" w:space="0" w:color="auto"/>
              <w:left w:val="nil"/>
              <w:bottom w:val="single" w:sz="4" w:space="0" w:color="auto"/>
              <w:right w:val="single" w:sz="4" w:space="0" w:color="auto"/>
            </w:tcBorders>
            <w:shd w:val="clear" w:color="auto" w:fill="auto"/>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57577,250</w:t>
            </w:r>
          </w:p>
        </w:tc>
      </w:tr>
      <w:tr w:rsidR="0044310B" w:rsidRPr="0044310B" w:rsidTr="00BF4757">
        <w:trPr>
          <w:trHeight w:val="563"/>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3B0C93">
              <w:rPr>
                <w:rFonts w:eastAsia="Times New Roman" w:cs="Times New Roman"/>
                <w:color w:val="000000"/>
                <w:kern w:val="0"/>
                <w:lang w:val="ru-RU" w:eastAsia="ru-RU" w:bidi="ar-SA"/>
              </w:rPr>
              <w:t>6</w:t>
            </w:r>
          </w:p>
        </w:tc>
        <w:tc>
          <w:tcPr>
            <w:tcW w:w="3836" w:type="dxa"/>
            <w:tcBorders>
              <w:top w:val="nil"/>
              <w:left w:val="nil"/>
              <w:bottom w:val="single" w:sz="4" w:space="0" w:color="auto"/>
              <w:right w:val="single" w:sz="4" w:space="0" w:color="auto"/>
            </w:tcBorders>
            <w:shd w:val="clear" w:color="auto" w:fill="auto"/>
            <w:vAlign w:val="bottom"/>
            <w:hideMark/>
          </w:tcPr>
          <w:p w:rsidR="00296F94"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Учреждения социального</w:t>
            </w:r>
          </w:p>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xml:space="preserve"> обеспечения</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592,024</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592,024</w:t>
            </w: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nil"/>
              <w:bottom w:val="single" w:sz="4" w:space="0" w:color="auto"/>
              <w:right w:val="single" w:sz="4" w:space="0" w:color="auto"/>
            </w:tcBorders>
            <w:shd w:val="clear" w:color="000000" w:fill="FFFFFF"/>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07" w:type="dxa"/>
            <w:tcBorders>
              <w:top w:val="single" w:sz="4" w:space="0" w:color="auto"/>
              <w:left w:val="nil"/>
              <w:bottom w:val="single" w:sz="4" w:space="0" w:color="auto"/>
              <w:right w:val="single" w:sz="4" w:space="0" w:color="auto"/>
            </w:tcBorders>
            <w:shd w:val="clear" w:color="auto" w:fill="auto"/>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r>
      <w:tr w:rsidR="0044310B"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7</w:t>
            </w:r>
          </w:p>
        </w:tc>
        <w:tc>
          <w:tcPr>
            <w:tcW w:w="3836"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Учреждения культуры</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152506,240</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66925,360</w:t>
            </w:r>
          </w:p>
        </w:tc>
        <w:tc>
          <w:tcPr>
            <w:tcW w:w="1241"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85580,880</w:t>
            </w:r>
          </w:p>
        </w:tc>
      </w:tr>
      <w:tr w:rsidR="0044310B"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8</w:t>
            </w:r>
          </w:p>
        </w:tc>
        <w:tc>
          <w:tcPr>
            <w:tcW w:w="3836" w:type="dxa"/>
            <w:tcBorders>
              <w:top w:val="nil"/>
              <w:left w:val="nil"/>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Спортивные сооружения</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207106,805</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nil"/>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14899,685</w:t>
            </w: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192207,120</w:t>
            </w:r>
          </w:p>
        </w:tc>
      </w:tr>
      <w:tr w:rsidR="0044310B" w:rsidRPr="0044310B" w:rsidTr="00BF4757">
        <w:trPr>
          <w:trHeight w:val="563"/>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9</w:t>
            </w:r>
          </w:p>
        </w:tc>
        <w:tc>
          <w:tcPr>
            <w:tcW w:w="3836" w:type="dxa"/>
            <w:tcBorders>
              <w:top w:val="nil"/>
              <w:left w:val="nil"/>
              <w:bottom w:val="single" w:sz="4" w:space="0" w:color="auto"/>
              <w:right w:val="single" w:sz="4" w:space="0" w:color="auto"/>
            </w:tcBorders>
            <w:shd w:val="clear" w:color="auto" w:fill="auto"/>
            <w:vAlign w:val="bottom"/>
            <w:hideMark/>
          </w:tcPr>
          <w:p w:rsidR="00296F94"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Учреждения торговли /</w:t>
            </w:r>
          </w:p>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xml:space="preserve"> общественного питания</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10868,125</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10868,125</w:t>
            </w:r>
          </w:p>
        </w:tc>
        <w:tc>
          <w:tcPr>
            <w:tcW w:w="1365"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r>
      <w:tr w:rsidR="0044310B"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10</w:t>
            </w:r>
          </w:p>
        </w:tc>
        <w:tc>
          <w:tcPr>
            <w:tcW w:w="3836"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Объекты бытового обслуживания</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10604,959</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10604,959</w:t>
            </w: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r>
      <w:tr w:rsidR="0044310B" w:rsidRPr="0044310B" w:rsidTr="00BF4757">
        <w:trPr>
          <w:trHeight w:val="563"/>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3B0C93">
              <w:rPr>
                <w:rFonts w:eastAsia="Times New Roman" w:cs="Times New Roman"/>
                <w:color w:val="000000"/>
                <w:kern w:val="0"/>
                <w:lang w:val="ru-RU" w:eastAsia="ru-RU" w:bidi="ar-SA"/>
              </w:rPr>
              <w:t>11</w:t>
            </w:r>
          </w:p>
        </w:tc>
        <w:tc>
          <w:tcPr>
            <w:tcW w:w="3836"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Кредитно-финансовые учрежд</w:t>
            </w:r>
            <w:r w:rsidRPr="0044310B">
              <w:rPr>
                <w:rFonts w:eastAsia="Times New Roman" w:cs="Times New Roman"/>
                <w:color w:val="000000"/>
                <w:kern w:val="0"/>
                <w:lang w:val="ru-RU" w:eastAsia="ru-RU" w:bidi="ar-SA"/>
              </w:rPr>
              <w:t>е</w:t>
            </w:r>
            <w:r w:rsidRPr="0044310B">
              <w:rPr>
                <w:rFonts w:eastAsia="Times New Roman" w:cs="Times New Roman"/>
                <w:color w:val="000000"/>
                <w:kern w:val="0"/>
                <w:lang w:val="ru-RU" w:eastAsia="ru-RU" w:bidi="ar-SA"/>
              </w:rPr>
              <w:t>ния, отделения связи</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1155,569</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1155,569</w:t>
            </w: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r>
      <w:tr w:rsidR="0044310B" w:rsidRPr="0044310B" w:rsidTr="00BF4757">
        <w:trPr>
          <w:trHeight w:val="563"/>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12</w:t>
            </w:r>
          </w:p>
        </w:tc>
        <w:tc>
          <w:tcPr>
            <w:tcW w:w="3836"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Объекты курортно-рекреационного назначения</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185733,600</w:t>
            </w:r>
          </w:p>
        </w:tc>
        <w:tc>
          <w:tcPr>
            <w:tcW w:w="1142" w:type="dxa"/>
            <w:tcBorders>
              <w:top w:val="single" w:sz="4" w:space="0" w:color="auto"/>
              <w:left w:val="single" w:sz="4" w:space="0" w:color="auto"/>
              <w:bottom w:val="single" w:sz="4" w:space="0" w:color="auto"/>
              <w:right w:val="single" w:sz="4" w:space="0" w:color="auto"/>
            </w:tcBorders>
          </w:tcPr>
          <w:p w:rsidR="0044310B" w:rsidRPr="003B0C93" w:rsidRDefault="0044310B" w:rsidP="0044310B">
            <w:pPr>
              <w:widowControl/>
              <w:suppressAutoHyphens w:val="0"/>
              <w:autoSpaceDN/>
              <w:jc w:val="center"/>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9896,037</w:t>
            </w:r>
          </w:p>
        </w:tc>
        <w:tc>
          <w:tcPr>
            <w:tcW w:w="1483"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9896,037</w:t>
            </w:r>
          </w:p>
        </w:tc>
        <w:tc>
          <w:tcPr>
            <w:tcW w:w="148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9896,037</w:t>
            </w:r>
          </w:p>
        </w:tc>
        <w:tc>
          <w:tcPr>
            <w:tcW w:w="1241"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9896,037</w:t>
            </w:r>
          </w:p>
        </w:tc>
        <w:tc>
          <w:tcPr>
            <w:tcW w:w="1365"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49480,186</w:t>
            </w: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96669,266</w:t>
            </w:r>
          </w:p>
        </w:tc>
      </w:tr>
      <w:tr w:rsidR="0044310B" w:rsidRPr="0044310B" w:rsidTr="00BF4757">
        <w:trPr>
          <w:trHeight w:val="563"/>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3B0C93">
              <w:rPr>
                <w:rFonts w:eastAsia="Times New Roman" w:cs="Times New Roman"/>
                <w:color w:val="000000"/>
                <w:kern w:val="0"/>
                <w:lang w:val="ru-RU" w:eastAsia="ru-RU" w:bidi="ar-SA"/>
              </w:rPr>
              <w:t>13</w:t>
            </w:r>
          </w:p>
        </w:tc>
        <w:tc>
          <w:tcPr>
            <w:tcW w:w="3836"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Объекты коммунального хозяйс</w:t>
            </w:r>
            <w:r w:rsidRPr="0044310B">
              <w:rPr>
                <w:rFonts w:eastAsia="Times New Roman" w:cs="Times New Roman"/>
                <w:color w:val="000000"/>
                <w:kern w:val="0"/>
                <w:lang w:val="ru-RU" w:eastAsia="ru-RU" w:bidi="ar-SA"/>
              </w:rPr>
              <w:t>т</w:t>
            </w:r>
            <w:r w:rsidRPr="0044310B">
              <w:rPr>
                <w:rFonts w:eastAsia="Times New Roman" w:cs="Times New Roman"/>
                <w:color w:val="000000"/>
                <w:kern w:val="0"/>
                <w:lang w:val="ru-RU" w:eastAsia="ru-RU" w:bidi="ar-SA"/>
              </w:rPr>
              <w:t>ва и пожарной охраны</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11210,745</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3449,460</w:t>
            </w:r>
          </w:p>
        </w:tc>
        <w:tc>
          <w:tcPr>
            <w:tcW w:w="1241"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7761,285</w:t>
            </w:r>
          </w:p>
        </w:tc>
        <w:tc>
          <w:tcPr>
            <w:tcW w:w="1365"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07" w:type="dxa"/>
            <w:tcBorders>
              <w:top w:val="single" w:sz="4" w:space="0" w:color="auto"/>
              <w:left w:val="nil"/>
              <w:bottom w:val="single" w:sz="4" w:space="0" w:color="auto"/>
              <w:right w:val="single" w:sz="4" w:space="0" w:color="auto"/>
            </w:tcBorders>
            <w:shd w:val="clear" w:color="auto" w:fill="auto"/>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r>
      <w:tr w:rsidR="0044310B" w:rsidRPr="0044310B" w:rsidTr="00BF4757">
        <w:trPr>
          <w:trHeight w:val="846"/>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14</w:t>
            </w:r>
          </w:p>
        </w:tc>
        <w:tc>
          <w:tcPr>
            <w:tcW w:w="3836" w:type="dxa"/>
            <w:tcBorders>
              <w:top w:val="nil"/>
              <w:left w:val="nil"/>
              <w:bottom w:val="single" w:sz="4" w:space="0" w:color="auto"/>
              <w:right w:val="single" w:sz="4" w:space="0" w:color="auto"/>
            </w:tcBorders>
            <w:shd w:val="clear" w:color="auto" w:fill="auto"/>
            <w:vAlign w:val="bottom"/>
            <w:hideMark/>
          </w:tcPr>
          <w:p w:rsidR="0044310B" w:rsidRPr="0044310B" w:rsidRDefault="0044310B"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Объекты транспортно-логистических комплексов и пр</w:t>
            </w:r>
            <w:r w:rsidRPr="0044310B">
              <w:rPr>
                <w:rFonts w:eastAsia="Times New Roman" w:cs="Times New Roman"/>
                <w:color w:val="000000"/>
                <w:kern w:val="0"/>
                <w:lang w:val="ru-RU" w:eastAsia="ru-RU" w:bidi="ar-SA"/>
              </w:rPr>
              <w:t>и</w:t>
            </w:r>
            <w:r w:rsidRPr="0044310B">
              <w:rPr>
                <w:rFonts w:eastAsia="Times New Roman" w:cs="Times New Roman"/>
                <w:color w:val="000000"/>
                <w:kern w:val="0"/>
                <w:lang w:val="ru-RU" w:eastAsia="ru-RU" w:bidi="ar-SA"/>
              </w:rPr>
              <w:t>дорожного сервиса</w:t>
            </w:r>
          </w:p>
        </w:tc>
        <w:tc>
          <w:tcPr>
            <w:tcW w:w="1476" w:type="dxa"/>
            <w:tcBorders>
              <w:top w:val="single" w:sz="4" w:space="0" w:color="auto"/>
              <w:left w:val="nil"/>
              <w:bottom w:val="single" w:sz="4" w:space="0" w:color="auto"/>
              <w:right w:val="single" w:sz="4" w:space="0" w:color="auto"/>
            </w:tcBorders>
            <w:vAlign w:val="bottom"/>
          </w:tcPr>
          <w:p w:rsidR="0044310B" w:rsidRPr="003B0C93" w:rsidRDefault="0044310B">
            <w:pPr>
              <w:jc w:val="center"/>
              <w:rPr>
                <w:rFonts w:cs="Times New Roman"/>
                <w:color w:val="000000"/>
              </w:rPr>
            </w:pPr>
            <w:r w:rsidRPr="003B0C93">
              <w:rPr>
                <w:rFonts w:cs="Times New Roman"/>
                <w:color w:val="000000"/>
              </w:rPr>
              <w:t>7969,711</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44310B" w:rsidRPr="003B0C93" w:rsidRDefault="0044310B" w:rsidP="0044310B">
            <w:pPr>
              <w:widowControl/>
              <w:suppressAutoHyphens w:val="0"/>
              <w:autoSpaceDN/>
              <w:jc w:val="right"/>
              <w:textAlignment w:val="auto"/>
              <w:rPr>
                <w:rFonts w:eastAsia="Times New Roman" w:cs="Times New Roman"/>
                <w:color w:val="000000"/>
                <w:kern w:val="0"/>
                <w:lang w:val="ru-RU" w:eastAsia="ru-RU" w:bidi="ar-SA"/>
              </w:rPr>
            </w:pPr>
          </w:p>
        </w:tc>
        <w:tc>
          <w:tcPr>
            <w:tcW w:w="124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3"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87" w:type="dxa"/>
            <w:tcBorders>
              <w:top w:val="single" w:sz="4" w:space="0" w:color="auto"/>
              <w:left w:val="nil"/>
              <w:bottom w:val="single" w:sz="4" w:space="0" w:color="auto"/>
              <w:right w:val="single" w:sz="4" w:space="0" w:color="auto"/>
            </w:tcBorders>
            <w:shd w:val="clear" w:color="000000" w:fill="FFFFFF"/>
            <w:noWrap/>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7969,711</w:t>
            </w:r>
          </w:p>
        </w:tc>
        <w:tc>
          <w:tcPr>
            <w:tcW w:w="1241" w:type="dxa"/>
            <w:tcBorders>
              <w:top w:val="single" w:sz="4" w:space="0" w:color="auto"/>
              <w:left w:val="nil"/>
              <w:bottom w:val="single" w:sz="4" w:space="0" w:color="auto"/>
              <w:right w:val="single" w:sz="4" w:space="0" w:color="auto"/>
            </w:tcBorders>
            <w:shd w:val="clear" w:color="000000" w:fill="FFFFFF"/>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365" w:type="dxa"/>
            <w:tcBorders>
              <w:top w:val="single" w:sz="4" w:space="0" w:color="auto"/>
              <w:left w:val="nil"/>
              <w:bottom w:val="single" w:sz="4" w:space="0" w:color="auto"/>
              <w:right w:val="single" w:sz="4" w:space="0" w:color="auto"/>
            </w:tcBorders>
            <w:shd w:val="clear" w:color="000000" w:fill="FFFFFF"/>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c>
          <w:tcPr>
            <w:tcW w:w="1407" w:type="dxa"/>
            <w:tcBorders>
              <w:top w:val="single" w:sz="4" w:space="0" w:color="auto"/>
              <w:left w:val="nil"/>
              <w:bottom w:val="single" w:sz="4" w:space="0" w:color="auto"/>
              <w:right w:val="single" w:sz="4" w:space="0" w:color="auto"/>
            </w:tcBorders>
            <w:shd w:val="clear" w:color="auto" w:fill="auto"/>
            <w:vAlign w:val="bottom"/>
            <w:hideMark/>
          </w:tcPr>
          <w:p w:rsidR="0044310B" w:rsidRPr="0044310B" w:rsidRDefault="0044310B" w:rsidP="003B0C93">
            <w:pPr>
              <w:widowControl/>
              <w:suppressAutoHyphens w:val="0"/>
              <w:autoSpaceDN/>
              <w:jc w:val="center"/>
              <w:textAlignment w:val="auto"/>
              <w:rPr>
                <w:rFonts w:eastAsia="Times New Roman" w:cs="Times New Roman"/>
                <w:color w:val="000000"/>
                <w:kern w:val="0"/>
                <w:lang w:val="ru-RU" w:eastAsia="ru-RU" w:bidi="ar-SA"/>
              </w:rPr>
            </w:pPr>
          </w:p>
        </w:tc>
      </w:tr>
      <w:tr w:rsidR="00D43D9A"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w:t>
            </w:r>
            <w:r w:rsidRPr="003B0C93">
              <w:rPr>
                <w:rFonts w:eastAsia="Times New Roman" w:cs="Times New Roman"/>
                <w:color w:val="000000"/>
                <w:kern w:val="0"/>
                <w:lang w:val="ru-RU" w:eastAsia="ru-RU" w:bidi="ar-SA"/>
              </w:rPr>
              <w:t>5</w:t>
            </w:r>
          </w:p>
        </w:tc>
        <w:tc>
          <w:tcPr>
            <w:tcW w:w="3836" w:type="dxa"/>
            <w:tcBorders>
              <w:top w:val="nil"/>
              <w:left w:val="nil"/>
              <w:bottom w:val="single" w:sz="4" w:space="0" w:color="auto"/>
              <w:right w:val="single" w:sz="4" w:space="0" w:color="auto"/>
            </w:tcBorders>
            <w:shd w:val="clear" w:color="auto" w:fill="auto"/>
            <w:vAlign w:val="bottom"/>
            <w:hideMark/>
          </w:tcPr>
          <w:p w:rsidR="00D43D9A" w:rsidRPr="0044310B" w:rsidRDefault="00D43D9A" w:rsidP="0044310B">
            <w:pPr>
              <w:widowControl/>
              <w:suppressAutoHyphens w:val="0"/>
              <w:autoSpaceDN/>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ИТОГО</w:t>
            </w:r>
          </w:p>
        </w:tc>
        <w:tc>
          <w:tcPr>
            <w:tcW w:w="1476" w:type="dxa"/>
            <w:tcBorders>
              <w:top w:val="single" w:sz="4" w:space="0" w:color="auto"/>
              <w:left w:val="nil"/>
              <w:bottom w:val="single" w:sz="4" w:space="0" w:color="auto"/>
              <w:right w:val="single" w:sz="4" w:space="0" w:color="auto"/>
            </w:tcBorders>
            <w:vAlign w:val="bottom"/>
          </w:tcPr>
          <w:p w:rsidR="00D43D9A" w:rsidRPr="003B0C93" w:rsidRDefault="00D43D9A" w:rsidP="0044310B">
            <w:pPr>
              <w:jc w:val="right"/>
              <w:rPr>
                <w:rFonts w:cs="Times New Roman"/>
                <w:color w:val="000000"/>
              </w:rPr>
            </w:pPr>
            <w:r w:rsidRPr="003B0C93">
              <w:rPr>
                <w:rFonts w:cs="Times New Roman"/>
                <w:color w:val="000000"/>
              </w:rPr>
              <w:t>1063141,704</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D43D9A" w:rsidRPr="003B0C93"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0,000</w:t>
            </w:r>
          </w:p>
        </w:tc>
        <w:tc>
          <w:tcPr>
            <w:tcW w:w="1241" w:type="dxa"/>
            <w:tcBorders>
              <w:top w:val="nil"/>
              <w:left w:val="single" w:sz="4" w:space="0" w:color="auto"/>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11896,037</w:t>
            </w:r>
          </w:p>
        </w:tc>
        <w:tc>
          <w:tcPr>
            <w:tcW w:w="1483"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60509,678</w:t>
            </w:r>
          </w:p>
        </w:tc>
        <w:tc>
          <w:tcPr>
            <w:tcW w:w="1487"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122106,616</w:t>
            </w:r>
          </w:p>
        </w:tc>
        <w:tc>
          <w:tcPr>
            <w:tcW w:w="1241"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65742,853</w:t>
            </w:r>
          </w:p>
        </w:tc>
        <w:tc>
          <w:tcPr>
            <w:tcW w:w="1365" w:type="dxa"/>
            <w:tcBorders>
              <w:top w:val="nil"/>
              <w:left w:val="nil"/>
              <w:bottom w:val="single" w:sz="4" w:space="0" w:color="auto"/>
              <w:right w:val="single" w:sz="4" w:space="0" w:color="auto"/>
            </w:tcBorders>
            <w:shd w:val="clear" w:color="000000" w:fill="FFFFFF"/>
            <w:noWrap/>
            <w:vAlign w:val="bottom"/>
            <w:hideMark/>
          </w:tcPr>
          <w:p w:rsidR="00D43D9A" w:rsidRPr="00D43D9A" w:rsidRDefault="00D43D9A">
            <w:pPr>
              <w:jc w:val="right"/>
              <w:rPr>
                <w:color w:val="000000"/>
              </w:rPr>
            </w:pPr>
            <w:r w:rsidRPr="00D43D9A">
              <w:rPr>
                <w:color w:val="000000"/>
              </w:rPr>
              <w:t>167986,280</w:t>
            </w:r>
          </w:p>
        </w:tc>
        <w:tc>
          <w:tcPr>
            <w:tcW w:w="1407" w:type="dxa"/>
            <w:tcBorders>
              <w:top w:val="nil"/>
              <w:left w:val="nil"/>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635797,100</w:t>
            </w:r>
          </w:p>
        </w:tc>
      </w:tr>
      <w:tr w:rsidR="00D43D9A"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w:t>
            </w:r>
            <w:r w:rsidRPr="003B0C93">
              <w:rPr>
                <w:rFonts w:eastAsia="Times New Roman" w:cs="Times New Roman"/>
                <w:color w:val="000000"/>
                <w:kern w:val="0"/>
                <w:lang w:val="ru-RU" w:eastAsia="ru-RU" w:bidi="ar-SA"/>
              </w:rPr>
              <w:t>6</w:t>
            </w:r>
          </w:p>
        </w:tc>
        <w:tc>
          <w:tcPr>
            <w:tcW w:w="3836" w:type="dxa"/>
            <w:tcBorders>
              <w:top w:val="nil"/>
              <w:left w:val="nil"/>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Процент  реализации</w:t>
            </w:r>
          </w:p>
        </w:tc>
        <w:tc>
          <w:tcPr>
            <w:tcW w:w="1476" w:type="dxa"/>
            <w:tcBorders>
              <w:top w:val="single" w:sz="4" w:space="0" w:color="auto"/>
              <w:left w:val="nil"/>
              <w:bottom w:val="single" w:sz="4" w:space="0" w:color="auto"/>
              <w:right w:val="single" w:sz="4" w:space="0" w:color="auto"/>
            </w:tcBorders>
            <w:vAlign w:val="bottom"/>
          </w:tcPr>
          <w:p w:rsidR="00D43D9A" w:rsidRPr="003B0C93" w:rsidRDefault="00D43D9A" w:rsidP="0044310B">
            <w:pPr>
              <w:jc w:val="right"/>
              <w:rPr>
                <w:rFonts w:cs="Times New Roman"/>
                <w:color w:val="000000"/>
              </w:rPr>
            </w:pPr>
            <w:r w:rsidRPr="003B0C93">
              <w:rPr>
                <w:rFonts w:cs="Times New Roman"/>
                <w:color w:val="000000"/>
              </w:rPr>
              <w:t>100,000</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D43D9A" w:rsidRPr="003B0C93" w:rsidRDefault="00D43D9A" w:rsidP="003B0C93">
            <w:pPr>
              <w:jc w:val="right"/>
              <w:rPr>
                <w:rFonts w:cs="Times New Roman"/>
              </w:rPr>
            </w:pPr>
            <w:r w:rsidRPr="003B0C93">
              <w:rPr>
                <w:rFonts w:eastAsia="Times New Roman" w:cs="Times New Roman"/>
                <w:color w:val="000000"/>
                <w:kern w:val="0"/>
                <w:lang w:val="ru-RU" w:eastAsia="ru-RU" w:bidi="ar-SA"/>
              </w:rPr>
              <w:t>0,000</w:t>
            </w:r>
          </w:p>
        </w:tc>
        <w:tc>
          <w:tcPr>
            <w:tcW w:w="1241" w:type="dxa"/>
            <w:tcBorders>
              <w:top w:val="nil"/>
              <w:left w:val="single" w:sz="4" w:space="0" w:color="auto"/>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w:t>
            </w:r>
          </w:p>
        </w:tc>
        <w:tc>
          <w:tcPr>
            <w:tcW w:w="1483"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6</w:t>
            </w:r>
          </w:p>
        </w:tc>
        <w:tc>
          <w:tcPr>
            <w:tcW w:w="1487"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11</w:t>
            </w:r>
          </w:p>
        </w:tc>
        <w:tc>
          <w:tcPr>
            <w:tcW w:w="1241"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6</w:t>
            </w:r>
          </w:p>
        </w:tc>
        <w:tc>
          <w:tcPr>
            <w:tcW w:w="1365" w:type="dxa"/>
            <w:tcBorders>
              <w:top w:val="nil"/>
              <w:left w:val="nil"/>
              <w:bottom w:val="single" w:sz="4" w:space="0" w:color="auto"/>
              <w:right w:val="single" w:sz="4" w:space="0" w:color="auto"/>
            </w:tcBorders>
            <w:shd w:val="clear" w:color="000000" w:fill="FFFFFF"/>
            <w:noWrap/>
            <w:vAlign w:val="bottom"/>
            <w:hideMark/>
          </w:tcPr>
          <w:p w:rsidR="00D43D9A" w:rsidRPr="00D43D9A" w:rsidRDefault="00D43D9A">
            <w:pPr>
              <w:jc w:val="right"/>
              <w:rPr>
                <w:color w:val="000000"/>
              </w:rPr>
            </w:pPr>
            <w:r w:rsidRPr="00D43D9A">
              <w:rPr>
                <w:color w:val="000000"/>
              </w:rPr>
              <w:t>16</w:t>
            </w:r>
          </w:p>
        </w:tc>
        <w:tc>
          <w:tcPr>
            <w:tcW w:w="1407" w:type="dxa"/>
            <w:tcBorders>
              <w:top w:val="nil"/>
              <w:left w:val="nil"/>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60</w:t>
            </w:r>
          </w:p>
        </w:tc>
      </w:tr>
      <w:tr w:rsidR="00D43D9A"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w:t>
            </w:r>
            <w:r w:rsidRPr="003B0C93">
              <w:rPr>
                <w:rFonts w:eastAsia="Times New Roman" w:cs="Times New Roman"/>
                <w:color w:val="000000"/>
                <w:kern w:val="0"/>
                <w:lang w:val="ru-RU" w:eastAsia="ru-RU" w:bidi="ar-SA"/>
              </w:rPr>
              <w:t>7</w:t>
            </w:r>
          </w:p>
        </w:tc>
        <w:tc>
          <w:tcPr>
            <w:tcW w:w="3836" w:type="dxa"/>
            <w:tcBorders>
              <w:top w:val="nil"/>
              <w:left w:val="nil"/>
              <w:bottom w:val="single" w:sz="4" w:space="0" w:color="auto"/>
              <w:right w:val="single" w:sz="4" w:space="0" w:color="auto"/>
            </w:tcBorders>
            <w:shd w:val="clear" w:color="auto" w:fill="auto"/>
            <w:vAlign w:val="bottom"/>
            <w:hideMark/>
          </w:tcPr>
          <w:p w:rsidR="00D43D9A" w:rsidRPr="0044310B" w:rsidRDefault="00D43D9A" w:rsidP="0044310B">
            <w:pPr>
              <w:widowControl/>
              <w:suppressAutoHyphens w:val="0"/>
              <w:autoSpaceDN/>
              <w:textAlignment w:val="auto"/>
              <w:rPr>
                <w:rFonts w:eastAsia="Times New Roman" w:cs="Times New Roman"/>
                <w:kern w:val="0"/>
                <w:lang w:val="ru-RU" w:eastAsia="ru-RU" w:bidi="ar-SA"/>
              </w:rPr>
            </w:pPr>
            <w:r w:rsidRPr="0044310B">
              <w:rPr>
                <w:rFonts w:eastAsia="Times New Roman" w:cs="Times New Roman"/>
                <w:kern w:val="0"/>
                <w:lang w:val="ru-RU" w:eastAsia="ru-RU" w:bidi="ar-SA"/>
              </w:rPr>
              <w:t xml:space="preserve">из них бюджет </w:t>
            </w:r>
          </w:p>
        </w:tc>
        <w:tc>
          <w:tcPr>
            <w:tcW w:w="1476" w:type="dxa"/>
            <w:tcBorders>
              <w:top w:val="single" w:sz="4" w:space="0" w:color="auto"/>
              <w:left w:val="nil"/>
              <w:bottom w:val="single" w:sz="4" w:space="0" w:color="auto"/>
              <w:right w:val="single" w:sz="4" w:space="0" w:color="auto"/>
            </w:tcBorders>
            <w:vAlign w:val="bottom"/>
          </w:tcPr>
          <w:p w:rsidR="00D43D9A" w:rsidRPr="003B0C93" w:rsidRDefault="00D43D9A" w:rsidP="0044310B">
            <w:pPr>
              <w:jc w:val="right"/>
              <w:rPr>
                <w:rFonts w:cs="Times New Roman"/>
              </w:rPr>
            </w:pPr>
            <w:r w:rsidRPr="003B0C93">
              <w:rPr>
                <w:rFonts w:cs="Times New Roman"/>
              </w:rPr>
              <w:t>233326,970</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D43D9A" w:rsidRPr="003B0C93" w:rsidRDefault="00D43D9A" w:rsidP="003B0C93">
            <w:pPr>
              <w:jc w:val="right"/>
              <w:rPr>
                <w:rFonts w:cs="Times New Roman"/>
              </w:rPr>
            </w:pPr>
            <w:r w:rsidRPr="003B0C93">
              <w:rPr>
                <w:rFonts w:eastAsia="Times New Roman" w:cs="Times New Roman"/>
                <w:color w:val="000000"/>
                <w:kern w:val="0"/>
                <w:lang w:val="ru-RU" w:eastAsia="ru-RU" w:bidi="ar-SA"/>
              </w:rPr>
              <w:t>0,000</w:t>
            </w:r>
          </w:p>
        </w:tc>
        <w:tc>
          <w:tcPr>
            <w:tcW w:w="1241" w:type="dxa"/>
            <w:tcBorders>
              <w:top w:val="nil"/>
              <w:left w:val="single" w:sz="4" w:space="0" w:color="auto"/>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2379,207</w:t>
            </w:r>
          </w:p>
        </w:tc>
        <w:tc>
          <w:tcPr>
            <w:tcW w:w="1483"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11870,822</w:t>
            </w:r>
          </w:p>
        </w:tc>
        <w:tc>
          <w:tcPr>
            <w:tcW w:w="1487"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22827,381</w:t>
            </w:r>
          </w:p>
        </w:tc>
        <w:tc>
          <w:tcPr>
            <w:tcW w:w="1241"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10974,946</w:t>
            </w:r>
          </w:p>
        </w:tc>
        <w:tc>
          <w:tcPr>
            <w:tcW w:w="1365" w:type="dxa"/>
            <w:tcBorders>
              <w:top w:val="nil"/>
              <w:left w:val="nil"/>
              <w:bottom w:val="single" w:sz="4" w:space="0" w:color="auto"/>
              <w:right w:val="single" w:sz="4" w:space="0" w:color="auto"/>
            </w:tcBorders>
            <w:shd w:val="clear" w:color="000000" w:fill="FFFFFF"/>
            <w:noWrap/>
            <w:vAlign w:val="bottom"/>
            <w:hideMark/>
          </w:tcPr>
          <w:p w:rsidR="00D43D9A" w:rsidRPr="00D43D9A" w:rsidRDefault="00D43D9A">
            <w:pPr>
              <w:jc w:val="right"/>
            </w:pPr>
            <w:r w:rsidRPr="00D43D9A">
              <w:t>32283,931</w:t>
            </w:r>
          </w:p>
        </w:tc>
        <w:tc>
          <w:tcPr>
            <w:tcW w:w="1407" w:type="dxa"/>
            <w:tcBorders>
              <w:top w:val="nil"/>
              <w:left w:val="nil"/>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152990,683</w:t>
            </w:r>
          </w:p>
        </w:tc>
      </w:tr>
      <w:tr w:rsidR="00D43D9A"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 </w:t>
            </w:r>
            <w:r w:rsidRPr="003B0C93">
              <w:rPr>
                <w:rFonts w:eastAsia="Times New Roman" w:cs="Times New Roman"/>
                <w:color w:val="000000"/>
                <w:kern w:val="0"/>
                <w:lang w:val="ru-RU" w:eastAsia="ru-RU" w:bidi="ar-SA"/>
              </w:rPr>
              <w:t>18</w:t>
            </w:r>
          </w:p>
        </w:tc>
        <w:tc>
          <w:tcPr>
            <w:tcW w:w="3836" w:type="dxa"/>
            <w:tcBorders>
              <w:top w:val="nil"/>
              <w:left w:val="nil"/>
              <w:bottom w:val="single" w:sz="4" w:space="0" w:color="auto"/>
              <w:right w:val="single" w:sz="4" w:space="0" w:color="auto"/>
            </w:tcBorders>
            <w:shd w:val="clear" w:color="auto" w:fill="auto"/>
            <w:vAlign w:val="bottom"/>
            <w:hideMark/>
          </w:tcPr>
          <w:p w:rsidR="00D43D9A" w:rsidRPr="0044310B" w:rsidRDefault="00D43D9A" w:rsidP="0044310B">
            <w:pPr>
              <w:widowControl/>
              <w:suppressAutoHyphens w:val="0"/>
              <w:autoSpaceDN/>
              <w:textAlignment w:val="auto"/>
              <w:rPr>
                <w:rFonts w:eastAsia="Times New Roman" w:cs="Times New Roman"/>
                <w:kern w:val="0"/>
                <w:lang w:val="ru-RU" w:eastAsia="ru-RU" w:bidi="ar-SA"/>
              </w:rPr>
            </w:pPr>
            <w:r w:rsidRPr="0044310B">
              <w:rPr>
                <w:rFonts w:eastAsia="Times New Roman" w:cs="Times New Roman"/>
                <w:kern w:val="0"/>
                <w:lang w:val="ru-RU" w:eastAsia="ru-RU" w:bidi="ar-SA"/>
              </w:rPr>
              <w:t>программы софинансирования</w:t>
            </w:r>
          </w:p>
        </w:tc>
        <w:tc>
          <w:tcPr>
            <w:tcW w:w="1476" w:type="dxa"/>
            <w:tcBorders>
              <w:top w:val="single" w:sz="4" w:space="0" w:color="auto"/>
              <w:left w:val="nil"/>
              <w:bottom w:val="single" w:sz="4" w:space="0" w:color="auto"/>
              <w:right w:val="single" w:sz="4" w:space="0" w:color="auto"/>
            </w:tcBorders>
            <w:vAlign w:val="bottom"/>
          </w:tcPr>
          <w:p w:rsidR="00D43D9A" w:rsidRPr="003B0C93" w:rsidRDefault="00D43D9A" w:rsidP="0044310B">
            <w:pPr>
              <w:jc w:val="right"/>
              <w:rPr>
                <w:rFonts w:cs="Times New Roman"/>
              </w:rPr>
            </w:pPr>
            <w:r w:rsidRPr="003B0C93">
              <w:rPr>
                <w:rFonts w:cs="Times New Roman"/>
              </w:rPr>
              <w:t>712090,201</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D43D9A" w:rsidRPr="003B0C93" w:rsidRDefault="00D43D9A" w:rsidP="003B0C93">
            <w:pPr>
              <w:jc w:val="right"/>
              <w:rPr>
                <w:rFonts w:cs="Times New Roman"/>
              </w:rPr>
            </w:pPr>
            <w:r w:rsidRPr="003B0C93">
              <w:rPr>
                <w:rFonts w:eastAsia="Times New Roman" w:cs="Times New Roman"/>
                <w:color w:val="000000"/>
                <w:kern w:val="0"/>
                <w:lang w:val="ru-RU" w:eastAsia="ru-RU" w:bidi="ar-SA"/>
              </w:rPr>
              <w:t>0,000</w:t>
            </w:r>
          </w:p>
        </w:tc>
        <w:tc>
          <w:tcPr>
            <w:tcW w:w="1241" w:type="dxa"/>
            <w:tcBorders>
              <w:top w:val="nil"/>
              <w:left w:val="single" w:sz="4" w:space="0" w:color="auto"/>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7537,622</w:t>
            </w:r>
          </w:p>
        </w:tc>
        <w:tc>
          <w:tcPr>
            <w:tcW w:w="1483"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45504,080</w:t>
            </w:r>
          </w:p>
        </w:tc>
        <w:tc>
          <w:tcPr>
            <w:tcW w:w="1487"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89330,316</w:t>
            </w:r>
          </w:p>
        </w:tc>
        <w:tc>
          <w:tcPr>
            <w:tcW w:w="1241"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41920,575</w:t>
            </w:r>
          </w:p>
        </w:tc>
        <w:tc>
          <w:tcPr>
            <w:tcW w:w="1365" w:type="dxa"/>
            <w:tcBorders>
              <w:top w:val="nil"/>
              <w:left w:val="nil"/>
              <w:bottom w:val="single" w:sz="4" w:space="0" w:color="auto"/>
              <w:right w:val="single" w:sz="4" w:space="0" w:color="auto"/>
            </w:tcBorders>
            <w:shd w:val="clear" w:color="000000" w:fill="FFFFFF"/>
            <w:noWrap/>
            <w:vAlign w:val="bottom"/>
            <w:hideMark/>
          </w:tcPr>
          <w:p w:rsidR="00D43D9A" w:rsidRPr="00D43D9A" w:rsidRDefault="00D43D9A">
            <w:pPr>
              <w:jc w:val="right"/>
            </w:pPr>
            <w:r w:rsidRPr="00D43D9A">
              <w:t>111324,555</w:t>
            </w:r>
          </w:p>
        </w:tc>
        <w:tc>
          <w:tcPr>
            <w:tcW w:w="1407" w:type="dxa"/>
            <w:tcBorders>
              <w:top w:val="nil"/>
              <w:left w:val="nil"/>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right"/>
              <w:textAlignment w:val="auto"/>
              <w:rPr>
                <w:rFonts w:eastAsia="Times New Roman" w:cs="Times New Roman"/>
                <w:kern w:val="0"/>
                <w:lang w:val="ru-RU" w:eastAsia="ru-RU" w:bidi="ar-SA"/>
              </w:rPr>
            </w:pPr>
            <w:r w:rsidRPr="0044310B">
              <w:rPr>
                <w:rFonts w:eastAsia="Times New Roman" w:cs="Times New Roman"/>
                <w:kern w:val="0"/>
                <w:lang w:val="ru-RU" w:eastAsia="ru-RU" w:bidi="ar-SA"/>
              </w:rPr>
              <w:t>416473,052</w:t>
            </w:r>
          </w:p>
        </w:tc>
      </w:tr>
      <w:tr w:rsidR="00D43D9A" w:rsidRPr="0044310B" w:rsidTr="00BF4757">
        <w:trPr>
          <w:trHeight w:val="282"/>
        </w:trPr>
        <w:tc>
          <w:tcPr>
            <w:tcW w:w="964" w:type="dxa"/>
            <w:tcBorders>
              <w:top w:val="nil"/>
              <w:left w:val="single" w:sz="8" w:space="0" w:color="auto"/>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center"/>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w:t>
            </w:r>
            <w:r w:rsidRPr="003B0C93">
              <w:rPr>
                <w:rFonts w:eastAsia="Times New Roman" w:cs="Times New Roman"/>
                <w:color w:val="000000"/>
                <w:kern w:val="0"/>
                <w:lang w:val="ru-RU" w:eastAsia="ru-RU" w:bidi="ar-SA"/>
              </w:rPr>
              <w:t>9</w:t>
            </w:r>
          </w:p>
        </w:tc>
        <w:tc>
          <w:tcPr>
            <w:tcW w:w="3836" w:type="dxa"/>
            <w:tcBorders>
              <w:top w:val="nil"/>
              <w:left w:val="nil"/>
              <w:bottom w:val="single" w:sz="4" w:space="0" w:color="auto"/>
              <w:right w:val="single" w:sz="4" w:space="0" w:color="auto"/>
            </w:tcBorders>
            <w:shd w:val="clear" w:color="auto" w:fill="auto"/>
            <w:vAlign w:val="bottom"/>
            <w:hideMark/>
          </w:tcPr>
          <w:p w:rsidR="00D43D9A" w:rsidRPr="0044310B" w:rsidRDefault="00D43D9A" w:rsidP="0044310B">
            <w:pPr>
              <w:widowControl/>
              <w:suppressAutoHyphens w:val="0"/>
              <w:autoSpaceDN/>
              <w:textAlignment w:val="auto"/>
              <w:rPr>
                <w:rFonts w:eastAsia="Times New Roman" w:cs="Times New Roman"/>
                <w:color w:val="000000"/>
                <w:kern w:val="0"/>
                <w:lang w:val="ru-RU" w:eastAsia="ru-RU" w:bidi="ar-SA"/>
              </w:rPr>
            </w:pPr>
            <w:proofErr w:type="gramStart"/>
            <w:r w:rsidRPr="0044310B">
              <w:rPr>
                <w:rFonts w:eastAsia="Times New Roman" w:cs="Times New Roman"/>
                <w:color w:val="000000"/>
                <w:kern w:val="0"/>
                <w:lang w:val="ru-RU" w:eastAsia="ru-RU" w:bidi="ar-SA"/>
              </w:rPr>
              <w:t>вне бюджетные средства</w:t>
            </w:r>
            <w:proofErr w:type="gramEnd"/>
          </w:p>
        </w:tc>
        <w:tc>
          <w:tcPr>
            <w:tcW w:w="1476" w:type="dxa"/>
            <w:tcBorders>
              <w:top w:val="single" w:sz="4" w:space="0" w:color="auto"/>
              <w:left w:val="nil"/>
              <w:bottom w:val="single" w:sz="4" w:space="0" w:color="auto"/>
              <w:right w:val="single" w:sz="4" w:space="0" w:color="auto"/>
            </w:tcBorders>
            <w:vAlign w:val="bottom"/>
          </w:tcPr>
          <w:p w:rsidR="00D43D9A" w:rsidRPr="003B0C93" w:rsidRDefault="00D43D9A" w:rsidP="0044310B">
            <w:pPr>
              <w:jc w:val="right"/>
              <w:rPr>
                <w:rFonts w:cs="Times New Roman"/>
                <w:color w:val="000000"/>
              </w:rPr>
            </w:pPr>
            <w:r w:rsidRPr="003B0C93">
              <w:rPr>
                <w:rFonts w:cs="Times New Roman"/>
                <w:color w:val="000000"/>
              </w:rPr>
              <w:t>117724,533</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D43D9A" w:rsidRPr="003B0C93" w:rsidRDefault="00D43D9A" w:rsidP="003B0C93">
            <w:pPr>
              <w:jc w:val="right"/>
              <w:rPr>
                <w:rFonts w:cs="Times New Roman"/>
              </w:rPr>
            </w:pPr>
            <w:r w:rsidRPr="003B0C93">
              <w:rPr>
                <w:rFonts w:eastAsia="Times New Roman" w:cs="Times New Roman"/>
                <w:color w:val="000000"/>
                <w:kern w:val="0"/>
                <w:lang w:val="ru-RU" w:eastAsia="ru-RU" w:bidi="ar-SA"/>
              </w:rPr>
              <w:t>0,000</w:t>
            </w:r>
          </w:p>
        </w:tc>
        <w:tc>
          <w:tcPr>
            <w:tcW w:w="1241" w:type="dxa"/>
            <w:tcBorders>
              <w:top w:val="nil"/>
              <w:left w:val="single" w:sz="4" w:space="0" w:color="auto"/>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1979,207</w:t>
            </w:r>
          </w:p>
        </w:tc>
        <w:tc>
          <w:tcPr>
            <w:tcW w:w="1483"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3134,776</w:t>
            </w:r>
          </w:p>
        </w:tc>
        <w:tc>
          <w:tcPr>
            <w:tcW w:w="1487"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9948,918</w:t>
            </w:r>
          </w:p>
        </w:tc>
        <w:tc>
          <w:tcPr>
            <w:tcW w:w="1241"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12847,332</w:t>
            </w:r>
          </w:p>
        </w:tc>
        <w:tc>
          <w:tcPr>
            <w:tcW w:w="1365" w:type="dxa"/>
            <w:tcBorders>
              <w:top w:val="nil"/>
              <w:left w:val="nil"/>
              <w:bottom w:val="single" w:sz="4" w:space="0" w:color="auto"/>
              <w:right w:val="single" w:sz="4" w:space="0" w:color="auto"/>
            </w:tcBorders>
            <w:shd w:val="clear" w:color="000000" w:fill="FFFFFF"/>
            <w:noWrap/>
            <w:vAlign w:val="bottom"/>
            <w:hideMark/>
          </w:tcPr>
          <w:p w:rsidR="00D43D9A" w:rsidRPr="00D43D9A" w:rsidRDefault="00D43D9A">
            <w:pPr>
              <w:jc w:val="right"/>
              <w:rPr>
                <w:color w:val="000000"/>
              </w:rPr>
            </w:pPr>
            <w:r w:rsidRPr="00D43D9A">
              <w:rPr>
                <w:color w:val="000000"/>
              </w:rPr>
              <w:t>24377,793</w:t>
            </w:r>
          </w:p>
        </w:tc>
        <w:tc>
          <w:tcPr>
            <w:tcW w:w="1407" w:type="dxa"/>
            <w:tcBorders>
              <w:top w:val="nil"/>
              <w:left w:val="nil"/>
              <w:bottom w:val="single" w:sz="4"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66333,365</w:t>
            </w:r>
          </w:p>
        </w:tc>
      </w:tr>
      <w:tr w:rsidR="00D43D9A" w:rsidRPr="0044310B" w:rsidTr="00BF4757">
        <w:trPr>
          <w:trHeight w:val="295"/>
        </w:trPr>
        <w:tc>
          <w:tcPr>
            <w:tcW w:w="964" w:type="dxa"/>
            <w:tcBorders>
              <w:top w:val="nil"/>
              <w:left w:val="single" w:sz="8" w:space="0" w:color="auto"/>
              <w:bottom w:val="single" w:sz="8"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center"/>
              <w:textAlignment w:val="auto"/>
              <w:rPr>
                <w:rFonts w:eastAsia="Times New Roman" w:cs="Times New Roman"/>
                <w:color w:val="000000"/>
                <w:kern w:val="0"/>
                <w:lang w:val="ru-RU" w:eastAsia="ru-RU" w:bidi="ar-SA"/>
              </w:rPr>
            </w:pPr>
            <w:r w:rsidRPr="003B0C93">
              <w:rPr>
                <w:rFonts w:eastAsia="Times New Roman" w:cs="Times New Roman"/>
                <w:color w:val="000000"/>
                <w:kern w:val="0"/>
                <w:lang w:val="ru-RU" w:eastAsia="ru-RU" w:bidi="ar-SA"/>
              </w:rPr>
              <w:t>20</w:t>
            </w:r>
          </w:p>
        </w:tc>
        <w:tc>
          <w:tcPr>
            <w:tcW w:w="3836" w:type="dxa"/>
            <w:tcBorders>
              <w:top w:val="nil"/>
              <w:left w:val="nil"/>
              <w:bottom w:val="single" w:sz="4" w:space="0" w:color="auto"/>
              <w:right w:val="single" w:sz="4" w:space="0" w:color="auto"/>
            </w:tcBorders>
            <w:shd w:val="clear" w:color="auto" w:fill="auto"/>
            <w:vAlign w:val="bottom"/>
            <w:hideMark/>
          </w:tcPr>
          <w:p w:rsidR="00D43D9A" w:rsidRPr="0044310B" w:rsidRDefault="00D43D9A" w:rsidP="0044310B">
            <w:pPr>
              <w:widowControl/>
              <w:suppressAutoHyphens w:val="0"/>
              <w:autoSpaceDN/>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эффект от реализации ПКР %</w:t>
            </w:r>
          </w:p>
        </w:tc>
        <w:tc>
          <w:tcPr>
            <w:tcW w:w="1476" w:type="dxa"/>
            <w:tcBorders>
              <w:top w:val="single" w:sz="4" w:space="0" w:color="auto"/>
              <w:left w:val="nil"/>
              <w:bottom w:val="single" w:sz="4" w:space="0" w:color="auto"/>
              <w:right w:val="single" w:sz="4" w:space="0" w:color="auto"/>
            </w:tcBorders>
            <w:vAlign w:val="bottom"/>
          </w:tcPr>
          <w:p w:rsidR="00D43D9A" w:rsidRPr="003B0C93" w:rsidRDefault="00D43D9A" w:rsidP="0044310B">
            <w:pPr>
              <w:jc w:val="right"/>
              <w:rPr>
                <w:rFonts w:cs="Times New Roman"/>
                <w:color w:val="000000"/>
              </w:rPr>
            </w:pPr>
            <w:r w:rsidRPr="003B0C93">
              <w:rPr>
                <w:rFonts w:cs="Times New Roman"/>
                <w:color w:val="000000"/>
              </w:rPr>
              <w:t>100,000</w:t>
            </w:r>
          </w:p>
        </w:tc>
        <w:tc>
          <w:tcPr>
            <w:tcW w:w="1142" w:type="dxa"/>
            <w:tcBorders>
              <w:top w:val="single" w:sz="4" w:space="0" w:color="auto"/>
              <w:left w:val="single" w:sz="4" w:space="0" w:color="auto"/>
              <w:bottom w:val="single" w:sz="4" w:space="0" w:color="auto"/>
              <w:right w:val="single" w:sz="4" w:space="0" w:color="auto"/>
            </w:tcBorders>
            <w:shd w:val="clear" w:color="000000" w:fill="FFFFFF"/>
          </w:tcPr>
          <w:p w:rsidR="00D43D9A" w:rsidRPr="003B0C93" w:rsidRDefault="00D43D9A" w:rsidP="003B0C93">
            <w:pPr>
              <w:jc w:val="right"/>
              <w:rPr>
                <w:rFonts w:cs="Times New Roman"/>
              </w:rPr>
            </w:pPr>
            <w:r w:rsidRPr="003B0C93">
              <w:rPr>
                <w:rFonts w:eastAsia="Times New Roman" w:cs="Times New Roman"/>
                <w:color w:val="000000"/>
                <w:kern w:val="0"/>
                <w:lang w:val="ru-RU" w:eastAsia="ru-RU" w:bidi="ar-SA"/>
              </w:rPr>
              <w:t>0,000</w:t>
            </w:r>
          </w:p>
        </w:tc>
        <w:tc>
          <w:tcPr>
            <w:tcW w:w="1241" w:type="dxa"/>
            <w:tcBorders>
              <w:top w:val="nil"/>
              <w:left w:val="single" w:sz="4" w:space="0" w:color="auto"/>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w:t>
            </w:r>
          </w:p>
        </w:tc>
        <w:tc>
          <w:tcPr>
            <w:tcW w:w="1483"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7</w:t>
            </w:r>
          </w:p>
        </w:tc>
        <w:tc>
          <w:tcPr>
            <w:tcW w:w="1487"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18</w:t>
            </w:r>
          </w:p>
        </w:tc>
        <w:tc>
          <w:tcPr>
            <w:tcW w:w="1241" w:type="dxa"/>
            <w:tcBorders>
              <w:top w:val="nil"/>
              <w:left w:val="nil"/>
              <w:bottom w:val="single" w:sz="4" w:space="0" w:color="auto"/>
              <w:right w:val="single" w:sz="4" w:space="0" w:color="auto"/>
            </w:tcBorders>
            <w:shd w:val="clear" w:color="000000" w:fill="FFFFFF"/>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24</w:t>
            </w:r>
          </w:p>
        </w:tc>
        <w:tc>
          <w:tcPr>
            <w:tcW w:w="1365" w:type="dxa"/>
            <w:tcBorders>
              <w:top w:val="nil"/>
              <w:left w:val="nil"/>
              <w:bottom w:val="single" w:sz="4" w:space="0" w:color="auto"/>
              <w:right w:val="single" w:sz="4" w:space="0" w:color="auto"/>
            </w:tcBorders>
            <w:shd w:val="clear" w:color="000000" w:fill="FFFFFF"/>
            <w:noWrap/>
            <w:vAlign w:val="bottom"/>
            <w:hideMark/>
          </w:tcPr>
          <w:p w:rsidR="00D43D9A" w:rsidRPr="00D43D9A" w:rsidRDefault="00D43D9A">
            <w:pPr>
              <w:jc w:val="right"/>
              <w:rPr>
                <w:color w:val="000000"/>
              </w:rPr>
            </w:pPr>
            <w:r w:rsidRPr="00D43D9A">
              <w:rPr>
                <w:color w:val="000000"/>
              </w:rPr>
              <w:t>40</w:t>
            </w:r>
          </w:p>
        </w:tc>
        <w:tc>
          <w:tcPr>
            <w:tcW w:w="1407" w:type="dxa"/>
            <w:tcBorders>
              <w:top w:val="nil"/>
              <w:left w:val="nil"/>
              <w:bottom w:val="single" w:sz="8" w:space="0" w:color="auto"/>
              <w:right w:val="single" w:sz="4" w:space="0" w:color="auto"/>
            </w:tcBorders>
            <w:shd w:val="clear" w:color="auto" w:fill="auto"/>
            <w:noWrap/>
            <w:vAlign w:val="bottom"/>
            <w:hideMark/>
          </w:tcPr>
          <w:p w:rsidR="00D43D9A" w:rsidRPr="0044310B" w:rsidRDefault="00D43D9A" w:rsidP="0044310B">
            <w:pPr>
              <w:widowControl/>
              <w:suppressAutoHyphens w:val="0"/>
              <w:autoSpaceDN/>
              <w:jc w:val="right"/>
              <w:textAlignment w:val="auto"/>
              <w:rPr>
                <w:rFonts w:eastAsia="Times New Roman" w:cs="Times New Roman"/>
                <w:color w:val="000000"/>
                <w:kern w:val="0"/>
                <w:lang w:val="ru-RU" w:eastAsia="ru-RU" w:bidi="ar-SA"/>
              </w:rPr>
            </w:pPr>
            <w:r w:rsidRPr="0044310B">
              <w:rPr>
                <w:rFonts w:eastAsia="Times New Roman" w:cs="Times New Roman"/>
                <w:color w:val="000000"/>
                <w:kern w:val="0"/>
                <w:lang w:val="ru-RU" w:eastAsia="ru-RU" w:bidi="ar-SA"/>
              </w:rPr>
              <w:t>100</w:t>
            </w:r>
          </w:p>
        </w:tc>
      </w:tr>
    </w:tbl>
    <w:p w:rsidR="00513DA3" w:rsidRPr="00663D53" w:rsidRDefault="00513DA3" w:rsidP="00513DA3">
      <w:pPr>
        <w:pStyle w:val="aff"/>
        <w:spacing w:before="0" w:after="0"/>
        <w:jc w:val="right"/>
        <w:rPr>
          <w:rFonts w:ascii="Times New Roman" w:eastAsia="Andale Sans UI" w:hAnsi="Times New Roman" w:cs="Tahoma"/>
          <w:b w:val="0"/>
          <w:bCs w:val="0"/>
          <w:i/>
          <w:color w:val="auto"/>
          <w:spacing w:val="0"/>
          <w:sz w:val="28"/>
          <w:szCs w:val="28"/>
          <w:lang w:val="ru-RU"/>
        </w:rPr>
        <w:sectPr w:rsidR="00513DA3" w:rsidRPr="00663D53" w:rsidSect="0005585D">
          <w:pgSz w:w="16840" w:h="11907" w:orient="landscape" w:code="9"/>
          <w:pgMar w:top="1106" w:right="539" w:bottom="708" w:left="902" w:header="720" w:footer="266" w:gutter="0"/>
          <w:cols w:space="720"/>
          <w:docGrid w:linePitch="326"/>
        </w:sectPr>
      </w:pPr>
    </w:p>
    <w:tbl>
      <w:tblPr>
        <w:tblpPr w:leftFromText="180" w:rightFromText="180" w:vertAnchor="page" w:horzAnchor="margin" w:tblpY="2221"/>
        <w:tblW w:w="15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1885"/>
        <w:gridCol w:w="1885"/>
        <w:gridCol w:w="1885"/>
        <w:gridCol w:w="1885"/>
        <w:gridCol w:w="1885"/>
        <w:gridCol w:w="1885"/>
        <w:gridCol w:w="1885"/>
      </w:tblGrid>
      <w:tr w:rsidR="00296F94" w:rsidRPr="00431439" w:rsidTr="00296F94">
        <w:trPr>
          <w:trHeight w:val="400"/>
        </w:trPr>
        <w:tc>
          <w:tcPr>
            <w:tcW w:w="2315" w:type="dxa"/>
            <w:shd w:val="clear" w:color="auto" w:fill="auto"/>
            <w:noWrap/>
            <w:vAlign w:val="bottom"/>
            <w:hideMark/>
          </w:tcPr>
          <w:p w:rsidR="00296F94" w:rsidRPr="00431439" w:rsidRDefault="00542B7C" w:rsidP="00542B7C">
            <w:pPr>
              <w:widowControl/>
              <w:suppressAutoHyphens w:val="0"/>
              <w:autoSpaceDN/>
              <w:jc w:val="center"/>
              <w:textAlignment w:val="auto"/>
              <w:rPr>
                <w:rFonts w:eastAsia="Times New Roman" w:cs="Times New Roman"/>
                <w:b/>
                <w:color w:val="000000"/>
                <w:kern w:val="0"/>
                <w:lang w:val="ru-RU" w:eastAsia="ru-RU" w:bidi="ar-SA"/>
              </w:rPr>
            </w:pPr>
            <w:r w:rsidRPr="00431439">
              <w:rPr>
                <w:rFonts w:eastAsia="Times New Roman" w:cs="Times New Roman"/>
                <w:b/>
                <w:color w:val="000000"/>
                <w:kern w:val="0"/>
                <w:lang w:val="ru-RU" w:eastAsia="ru-RU" w:bidi="ar-SA"/>
              </w:rPr>
              <w:lastRenderedPageBreak/>
              <w:t>Г</w:t>
            </w:r>
            <w:r w:rsidR="00296F94" w:rsidRPr="00431439">
              <w:rPr>
                <w:rFonts w:eastAsia="Times New Roman" w:cs="Times New Roman"/>
                <w:b/>
                <w:color w:val="000000"/>
                <w:kern w:val="0"/>
                <w:lang w:val="ru-RU" w:eastAsia="ru-RU" w:bidi="ar-SA"/>
              </w:rPr>
              <w:t>од</w:t>
            </w:r>
            <w:r>
              <w:rPr>
                <w:rFonts w:eastAsia="Times New Roman" w:cs="Times New Roman"/>
                <w:b/>
                <w:color w:val="000000"/>
                <w:kern w:val="0"/>
                <w:lang w:val="ru-RU" w:eastAsia="ru-RU" w:bidi="ar-SA"/>
              </w:rPr>
              <w:t xml:space="preserve"> реализации</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2017</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2018</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2019</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2020</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2021</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2022</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2023</w:t>
            </w:r>
          </w:p>
        </w:tc>
      </w:tr>
      <w:tr w:rsidR="00296F94" w:rsidRPr="00431439" w:rsidTr="00296F94">
        <w:trPr>
          <w:trHeight w:val="420"/>
        </w:trPr>
        <w:tc>
          <w:tcPr>
            <w:tcW w:w="2315" w:type="dxa"/>
            <w:shd w:val="clear" w:color="auto" w:fill="auto"/>
            <w:noWrap/>
            <w:vAlign w:val="bottom"/>
            <w:hideMark/>
          </w:tcPr>
          <w:p w:rsidR="00296F94" w:rsidRDefault="00296F94" w:rsidP="00296F94">
            <w:pPr>
              <w:widowControl/>
              <w:suppressAutoHyphens w:val="0"/>
              <w:autoSpaceDN/>
              <w:jc w:val="center"/>
              <w:textAlignment w:val="auto"/>
              <w:rPr>
                <w:rFonts w:eastAsia="Times New Roman" w:cs="Times New Roman"/>
                <w:b/>
                <w:color w:val="000000"/>
                <w:kern w:val="0"/>
                <w:lang w:val="ru-RU" w:eastAsia="ru-RU" w:bidi="ar-SA"/>
              </w:rPr>
            </w:pPr>
            <w:r w:rsidRPr="00431439">
              <w:rPr>
                <w:rFonts w:eastAsia="Times New Roman" w:cs="Times New Roman"/>
                <w:b/>
                <w:color w:val="000000"/>
                <w:kern w:val="0"/>
                <w:lang w:val="ru-RU" w:eastAsia="ru-RU" w:bidi="ar-SA"/>
              </w:rPr>
              <w:t>Коэффициент</w:t>
            </w:r>
          </w:p>
          <w:p w:rsidR="00296F94" w:rsidRPr="00431439" w:rsidRDefault="00296F94" w:rsidP="00296F94">
            <w:pPr>
              <w:widowControl/>
              <w:suppressAutoHyphens w:val="0"/>
              <w:autoSpaceDN/>
              <w:jc w:val="center"/>
              <w:textAlignment w:val="auto"/>
              <w:rPr>
                <w:rFonts w:eastAsia="Times New Roman" w:cs="Times New Roman"/>
                <w:b/>
                <w:color w:val="000000"/>
                <w:kern w:val="0"/>
                <w:lang w:val="ru-RU" w:eastAsia="ru-RU" w:bidi="ar-SA"/>
              </w:rPr>
            </w:pPr>
            <w:r>
              <w:rPr>
                <w:rFonts w:eastAsia="Times New Roman" w:cs="Times New Roman"/>
                <w:b/>
                <w:color w:val="000000"/>
                <w:kern w:val="0"/>
                <w:lang w:val="ru-RU" w:eastAsia="ru-RU" w:bidi="ar-SA"/>
              </w:rPr>
              <w:t xml:space="preserve"> инфляции</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105,30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105,10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104,50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104,20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104,00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104,00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104,00</w:t>
            </w:r>
          </w:p>
        </w:tc>
      </w:tr>
      <w:tr w:rsidR="00296F94" w:rsidRPr="00431439" w:rsidTr="00296F94">
        <w:trPr>
          <w:trHeight w:val="400"/>
        </w:trPr>
        <w:tc>
          <w:tcPr>
            <w:tcW w:w="2315" w:type="dxa"/>
            <w:shd w:val="clear" w:color="auto" w:fill="auto"/>
            <w:noWrap/>
            <w:vAlign w:val="center"/>
            <w:hideMark/>
          </w:tcPr>
          <w:p w:rsidR="00296F94" w:rsidRPr="00431439" w:rsidRDefault="00542B7C" w:rsidP="00B370AB">
            <w:pPr>
              <w:widowControl/>
              <w:suppressAutoHyphens w:val="0"/>
              <w:autoSpaceDN/>
              <w:jc w:val="center"/>
              <w:textAlignment w:val="auto"/>
              <w:rPr>
                <w:rFonts w:eastAsia="Times New Roman" w:cs="Times New Roman"/>
                <w:kern w:val="0"/>
                <w:lang w:val="ru-RU" w:eastAsia="ru-RU" w:bidi="ar-SA"/>
              </w:rPr>
            </w:pPr>
            <w:r>
              <w:rPr>
                <w:rFonts w:eastAsia="Times New Roman" w:cs="Times New Roman"/>
                <w:kern w:val="0"/>
                <w:lang w:val="ru-RU" w:eastAsia="ru-RU" w:bidi="ar-SA"/>
              </w:rPr>
              <w:t>2016</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0,00</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0,00</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0,00</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0,00</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0,00</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0,00</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0,00</w:t>
            </w:r>
          </w:p>
        </w:tc>
      </w:tr>
      <w:tr w:rsidR="00296F94" w:rsidRPr="00431439" w:rsidTr="00296F94">
        <w:trPr>
          <w:trHeight w:val="420"/>
        </w:trPr>
        <w:tc>
          <w:tcPr>
            <w:tcW w:w="2315" w:type="dxa"/>
            <w:shd w:val="clear" w:color="000000" w:fill="FFFFFF"/>
            <w:noWrap/>
            <w:vAlign w:val="bottom"/>
            <w:hideMark/>
          </w:tcPr>
          <w:p w:rsidR="00296F94" w:rsidRPr="00431439" w:rsidRDefault="00542B7C"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2017</w:t>
            </w:r>
          </w:p>
        </w:tc>
        <w:tc>
          <w:tcPr>
            <w:tcW w:w="0" w:type="auto"/>
            <w:vAlign w:val="bottom"/>
          </w:tcPr>
          <w:p w:rsidR="00296F94" w:rsidRPr="00431439" w:rsidRDefault="00296F94" w:rsidP="00296F94">
            <w:pPr>
              <w:jc w:val="right"/>
              <w:rPr>
                <w:rFonts w:cs="Times New Roman"/>
                <w:color w:val="000000"/>
              </w:rPr>
            </w:pPr>
            <w:r w:rsidRPr="00B370AB">
              <w:rPr>
                <w:rFonts w:cs="Times New Roman"/>
                <w:color w:val="000000"/>
                <w:highlight w:val="green"/>
              </w:rPr>
              <w:t>14906,14</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15666,35</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16371,34</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17058,94</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17741,29</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18450,95</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19188,98</w:t>
            </w:r>
          </w:p>
        </w:tc>
      </w:tr>
      <w:tr w:rsidR="00296F94" w:rsidRPr="00431439" w:rsidTr="00296F94">
        <w:trPr>
          <w:trHeight w:val="420"/>
        </w:trPr>
        <w:tc>
          <w:tcPr>
            <w:tcW w:w="2315" w:type="dxa"/>
            <w:shd w:val="clear" w:color="000000" w:fill="FFFFFF"/>
            <w:noWrap/>
            <w:vAlign w:val="bottom"/>
            <w:hideMark/>
          </w:tcPr>
          <w:p w:rsidR="00296F94" w:rsidRPr="00431439" w:rsidRDefault="00542B7C"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2018</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75820,70</w:t>
            </w:r>
          </w:p>
        </w:tc>
        <w:tc>
          <w:tcPr>
            <w:tcW w:w="0" w:type="auto"/>
            <w:vAlign w:val="bottom"/>
          </w:tcPr>
          <w:p w:rsidR="00296F94" w:rsidRPr="00431439" w:rsidRDefault="00296F94" w:rsidP="00296F94">
            <w:pPr>
              <w:jc w:val="right"/>
              <w:rPr>
                <w:rFonts w:cs="Times New Roman"/>
                <w:color w:val="000000"/>
              </w:rPr>
            </w:pPr>
            <w:r w:rsidRPr="00B370AB">
              <w:rPr>
                <w:rFonts w:cs="Times New Roman"/>
                <w:color w:val="000000"/>
                <w:highlight w:val="green"/>
              </w:rPr>
              <w:t>79687,55</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83273,49</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86770,98</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90241,82</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93851,49</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97605,55</w:t>
            </w:r>
          </w:p>
        </w:tc>
      </w:tr>
      <w:tr w:rsidR="00296F94" w:rsidRPr="00431439" w:rsidTr="00296F94">
        <w:trPr>
          <w:trHeight w:val="420"/>
        </w:trPr>
        <w:tc>
          <w:tcPr>
            <w:tcW w:w="2315" w:type="dxa"/>
            <w:shd w:val="clear" w:color="000000" w:fill="FFFFFF"/>
            <w:noWrap/>
            <w:vAlign w:val="bottom"/>
            <w:hideMark/>
          </w:tcPr>
          <w:p w:rsidR="00296F94" w:rsidRPr="00431439" w:rsidRDefault="00542B7C"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2019</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153003,77</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160806,96</w:t>
            </w:r>
          </w:p>
        </w:tc>
        <w:tc>
          <w:tcPr>
            <w:tcW w:w="0" w:type="auto"/>
            <w:vAlign w:val="bottom"/>
          </w:tcPr>
          <w:p w:rsidR="00296F94" w:rsidRPr="00431439" w:rsidRDefault="00296F94" w:rsidP="00296F94">
            <w:pPr>
              <w:jc w:val="right"/>
              <w:rPr>
                <w:rFonts w:cs="Times New Roman"/>
                <w:color w:val="000000"/>
              </w:rPr>
            </w:pPr>
            <w:r w:rsidRPr="00B370AB">
              <w:rPr>
                <w:rFonts w:cs="Times New Roman"/>
                <w:color w:val="000000"/>
                <w:highlight w:val="green"/>
              </w:rPr>
              <w:t>168043,27</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175101,09</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182105,13</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189389,34</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196964,91</w:t>
            </w:r>
          </w:p>
        </w:tc>
      </w:tr>
      <w:tr w:rsidR="00296F94" w:rsidRPr="00431439" w:rsidTr="00296F94">
        <w:trPr>
          <w:trHeight w:val="420"/>
        </w:trPr>
        <w:tc>
          <w:tcPr>
            <w:tcW w:w="2315" w:type="dxa"/>
            <w:shd w:val="clear" w:color="000000" w:fill="FFFFFF"/>
            <w:noWrap/>
            <w:vAlign w:val="bottom"/>
            <w:hideMark/>
          </w:tcPr>
          <w:p w:rsidR="00296F94" w:rsidRPr="00431439" w:rsidRDefault="00542B7C"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2020</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82378,04</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86579,32</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90475,39</w:t>
            </w:r>
          </w:p>
        </w:tc>
        <w:tc>
          <w:tcPr>
            <w:tcW w:w="0" w:type="auto"/>
            <w:vAlign w:val="bottom"/>
          </w:tcPr>
          <w:p w:rsidR="00296F94" w:rsidRPr="00431439" w:rsidRDefault="00296F94" w:rsidP="00296F94">
            <w:pPr>
              <w:jc w:val="right"/>
              <w:rPr>
                <w:rFonts w:cs="Times New Roman"/>
                <w:color w:val="000000"/>
              </w:rPr>
            </w:pPr>
            <w:r w:rsidRPr="00B370AB">
              <w:rPr>
                <w:rFonts w:cs="Times New Roman"/>
                <w:color w:val="000000"/>
                <w:highlight w:val="green"/>
              </w:rPr>
              <w:t>94275,36</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98046,37</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101968,23</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106046,96</w:t>
            </w:r>
          </w:p>
        </w:tc>
      </w:tr>
      <w:tr w:rsidR="00296F94" w:rsidRPr="00431439" w:rsidTr="00296F94">
        <w:trPr>
          <w:trHeight w:val="420"/>
        </w:trPr>
        <w:tc>
          <w:tcPr>
            <w:tcW w:w="2315" w:type="dxa"/>
            <w:shd w:val="clear" w:color="auto" w:fill="auto"/>
            <w:noWrap/>
            <w:vAlign w:val="bottom"/>
            <w:hideMark/>
          </w:tcPr>
          <w:p w:rsidR="00296F94" w:rsidRPr="00431439" w:rsidRDefault="00542B7C"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2021-2025</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210492,55</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221227,67</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231182,92</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240892,60</w:t>
            </w:r>
          </w:p>
        </w:tc>
        <w:tc>
          <w:tcPr>
            <w:tcW w:w="0" w:type="auto"/>
            <w:vAlign w:val="bottom"/>
          </w:tcPr>
          <w:p w:rsidR="00296F94" w:rsidRPr="00B370AB" w:rsidRDefault="00296F94" w:rsidP="00296F94">
            <w:pPr>
              <w:jc w:val="right"/>
              <w:rPr>
                <w:rFonts w:cs="Times New Roman"/>
                <w:color w:val="000000"/>
                <w:highlight w:val="green"/>
              </w:rPr>
            </w:pPr>
            <w:r w:rsidRPr="00B370AB">
              <w:rPr>
                <w:rFonts w:cs="Times New Roman"/>
                <w:color w:val="000000"/>
                <w:highlight w:val="green"/>
              </w:rPr>
              <w:t>250528,31</w:t>
            </w:r>
          </w:p>
        </w:tc>
        <w:tc>
          <w:tcPr>
            <w:tcW w:w="0" w:type="auto"/>
            <w:vAlign w:val="bottom"/>
          </w:tcPr>
          <w:p w:rsidR="00296F94" w:rsidRPr="00B370AB" w:rsidRDefault="00296F94" w:rsidP="00296F94">
            <w:pPr>
              <w:jc w:val="right"/>
              <w:rPr>
                <w:rFonts w:cs="Times New Roman"/>
                <w:color w:val="000000"/>
                <w:highlight w:val="green"/>
              </w:rPr>
            </w:pPr>
            <w:r w:rsidRPr="00B370AB">
              <w:rPr>
                <w:rFonts w:cs="Times New Roman"/>
                <w:color w:val="000000"/>
                <w:highlight w:val="green"/>
              </w:rPr>
              <w:t>260549,44</w:t>
            </w:r>
          </w:p>
        </w:tc>
        <w:tc>
          <w:tcPr>
            <w:tcW w:w="0" w:type="auto"/>
            <w:vAlign w:val="bottom"/>
          </w:tcPr>
          <w:p w:rsidR="00296F94" w:rsidRPr="00B370AB" w:rsidRDefault="00296F94" w:rsidP="00296F94">
            <w:pPr>
              <w:jc w:val="right"/>
              <w:rPr>
                <w:rFonts w:cs="Times New Roman"/>
                <w:color w:val="000000"/>
                <w:highlight w:val="green"/>
              </w:rPr>
            </w:pPr>
            <w:r w:rsidRPr="00B370AB">
              <w:rPr>
                <w:rFonts w:cs="Times New Roman"/>
                <w:color w:val="000000"/>
                <w:highlight w:val="green"/>
              </w:rPr>
              <w:t>270971,42</w:t>
            </w:r>
          </w:p>
        </w:tc>
      </w:tr>
      <w:tr w:rsidR="00296F94" w:rsidRPr="00431439" w:rsidTr="00296F94">
        <w:trPr>
          <w:trHeight w:val="420"/>
        </w:trPr>
        <w:tc>
          <w:tcPr>
            <w:tcW w:w="2315" w:type="dxa"/>
            <w:shd w:val="clear" w:color="auto" w:fill="auto"/>
            <w:noWrap/>
            <w:vAlign w:val="bottom"/>
            <w:hideMark/>
          </w:tcPr>
          <w:p w:rsidR="00296F94" w:rsidRPr="00431439" w:rsidRDefault="00542B7C"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2026-2030</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796675,51</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837305,96</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874984,73</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911734,09</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948203,45</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986131,59</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1025576,85</w:t>
            </w:r>
          </w:p>
        </w:tc>
      </w:tr>
      <w:tr w:rsidR="00296F94" w:rsidRPr="00431439" w:rsidTr="00296F94">
        <w:trPr>
          <w:trHeight w:val="420"/>
        </w:trPr>
        <w:tc>
          <w:tcPr>
            <w:tcW w:w="2315" w:type="dxa"/>
            <w:shd w:val="clear" w:color="000000" w:fill="FFFFFF"/>
            <w:vAlign w:val="bottom"/>
            <w:hideMark/>
          </w:tcPr>
          <w:p w:rsidR="00296F94" w:rsidRPr="00431439" w:rsidRDefault="00B370AB"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Всего:</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1333276,71</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1401273,82</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1464331,14</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1525833,05</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1586866,37</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1650341,03</w:t>
            </w:r>
          </w:p>
        </w:tc>
        <w:tc>
          <w:tcPr>
            <w:tcW w:w="0" w:type="auto"/>
            <w:vAlign w:val="bottom"/>
          </w:tcPr>
          <w:p w:rsidR="00296F94" w:rsidRPr="00431439" w:rsidRDefault="00296F94" w:rsidP="00296F94">
            <w:pPr>
              <w:jc w:val="right"/>
              <w:rPr>
                <w:rFonts w:cs="Times New Roman"/>
                <w:color w:val="000000"/>
              </w:rPr>
            </w:pPr>
            <w:r w:rsidRPr="00431439">
              <w:rPr>
                <w:rFonts w:cs="Times New Roman"/>
                <w:color w:val="000000"/>
              </w:rPr>
              <w:t>1716354,67</w:t>
            </w:r>
          </w:p>
        </w:tc>
      </w:tr>
      <w:tr w:rsidR="00296F94" w:rsidRPr="00431439" w:rsidTr="00296F94">
        <w:trPr>
          <w:trHeight w:val="400"/>
        </w:trPr>
        <w:tc>
          <w:tcPr>
            <w:tcW w:w="2315" w:type="dxa"/>
            <w:shd w:val="clear" w:color="auto" w:fill="auto"/>
            <w:noWrap/>
            <w:vAlign w:val="bottom"/>
            <w:hideMark/>
          </w:tcPr>
          <w:p w:rsidR="00296F94" w:rsidRPr="00431439" w:rsidRDefault="00542B7C" w:rsidP="00296F94">
            <w:pPr>
              <w:widowControl/>
              <w:suppressAutoHyphens w:val="0"/>
              <w:autoSpaceDN/>
              <w:jc w:val="center"/>
              <w:textAlignment w:val="auto"/>
              <w:rPr>
                <w:rFonts w:eastAsia="Times New Roman" w:cs="Times New Roman"/>
                <w:b/>
                <w:color w:val="000000"/>
                <w:kern w:val="0"/>
                <w:lang w:val="ru-RU" w:eastAsia="ru-RU" w:bidi="ar-SA"/>
              </w:rPr>
            </w:pPr>
            <w:r w:rsidRPr="00431439">
              <w:rPr>
                <w:rFonts w:eastAsia="Times New Roman" w:cs="Times New Roman"/>
                <w:b/>
                <w:color w:val="000000"/>
                <w:kern w:val="0"/>
                <w:lang w:val="ru-RU" w:eastAsia="ru-RU" w:bidi="ar-SA"/>
              </w:rPr>
              <w:t>Год</w:t>
            </w:r>
            <w:r>
              <w:rPr>
                <w:rFonts w:eastAsia="Times New Roman" w:cs="Times New Roman"/>
                <w:b/>
                <w:color w:val="000000"/>
                <w:kern w:val="0"/>
                <w:lang w:val="ru-RU" w:eastAsia="ru-RU" w:bidi="ar-SA"/>
              </w:rPr>
              <w:t xml:space="preserve"> реализации</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2024</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2025</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2026</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2027</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2028</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2029</w:t>
            </w:r>
          </w:p>
        </w:tc>
        <w:tc>
          <w:tcPr>
            <w:tcW w:w="1885" w:type="dxa"/>
            <w:vAlign w:val="bottom"/>
          </w:tcPr>
          <w:p w:rsidR="00296F94" w:rsidRPr="00431439" w:rsidRDefault="00296F94" w:rsidP="00296F94">
            <w:pPr>
              <w:jc w:val="center"/>
              <w:rPr>
                <w:rFonts w:cs="Times New Roman"/>
                <w:b/>
                <w:color w:val="000000"/>
                <w:lang w:val="ru-RU"/>
              </w:rPr>
            </w:pPr>
            <w:r>
              <w:rPr>
                <w:rFonts w:cs="Times New Roman"/>
                <w:b/>
                <w:color w:val="000000"/>
                <w:lang w:val="ru-RU"/>
              </w:rPr>
              <w:t>2030</w:t>
            </w:r>
          </w:p>
        </w:tc>
      </w:tr>
      <w:tr w:rsidR="00296F94" w:rsidRPr="00431439" w:rsidTr="00296F94">
        <w:trPr>
          <w:trHeight w:val="420"/>
        </w:trPr>
        <w:tc>
          <w:tcPr>
            <w:tcW w:w="2315" w:type="dxa"/>
            <w:shd w:val="clear" w:color="auto" w:fill="auto"/>
            <w:noWrap/>
            <w:vAlign w:val="bottom"/>
            <w:hideMark/>
          </w:tcPr>
          <w:p w:rsidR="00296F94" w:rsidRDefault="00296F94" w:rsidP="00296F94">
            <w:pPr>
              <w:widowControl/>
              <w:suppressAutoHyphens w:val="0"/>
              <w:autoSpaceDN/>
              <w:jc w:val="center"/>
              <w:textAlignment w:val="auto"/>
              <w:rPr>
                <w:rFonts w:eastAsia="Times New Roman" w:cs="Times New Roman"/>
                <w:b/>
                <w:color w:val="000000"/>
                <w:kern w:val="0"/>
                <w:lang w:val="ru-RU" w:eastAsia="ru-RU" w:bidi="ar-SA"/>
              </w:rPr>
            </w:pPr>
            <w:r w:rsidRPr="00431439">
              <w:rPr>
                <w:rFonts w:eastAsia="Times New Roman" w:cs="Times New Roman"/>
                <w:b/>
                <w:color w:val="000000"/>
                <w:kern w:val="0"/>
                <w:lang w:val="ru-RU" w:eastAsia="ru-RU" w:bidi="ar-SA"/>
              </w:rPr>
              <w:t>Коэффициент</w:t>
            </w:r>
          </w:p>
          <w:p w:rsidR="00296F94" w:rsidRPr="00431439" w:rsidRDefault="00296F94" w:rsidP="00296F94">
            <w:pPr>
              <w:widowControl/>
              <w:suppressAutoHyphens w:val="0"/>
              <w:autoSpaceDN/>
              <w:jc w:val="center"/>
              <w:textAlignment w:val="auto"/>
              <w:rPr>
                <w:rFonts w:eastAsia="Times New Roman" w:cs="Times New Roman"/>
                <w:b/>
                <w:color w:val="000000"/>
                <w:kern w:val="0"/>
                <w:lang w:val="ru-RU" w:eastAsia="ru-RU" w:bidi="ar-SA"/>
              </w:rPr>
            </w:pPr>
            <w:r>
              <w:rPr>
                <w:rFonts w:eastAsia="Times New Roman" w:cs="Times New Roman"/>
                <w:b/>
                <w:color w:val="000000"/>
                <w:kern w:val="0"/>
                <w:lang w:val="ru-RU" w:eastAsia="ru-RU" w:bidi="ar-SA"/>
              </w:rPr>
              <w:t xml:space="preserve"> инфляции</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103,00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103,00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103,00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102,60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102,60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102,60</w:t>
            </w:r>
          </w:p>
        </w:tc>
        <w:tc>
          <w:tcPr>
            <w:tcW w:w="0" w:type="auto"/>
            <w:vAlign w:val="bottom"/>
          </w:tcPr>
          <w:p w:rsidR="00296F94" w:rsidRPr="00431439" w:rsidRDefault="00296F94" w:rsidP="00296F94">
            <w:pPr>
              <w:jc w:val="center"/>
              <w:rPr>
                <w:rFonts w:cs="Times New Roman"/>
                <w:b/>
                <w:color w:val="000000"/>
              </w:rPr>
            </w:pPr>
            <w:r w:rsidRPr="00431439">
              <w:rPr>
                <w:rFonts w:cs="Times New Roman"/>
                <w:b/>
                <w:color w:val="000000"/>
              </w:rPr>
              <w:t>102,60</w:t>
            </w:r>
          </w:p>
        </w:tc>
      </w:tr>
      <w:tr w:rsidR="00B370AB" w:rsidRPr="00431439" w:rsidTr="00296F94">
        <w:trPr>
          <w:trHeight w:val="400"/>
        </w:trPr>
        <w:tc>
          <w:tcPr>
            <w:tcW w:w="2315" w:type="dxa"/>
            <w:shd w:val="clear" w:color="auto" w:fill="auto"/>
            <w:noWrap/>
            <w:vAlign w:val="center"/>
            <w:hideMark/>
          </w:tcPr>
          <w:p w:rsidR="00B370AB" w:rsidRPr="00431439" w:rsidRDefault="00B370AB" w:rsidP="00B370AB">
            <w:pPr>
              <w:widowControl/>
              <w:suppressAutoHyphens w:val="0"/>
              <w:autoSpaceDN/>
              <w:jc w:val="center"/>
              <w:textAlignment w:val="auto"/>
              <w:rPr>
                <w:rFonts w:eastAsia="Times New Roman" w:cs="Times New Roman"/>
                <w:kern w:val="0"/>
                <w:lang w:val="ru-RU" w:eastAsia="ru-RU" w:bidi="ar-SA"/>
              </w:rPr>
            </w:pPr>
            <w:r>
              <w:rPr>
                <w:rFonts w:eastAsia="Times New Roman" w:cs="Times New Roman"/>
                <w:kern w:val="0"/>
                <w:lang w:val="ru-RU" w:eastAsia="ru-RU" w:bidi="ar-SA"/>
              </w:rPr>
              <w:t>2016</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0,00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0,00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0,00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0,00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0,00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0,00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0,00</w:t>
            </w:r>
          </w:p>
        </w:tc>
      </w:tr>
      <w:tr w:rsidR="00B370AB" w:rsidRPr="00431439" w:rsidTr="00296F94">
        <w:trPr>
          <w:trHeight w:val="420"/>
        </w:trPr>
        <w:tc>
          <w:tcPr>
            <w:tcW w:w="2315" w:type="dxa"/>
            <w:shd w:val="clear" w:color="000000" w:fill="FFFFFF"/>
            <w:noWrap/>
            <w:vAlign w:val="bottom"/>
            <w:hideMark/>
          </w:tcPr>
          <w:p w:rsidR="00B370AB" w:rsidRPr="00431439" w:rsidRDefault="00B370AB"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2017</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19764,65</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20357,59</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20968,32</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21513,50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22072,85</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22646,74</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23235,56</w:t>
            </w:r>
          </w:p>
        </w:tc>
      </w:tr>
      <w:tr w:rsidR="00B370AB" w:rsidRPr="00431439" w:rsidTr="00296F94">
        <w:trPr>
          <w:trHeight w:val="420"/>
        </w:trPr>
        <w:tc>
          <w:tcPr>
            <w:tcW w:w="2315" w:type="dxa"/>
            <w:shd w:val="clear" w:color="000000" w:fill="FFFFFF"/>
            <w:noWrap/>
            <w:vAlign w:val="bottom"/>
            <w:hideMark/>
          </w:tcPr>
          <w:p w:rsidR="00B370AB" w:rsidRPr="00431439" w:rsidRDefault="00B370AB"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2018</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100533,72</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103549,73</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106656,22</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109429,28</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112274,44</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115193,58</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118188,61</w:t>
            </w:r>
          </w:p>
        </w:tc>
      </w:tr>
      <w:tr w:rsidR="00B370AB" w:rsidRPr="00431439" w:rsidTr="00296F94">
        <w:trPr>
          <w:trHeight w:val="420"/>
        </w:trPr>
        <w:tc>
          <w:tcPr>
            <w:tcW w:w="2315" w:type="dxa"/>
            <w:shd w:val="clear" w:color="000000" w:fill="FFFFFF"/>
            <w:noWrap/>
            <w:vAlign w:val="bottom"/>
            <w:hideMark/>
          </w:tcPr>
          <w:p w:rsidR="00B370AB" w:rsidRPr="00431439" w:rsidRDefault="00B370AB"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2019</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202873,86</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208960,07</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215228,88</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220824,83</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226566,27</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232457,00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238500,88</w:t>
            </w:r>
          </w:p>
        </w:tc>
      </w:tr>
      <w:tr w:rsidR="00B370AB" w:rsidRPr="00431439" w:rsidTr="00296F94">
        <w:trPr>
          <w:trHeight w:val="420"/>
        </w:trPr>
        <w:tc>
          <w:tcPr>
            <w:tcW w:w="2315" w:type="dxa"/>
            <w:shd w:val="clear" w:color="000000" w:fill="FFFFFF"/>
            <w:noWrap/>
            <w:vAlign w:val="bottom"/>
            <w:hideMark/>
          </w:tcPr>
          <w:p w:rsidR="00B370AB" w:rsidRPr="00431439" w:rsidRDefault="00B370AB"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2020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109228,37</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112505,22</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115880,37</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118893,26</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121984,49</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125156,09</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128410,14</w:t>
            </w:r>
          </w:p>
        </w:tc>
      </w:tr>
      <w:tr w:rsidR="00B370AB" w:rsidRPr="00431439" w:rsidTr="00296F94">
        <w:trPr>
          <w:trHeight w:val="420"/>
        </w:trPr>
        <w:tc>
          <w:tcPr>
            <w:tcW w:w="2315" w:type="dxa"/>
            <w:shd w:val="clear" w:color="auto" w:fill="auto"/>
            <w:noWrap/>
            <w:vAlign w:val="bottom"/>
            <w:hideMark/>
          </w:tcPr>
          <w:p w:rsidR="00B370AB" w:rsidRPr="00431439" w:rsidRDefault="00B370AB"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2021-2025</w:t>
            </w:r>
          </w:p>
        </w:tc>
        <w:tc>
          <w:tcPr>
            <w:tcW w:w="0" w:type="auto"/>
            <w:vAlign w:val="bottom"/>
          </w:tcPr>
          <w:p w:rsidR="00B370AB" w:rsidRPr="00B370AB" w:rsidRDefault="00B370AB" w:rsidP="00B370AB">
            <w:pPr>
              <w:jc w:val="right"/>
              <w:rPr>
                <w:rFonts w:cs="Times New Roman"/>
                <w:color w:val="000000"/>
                <w:highlight w:val="green"/>
              </w:rPr>
            </w:pPr>
            <w:r w:rsidRPr="00B370AB">
              <w:rPr>
                <w:rFonts w:cs="Times New Roman"/>
                <w:color w:val="000000"/>
                <w:highlight w:val="green"/>
              </w:rPr>
              <w:t>279100,56</w:t>
            </w:r>
          </w:p>
        </w:tc>
        <w:tc>
          <w:tcPr>
            <w:tcW w:w="0" w:type="auto"/>
            <w:vAlign w:val="bottom"/>
          </w:tcPr>
          <w:p w:rsidR="00B370AB" w:rsidRPr="00B370AB" w:rsidRDefault="00B370AB" w:rsidP="00B370AB">
            <w:pPr>
              <w:jc w:val="right"/>
              <w:rPr>
                <w:rFonts w:cs="Times New Roman"/>
                <w:color w:val="000000"/>
                <w:highlight w:val="green"/>
              </w:rPr>
            </w:pPr>
            <w:r w:rsidRPr="00B370AB">
              <w:rPr>
                <w:rFonts w:cs="Times New Roman"/>
                <w:color w:val="000000"/>
                <w:highlight w:val="green"/>
              </w:rPr>
              <w:t>287473,57</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296097,78</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303796,32</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311695,03</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319799,10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328113,88</w:t>
            </w:r>
          </w:p>
        </w:tc>
      </w:tr>
      <w:tr w:rsidR="00B370AB" w:rsidRPr="00431439" w:rsidTr="00296F94">
        <w:trPr>
          <w:trHeight w:val="420"/>
        </w:trPr>
        <w:tc>
          <w:tcPr>
            <w:tcW w:w="2315" w:type="dxa"/>
            <w:shd w:val="clear" w:color="auto" w:fill="auto"/>
            <w:noWrap/>
            <w:vAlign w:val="bottom"/>
            <w:hideMark/>
          </w:tcPr>
          <w:p w:rsidR="00B370AB" w:rsidRPr="00431439" w:rsidRDefault="00B370AB"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2026-2030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1056344,16</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1088034,48</w:t>
            </w:r>
          </w:p>
        </w:tc>
        <w:tc>
          <w:tcPr>
            <w:tcW w:w="0" w:type="auto"/>
            <w:vAlign w:val="bottom"/>
          </w:tcPr>
          <w:p w:rsidR="00B370AB" w:rsidRPr="00B370AB" w:rsidRDefault="00B370AB" w:rsidP="00B370AB">
            <w:pPr>
              <w:jc w:val="right"/>
              <w:rPr>
                <w:rFonts w:cs="Times New Roman"/>
                <w:color w:val="000000"/>
                <w:highlight w:val="green"/>
              </w:rPr>
            </w:pPr>
            <w:r w:rsidRPr="00B370AB">
              <w:rPr>
                <w:rFonts w:cs="Times New Roman"/>
                <w:color w:val="000000"/>
                <w:highlight w:val="green"/>
              </w:rPr>
              <w:t>1120675,52</w:t>
            </w:r>
          </w:p>
        </w:tc>
        <w:tc>
          <w:tcPr>
            <w:tcW w:w="0" w:type="auto"/>
            <w:vAlign w:val="bottom"/>
          </w:tcPr>
          <w:p w:rsidR="00B370AB" w:rsidRPr="00B370AB" w:rsidRDefault="00B370AB" w:rsidP="00B370AB">
            <w:pPr>
              <w:jc w:val="right"/>
              <w:rPr>
                <w:rFonts w:cs="Times New Roman"/>
                <w:color w:val="000000"/>
                <w:highlight w:val="green"/>
              </w:rPr>
            </w:pPr>
            <w:r w:rsidRPr="00B370AB">
              <w:rPr>
                <w:rFonts w:cs="Times New Roman"/>
                <w:color w:val="000000"/>
                <w:highlight w:val="green"/>
              </w:rPr>
              <w:t>1149813,08</w:t>
            </w:r>
          </w:p>
        </w:tc>
        <w:tc>
          <w:tcPr>
            <w:tcW w:w="0" w:type="auto"/>
            <w:vAlign w:val="bottom"/>
          </w:tcPr>
          <w:p w:rsidR="00B370AB" w:rsidRPr="00B370AB" w:rsidRDefault="00B370AB" w:rsidP="00B370AB">
            <w:pPr>
              <w:jc w:val="right"/>
              <w:rPr>
                <w:rFonts w:cs="Times New Roman"/>
                <w:color w:val="000000"/>
                <w:highlight w:val="green"/>
              </w:rPr>
            </w:pPr>
            <w:r w:rsidRPr="00B370AB">
              <w:rPr>
                <w:rFonts w:cs="Times New Roman"/>
                <w:color w:val="000000"/>
                <w:highlight w:val="green"/>
              </w:rPr>
              <w:t>1179708,22</w:t>
            </w:r>
          </w:p>
        </w:tc>
        <w:tc>
          <w:tcPr>
            <w:tcW w:w="0" w:type="auto"/>
            <w:vAlign w:val="bottom"/>
          </w:tcPr>
          <w:p w:rsidR="00B370AB" w:rsidRPr="00B370AB" w:rsidRDefault="00B370AB" w:rsidP="00B370AB">
            <w:pPr>
              <w:jc w:val="right"/>
              <w:rPr>
                <w:rFonts w:cs="Times New Roman"/>
                <w:color w:val="000000"/>
                <w:highlight w:val="green"/>
              </w:rPr>
            </w:pPr>
            <w:r w:rsidRPr="00B370AB">
              <w:rPr>
                <w:rFonts w:cs="Times New Roman"/>
                <w:color w:val="000000"/>
                <w:highlight w:val="green"/>
              </w:rPr>
              <w:t>1210380,63</w:t>
            </w:r>
          </w:p>
        </w:tc>
        <w:tc>
          <w:tcPr>
            <w:tcW w:w="0" w:type="auto"/>
            <w:vAlign w:val="bottom"/>
          </w:tcPr>
          <w:p w:rsidR="00B370AB" w:rsidRPr="00B370AB" w:rsidRDefault="00B370AB" w:rsidP="00B370AB">
            <w:pPr>
              <w:jc w:val="right"/>
              <w:rPr>
                <w:rFonts w:cs="Times New Roman"/>
                <w:color w:val="000000"/>
                <w:highlight w:val="green"/>
              </w:rPr>
            </w:pPr>
            <w:r w:rsidRPr="00B370AB">
              <w:rPr>
                <w:rFonts w:cs="Times New Roman"/>
                <w:color w:val="000000"/>
                <w:highlight w:val="green"/>
              </w:rPr>
              <w:t>1241850,53</w:t>
            </w:r>
          </w:p>
        </w:tc>
      </w:tr>
      <w:tr w:rsidR="00B370AB" w:rsidRPr="00431439" w:rsidTr="00296F94">
        <w:trPr>
          <w:trHeight w:val="420"/>
        </w:trPr>
        <w:tc>
          <w:tcPr>
            <w:tcW w:w="2315" w:type="dxa"/>
            <w:shd w:val="clear" w:color="000000" w:fill="FFFFFF"/>
            <w:vAlign w:val="bottom"/>
            <w:hideMark/>
          </w:tcPr>
          <w:p w:rsidR="00B370AB" w:rsidRPr="00431439" w:rsidRDefault="00B370AB" w:rsidP="00B370AB">
            <w:pPr>
              <w:widowControl/>
              <w:suppressAutoHyphens w:val="0"/>
              <w:autoSpaceDN/>
              <w:jc w:val="center"/>
              <w:textAlignment w:val="auto"/>
              <w:rPr>
                <w:rFonts w:eastAsia="Times New Roman" w:cs="Times New Roman"/>
                <w:color w:val="000000"/>
                <w:kern w:val="0"/>
                <w:lang w:val="ru-RU" w:eastAsia="ru-RU" w:bidi="ar-SA"/>
              </w:rPr>
            </w:pPr>
            <w:r>
              <w:rPr>
                <w:rFonts w:eastAsia="Times New Roman" w:cs="Times New Roman"/>
                <w:color w:val="000000"/>
                <w:kern w:val="0"/>
                <w:lang w:val="ru-RU" w:eastAsia="ru-RU" w:bidi="ar-SA"/>
              </w:rPr>
              <w:t>Всего:</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1767845,31</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1820880,67</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1875507,09</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1924270,27</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1974301,30</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2025633,13</w:t>
            </w:r>
          </w:p>
        </w:tc>
        <w:tc>
          <w:tcPr>
            <w:tcW w:w="0" w:type="auto"/>
            <w:vAlign w:val="bottom"/>
          </w:tcPr>
          <w:p w:rsidR="00B370AB" w:rsidRPr="00431439" w:rsidRDefault="00B370AB" w:rsidP="00B370AB">
            <w:pPr>
              <w:jc w:val="right"/>
              <w:rPr>
                <w:rFonts w:cs="Times New Roman"/>
                <w:color w:val="000000"/>
              </w:rPr>
            </w:pPr>
            <w:r w:rsidRPr="00431439">
              <w:rPr>
                <w:rFonts w:cs="Times New Roman"/>
                <w:color w:val="000000"/>
              </w:rPr>
              <w:t>2078299,59</w:t>
            </w:r>
          </w:p>
        </w:tc>
      </w:tr>
    </w:tbl>
    <w:p w:rsidR="00296F94" w:rsidRDefault="00296F94" w:rsidP="00296F94">
      <w:pPr>
        <w:pStyle w:val="ad"/>
        <w:tabs>
          <w:tab w:val="left" w:pos="284"/>
        </w:tabs>
        <w:spacing w:line="276" w:lineRule="auto"/>
        <w:jc w:val="right"/>
        <w:rPr>
          <w:rFonts w:cs="Times New Roman"/>
          <w:i/>
          <w:sz w:val="28"/>
          <w:szCs w:val="28"/>
          <w:lang w:val="ru-RU"/>
        </w:rPr>
      </w:pPr>
      <w:r w:rsidRPr="00663D53">
        <w:rPr>
          <w:rFonts w:cs="Times New Roman"/>
          <w:i/>
          <w:sz w:val="28"/>
          <w:szCs w:val="28"/>
          <w:lang w:val="ru-RU"/>
        </w:rPr>
        <w:t>Таблица 1</w:t>
      </w:r>
      <w:r>
        <w:rPr>
          <w:rFonts w:cs="Times New Roman"/>
          <w:i/>
          <w:sz w:val="28"/>
          <w:szCs w:val="28"/>
          <w:lang w:val="ru-RU"/>
        </w:rPr>
        <w:t>5</w:t>
      </w:r>
      <w:r w:rsidRPr="00663D53">
        <w:rPr>
          <w:rFonts w:cs="Times New Roman"/>
          <w:i/>
          <w:sz w:val="28"/>
          <w:szCs w:val="28"/>
          <w:lang w:val="ru-RU"/>
        </w:rPr>
        <w:t>.</w:t>
      </w:r>
    </w:p>
    <w:p w:rsidR="00296F94" w:rsidRPr="00663D53" w:rsidRDefault="00296F94" w:rsidP="00296F94">
      <w:pPr>
        <w:pStyle w:val="ad"/>
        <w:tabs>
          <w:tab w:val="left" w:pos="284"/>
        </w:tabs>
        <w:spacing w:line="276" w:lineRule="auto"/>
        <w:jc w:val="right"/>
        <w:rPr>
          <w:rFonts w:cs="Times New Roman"/>
          <w:i/>
          <w:sz w:val="28"/>
          <w:szCs w:val="28"/>
          <w:lang w:val="ru-RU"/>
        </w:rPr>
      </w:pPr>
      <w:r>
        <w:rPr>
          <w:rFonts w:cs="Times New Roman"/>
          <w:i/>
          <w:sz w:val="28"/>
          <w:szCs w:val="28"/>
          <w:lang w:val="ru-RU"/>
        </w:rPr>
        <w:t>Стоимость реализации программных мероприятий с учетом коэффициента инфляции.</w:t>
      </w:r>
    </w:p>
    <w:p w:rsidR="00296F94" w:rsidRDefault="00296F94" w:rsidP="00513DA3">
      <w:pPr>
        <w:pStyle w:val="aff"/>
        <w:spacing w:before="0" w:after="0"/>
        <w:jc w:val="right"/>
        <w:rPr>
          <w:rFonts w:ascii="Times New Roman" w:eastAsia="Andale Sans UI" w:hAnsi="Times New Roman" w:cs="Tahoma"/>
          <w:b w:val="0"/>
          <w:bCs w:val="0"/>
          <w:i/>
          <w:color w:val="auto"/>
          <w:spacing w:val="0"/>
          <w:sz w:val="28"/>
          <w:szCs w:val="28"/>
          <w:lang w:val="ru-RU"/>
        </w:rPr>
        <w:sectPr w:rsidR="00296F94" w:rsidSect="00296F94">
          <w:pgSz w:w="16840" w:h="11907" w:orient="landscape" w:code="9"/>
          <w:pgMar w:top="1106" w:right="539" w:bottom="708" w:left="902" w:header="720" w:footer="266" w:gutter="0"/>
          <w:cols w:space="720"/>
          <w:docGrid w:linePitch="326"/>
        </w:sectPr>
      </w:pPr>
    </w:p>
    <w:p w:rsidR="00513DA3" w:rsidRDefault="00513DA3" w:rsidP="00513DA3">
      <w:pPr>
        <w:pStyle w:val="aff"/>
        <w:spacing w:before="0" w:after="0"/>
        <w:jc w:val="right"/>
        <w:rPr>
          <w:rFonts w:ascii="Times New Roman" w:eastAsia="Andale Sans UI" w:hAnsi="Times New Roman" w:cs="Tahoma"/>
          <w:b w:val="0"/>
          <w:bCs w:val="0"/>
          <w:i/>
          <w:color w:val="auto"/>
          <w:spacing w:val="0"/>
          <w:sz w:val="28"/>
          <w:szCs w:val="28"/>
          <w:lang w:val="ru-RU"/>
        </w:rPr>
      </w:pPr>
      <w:r w:rsidRPr="00663D53">
        <w:rPr>
          <w:rFonts w:ascii="Times New Roman" w:eastAsia="Andale Sans UI" w:hAnsi="Times New Roman" w:cs="Tahoma"/>
          <w:b w:val="0"/>
          <w:bCs w:val="0"/>
          <w:i/>
          <w:color w:val="auto"/>
          <w:spacing w:val="0"/>
          <w:sz w:val="28"/>
          <w:szCs w:val="28"/>
          <w:lang w:val="ru-RU"/>
        </w:rPr>
        <w:lastRenderedPageBreak/>
        <w:t>Диаграмма 4.</w:t>
      </w:r>
    </w:p>
    <w:p w:rsidR="00D43D9A" w:rsidRPr="00601277" w:rsidRDefault="00601277" w:rsidP="00601277">
      <w:pPr>
        <w:jc w:val="right"/>
        <w:rPr>
          <w:i/>
          <w:sz w:val="28"/>
          <w:szCs w:val="28"/>
          <w:lang w:val="ru-RU"/>
        </w:rPr>
      </w:pPr>
      <w:r w:rsidRPr="00601277">
        <w:rPr>
          <w:i/>
          <w:sz w:val="28"/>
          <w:szCs w:val="28"/>
          <w:lang w:val="ru-RU"/>
        </w:rPr>
        <w:t>Пр</w:t>
      </w:r>
      <w:r>
        <w:rPr>
          <w:i/>
          <w:sz w:val="28"/>
          <w:szCs w:val="28"/>
          <w:lang w:val="ru-RU"/>
        </w:rPr>
        <w:t>о</w:t>
      </w:r>
      <w:r w:rsidRPr="00601277">
        <w:rPr>
          <w:i/>
          <w:sz w:val="28"/>
          <w:szCs w:val="28"/>
          <w:lang w:val="ru-RU"/>
        </w:rPr>
        <w:t>цент реализации прог</w:t>
      </w:r>
      <w:r>
        <w:rPr>
          <w:i/>
          <w:sz w:val="28"/>
          <w:szCs w:val="28"/>
          <w:lang w:val="ru-RU"/>
        </w:rPr>
        <w:t>раммных мероприятий по годам</w:t>
      </w:r>
      <w:r w:rsidRPr="00601277">
        <w:rPr>
          <w:i/>
          <w:sz w:val="28"/>
          <w:szCs w:val="28"/>
          <w:lang w:val="ru-RU"/>
        </w:rPr>
        <w:t>.</w:t>
      </w:r>
    </w:p>
    <w:p w:rsidR="00D43D9A" w:rsidRDefault="00D43D9A" w:rsidP="00D43D9A">
      <w:pPr>
        <w:rPr>
          <w:lang w:val="ru-RU"/>
        </w:rPr>
      </w:pPr>
    </w:p>
    <w:p w:rsidR="00D43D9A" w:rsidRDefault="00601277" w:rsidP="00D43D9A">
      <w:pPr>
        <w:rPr>
          <w:lang w:val="ru-RU"/>
        </w:rPr>
      </w:pPr>
      <w:r>
        <w:rPr>
          <w:noProof/>
          <w:lang w:val="ru-RU" w:eastAsia="ru-RU" w:bidi="ar-SA"/>
        </w:rPr>
        <w:drawing>
          <wp:inline distT="0" distB="0" distL="0" distR="0">
            <wp:extent cx="6410148" cy="3859618"/>
            <wp:effectExtent l="19050" t="0" r="9702" b="7532"/>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rsidR="00D43D9A" w:rsidRDefault="00D43D9A" w:rsidP="00D43D9A">
      <w:pPr>
        <w:rPr>
          <w:lang w:val="ru-RU"/>
        </w:rPr>
      </w:pPr>
    </w:p>
    <w:p w:rsidR="00601277" w:rsidRDefault="00601277" w:rsidP="00601277">
      <w:pPr>
        <w:pStyle w:val="aff"/>
        <w:spacing w:before="0" w:after="0"/>
        <w:jc w:val="right"/>
        <w:rPr>
          <w:rFonts w:ascii="Times New Roman" w:eastAsia="Andale Sans UI" w:hAnsi="Times New Roman" w:cs="Tahoma"/>
          <w:b w:val="0"/>
          <w:bCs w:val="0"/>
          <w:i/>
          <w:color w:val="auto"/>
          <w:spacing w:val="0"/>
          <w:sz w:val="28"/>
          <w:szCs w:val="28"/>
          <w:lang w:val="ru-RU"/>
        </w:rPr>
      </w:pPr>
      <w:r>
        <w:rPr>
          <w:rFonts w:ascii="Times New Roman" w:eastAsia="Andale Sans UI" w:hAnsi="Times New Roman" w:cs="Tahoma"/>
          <w:b w:val="0"/>
          <w:bCs w:val="0"/>
          <w:i/>
          <w:color w:val="auto"/>
          <w:spacing w:val="0"/>
          <w:sz w:val="28"/>
          <w:szCs w:val="28"/>
          <w:lang w:val="ru-RU"/>
        </w:rPr>
        <w:t>Диаграмма 5</w:t>
      </w:r>
      <w:r w:rsidRPr="00663D53">
        <w:rPr>
          <w:rFonts w:ascii="Times New Roman" w:eastAsia="Andale Sans UI" w:hAnsi="Times New Roman" w:cs="Tahoma"/>
          <w:b w:val="0"/>
          <w:bCs w:val="0"/>
          <w:i/>
          <w:color w:val="auto"/>
          <w:spacing w:val="0"/>
          <w:sz w:val="28"/>
          <w:szCs w:val="28"/>
          <w:lang w:val="ru-RU"/>
        </w:rPr>
        <w:t>.</w:t>
      </w:r>
    </w:p>
    <w:p w:rsidR="00601277" w:rsidRPr="00601277" w:rsidRDefault="00601277" w:rsidP="00601277">
      <w:pPr>
        <w:jc w:val="right"/>
        <w:rPr>
          <w:i/>
          <w:sz w:val="28"/>
          <w:szCs w:val="28"/>
          <w:lang w:val="ru-RU"/>
        </w:rPr>
      </w:pPr>
      <w:r>
        <w:rPr>
          <w:i/>
          <w:sz w:val="28"/>
          <w:szCs w:val="28"/>
          <w:lang w:val="ru-RU"/>
        </w:rPr>
        <w:t xml:space="preserve">Оценка эффективности </w:t>
      </w:r>
      <w:r w:rsidRPr="00601277">
        <w:rPr>
          <w:i/>
          <w:sz w:val="28"/>
          <w:szCs w:val="28"/>
          <w:lang w:val="ru-RU"/>
        </w:rPr>
        <w:t>прог</w:t>
      </w:r>
      <w:r>
        <w:rPr>
          <w:i/>
          <w:sz w:val="28"/>
          <w:szCs w:val="28"/>
          <w:lang w:val="ru-RU"/>
        </w:rPr>
        <w:t>раммных мероприятий по годам</w:t>
      </w:r>
      <w:r w:rsidRPr="00601277">
        <w:rPr>
          <w:i/>
          <w:sz w:val="28"/>
          <w:szCs w:val="28"/>
          <w:lang w:val="ru-RU"/>
        </w:rPr>
        <w:t>.</w:t>
      </w:r>
    </w:p>
    <w:p w:rsidR="00D43D9A" w:rsidRDefault="00D43D9A" w:rsidP="00D43D9A">
      <w:pPr>
        <w:rPr>
          <w:lang w:val="ru-RU"/>
        </w:rPr>
      </w:pPr>
    </w:p>
    <w:p w:rsidR="00D43D9A" w:rsidRPr="00D43D9A" w:rsidRDefault="00601277" w:rsidP="00D43D9A">
      <w:pPr>
        <w:rPr>
          <w:lang w:val="ru-RU"/>
        </w:rPr>
      </w:pPr>
      <w:r w:rsidRPr="00663D53">
        <w:rPr>
          <w:noProof/>
          <w:lang w:val="ru-RU" w:eastAsia="ru-RU" w:bidi="ar-SA"/>
        </w:rPr>
        <w:drawing>
          <wp:inline distT="0" distB="0" distL="0" distR="0">
            <wp:extent cx="6412850" cy="3870252"/>
            <wp:effectExtent l="19050" t="0" r="26050" b="0"/>
            <wp:docPr id="4"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rsidR="00903E91" w:rsidRPr="00663D53" w:rsidRDefault="00A163E4" w:rsidP="00FC5807">
      <w:pPr>
        <w:pStyle w:val="20"/>
        <w:numPr>
          <w:ilvl w:val="0"/>
          <w:numId w:val="36"/>
        </w:numPr>
        <w:spacing w:before="360" w:after="360" w:line="276" w:lineRule="auto"/>
        <w:jc w:val="center"/>
        <w:rPr>
          <w:rFonts w:ascii="Times New Roman" w:hAnsi="Times New Roman" w:cs="Times New Roman"/>
          <w:iCs/>
          <w:color w:val="auto"/>
          <w:sz w:val="28"/>
          <w:szCs w:val="32"/>
          <w:lang w:val="ru-RU"/>
        </w:rPr>
      </w:pPr>
      <w:bookmarkStart w:id="32" w:name="_Toc459310394"/>
      <w:r w:rsidRPr="00663D53">
        <w:rPr>
          <w:rFonts w:ascii="Times New Roman" w:hAnsi="Times New Roman" w:cs="Times New Roman"/>
          <w:iCs/>
          <w:color w:val="auto"/>
          <w:sz w:val="28"/>
          <w:szCs w:val="32"/>
          <w:lang w:val="ru-RU"/>
        </w:rPr>
        <w:lastRenderedPageBreak/>
        <w:t>ПРЕДЛОЖЕНИЯ</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ПО</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СОВЕРШЕНСТВОВАНИЮ</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НОРМАТИВНО-ПРАВОВОГО</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И</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ИНФОРМАЦИОННОГО</w:t>
      </w:r>
      <w:r w:rsidR="00973E83" w:rsidRPr="00663D53">
        <w:rPr>
          <w:rFonts w:ascii="Times New Roman" w:hAnsi="Times New Roman" w:cs="Times New Roman"/>
          <w:iCs/>
          <w:color w:val="auto"/>
          <w:sz w:val="28"/>
          <w:szCs w:val="32"/>
          <w:lang w:val="ru-RU"/>
        </w:rPr>
        <w:t xml:space="preserve"> </w:t>
      </w:r>
      <w:r w:rsidRPr="00663D53">
        <w:rPr>
          <w:rFonts w:ascii="Times New Roman" w:hAnsi="Times New Roman" w:cs="Times New Roman"/>
          <w:iCs/>
          <w:color w:val="auto"/>
          <w:sz w:val="28"/>
          <w:szCs w:val="32"/>
          <w:lang w:val="ru-RU"/>
        </w:rPr>
        <w:t>ОБЕСПЕЧЕНИЯ</w:t>
      </w:r>
      <w:bookmarkEnd w:id="32"/>
      <w:r w:rsidR="00973E83" w:rsidRPr="00663D53">
        <w:rPr>
          <w:rFonts w:ascii="Times New Roman" w:hAnsi="Times New Roman" w:cs="Times New Roman"/>
          <w:iCs/>
          <w:color w:val="auto"/>
          <w:sz w:val="28"/>
          <w:szCs w:val="32"/>
          <w:lang w:val="ru-RU"/>
        </w:rPr>
        <w:t xml:space="preserve"> </w:t>
      </w:r>
    </w:p>
    <w:p w:rsidR="000F05CA" w:rsidRPr="00663D53" w:rsidRDefault="000F05CA" w:rsidP="006366A6">
      <w:pPr>
        <w:pStyle w:val="S0"/>
        <w:spacing w:line="360" w:lineRule="auto"/>
        <w:jc w:val="both"/>
        <w:rPr>
          <w:sz w:val="28"/>
          <w:szCs w:val="28"/>
          <w:shd w:val="clear" w:color="auto" w:fill="FFFFFF"/>
        </w:rPr>
      </w:pPr>
      <w:r w:rsidRPr="00663D53">
        <w:rPr>
          <w:sz w:val="28"/>
          <w:szCs w:val="28"/>
          <w:shd w:val="clear" w:color="auto" w:fill="FFFFFF"/>
        </w:rPr>
        <w:t>В</w:t>
      </w:r>
      <w:r w:rsidR="00973E83" w:rsidRPr="00663D53">
        <w:rPr>
          <w:sz w:val="28"/>
          <w:szCs w:val="28"/>
          <w:shd w:val="clear" w:color="auto" w:fill="FFFFFF"/>
        </w:rPr>
        <w:t xml:space="preserve"> </w:t>
      </w:r>
      <w:r w:rsidRPr="00663D53">
        <w:rPr>
          <w:sz w:val="28"/>
          <w:szCs w:val="28"/>
          <w:shd w:val="clear" w:color="auto" w:fill="FFFFFF"/>
        </w:rPr>
        <w:t>настоящее</w:t>
      </w:r>
      <w:r w:rsidR="00973E83" w:rsidRPr="00663D53">
        <w:rPr>
          <w:sz w:val="28"/>
          <w:szCs w:val="28"/>
          <w:shd w:val="clear" w:color="auto" w:fill="FFFFFF"/>
        </w:rPr>
        <w:t xml:space="preserve"> </w:t>
      </w:r>
      <w:r w:rsidRPr="00663D53">
        <w:rPr>
          <w:sz w:val="28"/>
          <w:szCs w:val="28"/>
          <w:shd w:val="clear" w:color="auto" w:fill="FFFFFF"/>
        </w:rPr>
        <w:t>время</w:t>
      </w:r>
      <w:r w:rsidR="00973E83" w:rsidRPr="00663D53">
        <w:rPr>
          <w:sz w:val="28"/>
          <w:szCs w:val="28"/>
          <w:shd w:val="clear" w:color="auto" w:fill="FFFFFF"/>
        </w:rPr>
        <w:t xml:space="preserve"> </w:t>
      </w:r>
      <w:r w:rsidRPr="00663D53">
        <w:rPr>
          <w:sz w:val="28"/>
          <w:szCs w:val="28"/>
          <w:shd w:val="clear" w:color="auto" w:fill="FFFFFF"/>
        </w:rPr>
        <w:t>растет</w:t>
      </w:r>
      <w:r w:rsidR="00973E83" w:rsidRPr="00663D53">
        <w:rPr>
          <w:sz w:val="28"/>
          <w:szCs w:val="28"/>
          <w:shd w:val="clear" w:color="auto" w:fill="FFFFFF"/>
        </w:rPr>
        <w:t xml:space="preserve"> </w:t>
      </w:r>
      <w:r w:rsidRPr="00663D53">
        <w:rPr>
          <w:sz w:val="28"/>
          <w:szCs w:val="28"/>
          <w:shd w:val="clear" w:color="auto" w:fill="FFFFFF"/>
        </w:rPr>
        <w:t>доля</w:t>
      </w:r>
      <w:r w:rsidR="00973E83" w:rsidRPr="00663D53">
        <w:rPr>
          <w:sz w:val="28"/>
          <w:szCs w:val="28"/>
          <w:shd w:val="clear" w:color="auto" w:fill="FFFFFF"/>
        </w:rPr>
        <w:t xml:space="preserve"> </w:t>
      </w:r>
      <w:r w:rsidRPr="00663D53">
        <w:rPr>
          <w:sz w:val="28"/>
          <w:szCs w:val="28"/>
          <w:shd w:val="clear" w:color="auto" w:fill="FFFFFF"/>
        </w:rPr>
        <w:t>платных</w:t>
      </w:r>
      <w:r w:rsidR="00973E83" w:rsidRPr="00663D53">
        <w:rPr>
          <w:sz w:val="28"/>
          <w:szCs w:val="28"/>
          <w:shd w:val="clear" w:color="auto" w:fill="FFFFFF"/>
        </w:rPr>
        <w:t xml:space="preserve"> </w:t>
      </w:r>
      <w:r w:rsidRPr="00663D53">
        <w:rPr>
          <w:sz w:val="28"/>
          <w:szCs w:val="28"/>
          <w:shd w:val="clear" w:color="auto" w:fill="FFFFFF"/>
        </w:rPr>
        <w:t>социальных</w:t>
      </w:r>
      <w:r w:rsidR="00973E83" w:rsidRPr="00663D53">
        <w:rPr>
          <w:sz w:val="28"/>
          <w:szCs w:val="28"/>
          <w:shd w:val="clear" w:color="auto" w:fill="FFFFFF"/>
        </w:rPr>
        <w:t xml:space="preserve"> </w:t>
      </w:r>
      <w:r w:rsidRPr="00663D53">
        <w:rPr>
          <w:sz w:val="28"/>
          <w:szCs w:val="28"/>
          <w:shd w:val="clear" w:color="auto" w:fill="FFFFFF"/>
        </w:rPr>
        <w:t>услуг.</w:t>
      </w:r>
      <w:r w:rsidR="00973E83" w:rsidRPr="00663D53">
        <w:rPr>
          <w:sz w:val="28"/>
          <w:szCs w:val="28"/>
          <w:shd w:val="clear" w:color="auto" w:fill="FFFFFF"/>
        </w:rPr>
        <w:t xml:space="preserve"> </w:t>
      </w:r>
      <w:r w:rsidRPr="00663D53">
        <w:rPr>
          <w:sz w:val="28"/>
          <w:szCs w:val="28"/>
          <w:shd w:val="clear" w:color="auto" w:fill="FFFFFF"/>
        </w:rPr>
        <w:t>В</w:t>
      </w:r>
      <w:r w:rsidR="00973E83" w:rsidRPr="00663D53">
        <w:rPr>
          <w:sz w:val="28"/>
          <w:szCs w:val="28"/>
          <w:shd w:val="clear" w:color="auto" w:fill="FFFFFF"/>
        </w:rPr>
        <w:t xml:space="preserve"> </w:t>
      </w:r>
      <w:r w:rsidRPr="00663D53">
        <w:rPr>
          <w:sz w:val="28"/>
          <w:szCs w:val="28"/>
          <w:shd w:val="clear" w:color="auto" w:fill="FFFFFF"/>
        </w:rPr>
        <w:t>свете</w:t>
      </w:r>
      <w:r w:rsidR="00973E83" w:rsidRPr="00663D53">
        <w:rPr>
          <w:sz w:val="28"/>
          <w:szCs w:val="28"/>
          <w:shd w:val="clear" w:color="auto" w:fill="FFFFFF"/>
        </w:rPr>
        <w:t xml:space="preserve"> </w:t>
      </w:r>
      <w:r w:rsidRPr="00663D53">
        <w:rPr>
          <w:sz w:val="28"/>
          <w:szCs w:val="28"/>
          <w:shd w:val="clear" w:color="auto" w:fill="FFFFFF"/>
        </w:rPr>
        <w:t>этих</w:t>
      </w:r>
      <w:r w:rsidR="00973E83" w:rsidRPr="00663D53">
        <w:rPr>
          <w:sz w:val="28"/>
          <w:szCs w:val="28"/>
          <w:shd w:val="clear" w:color="auto" w:fill="FFFFFF"/>
        </w:rPr>
        <w:t xml:space="preserve"> </w:t>
      </w:r>
      <w:r w:rsidRPr="00663D53">
        <w:rPr>
          <w:sz w:val="28"/>
          <w:szCs w:val="28"/>
          <w:shd w:val="clear" w:color="auto" w:fill="FFFFFF"/>
        </w:rPr>
        <w:t>реалий</w:t>
      </w:r>
      <w:r w:rsidR="00973E83" w:rsidRPr="00663D53">
        <w:rPr>
          <w:sz w:val="28"/>
          <w:szCs w:val="28"/>
          <w:shd w:val="clear" w:color="auto" w:fill="FFFFFF"/>
        </w:rPr>
        <w:t xml:space="preserve"> </w:t>
      </w:r>
      <w:r w:rsidRPr="00663D53">
        <w:rPr>
          <w:sz w:val="28"/>
          <w:szCs w:val="28"/>
          <w:shd w:val="clear" w:color="auto" w:fill="FFFFFF"/>
        </w:rPr>
        <w:t>возникли</w:t>
      </w:r>
      <w:r w:rsidR="00973E83" w:rsidRPr="00663D53">
        <w:rPr>
          <w:sz w:val="28"/>
          <w:szCs w:val="28"/>
          <w:shd w:val="clear" w:color="auto" w:fill="FFFFFF"/>
        </w:rPr>
        <w:t xml:space="preserve"> </w:t>
      </w:r>
      <w:r w:rsidRPr="00663D53">
        <w:rPr>
          <w:sz w:val="28"/>
          <w:szCs w:val="28"/>
          <w:shd w:val="clear" w:color="auto" w:fill="FFFFFF"/>
        </w:rPr>
        <w:t>новые</w:t>
      </w:r>
      <w:r w:rsidR="00973E83" w:rsidRPr="00663D53">
        <w:rPr>
          <w:sz w:val="28"/>
          <w:szCs w:val="28"/>
          <w:shd w:val="clear" w:color="auto" w:fill="FFFFFF"/>
        </w:rPr>
        <w:t xml:space="preserve"> </w:t>
      </w:r>
      <w:r w:rsidRPr="00663D53">
        <w:rPr>
          <w:sz w:val="28"/>
          <w:szCs w:val="28"/>
          <w:shd w:val="clear" w:color="auto" w:fill="FFFFFF"/>
        </w:rPr>
        <w:t>виды</w:t>
      </w:r>
      <w:r w:rsidR="00973E83" w:rsidRPr="00663D53">
        <w:rPr>
          <w:sz w:val="28"/>
          <w:szCs w:val="28"/>
          <w:shd w:val="clear" w:color="auto" w:fill="FFFFFF"/>
        </w:rPr>
        <w:t xml:space="preserve"> </w:t>
      </w:r>
      <w:r w:rsidRPr="00663D53">
        <w:rPr>
          <w:sz w:val="28"/>
          <w:szCs w:val="28"/>
          <w:shd w:val="clear" w:color="auto" w:fill="FFFFFF"/>
        </w:rPr>
        <w:t>услуг,</w:t>
      </w:r>
      <w:r w:rsidR="00973E83" w:rsidRPr="00663D53">
        <w:rPr>
          <w:sz w:val="28"/>
          <w:szCs w:val="28"/>
          <w:shd w:val="clear" w:color="auto" w:fill="FFFFFF"/>
        </w:rPr>
        <w:t xml:space="preserve"> </w:t>
      </w:r>
      <w:r w:rsidRPr="00663D53">
        <w:rPr>
          <w:sz w:val="28"/>
          <w:szCs w:val="28"/>
          <w:shd w:val="clear" w:color="auto" w:fill="FFFFFF"/>
        </w:rPr>
        <w:t>форм</w:t>
      </w:r>
      <w:r w:rsidR="00973E83" w:rsidRPr="00663D53">
        <w:rPr>
          <w:sz w:val="28"/>
          <w:szCs w:val="28"/>
          <w:shd w:val="clear" w:color="auto" w:fill="FFFFFF"/>
        </w:rPr>
        <w:t xml:space="preserve"> </w:t>
      </w:r>
      <w:r w:rsidRPr="00663D53">
        <w:rPr>
          <w:sz w:val="28"/>
          <w:szCs w:val="28"/>
          <w:shd w:val="clear" w:color="auto" w:fill="FFFFFF"/>
        </w:rPr>
        <w:t>обслуживания</w:t>
      </w:r>
      <w:r w:rsidR="00973E83" w:rsidRPr="00663D53">
        <w:rPr>
          <w:sz w:val="28"/>
          <w:szCs w:val="28"/>
          <w:shd w:val="clear" w:color="auto" w:fill="FFFFFF"/>
        </w:rPr>
        <w:t xml:space="preserve"> </w:t>
      </w:r>
      <w:r w:rsidRPr="00663D53">
        <w:rPr>
          <w:sz w:val="28"/>
          <w:szCs w:val="28"/>
          <w:shd w:val="clear" w:color="auto" w:fill="FFFFFF"/>
        </w:rPr>
        <w:t>и</w:t>
      </w:r>
      <w:r w:rsidR="00973E83" w:rsidRPr="00663D53">
        <w:rPr>
          <w:sz w:val="28"/>
          <w:szCs w:val="28"/>
          <w:shd w:val="clear" w:color="auto" w:fill="FFFFFF"/>
        </w:rPr>
        <w:t xml:space="preserve"> </w:t>
      </w:r>
      <w:r w:rsidRPr="00663D53">
        <w:rPr>
          <w:sz w:val="28"/>
          <w:szCs w:val="28"/>
          <w:shd w:val="clear" w:color="auto" w:fill="FFFFFF"/>
        </w:rPr>
        <w:t>соответствующие</w:t>
      </w:r>
      <w:r w:rsidR="00973E83" w:rsidRPr="00663D53">
        <w:rPr>
          <w:sz w:val="28"/>
          <w:szCs w:val="28"/>
          <w:shd w:val="clear" w:color="auto" w:fill="FFFFFF"/>
        </w:rPr>
        <w:t xml:space="preserve"> </w:t>
      </w:r>
      <w:r w:rsidRPr="00663D53">
        <w:rPr>
          <w:sz w:val="28"/>
          <w:szCs w:val="28"/>
          <w:shd w:val="clear" w:color="auto" w:fill="FFFFFF"/>
        </w:rPr>
        <w:t>им</w:t>
      </w:r>
      <w:r w:rsidR="00973E83" w:rsidRPr="00663D53">
        <w:rPr>
          <w:sz w:val="28"/>
          <w:szCs w:val="28"/>
          <w:shd w:val="clear" w:color="auto" w:fill="FFFFFF"/>
        </w:rPr>
        <w:t xml:space="preserve"> </w:t>
      </w:r>
      <w:r w:rsidRPr="00663D53">
        <w:rPr>
          <w:sz w:val="28"/>
          <w:szCs w:val="28"/>
          <w:shd w:val="clear" w:color="auto" w:fill="FFFFFF"/>
        </w:rPr>
        <w:t>объекты</w:t>
      </w:r>
      <w:r w:rsidR="00973E83" w:rsidRPr="00663D53">
        <w:rPr>
          <w:sz w:val="28"/>
          <w:szCs w:val="28"/>
          <w:shd w:val="clear" w:color="auto" w:fill="FFFFFF"/>
        </w:rPr>
        <w:t xml:space="preserve"> </w:t>
      </w:r>
      <w:r w:rsidRPr="00663D53">
        <w:rPr>
          <w:sz w:val="28"/>
          <w:szCs w:val="28"/>
          <w:shd w:val="clear" w:color="auto" w:fill="FFFFFF"/>
        </w:rPr>
        <w:t>социальной</w:t>
      </w:r>
      <w:r w:rsidR="00973E83" w:rsidRPr="00663D53">
        <w:rPr>
          <w:sz w:val="28"/>
          <w:szCs w:val="28"/>
          <w:shd w:val="clear" w:color="auto" w:fill="FFFFFF"/>
        </w:rPr>
        <w:t xml:space="preserve"> </w:t>
      </w:r>
      <w:r w:rsidRPr="00663D53">
        <w:rPr>
          <w:sz w:val="28"/>
          <w:szCs w:val="28"/>
          <w:shd w:val="clear" w:color="auto" w:fill="FFFFFF"/>
        </w:rPr>
        <w:t>инфраструктуры.</w:t>
      </w:r>
      <w:r w:rsidR="00973E83" w:rsidRPr="00663D53">
        <w:rPr>
          <w:sz w:val="28"/>
          <w:szCs w:val="28"/>
          <w:shd w:val="clear" w:color="auto" w:fill="FFFFFF"/>
        </w:rPr>
        <w:t xml:space="preserve"> </w:t>
      </w:r>
      <w:r w:rsidRPr="00663D53">
        <w:rPr>
          <w:sz w:val="28"/>
          <w:szCs w:val="28"/>
          <w:shd w:val="clear" w:color="auto" w:fill="FFFFFF"/>
        </w:rPr>
        <w:t>Эти</w:t>
      </w:r>
      <w:r w:rsidR="00973E83" w:rsidRPr="00663D53">
        <w:rPr>
          <w:sz w:val="28"/>
          <w:szCs w:val="28"/>
          <w:shd w:val="clear" w:color="auto" w:fill="FFFFFF"/>
        </w:rPr>
        <w:t xml:space="preserve"> </w:t>
      </w:r>
      <w:r w:rsidRPr="00663D53">
        <w:rPr>
          <w:sz w:val="28"/>
          <w:szCs w:val="28"/>
          <w:shd w:val="clear" w:color="auto" w:fill="FFFFFF"/>
        </w:rPr>
        <w:t>объекты,</w:t>
      </w:r>
      <w:r w:rsidR="00973E83" w:rsidRPr="00663D53">
        <w:rPr>
          <w:sz w:val="28"/>
          <w:szCs w:val="28"/>
          <w:shd w:val="clear" w:color="auto" w:fill="FFFFFF"/>
        </w:rPr>
        <w:t xml:space="preserve"> </w:t>
      </w:r>
      <w:r w:rsidRPr="00663D53">
        <w:rPr>
          <w:sz w:val="28"/>
          <w:szCs w:val="28"/>
          <w:shd w:val="clear" w:color="auto" w:fill="FFFFFF"/>
        </w:rPr>
        <w:t>нередко,</w:t>
      </w:r>
      <w:r w:rsidR="00973E83" w:rsidRPr="00663D53">
        <w:rPr>
          <w:sz w:val="28"/>
          <w:szCs w:val="28"/>
          <w:shd w:val="clear" w:color="auto" w:fill="FFFFFF"/>
        </w:rPr>
        <w:t xml:space="preserve"> </w:t>
      </w:r>
      <w:r w:rsidRPr="00663D53">
        <w:rPr>
          <w:sz w:val="28"/>
          <w:szCs w:val="28"/>
          <w:shd w:val="clear" w:color="auto" w:fill="FFFFFF"/>
        </w:rPr>
        <w:t>строятся</w:t>
      </w:r>
      <w:r w:rsidR="00973E83" w:rsidRPr="00663D53">
        <w:rPr>
          <w:sz w:val="28"/>
          <w:szCs w:val="28"/>
          <w:shd w:val="clear" w:color="auto" w:fill="FFFFFF"/>
        </w:rPr>
        <w:t xml:space="preserve"> </w:t>
      </w:r>
      <w:r w:rsidRPr="00663D53">
        <w:rPr>
          <w:sz w:val="28"/>
          <w:szCs w:val="28"/>
          <w:shd w:val="clear" w:color="auto" w:fill="FFFFFF"/>
        </w:rPr>
        <w:t>по</w:t>
      </w:r>
      <w:r w:rsidR="00973E83" w:rsidRPr="00663D53">
        <w:rPr>
          <w:sz w:val="28"/>
          <w:szCs w:val="28"/>
          <w:shd w:val="clear" w:color="auto" w:fill="FFFFFF"/>
        </w:rPr>
        <w:t xml:space="preserve"> </w:t>
      </w:r>
      <w:r w:rsidRPr="00663D53">
        <w:rPr>
          <w:sz w:val="28"/>
          <w:szCs w:val="28"/>
          <w:shd w:val="clear" w:color="auto" w:fill="FFFFFF"/>
        </w:rPr>
        <w:t>оригинальным</w:t>
      </w:r>
      <w:r w:rsidR="00973E83" w:rsidRPr="00663D53">
        <w:rPr>
          <w:sz w:val="28"/>
          <w:szCs w:val="28"/>
          <w:shd w:val="clear" w:color="auto" w:fill="FFFFFF"/>
        </w:rPr>
        <w:t xml:space="preserve"> </w:t>
      </w:r>
      <w:r w:rsidRPr="00663D53">
        <w:rPr>
          <w:sz w:val="28"/>
          <w:szCs w:val="28"/>
          <w:shd w:val="clear" w:color="auto" w:fill="FFFFFF"/>
        </w:rPr>
        <w:t>проектам,</w:t>
      </w:r>
      <w:r w:rsidR="00973E83" w:rsidRPr="00663D53">
        <w:rPr>
          <w:sz w:val="28"/>
          <w:szCs w:val="28"/>
          <w:shd w:val="clear" w:color="auto" w:fill="FFFFFF"/>
        </w:rPr>
        <w:t xml:space="preserve"> </w:t>
      </w:r>
      <w:r w:rsidRPr="00663D53">
        <w:rPr>
          <w:sz w:val="28"/>
          <w:szCs w:val="28"/>
          <w:shd w:val="clear" w:color="auto" w:fill="FFFFFF"/>
        </w:rPr>
        <w:t>с</w:t>
      </w:r>
      <w:r w:rsidR="00973E83" w:rsidRPr="00663D53">
        <w:rPr>
          <w:sz w:val="28"/>
          <w:szCs w:val="28"/>
          <w:shd w:val="clear" w:color="auto" w:fill="FFFFFF"/>
        </w:rPr>
        <w:t xml:space="preserve"> </w:t>
      </w:r>
      <w:r w:rsidRPr="00663D53">
        <w:rPr>
          <w:sz w:val="28"/>
          <w:szCs w:val="28"/>
          <w:shd w:val="clear" w:color="auto" w:fill="FFFFFF"/>
        </w:rPr>
        <w:t>использованием</w:t>
      </w:r>
      <w:r w:rsidR="00973E83" w:rsidRPr="00663D53">
        <w:rPr>
          <w:sz w:val="28"/>
          <w:szCs w:val="28"/>
          <w:shd w:val="clear" w:color="auto" w:fill="FFFFFF"/>
        </w:rPr>
        <w:t xml:space="preserve"> </w:t>
      </w:r>
      <w:r w:rsidRPr="00663D53">
        <w:rPr>
          <w:sz w:val="28"/>
          <w:szCs w:val="28"/>
          <w:shd w:val="clear" w:color="auto" w:fill="FFFFFF"/>
        </w:rPr>
        <w:t>современных</w:t>
      </w:r>
      <w:r w:rsidR="00973E83" w:rsidRPr="00663D53">
        <w:rPr>
          <w:sz w:val="28"/>
          <w:szCs w:val="28"/>
          <w:shd w:val="clear" w:color="auto" w:fill="FFFFFF"/>
        </w:rPr>
        <w:t xml:space="preserve"> </w:t>
      </w:r>
      <w:r w:rsidRPr="00663D53">
        <w:rPr>
          <w:sz w:val="28"/>
          <w:szCs w:val="28"/>
          <w:shd w:val="clear" w:color="auto" w:fill="FFFFFF"/>
        </w:rPr>
        <w:t>строительных</w:t>
      </w:r>
      <w:r w:rsidR="00973E83" w:rsidRPr="00663D53">
        <w:rPr>
          <w:sz w:val="28"/>
          <w:szCs w:val="28"/>
          <w:shd w:val="clear" w:color="auto" w:fill="FFFFFF"/>
        </w:rPr>
        <w:t xml:space="preserve"> </w:t>
      </w:r>
      <w:r w:rsidRPr="00663D53">
        <w:rPr>
          <w:sz w:val="28"/>
          <w:szCs w:val="28"/>
          <w:shd w:val="clear" w:color="auto" w:fill="FFFFFF"/>
        </w:rPr>
        <w:t>технологий</w:t>
      </w:r>
      <w:r w:rsidR="00973E83" w:rsidRPr="00663D53">
        <w:rPr>
          <w:sz w:val="28"/>
          <w:szCs w:val="28"/>
          <w:shd w:val="clear" w:color="auto" w:fill="FFFFFF"/>
        </w:rPr>
        <w:t xml:space="preserve"> </w:t>
      </w:r>
      <w:r w:rsidRPr="00663D53">
        <w:rPr>
          <w:sz w:val="28"/>
          <w:szCs w:val="28"/>
          <w:shd w:val="clear" w:color="auto" w:fill="FFFFFF"/>
        </w:rPr>
        <w:t>и</w:t>
      </w:r>
      <w:r w:rsidR="00973E83" w:rsidRPr="00663D53">
        <w:rPr>
          <w:sz w:val="28"/>
          <w:szCs w:val="28"/>
          <w:shd w:val="clear" w:color="auto" w:fill="FFFFFF"/>
        </w:rPr>
        <w:t xml:space="preserve"> </w:t>
      </w:r>
      <w:r w:rsidRPr="00663D53">
        <w:rPr>
          <w:sz w:val="28"/>
          <w:szCs w:val="28"/>
          <w:shd w:val="clear" w:color="auto" w:fill="FFFFFF"/>
        </w:rPr>
        <w:t>дизайна.</w:t>
      </w:r>
      <w:r w:rsidR="00973E83" w:rsidRPr="00663D53">
        <w:rPr>
          <w:sz w:val="28"/>
          <w:szCs w:val="28"/>
          <w:shd w:val="clear" w:color="auto" w:fill="FFFFFF"/>
        </w:rPr>
        <w:t xml:space="preserve"> </w:t>
      </w:r>
    </w:p>
    <w:p w:rsidR="000F05CA" w:rsidRPr="00663D53" w:rsidRDefault="00CE5364" w:rsidP="00EF6199">
      <w:pPr>
        <w:pStyle w:val="S0"/>
        <w:spacing w:line="360" w:lineRule="auto"/>
        <w:jc w:val="both"/>
        <w:rPr>
          <w:sz w:val="28"/>
          <w:szCs w:val="28"/>
          <w:shd w:val="clear" w:color="auto" w:fill="FFFFFF"/>
        </w:rPr>
      </w:pPr>
      <w:r w:rsidRPr="00663D53">
        <w:rPr>
          <w:sz w:val="28"/>
          <w:szCs w:val="28"/>
          <w:shd w:val="clear" w:color="auto" w:fill="FFFFFF"/>
        </w:rPr>
        <w:t>С</w:t>
      </w:r>
      <w:r w:rsidR="00973E83" w:rsidRPr="00663D53">
        <w:rPr>
          <w:sz w:val="28"/>
          <w:szCs w:val="28"/>
          <w:shd w:val="clear" w:color="auto" w:fill="FFFFFF"/>
        </w:rPr>
        <w:t xml:space="preserve"> </w:t>
      </w:r>
      <w:r w:rsidRPr="00663D53">
        <w:rPr>
          <w:sz w:val="28"/>
          <w:szCs w:val="28"/>
          <w:shd w:val="clear" w:color="auto" w:fill="FFFFFF"/>
        </w:rPr>
        <w:t>целью</w:t>
      </w:r>
      <w:r w:rsidR="00973E83" w:rsidRPr="00663D53">
        <w:rPr>
          <w:sz w:val="28"/>
          <w:szCs w:val="28"/>
          <w:shd w:val="clear" w:color="auto" w:fill="FFFFFF"/>
        </w:rPr>
        <w:t xml:space="preserve"> </w:t>
      </w:r>
      <w:r w:rsidRPr="00663D53">
        <w:rPr>
          <w:sz w:val="28"/>
          <w:szCs w:val="28"/>
          <w:shd w:val="clear" w:color="auto" w:fill="FFFFFF"/>
        </w:rPr>
        <w:t>инициирования</w:t>
      </w:r>
      <w:r w:rsidR="00973E83" w:rsidRPr="00663D53">
        <w:rPr>
          <w:sz w:val="28"/>
          <w:szCs w:val="28"/>
          <w:shd w:val="clear" w:color="auto" w:fill="FFFFFF"/>
        </w:rPr>
        <w:t xml:space="preserve"> </w:t>
      </w:r>
      <w:r w:rsidRPr="00663D53">
        <w:rPr>
          <w:sz w:val="28"/>
          <w:szCs w:val="28"/>
          <w:shd w:val="clear" w:color="auto" w:fill="FFFFFF"/>
        </w:rPr>
        <w:t>активности</w:t>
      </w:r>
      <w:r w:rsidR="00973E83" w:rsidRPr="00663D53">
        <w:rPr>
          <w:sz w:val="28"/>
          <w:szCs w:val="28"/>
          <w:shd w:val="clear" w:color="auto" w:fill="FFFFFF"/>
        </w:rPr>
        <w:t xml:space="preserve"> </w:t>
      </w:r>
      <w:r w:rsidRPr="00663D53">
        <w:rPr>
          <w:sz w:val="28"/>
          <w:szCs w:val="28"/>
          <w:shd w:val="clear" w:color="auto" w:fill="FFFFFF"/>
        </w:rPr>
        <w:t>предпринимателей</w:t>
      </w:r>
      <w:r w:rsidR="00973E83" w:rsidRPr="00663D53">
        <w:rPr>
          <w:sz w:val="28"/>
          <w:szCs w:val="28"/>
          <w:shd w:val="clear" w:color="auto" w:fill="FFFFFF"/>
        </w:rPr>
        <w:t xml:space="preserve"> </w:t>
      </w:r>
      <w:r w:rsidRPr="00663D53">
        <w:rPr>
          <w:sz w:val="28"/>
          <w:szCs w:val="28"/>
          <w:shd w:val="clear" w:color="auto" w:fill="FFFFFF"/>
        </w:rPr>
        <w:t>органам</w:t>
      </w:r>
      <w:r w:rsidR="00973E83" w:rsidRPr="00663D53">
        <w:rPr>
          <w:sz w:val="28"/>
          <w:szCs w:val="28"/>
          <w:shd w:val="clear" w:color="auto" w:fill="FFFFFF"/>
        </w:rPr>
        <w:t xml:space="preserve"> </w:t>
      </w:r>
      <w:r w:rsidRPr="00663D53">
        <w:rPr>
          <w:sz w:val="28"/>
          <w:szCs w:val="28"/>
          <w:shd w:val="clear" w:color="auto" w:fill="FFFFFF"/>
        </w:rPr>
        <w:t>местного</w:t>
      </w:r>
      <w:r w:rsidR="00973E83" w:rsidRPr="00663D53">
        <w:rPr>
          <w:sz w:val="28"/>
          <w:szCs w:val="28"/>
          <w:shd w:val="clear" w:color="auto" w:fill="FFFFFF"/>
        </w:rPr>
        <w:t xml:space="preserve"> </w:t>
      </w:r>
      <w:r w:rsidRPr="00663D53">
        <w:rPr>
          <w:sz w:val="28"/>
          <w:szCs w:val="28"/>
          <w:shd w:val="clear" w:color="auto" w:fill="FFFFFF"/>
        </w:rPr>
        <w:t>самоуправления</w:t>
      </w:r>
      <w:r w:rsidR="00973E83" w:rsidRPr="00663D53">
        <w:rPr>
          <w:sz w:val="28"/>
          <w:szCs w:val="28"/>
          <w:shd w:val="clear" w:color="auto" w:fill="FFFFFF"/>
        </w:rPr>
        <w:t xml:space="preserve"> </w:t>
      </w:r>
      <w:r w:rsidRPr="00663D53">
        <w:rPr>
          <w:sz w:val="28"/>
          <w:szCs w:val="28"/>
          <w:shd w:val="clear" w:color="auto" w:fill="FFFFFF"/>
        </w:rPr>
        <w:t>следует</w:t>
      </w:r>
      <w:r w:rsidR="00973E83" w:rsidRPr="00663D53">
        <w:rPr>
          <w:sz w:val="28"/>
          <w:szCs w:val="28"/>
          <w:shd w:val="clear" w:color="auto" w:fill="FFFFFF"/>
        </w:rPr>
        <w:t xml:space="preserve"> </w:t>
      </w:r>
      <w:r w:rsidRPr="00663D53">
        <w:rPr>
          <w:sz w:val="28"/>
          <w:szCs w:val="28"/>
          <w:shd w:val="clear" w:color="auto" w:fill="FFFFFF"/>
        </w:rPr>
        <w:t>использовать</w:t>
      </w:r>
      <w:r w:rsidR="00973E83" w:rsidRPr="00663D53">
        <w:rPr>
          <w:sz w:val="28"/>
          <w:szCs w:val="28"/>
          <w:shd w:val="clear" w:color="auto" w:fill="FFFFFF"/>
        </w:rPr>
        <w:t xml:space="preserve"> </w:t>
      </w:r>
      <w:r w:rsidRPr="00663D53">
        <w:rPr>
          <w:sz w:val="28"/>
          <w:szCs w:val="28"/>
          <w:shd w:val="clear" w:color="auto" w:fill="FFFFFF"/>
        </w:rPr>
        <w:t>технологии</w:t>
      </w:r>
      <w:r w:rsidR="00973E83" w:rsidRPr="00663D53">
        <w:rPr>
          <w:sz w:val="28"/>
          <w:szCs w:val="28"/>
          <w:shd w:val="clear" w:color="auto" w:fill="FFFFFF"/>
        </w:rPr>
        <w:t xml:space="preserve"> </w:t>
      </w:r>
      <w:r w:rsidRPr="00663D53">
        <w:rPr>
          <w:sz w:val="28"/>
          <w:szCs w:val="28"/>
          <w:shd w:val="clear" w:color="auto" w:fill="FFFFFF"/>
        </w:rPr>
        <w:t>муниципального</w:t>
      </w:r>
      <w:r w:rsidR="00973E83" w:rsidRPr="00663D53">
        <w:rPr>
          <w:sz w:val="28"/>
          <w:szCs w:val="28"/>
          <w:shd w:val="clear" w:color="auto" w:fill="FFFFFF"/>
        </w:rPr>
        <w:t xml:space="preserve"> </w:t>
      </w:r>
      <w:r w:rsidRPr="00663D53">
        <w:rPr>
          <w:sz w:val="28"/>
          <w:szCs w:val="28"/>
          <w:shd w:val="clear" w:color="auto" w:fill="FFFFFF"/>
        </w:rPr>
        <w:t>заказа</w:t>
      </w:r>
      <w:r w:rsidR="00973E83" w:rsidRPr="00663D53">
        <w:rPr>
          <w:sz w:val="28"/>
          <w:szCs w:val="28"/>
          <w:shd w:val="clear" w:color="auto" w:fill="FFFFFF"/>
        </w:rPr>
        <w:t xml:space="preserve"> </w:t>
      </w:r>
      <w:r w:rsidRPr="00663D53">
        <w:rPr>
          <w:sz w:val="28"/>
          <w:szCs w:val="28"/>
          <w:shd w:val="clear" w:color="auto" w:fill="FFFFFF"/>
        </w:rPr>
        <w:t>на</w:t>
      </w:r>
      <w:r w:rsidR="00973E83" w:rsidRPr="00663D53">
        <w:rPr>
          <w:sz w:val="28"/>
          <w:szCs w:val="28"/>
          <w:shd w:val="clear" w:color="auto" w:fill="FFFFFF"/>
        </w:rPr>
        <w:t xml:space="preserve"> </w:t>
      </w:r>
      <w:r w:rsidRPr="00663D53">
        <w:rPr>
          <w:sz w:val="28"/>
          <w:szCs w:val="28"/>
          <w:shd w:val="clear" w:color="auto" w:fill="FFFFFF"/>
        </w:rPr>
        <w:t>определенный</w:t>
      </w:r>
      <w:r w:rsidR="00973E83" w:rsidRPr="00663D53">
        <w:rPr>
          <w:sz w:val="28"/>
          <w:szCs w:val="28"/>
          <w:shd w:val="clear" w:color="auto" w:fill="FFFFFF"/>
        </w:rPr>
        <w:t xml:space="preserve"> </w:t>
      </w:r>
      <w:r w:rsidRPr="00663D53">
        <w:rPr>
          <w:sz w:val="28"/>
          <w:szCs w:val="28"/>
          <w:shd w:val="clear" w:color="auto" w:fill="FFFFFF"/>
        </w:rPr>
        <w:t>вид</w:t>
      </w:r>
      <w:r w:rsidR="00973E83" w:rsidRPr="00663D53">
        <w:rPr>
          <w:sz w:val="28"/>
          <w:szCs w:val="28"/>
          <w:shd w:val="clear" w:color="auto" w:fill="FFFFFF"/>
        </w:rPr>
        <w:t xml:space="preserve"> </w:t>
      </w:r>
      <w:r w:rsidRPr="00663D53">
        <w:rPr>
          <w:sz w:val="28"/>
          <w:szCs w:val="28"/>
          <w:shd w:val="clear" w:color="auto" w:fill="FFFFFF"/>
        </w:rPr>
        <w:t>экономической</w:t>
      </w:r>
      <w:r w:rsidR="00973E83" w:rsidRPr="00663D53">
        <w:rPr>
          <w:sz w:val="28"/>
          <w:szCs w:val="28"/>
          <w:shd w:val="clear" w:color="auto" w:fill="FFFFFF"/>
        </w:rPr>
        <w:t xml:space="preserve"> </w:t>
      </w:r>
      <w:r w:rsidRPr="00663D53">
        <w:rPr>
          <w:sz w:val="28"/>
          <w:szCs w:val="28"/>
          <w:shd w:val="clear" w:color="auto" w:fill="FFFFFF"/>
        </w:rPr>
        <w:t>деятельности</w:t>
      </w:r>
      <w:r w:rsidR="00973E83" w:rsidRPr="00663D53">
        <w:rPr>
          <w:sz w:val="28"/>
          <w:szCs w:val="28"/>
          <w:shd w:val="clear" w:color="auto" w:fill="FFFFFF"/>
        </w:rPr>
        <w:t xml:space="preserve"> </w:t>
      </w:r>
      <w:r w:rsidRPr="00663D53">
        <w:rPr>
          <w:sz w:val="28"/>
          <w:szCs w:val="28"/>
          <w:shd w:val="clear" w:color="auto" w:fill="FFFFFF"/>
        </w:rPr>
        <w:t>в</w:t>
      </w:r>
      <w:r w:rsidR="00973E83" w:rsidRPr="00663D53">
        <w:rPr>
          <w:sz w:val="28"/>
          <w:szCs w:val="28"/>
          <w:shd w:val="clear" w:color="auto" w:fill="FFFFFF"/>
        </w:rPr>
        <w:t xml:space="preserve"> </w:t>
      </w:r>
      <w:r w:rsidRPr="00663D53">
        <w:rPr>
          <w:sz w:val="28"/>
          <w:szCs w:val="28"/>
          <w:shd w:val="clear" w:color="auto" w:fill="FFFFFF"/>
        </w:rPr>
        <w:t>области</w:t>
      </w:r>
      <w:r w:rsidR="00973E83" w:rsidRPr="00663D53">
        <w:rPr>
          <w:sz w:val="28"/>
          <w:szCs w:val="28"/>
          <w:shd w:val="clear" w:color="auto" w:fill="FFFFFF"/>
        </w:rPr>
        <w:t xml:space="preserve"> </w:t>
      </w:r>
      <w:r w:rsidRPr="00663D53">
        <w:rPr>
          <w:sz w:val="28"/>
          <w:szCs w:val="28"/>
          <w:shd w:val="clear" w:color="auto" w:fill="FFFFFF"/>
        </w:rPr>
        <w:t>предоставления</w:t>
      </w:r>
      <w:r w:rsidR="00973E83" w:rsidRPr="00663D53">
        <w:rPr>
          <w:sz w:val="28"/>
          <w:szCs w:val="28"/>
          <w:shd w:val="clear" w:color="auto" w:fill="FFFFFF"/>
        </w:rPr>
        <w:t xml:space="preserve"> </w:t>
      </w:r>
      <w:r w:rsidRPr="00663D53">
        <w:rPr>
          <w:sz w:val="28"/>
          <w:szCs w:val="28"/>
          <w:shd w:val="clear" w:color="auto" w:fill="FFFFFF"/>
        </w:rPr>
        <w:t>социальных</w:t>
      </w:r>
      <w:r w:rsidR="00973E83" w:rsidRPr="00663D53">
        <w:rPr>
          <w:sz w:val="28"/>
          <w:szCs w:val="28"/>
          <w:shd w:val="clear" w:color="auto" w:fill="FFFFFF"/>
        </w:rPr>
        <w:t xml:space="preserve"> </w:t>
      </w:r>
      <w:r w:rsidRPr="00663D53">
        <w:rPr>
          <w:sz w:val="28"/>
          <w:szCs w:val="28"/>
          <w:shd w:val="clear" w:color="auto" w:fill="FFFFFF"/>
        </w:rPr>
        <w:t>услуг</w:t>
      </w:r>
      <w:r w:rsidR="00973E83" w:rsidRPr="00663D53">
        <w:rPr>
          <w:sz w:val="28"/>
          <w:szCs w:val="28"/>
          <w:shd w:val="clear" w:color="auto" w:fill="FFFFFF"/>
        </w:rPr>
        <w:t xml:space="preserve"> </w:t>
      </w:r>
      <w:r w:rsidRPr="00663D53">
        <w:rPr>
          <w:sz w:val="28"/>
          <w:szCs w:val="28"/>
          <w:shd w:val="clear" w:color="auto" w:fill="FFFFFF"/>
        </w:rPr>
        <w:t>населению.</w:t>
      </w:r>
    </w:p>
    <w:p w:rsidR="000F05CA" w:rsidRPr="00663D53" w:rsidRDefault="00CE5364" w:rsidP="00EF6199">
      <w:pPr>
        <w:pStyle w:val="S0"/>
        <w:spacing w:line="360" w:lineRule="auto"/>
        <w:jc w:val="both"/>
        <w:rPr>
          <w:rFonts w:eastAsia="Times New Roman" w:cs="Times New Roman"/>
          <w:spacing w:val="2"/>
          <w:sz w:val="28"/>
          <w:szCs w:val="28"/>
          <w:lang w:eastAsia="ru-RU"/>
        </w:rPr>
      </w:pPr>
      <w:r w:rsidRPr="00663D53">
        <w:rPr>
          <w:sz w:val="28"/>
          <w:szCs w:val="28"/>
          <w:shd w:val="clear" w:color="auto" w:fill="FFFFFF"/>
        </w:rPr>
        <w:t>Существенные</w:t>
      </w:r>
      <w:r w:rsidR="00973E83" w:rsidRPr="00663D53">
        <w:rPr>
          <w:sz w:val="28"/>
          <w:szCs w:val="28"/>
          <w:shd w:val="clear" w:color="auto" w:fill="FFFFFF"/>
        </w:rPr>
        <w:t xml:space="preserve"> </w:t>
      </w:r>
      <w:r w:rsidRPr="00663D53">
        <w:rPr>
          <w:sz w:val="28"/>
          <w:szCs w:val="28"/>
          <w:shd w:val="clear" w:color="auto" w:fill="FFFFFF"/>
        </w:rPr>
        <w:t>положительные</w:t>
      </w:r>
      <w:r w:rsidR="00973E83" w:rsidRPr="00663D53">
        <w:rPr>
          <w:sz w:val="28"/>
          <w:szCs w:val="28"/>
          <w:shd w:val="clear" w:color="auto" w:fill="FFFFFF"/>
        </w:rPr>
        <w:t xml:space="preserve"> </w:t>
      </w:r>
      <w:r w:rsidRPr="00663D53">
        <w:rPr>
          <w:sz w:val="28"/>
          <w:szCs w:val="28"/>
          <w:shd w:val="clear" w:color="auto" w:fill="FFFFFF"/>
        </w:rPr>
        <w:t>подвижки</w:t>
      </w:r>
      <w:r w:rsidR="00973E83" w:rsidRPr="00663D53">
        <w:rPr>
          <w:sz w:val="28"/>
          <w:szCs w:val="28"/>
          <w:shd w:val="clear" w:color="auto" w:fill="FFFFFF"/>
        </w:rPr>
        <w:t xml:space="preserve"> </w:t>
      </w:r>
      <w:r w:rsidRPr="00663D53">
        <w:rPr>
          <w:sz w:val="28"/>
          <w:szCs w:val="28"/>
          <w:shd w:val="clear" w:color="auto" w:fill="FFFFFF"/>
        </w:rPr>
        <w:t>отмечены</w:t>
      </w:r>
      <w:r w:rsidR="00973E83" w:rsidRPr="00663D53">
        <w:rPr>
          <w:sz w:val="28"/>
          <w:szCs w:val="28"/>
          <w:shd w:val="clear" w:color="auto" w:fill="FFFFFF"/>
        </w:rPr>
        <w:t xml:space="preserve"> </w:t>
      </w:r>
      <w:r w:rsidRPr="00663D53">
        <w:rPr>
          <w:sz w:val="28"/>
          <w:szCs w:val="28"/>
          <w:shd w:val="clear" w:color="auto" w:fill="FFFFFF"/>
        </w:rPr>
        <w:t>в</w:t>
      </w:r>
      <w:r w:rsidR="00973E83" w:rsidRPr="00663D53">
        <w:rPr>
          <w:sz w:val="28"/>
          <w:szCs w:val="28"/>
          <w:shd w:val="clear" w:color="auto" w:fill="FFFFFF"/>
        </w:rPr>
        <w:t xml:space="preserve"> </w:t>
      </w:r>
      <w:r w:rsidRPr="00663D53">
        <w:rPr>
          <w:sz w:val="28"/>
          <w:szCs w:val="28"/>
          <w:shd w:val="clear" w:color="auto" w:fill="FFFFFF"/>
        </w:rPr>
        <w:t>МО,</w:t>
      </w:r>
      <w:r w:rsidR="00973E83" w:rsidRPr="00663D53">
        <w:rPr>
          <w:sz w:val="28"/>
          <w:szCs w:val="28"/>
          <w:shd w:val="clear" w:color="auto" w:fill="FFFFFF"/>
        </w:rPr>
        <w:t xml:space="preserve"> </w:t>
      </w:r>
      <w:r w:rsidRPr="00663D53">
        <w:rPr>
          <w:sz w:val="28"/>
          <w:szCs w:val="28"/>
          <w:shd w:val="clear" w:color="auto" w:fill="FFFFFF"/>
        </w:rPr>
        <w:t>где</w:t>
      </w:r>
      <w:r w:rsidR="00973E83" w:rsidRPr="00663D53">
        <w:rPr>
          <w:sz w:val="28"/>
          <w:szCs w:val="28"/>
          <w:shd w:val="clear" w:color="auto" w:fill="FFFFFF"/>
        </w:rPr>
        <w:t xml:space="preserve"> </w:t>
      </w:r>
      <w:r w:rsidRPr="00663D53">
        <w:rPr>
          <w:sz w:val="28"/>
          <w:szCs w:val="28"/>
          <w:shd w:val="clear" w:color="auto" w:fill="FFFFFF"/>
        </w:rPr>
        <w:t>появились</w:t>
      </w:r>
      <w:r w:rsidR="00973E83" w:rsidRPr="00663D53">
        <w:rPr>
          <w:sz w:val="28"/>
          <w:szCs w:val="28"/>
          <w:shd w:val="clear" w:color="auto" w:fill="FFFFFF"/>
        </w:rPr>
        <w:t xml:space="preserve"> </w:t>
      </w:r>
      <w:r w:rsidRPr="00663D53">
        <w:rPr>
          <w:sz w:val="28"/>
          <w:szCs w:val="28"/>
          <w:shd w:val="clear" w:color="auto" w:fill="FFFFFF"/>
        </w:rPr>
        <w:t>в</w:t>
      </w:r>
      <w:r w:rsidR="00973E83" w:rsidRPr="00663D53">
        <w:rPr>
          <w:sz w:val="28"/>
          <w:szCs w:val="28"/>
          <w:shd w:val="clear" w:color="auto" w:fill="FFFFFF"/>
        </w:rPr>
        <w:t xml:space="preserve"> </w:t>
      </w:r>
      <w:r w:rsidRPr="00663D53">
        <w:rPr>
          <w:sz w:val="28"/>
          <w:szCs w:val="28"/>
          <w:shd w:val="clear" w:color="auto" w:fill="FFFFFF"/>
        </w:rPr>
        <w:t>социальной</w:t>
      </w:r>
      <w:r w:rsidR="00973E83" w:rsidRPr="00663D53">
        <w:rPr>
          <w:sz w:val="28"/>
          <w:szCs w:val="28"/>
          <w:shd w:val="clear" w:color="auto" w:fill="FFFFFF"/>
        </w:rPr>
        <w:t xml:space="preserve"> </w:t>
      </w:r>
      <w:r w:rsidRPr="00663D53">
        <w:rPr>
          <w:sz w:val="28"/>
          <w:szCs w:val="28"/>
          <w:shd w:val="clear" w:color="auto" w:fill="FFFFFF"/>
        </w:rPr>
        <w:t>сфере</w:t>
      </w:r>
      <w:r w:rsidR="00973E83" w:rsidRPr="00663D53">
        <w:rPr>
          <w:sz w:val="28"/>
          <w:szCs w:val="28"/>
          <w:shd w:val="clear" w:color="auto" w:fill="FFFFFF"/>
        </w:rPr>
        <w:t xml:space="preserve"> </w:t>
      </w:r>
      <w:r w:rsidRPr="00663D53">
        <w:rPr>
          <w:sz w:val="28"/>
          <w:szCs w:val="28"/>
          <w:shd w:val="clear" w:color="auto" w:fill="FFFFFF"/>
        </w:rPr>
        <w:t>разного</w:t>
      </w:r>
      <w:r w:rsidR="00973E83" w:rsidRPr="00663D53">
        <w:rPr>
          <w:sz w:val="28"/>
          <w:szCs w:val="28"/>
          <w:shd w:val="clear" w:color="auto" w:fill="FFFFFF"/>
        </w:rPr>
        <w:t xml:space="preserve"> </w:t>
      </w:r>
      <w:r w:rsidRPr="00663D53">
        <w:rPr>
          <w:sz w:val="28"/>
          <w:szCs w:val="28"/>
          <w:shd w:val="clear" w:color="auto" w:fill="FFFFFF"/>
        </w:rPr>
        <w:t>вида</w:t>
      </w:r>
      <w:r w:rsidR="00973E83" w:rsidRPr="00663D53">
        <w:rPr>
          <w:sz w:val="28"/>
          <w:szCs w:val="28"/>
          <w:shd w:val="clear" w:color="auto" w:fill="FFFFFF"/>
        </w:rPr>
        <w:t xml:space="preserve"> </w:t>
      </w:r>
      <w:r w:rsidRPr="00663D53">
        <w:rPr>
          <w:sz w:val="28"/>
          <w:szCs w:val="28"/>
          <w:shd w:val="clear" w:color="auto" w:fill="FFFFFF"/>
        </w:rPr>
        <w:t>и</w:t>
      </w:r>
      <w:r w:rsidR="00973E83" w:rsidRPr="00663D53">
        <w:rPr>
          <w:sz w:val="28"/>
          <w:szCs w:val="28"/>
          <w:shd w:val="clear" w:color="auto" w:fill="FFFFFF"/>
        </w:rPr>
        <w:t xml:space="preserve"> </w:t>
      </w:r>
      <w:r w:rsidRPr="00663D53">
        <w:rPr>
          <w:sz w:val="28"/>
          <w:szCs w:val="28"/>
          <w:shd w:val="clear" w:color="auto" w:fill="FFFFFF"/>
        </w:rPr>
        <w:t>форм</w:t>
      </w:r>
      <w:r w:rsidR="00973E83" w:rsidRPr="00663D53">
        <w:rPr>
          <w:sz w:val="28"/>
          <w:szCs w:val="28"/>
          <w:shd w:val="clear" w:color="auto" w:fill="FFFFFF"/>
        </w:rPr>
        <w:t xml:space="preserve"> </w:t>
      </w:r>
      <w:r w:rsidRPr="00663D53">
        <w:rPr>
          <w:sz w:val="28"/>
          <w:szCs w:val="28"/>
          <w:shd w:val="clear" w:color="auto" w:fill="FFFFFF"/>
        </w:rPr>
        <w:t>собственности</w:t>
      </w:r>
      <w:r w:rsidR="00973E83" w:rsidRPr="00663D53">
        <w:rPr>
          <w:sz w:val="28"/>
          <w:szCs w:val="28"/>
          <w:shd w:val="clear" w:color="auto" w:fill="FFFFFF"/>
        </w:rPr>
        <w:t xml:space="preserve"> </w:t>
      </w:r>
      <w:r w:rsidRPr="00663D53">
        <w:rPr>
          <w:sz w:val="28"/>
          <w:szCs w:val="28"/>
          <w:shd w:val="clear" w:color="auto" w:fill="FFFFFF"/>
        </w:rPr>
        <w:t>предприятия</w:t>
      </w:r>
      <w:r w:rsidR="00973E83" w:rsidRPr="00663D53">
        <w:rPr>
          <w:sz w:val="28"/>
          <w:szCs w:val="28"/>
          <w:shd w:val="clear" w:color="auto" w:fill="FFFFFF"/>
        </w:rPr>
        <w:t xml:space="preserve"> </w:t>
      </w:r>
      <w:r w:rsidRPr="00663D53">
        <w:rPr>
          <w:sz w:val="28"/>
          <w:szCs w:val="28"/>
          <w:shd w:val="clear" w:color="auto" w:fill="FFFFFF"/>
        </w:rPr>
        <w:t>и</w:t>
      </w:r>
      <w:r w:rsidR="00973E83" w:rsidRPr="00663D53">
        <w:rPr>
          <w:sz w:val="28"/>
          <w:szCs w:val="28"/>
          <w:shd w:val="clear" w:color="auto" w:fill="FFFFFF"/>
        </w:rPr>
        <w:t xml:space="preserve"> </w:t>
      </w:r>
      <w:r w:rsidRPr="00663D53">
        <w:rPr>
          <w:sz w:val="28"/>
          <w:szCs w:val="28"/>
          <w:shd w:val="clear" w:color="auto" w:fill="FFFFFF"/>
        </w:rPr>
        <w:t>организации</w:t>
      </w:r>
      <w:r w:rsidRPr="00663D53">
        <w:rPr>
          <w:rFonts w:cs="Times New Roman"/>
          <w:sz w:val="28"/>
          <w:szCs w:val="28"/>
          <w:shd w:val="clear" w:color="auto" w:fill="FFFFFF"/>
        </w:rPr>
        <w:t>.</w:t>
      </w:r>
    </w:p>
    <w:p w:rsidR="0089499D" w:rsidRPr="00663D53" w:rsidRDefault="0089499D" w:rsidP="006366A6">
      <w:pPr>
        <w:pStyle w:val="ab"/>
        <w:shd w:val="clear" w:color="auto" w:fill="FFFFFF"/>
        <w:spacing w:before="0" w:beforeAutospacing="0" w:after="0" w:line="360" w:lineRule="auto"/>
        <w:jc w:val="both"/>
        <w:textAlignment w:val="baseline"/>
        <w:rPr>
          <w:sz w:val="28"/>
          <w:szCs w:val="28"/>
        </w:rPr>
      </w:pPr>
      <w:r w:rsidRPr="00663D53">
        <w:rPr>
          <w:sz w:val="28"/>
          <w:szCs w:val="28"/>
        </w:rPr>
        <w:t>Такие</w:t>
      </w:r>
      <w:r w:rsidR="00973E83" w:rsidRPr="00663D53">
        <w:rPr>
          <w:sz w:val="28"/>
          <w:szCs w:val="28"/>
        </w:rPr>
        <w:t xml:space="preserve"> </w:t>
      </w:r>
      <w:r w:rsidRPr="00663D53">
        <w:rPr>
          <w:sz w:val="28"/>
          <w:szCs w:val="28"/>
        </w:rPr>
        <w:t>объекты</w:t>
      </w:r>
      <w:r w:rsidR="00973E83" w:rsidRPr="00663D53">
        <w:rPr>
          <w:sz w:val="28"/>
          <w:szCs w:val="28"/>
        </w:rPr>
        <w:t xml:space="preserve"> </w:t>
      </w:r>
      <w:r w:rsidRPr="00663D53">
        <w:rPr>
          <w:sz w:val="28"/>
          <w:szCs w:val="28"/>
        </w:rPr>
        <w:t>должны</w:t>
      </w:r>
      <w:r w:rsidR="00973E83" w:rsidRPr="00663D53">
        <w:rPr>
          <w:sz w:val="28"/>
          <w:szCs w:val="28"/>
        </w:rPr>
        <w:t xml:space="preserve"> </w:t>
      </w:r>
      <w:r w:rsidRPr="00663D53">
        <w:rPr>
          <w:sz w:val="28"/>
          <w:szCs w:val="28"/>
        </w:rPr>
        <w:t>находиться</w:t>
      </w:r>
      <w:r w:rsidR="00973E83" w:rsidRPr="00663D53">
        <w:rPr>
          <w:sz w:val="28"/>
          <w:szCs w:val="28"/>
        </w:rPr>
        <w:t xml:space="preserve"> </w:t>
      </w:r>
      <w:r w:rsidRPr="00663D53">
        <w:rPr>
          <w:sz w:val="28"/>
          <w:szCs w:val="28"/>
        </w:rPr>
        <w:t>в</w:t>
      </w:r>
      <w:r w:rsidR="00973E83" w:rsidRPr="00663D53">
        <w:rPr>
          <w:rStyle w:val="apple-converted-space"/>
          <w:sz w:val="28"/>
          <w:szCs w:val="28"/>
        </w:rPr>
        <w:t xml:space="preserve"> </w:t>
      </w:r>
      <w:hyperlink r:id="rId75" w:tooltip="Муниципальная собственность" w:history="1">
        <w:r w:rsidRPr="00663D53">
          <w:rPr>
            <w:rStyle w:val="af7"/>
            <w:color w:val="auto"/>
            <w:sz w:val="28"/>
            <w:szCs w:val="28"/>
            <w:u w:val="none"/>
            <w:bdr w:val="none" w:sz="0" w:space="0" w:color="auto" w:frame="1"/>
          </w:rPr>
          <w:t>муниципальной</w:t>
        </w:r>
        <w:r w:rsidR="00973E83" w:rsidRPr="00663D53">
          <w:rPr>
            <w:rStyle w:val="af7"/>
            <w:color w:val="auto"/>
            <w:sz w:val="28"/>
            <w:szCs w:val="28"/>
            <w:u w:val="none"/>
            <w:bdr w:val="none" w:sz="0" w:space="0" w:color="auto" w:frame="1"/>
          </w:rPr>
          <w:t xml:space="preserve"> </w:t>
        </w:r>
        <w:r w:rsidRPr="00663D53">
          <w:rPr>
            <w:rStyle w:val="af7"/>
            <w:color w:val="auto"/>
            <w:sz w:val="28"/>
            <w:szCs w:val="28"/>
            <w:u w:val="none"/>
            <w:bdr w:val="none" w:sz="0" w:space="0" w:color="auto" w:frame="1"/>
          </w:rPr>
          <w:t>собственности</w:t>
        </w:r>
      </w:hyperlink>
      <w:r w:rsidR="00973E83" w:rsidRPr="00663D53">
        <w:rPr>
          <w:rStyle w:val="apple-converted-space"/>
          <w:sz w:val="28"/>
          <w:szCs w:val="28"/>
        </w:rPr>
        <w:t xml:space="preserve"> </w:t>
      </w:r>
      <w:r w:rsidRPr="00663D53">
        <w:rPr>
          <w:sz w:val="28"/>
          <w:szCs w:val="28"/>
        </w:rPr>
        <w:t>и</w:t>
      </w:r>
      <w:r w:rsidR="00973E83" w:rsidRPr="00663D53">
        <w:rPr>
          <w:sz w:val="28"/>
          <w:szCs w:val="28"/>
        </w:rPr>
        <w:t xml:space="preserve"> </w:t>
      </w:r>
      <w:r w:rsidRPr="00663D53">
        <w:rPr>
          <w:sz w:val="28"/>
          <w:szCs w:val="28"/>
        </w:rPr>
        <w:t>на</w:t>
      </w:r>
      <w:r w:rsidR="00973E83" w:rsidRPr="00663D53">
        <w:rPr>
          <w:sz w:val="28"/>
          <w:szCs w:val="28"/>
        </w:rPr>
        <w:t xml:space="preserve"> </w:t>
      </w:r>
      <w:r w:rsidRPr="00663D53">
        <w:rPr>
          <w:sz w:val="28"/>
          <w:szCs w:val="28"/>
        </w:rPr>
        <w:t>арендных</w:t>
      </w:r>
      <w:r w:rsidR="00973E83" w:rsidRPr="00663D53">
        <w:rPr>
          <w:sz w:val="28"/>
          <w:szCs w:val="28"/>
        </w:rPr>
        <w:t xml:space="preserve"> </w:t>
      </w:r>
      <w:r w:rsidRPr="00663D53">
        <w:rPr>
          <w:sz w:val="28"/>
          <w:szCs w:val="28"/>
        </w:rPr>
        <w:t>условиях</w:t>
      </w:r>
      <w:r w:rsidR="00973E83" w:rsidRPr="00663D53">
        <w:rPr>
          <w:sz w:val="28"/>
          <w:szCs w:val="28"/>
        </w:rPr>
        <w:t xml:space="preserve"> </w:t>
      </w:r>
      <w:r w:rsidRPr="00663D53">
        <w:rPr>
          <w:sz w:val="28"/>
          <w:szCs w:val="28"/>
        </w:rPr>
        <w:t>передаваться</w:t>
      </w:r>
      <w:r w:rsidR="00973E83" w:rsidRPr="00663D53">
        <w:rPr>
          <w:sz w:val="28"/>
          <w:szCs w:val="28"/>
        </w:rPr>
        <w:t xml:space="preserve"> </w:t>
      </w:r>
      <w:r w:rsidRPr="00663D53">
        <w:rPr>
          <w:sz w:val="28"/>
          <w:szCs w:val="28"/>
        </w:rPr>
        <w:t>заинтересованным</w:t>
      </w:r>
      <w:r w:rsidR="00973E83" w:rsidRPr="00663D53">
        <w:rPr>
          <w:sz w:val="28"/>
          <w:szCs w:val="28"/>
        </w:rPr>
        <w:t xml:space="preserve"> </w:t>
      </w:r>
      <w:r w:rsidRPr="00663D53">
        <w:rPr>
          <w:sz w:val="28"/>
          <w:szCs w:val="28"/>
        </w:rPr>
        <w:t>субъектам</w:t>
      </w:r>
      <w:r w:rsidR="00973E83" w:rsidRPr="00663D53">
        <w:rPr>
          <w:sz w:val="28"/>
          <w:szCs w:val="28"/>
        </w:rPr>
        <w:t xml:space="preserve"> </w:t>
      </w:r>
      <w:r w:rsidRPr="00663D53">
        <w:rPr>
          <w:sz w:val="28"/>
          <w:szCs w:val="28"/>
        </w:rPr>
        <w:t>для</w:t>
      </w:r>
      <w:r w:rsidR="00973E83" w:rsidRPr="00663D53">
        <w:rPr>
          <w:rStyle w:val="apple-converted-space"/>
          <w:sz w:val="28"/>
          <w:szCs w:val="28"/>
        </w:rPr>
        <w:t xml:space="preserve"> </w:t>
      </w:r>
      <w:hyperlink r:id="rId76" w:tooltip="Предпринимательская деятельность" w:history="1">
        <w:r w:rsidRPr="00663D53">
          <w:rPr>
            <w:rStyle w:val="af7"/>
            <w:color w:val="auto"/>
            <w:sz w:val="28"/>
            <w:szCs w:val="28"/>
            <w:u w:val="none"/>
            <w:bdr w:val="none" w:sz="0" w:space="0" w:color="auto" w:frame="1"/>
          </w:rPr>
          <w:t>предпринимательской</w:t>
        </w:r>
        <w:r w:rsidR="00973E83" w:rsidRPr="00663D53">
          <w:rPr>
            <w:rStyle w:val="af7"/>
            <w:color w:val="auto"/>
            <w:sz w:val="28"/>
            <w:szCs w:val="28"/>
            <w:u w:val="none"/>
            <w:bdr w:val="none" w:sz="0" w:space="0" w:color="auto" w:frame="1"/>
          </w:rPr>
          <w:t xml:space="preserve"> </w:t>
        </w:r>
        <w:r w:rsidRPr="00663D53">
          <w:rPr>
            <w:rStyle w:val="af7"/>
            <w:color w:val="auto"/>
            <w:sz w:val="28"/>
            <w:szCs w:val="28"/>
            <w:u w:val="none"/>
            <w:bdr w:val="none" w:sz="0" w:space="0" w:color="auto" w:frame="1"/>
          </w:rPr>
          <w:t>деятельности</w:t>
        </w:r>
      </w:hyperlink>
      <w:r w:rsidRPr="00663D53">
        <w:rPr>
          <w:sz w:val="28"/>
          <w:szCs w:val="28"/>
        </w:rPr>
        <w:t>.</w:t>
      </w:r>
      <w:r w:rsidR="00973E83" w:rsidRPr="00663D53">
        <w:rPr>
          <w:sz w:val="28"/>
          <w:szCs w:val="28"/>
        </w:rPr>
        <w:t xml:space="preserve"> </w:t>
      </w:r>
      <w:r w:rsidRPr="00663D53">
        <w:rPr>
          <w:sz w:val="28"/>
          <w:szCs w:val="28"/>
        </w:rPr>
        <w:t>Поддержку</w:t>
      </w:r>
      <w:r w:rsidR="00973E83" w:rsidRPr="00663D53">
        <w:rPr>
          <w:sz w:val="28"/>
          <w:szCs w:val="28"/>
        </w:rPr>
        <w:t xml:space="preserve"> </w:t>
      </w:r>
      <w:r w:rsidRPr="00663D53">
        <w:rPr>
          <w:sz w:val="28"/>
          <w:szCs w:val="28"/>
        </w:rPr>
        <w:t>муниципальных</w:t>
      </w:r>
      <w:r w:rsidR="00973E83" w:rsidRPr="00663D53">
        <w:rPr>
          <w:sz w:val="28"/>
          <w:szCs w:val="28"/>
        </w:rPr>
        <w:t xml:space="preserve"> </w:t>
      </w:r>
      <w:r w:rsidRPr="00663D53">
        <w:rPr>
          <w:sz w:val="28"/>
          <w:szCs w:val="28"/>
        </w:rPr>
        <w:t>инициатив</w:t>
      </w:r>
      <w:r w:rsidR="00973E83" w:rsidRPr="00663D53">
        <w:rPr>
          <w:sz w:val="28"/>
          <w:szCs w:val="28"/>
        </w:rPr>
        <w:t xml:space="preserve"> </w:t>
      </w:r>
      <w:r w:rsidRPr="00663D53">
        <w:rPr>
          <w:sz w:val="28"/>
          <w:szCs w:val="28"/>
        </w:rPr>
        <w:t>должны</w:t>
      </w:r>
      <w:r w:rsidR="00973E83" w:rsidRPr="00663D53">
        <w:rPr>
          <w:sz w:val="28"/>
          <w:szCs w:val="28"/>
        </w:rPr>
        <w:t xml:space="preserve"> </w:t>
      </w:r>
      <w:r w:rsidRPr="00663D53">
        <w:rPr>
          <w:sz w:val="28"/>
          <w:szCs w:val="28"/>
        </w:rPr>
        <w:t>осуществлять</w:t>
      </w:r>
      <w:r w:rsidR="00973E83" w:rsidRPr="00663D53">
        <w:rPr>
          <w:sz w:val="28"/>
          <w:szCs w:val="28"/>
        </w:rPr>
        <w:t xml:space="preserve"> </w:t>
      </w:r>
      <w:r w:rsidRPr="00663D53">
        <w:rPr>
          <w:sz w:val="28"/>
          <w:szCs w:val="28"/>
        </w:rPr>
        <w:t>реги</w:t>
      </w:r>
      <w:r w:rsidRPr="00663D53">
        <w:rPr>
          <w:sz w:val="28"/>
          <w:szCs w:val="28"/>
        </w:rPr>
        <w:t>о</w:t>
      </w:r>
      <w:r w:rsidRPr="00663D53">
        <w:rPr>
          <w:sz w:val="28"/>
          <w:szCs w:val="28"/>
        </w:rPr>
        <w:t>нальные</w:t>
      </w:r>
      <w:r w:rsidR="00973E83" w:rsidRPr="00663D53">
        <w:rPr>
          <w:sz w:val="28"/>
          <w:szCs w:val="28"/>
        </w:rPr>
        <w:t xml:space="preserve"> </w:t>
      </w:r>
      <w:r w:rsidRPr="00663D53">
        <w:rPr>
          <w:sz w:val="28"/>
          <w:szCs w:val="28"/>
        </w:rPr>
        <w:t>органы</w:t>
      </w:r>
      <w:r w:rsidR="00973E83" w:rsidRPr="00663D53">
        <w:rPr>
          <w:sz w:val="28"/>
          <w:szCs w:val="28"/>
        </w:rPr>
        <w:t xml:space="preserve"> </w:t>
      </w:r>
      <w:r w:rsidRPr="00663D53">
        <w:rPr>
          <w:sz w:val="28"/>
          <w:szCs w:val="28"/>
        </w:rPr>
        <w:t>власти,</w:t>
      </w:r>
      <w:r w:rsidR="00973E83" w:rsidRPr="00663D53">
        <w:rPr>
          <w:sz w:val="28"/>
          <w:szCs w:val="28"/>
        </w:rPr>
        <w:t xml:space="preserve"> </w:t>
      </w:r>
      <w:r w:rsidRPr="00663D53">
        <w:rPr>
          <w:sz w:val="28"/>
          <w:szCs w:val="28"/>
        </w:rPr>
        <w:t>в</w:t>
      </w:r>
      <w:r w:rsidR="00973E83" w:rsidRPr="00663D53">
        <w:rPr>
          <w:sz w:val="28"/>
          <w:szCs w:val="28"/>
        </w:rPr>
        <w:t xml:space="preserve"> </w:t>
      </w:r>
      <w:r w:rsidRPr="00663D53">
        <w:rPr>
          <w:sz w:val="28"/>
          <w:szCs w:val="28"/>
        </w:rPr>
        <w:t>том</w:t>
      </w:r>
      <w:r w:rsidR="00973E83" w:rsidRPr="00663D53">
        <w:rPr>
          <w:sz w:val="28"/>
          <w:szCs w:val="28"/>
        </w:rPr>
        <w:t xml:space="preserve"> </w:t>
      </w:r>
      <w:r w:rsidRPr="00663D53">
        <w:rPr>
          <w:sz w:val="28"/>
          <w:szCs w:val="28"/>
        </w:rPr>
        <w:t>числе</w:t>
      </w:r>
      <w:r w:rsidR="00973E83" w:rsidRPr="00663D53">
        <w:rPr>
          <w:sz w:val="28"/>
          <w:szCs w:val="28"/>
        </w:rPr>
        <w:t xml:space="preserve"> </w:t>
      </w:r>
      <w:r w:rsidRPr="00663D53">
        <w:rPr>
          <w:sz w:val="28"/>
          <w:szCs w:val="28"/>
        </w:rPr>
        <w:t>путем</w:t>
      </w:r>
      <w:r w:rsidR="00973E83" w:rsidRPr="00663D53">
        <w:rPr>
          <w:sz w:val="28"/>
          <w:szCs w:val="28"/>
        </w:rPr>
        <w:t xml:space="preserve"> </w:t>
      </w:r>
      <w:r w:rsidRPr="00663D53">
        <w:rPr>
          <w:sz w:val="28"/>
          <w:szCs w:val="28"/>
        </w:rPr>
        <w:t>субсидирования</w:t>
      </w:r>
      <w:r w:rsidR="00973E83" w:rsidRPr="00663D53">
        <w:rPr>
          <w:sz w:val="28"/>
          <w:szCs w:val="28"/>
        </w:rPr>
        <w:t xml:space="preserve"> </w:t>
      </w:r>
      <w:r w:rsidRPr="00663D53">
        <w:rPr>
          <w:sz w:val="28"/>
          <w:szCs w:val="28"/>
        </w:rPr>
        <w:t>такого</w:t>
      </w:r>
      <w:r w:rsidR="00973E83" w:rsidRPr="00663D53">
        <w:rPr>
          <w:sz w:val="28"/>
          <w:szCs w:val="28"/>
        </w:rPr>
        <w:t xml:space="preserve"> </w:t>
      </w:r>
      <w:r w:rsidRPr="00663D53">
        <w:rPr>
          <w:sz w:val="28"/>
          <w:szCs w:val="28"/>
        </w:rPr>
        <w:t>строительства,</w:t>
      </w:r>
      <w:r w:rsidR="00973E83" w:rsidRPr="00663D53">
        <w:rPr>
          <w:sz w:val="28"/>
          <w:szCs w:val="28"/>
        </w:rPr>
        <w:t xml:space="preserve"> </w:t>
      </w:r>
      <w:r w:rsidRPr="00663D53">
        <w:rPr>
          <w:sz w:val="28"/>
          <w:szCs w:val="28"/>
        </w:rPr>
        <w:t>введения</w:t>
      </w:r>
      <w:r w:rsidR="00973E83" w:rsidRPr="00663D53">
        <w:rPr>
          <w:sz w:val="28"/>
          <w:szCs w:val="28"/>
        </w:rPr>
        <w:t xml:space="preserve"> </w:t>
      </w:r>
      <w:r w:rsidRPr="00663D53">
        <w:rPr>
          <w:sz w:val="28"/>
          <w:szCs w:val="28"/>
        </w:rPr>
        <w:t>льготного</w:t>
      </w:r>
      <w:r w:rsidR="00973E83" w:rsidRPr="00663D53">
        <w:rPr>
          <w:sz w:val="28"/>
          <w:szCs w:val="28"/>
        </w:rPr>
        <w:t xml:space="preserve"> </w:t>
      </w:r>
      <w:r w:rsidR="006366A6" w:rsidRPr="00663D53">
        <w:rPr>
          <w:sz w:val="28"/>
          <w:szCs w:val="28"/>
        </w:rPr>
        <w:t>налогообложения,</w:t>
      </w:r>
      <w:r w:rsidR="00973E83" w:rsidRPr="00663D53">
        <w:rPr>
          <w:sz w:val="28"/>
          <w:szCs w:val="28"/>
        </w:rPr>
        <w:t xml:space="preserve"> </w:t>
      </w:r>
      <w:r w:rsidRPr="00663D53">
        <w:rPr>
          <w:sz w:val="28"/>
          <w:szCs w:val="28"/>
        </w:rPr>
        <w:t>как</w:t>
      </w:r>
      <w:r w:rsidR="00973E83" w:rsidRPr="00663D53">
        <w:rPr>
          <w:sz w:val="28"/>
          <w:szCs w:val="28"/>
        </w:rPr>
        <w:t xml:space="preserve"> </w:t>
      </w:r>
      <w:r w:rsidRPr="00663D53">
        <w:rPr>
          <w:sz w:val="28"/>
          <w:szCs w:val="28"/>
        </w:rPr>
        <w:t>на</w:t>
      </w:r>
      <w:r w:rsidR="00973E83" w:rsidRPr="00663D53">
        <w:rPr>
          <w:sz w:val="28"/>
          <w:szCs w:val="28"/>
        </w:rPr>
        <w:t xml:space="preserve"> </w:t>
      </w:r>
      <w:r w:rsidRPr="00663D53">
        <w:rPr>
          <w:sz w:val="28"/>
          <w:szCs w:val="28"/>
        </w:rPr>
        <w:t>само</w:t>
      </w:r>
      <w:r w:rsidR="00973E83" w:rsidRPr="00663D53">
        <w:rPr>
          <w:sz w:val="28"/>
          <w:szCs w:val="28"/>
        </w:rPr>
        <w:t xml:space="preserve"> </w:t>
      </w:r>
      <w:r w:rsidRPr="00663D53">
        <w:rPr>
          <w:sz w:val="28"/>
          <w:szCs w:val="28"/>
        </w:rPr>
        <w:t>строительство,</w:t>
      </w:r>
      <w:r w:rsidR="00973E83" w:rsidRPr="00663D53">
        <w:rPr>
          <w:sz w:val="28"/>
          <w:szCs w:val="28"/>
        </w:rPr>
        <w:t xml:space="preserve"> </w:t>
      </w:r>
      <w:r w:rsidRPr="00663D53">
        <w:rPr>
          <w:sz w:val="28"/>
          <w:szCs w:val="28"/>
        </w:rPr>
        <w:t>так</w:t>
      </w:r>
      <w:r w:rsidR="00973E83" w:rsidRPr="00663D53">
        <w:rPr>
          <w:sz w:val="28"/>
          <w:szCs w:val="28"/>
        </w:rPr>
        <w:t xml:space="preserve"> </w:t>
      </w:r>
      <w:r w:rsidRPr="00663D53">
        <w:rPr>
          <w:sz w:val="28"/>
          <w:szCs w:val="28"/>
        </w:rPr>
        <w:t>и</w:t>
      </w:r>
      <w:r w:rsidR="00973E83" w:rsidRPr="00663D53">
        <w:rPr>
          <w:sz w:val="28"/>
          <w:szCs w:val="28"/>
        </w:rPr>
        <w:t xml:space="preserve"> </w:t>
      </w:r>
      <w:r w:rsidRPr="00663D53">
        <w:rPr>
          <w:sz w:val="28"/>
          <w:szCs w:val="28"/>
        </w:rPr>
        <w:t>на</w:t>
      </w:r>
      <w:r w:rsidR="00973E83" w:rsidRPr="00663D53">
        <w:rPr>
          <w:sz w:val="28"/>
          <w:szCs w:val="28"/>
        </w:rPr>
        <w:t xml:space="preserve"> </w:t>
      </w:r>
      <w:r w:rsidRPr="00663D53">
        <w:rPr>
          <w:sz w:val="28"/>
          <w:szCs w:val="28"/>
        </w:rPr>
        <w:t>испол</w:t>
      </w:r>
      <w:r w:rsidRPr="00663D53">
        <w:rPr>
          <w:sz w:val="28"/>
          <w:szCs w:val="28"/>
        </w:rPr>
        <w:t>ь</w:t>
      </w:r>
      <w:r w:rsidRPr="00663D53">
        <w:rPr>
          <w:sz w:val="28"/>
          <w:szCs w:val="28"/>
        </w:rPr>
        <w:t>зование</w:t>
      </w:r>
      <w:r w:rsidR="00973E83" w:rsidRPr="00663D53">
        <w:rPr>
          <w:sz w:val="28"/>
          <w:szCs w:val="28"/>
        </w:rPr>
        <w:t xml:space="preserve"> </w:t>
      </w:r>
      <w:r w:rsidRPr="00663D53">
        <w:rPr>
          <w:sz w:val="28"/>
          <w:szCs w:val="28"/>
        </w:rPr>
        <w:t>построенного</w:t>
      </w:r>
      <w:r w:rsidR="00973E83" w:rsidRPr="00663D53">
        <w:rPr>
          <w:sz w:val="28"/>
          <w:szCs w:val="28"/>
        </w:rPr>
        <w:t xml:space="preserve"> </w:t>
      </w:r>
      <w:r w:rsidRPr="00663D53">
        <w:rPr>
          <w:sz w:val="28"/>
          <w:szCs w:val="28"/>
        </w:rPr>
        <w:t>объекта</w:t>
      </w:r>
      <w:r w:rsidR="00973E83" w:rsidRPr="00663D53">
        <w:rPr>
          <w:sz w:val="28"/>
          <w:szCs w:val="28"/>
        </w:rPr>
        <w:t xml:space="preserve"> </w:t>
      </w:r>
      <w:r w:rsidRPr="00663D53">
        <w:rPr>
          <w:sz w:val="28"/>
          <w:szCs w:val="28"/>
        </w:rPr>
        <w:t>на</w:t>
      </w:r>
      <w:r w:rsidR="00973E83" w:rsidRPr="00663D53">
        <w:rPr>
          <w:sz w:val="28"/>
          <w:szCs w:val="28"/>
        </w:rPr>
        <w:t xml:space="preserve"> </w:t>
      </w:r>
      <w:r w:rsidRPr="00663D53">
        <w:rPr>
          <w:sz w:val="28"/>
          <w:szCs w:val="28"/>
        </w:rPr>
        <w:t>определенный</w:t>
      </w:r>
      <w:r w:rsidR="00973E83" w:rsidRPr="00663D53">
        <w:rPr>
          <w:sz w:val="28"/>
          <w:szCs w:val="28"/>
        </w:rPr>
        <w:t xml:space="preserve"> </w:t>
      </w:r>
      <w:r w:rsidRPr="00663D53">
        <w:rPr>
          <w:sz w:val="28"/>
          <w:szCs w:val="28"/>
        </w:rPr>
        <w:t>срок.</w:t>
      </w:r>
      <w:r w:rsidR="00973E83" w:rsidRPr="00663D53">
        <w:rPr>
          <w:sz w:val="28"/>
          <w:szCs w:val="28"/>
        </w:rPr>
        <w:t xml:space="preserve"> </w:t>
      </w:r>
    </w:p>
    <w:p w:rsidR="00CE5364" w:rsidRPr="00663D53" w:rsidRDefault="00CE5364" w:rsidP="00EF6199">
      <w:pPr>
        <w:pStyle w:val="ab"/>
        <w:shd w:val="clear" w:color="auto" w:fill="FFFFFF"/>
        <w:spacing w:before="0" w:beforeAutospacing="0" w:after="125" w:line="360" w:lineRule="auto"/>
        <w:ind w:firstLine="709"/>
        <w:jc w:val="both"/>
        <w:textAlignment w:val="baseline"/>
        <w:rPr>
          <w:sz w:val="28"/>
          <w:szCs w:val="28"/>
        </w:rPr>
      </w:pPr>
      <w:r w:rsidRPr="00663D53">
        <w:rPr>
          <w:sz w:val="28"/>
          <w:szCs w:val="28"/>
          <w:shd w:val="clear" w:color="auto" w:fill="FFFFFF"/>
        </w:rPr>
        <w:t>В</w:t>
      </w:r>
      <w:r w:rsidR="00973E83" w:rsidRPr="00663D53">
        <w:rPr>
          <w:sz w:val="28"/>
          <w:szCs w:val="28"/>
          <w:shd w:val="clear" w:color="auto" w:fill="FFFFFF"/>
        </w:rPr>
        <w:t xml:space="preserve"> </w:t>
      </w:r>
      <w:r w:rsidRPr="00663D53">
        <w:rPr>
          <w:sz w:val="28"/>
          <w:szCs w:val="28"/>
          <w:shd w:val="clear" w:color="auto" w:fill="FFFFFF"/>
        </w:rPr>
        <w:t>их</w:t>
      </w:r>
      <w:r w:rsidR="00973E83" w:rsidRPr="00663D53">
        <w:rPr>
          <w:sz w:val="28"/>
          <w:szCs w:val="28"/>
          <w:shd w:val="clear" w:color="auto" w:fill="FFFFFF"/>
        </w:rPr>
        <w:t xml:space="preserve"> </w:t>
      </w:r>
      <w:r w:rsidRPr="00663D53">
        <w:rPr>
          <w:sz w:val="28"/>
          <w:szCs w:val="28"/>
          <w:shd w:val="clear" w:color="auto" w:fill="FFFFFF"/>
        </w:rPr>
        <w:t>числе</w:t>
      </w:r>
      <w:r w:rsidR="00973E83" w:rsidRPr="00663D53">
        <w:rPr>
          <w:sz w:val="28"/>
          <w:szCs w:val="28"/>
          <w:shd w:val="clear" w:color="auto" w:fill="FFFFFF"/>
        </w:rPr>
        <w:t xml:space="preserve"> </w:t>
      </w:r>
      <w:r w:rsidRPr="00663D53">
        <w:rPr>
          <w:sz w:val="28"/>
          <w:szCs w:val="28"/>
          <w:shd w:val="clear" w:color="auto" w:fill="FFFFFF"/>
        </w:rPr>
        <w:t>инновационные</w:t>
      </w:r>
      <w:r w:rsidR="00973E83" w:rsidRPr="00663D53">
        <w:rPr>
          <w:sz w:val="28"/>
          <w:szCs w:val="28"/>
          <w:shd w:val="clear" w:color="auto" w:fill="FFFFFF"/>
        </w:rPr>
        <w:t xml:space="preserve"> </w:t>
      </w:r>
      <w:r w:rsidRPr="00663D53">
        <w:rPr>
          <w:sz w:val="28"/>
          <w:szCs w:val="28"/>
          <w:shd w:val="clear" w:color="auto" w:fill="FFFFFF"/>
        </w:rPr>
        <w:t>школьные</w:t>
      </w:r>
      <w:r w:rsidR="00973E83" w:rsidRPr="00663D53">
        <w:rPr>
          <w:sz w:val="28"/>
          <w:szCs w:val="28"/>
          <w:shd w:val="clear" w:color="auto" w:fill="FFFFFF"/>
        </w:rPr>
        <w:t xml:space="preserve"> </w:t>
      </w:r>
      <w:r w:rsidRPr="00663D53">
        <w:rPr>
          <w:sz w:val="28"/>
          <w:szCs w:val="28"/>
          <w:shd w:val="clear" w:color="auto" w:fill="FFFFFF"/>
        </w:rPr>
        <w:t>и</w:t>
      </w:r>
      <w:r w:rsidR="00973E83" w:rsidRPr="00663D53">
        <w:rPr>
          <w:sz w:val="28"/>
          <w:szCs w:val="28"/>
          <w:shd w:val="clear" w:color="auto" w:fill="FFFFFF"/>
        </w:rPr>
        <w:t xml:space="preserve"> </w:t>
      </w:r>
      <w:r w:rsidRPr="00663D53">
        <w:rPr>
          <w:sz w:val="28"/>
          <w:szCs w:val="28"/>
          <w:shd w:val="clear" w:color="auto" w:fill="FFFFFF"/>
        </w:rPr>
        <w:t>дошкольные</w:t>
      </w:r>
      <w:r w:rsidR="00973E83" w:rsidRPr="00663D53">
        <w:rPr>
          <w:sz w:val="28"/>
          <w:szCs w:val="28"/>
          <w:shd w:val="clear" w:color="auto" w:fill="FFFFFF"/>
        </w:rPr>
        <w:t xml:space="preserve"> </w:t>
      </w:r>
      <w:r w:rsidRPr="00663D53">
        <w:rPr>
          <w:sz w:val="28"/>
          <w:szCs w:val="28"/>
          <w:shd w:val="clear" w:color="auto" w:fill="FFFFFF"/>
        </w:rPr>
        <w:t>учреждения,</w:t>
      </w:r>
      <w:r w:rsidR="00973E83" w:rsidRPr="00663D53">
        <w:rPr>
          <w:sz w:val="28"/>
          <w:szCs w:val="28"/>
          <w:shd w:val="clear" w:color="auto" w:fill="FFFFFF"/>
        </w:rPr>
        <w:t xml:space="preserve"> </w:t>
      </w:r>
      <w:r w:rsidRPr="00663D53">
        <w:rPr>
          <w:sz w:val="28"/>
          <w:szCs w:val="28"/>
          <w:shd w:val="clear" w:color="auto" w:fill="FFFFFF"/>
        </w:rPr>
        <w:t>хорошо</w:t>
      </w:r>
      <w:r w:rsidR="00973E83" w:rsidRPr="00663D53">
        <w:rPr>
          <w:sz w:val="28"/>
          <w:szCs w:val="28"/>
          <w:shd w:val="clear" w:color="auto" w:fill="FFFFFF"/>
        </w:rPr>
        <w:t xml:space="preserve"> </w:t>
      </w:r>
      <w:r w:rsidRPr="00663D53">
        <w:rPr>
          <w:sz w:val="28"/>
          <w:szCs w:val="28"/>
          <w:shd w:val="clear" w:color="auto" w:fill="FFFFFF"/>
        </w:rPr>
        <w:t>оборудованные</w:t>
      </w:r>
      <w:r w:rsidR="00973E83" w:rsidRPr="00663D53">
        <w:rPr>
          <w:rStyle w:val="apple-converted-space"/>
          <w:sz w:val="28"/>
          <w:szCs w:val="28"/>
          <w:shd w:val="clear" w:color="auto" w:fill="FFFFFF"/>
        </w:rPr>
        <w:t xml:space="preserve"> </w:t>
      </w:r>
      <w:hyperlink r:id="rId77" w:tooltip="Медицинские центры" w:history="1">
        <w:r w:rsidRPr="00663D53">
          <w:rPr>
            <w:rStyle w:val="af7"/>
            <w:color w:val="auto"/>
            <w:sz w:val="28"/>
            <w:szCs w:val="28"/>
            <w:u w:val="none"/>
            <w:bdr w:val="none" w:sz="0" w:space="0" w:color="auto" w:frame="1"/>
            <w:shd w:val="clear" w:color="auto" w:fill="FFFFFF"/>
          </w:rPr>
          <w:t>медицинские</w:t>
        </w:r>
        <w:r w:rsidR="00973E83" w:rsidRPr="00663D53">
          <w:rPr>
            <w:rStyle w:val="af7"/>
            <w:color w:val="auto"/>
            <w:sz w:val="28"/>
            <w:szCs w:val="28"/>
            <w:u w:val="none"/>
            <w:bdr w:val="none" w:sz="0" w:space="0" w:color="auto" w:frame="1"/>
            <w:shd w:val="clear" w:color="auto" w:fill="FFFFFF"/>
          </w:rPr>
          <w:t xml:space="preserve"> </w:t>
        </w:r>
        <w:r w:rsidRPr="00663D53">
          <w:rPr>
            <w:rStyle w:val="af7"/>
            <w:color w:val="auto"/>
            <w:sz w:val="28"/>
            <w:szCs w:val="28"/>
            <w:u w:val="none"/>
            <w:bdr w:val="none" w:sz="0" w:space="0" w:color="auto" w:frame="1"/>
            <w:shd w:val="clear" w:color="auto" w:fill="FFFFFF"/>
          </w:rPr>
          <w:t>центры</w:t>
        </w:r>
      </w:hyperlink>
      <w:r w:rsidRPr="00663D53">
        <w:rPr>
          <w:sz w:val="28"/>
          <w:szCs w:val="28"/>
          <w:shd w:val="clear" w:color="auto" w:fill="FFFFFF"/>
        </w:rPr>
        <w:t>,</w:t>
      </w:r>
      <w:r w:rsidR="00973E83" w:rsidRPr="00663D53">
        <w:rPr>
          <w:sz w:val="28"/>
          <w:szCs w:val="28"/>
          <w:shd w:val="clear" w:color="auto" w:fill="FFFFFF"/>
        </w:rPr>
        <w:t xml:space="preserve"> </w:t>
      </w:r>
      <w:r w:rsidRPr="00663D53">
        <w:rPr>
          <w:sz w:val="28"/>
          <w:szCs w:val="28"/>
          <w:shd w:val="clear" w:color="auto" w:fill="FFFFFF"/>
        </w:rPr>
        <w:t>активно</w:t>
      </w:r>
      <w:r w:rsidR="00973E83" w:rsidRPr="00663D53">
        <w:rPr>
          <w:sz w:val="28"/>
          <w:szCs w:val="28"/>
          <w:shd w:val="clear" w:color="auto" w:fill="FFFFFF"/>
        </w:rPr>
        <w:t xml:space="preserve"> </w:t>
      </w:r>
      <w:r w:rsidRPr="00663D53">
        <w:rPr>
          <w:sz w:val="28"/>
          <w:szCs w:val="28"/>
          <w:shd w:val="clear" w:color="auto" w:fill="FFFFFF"/>
        </w:rPr>
        <w:t>функционируют</w:t>
      </w:r>
      <w:r w:rsidR="00973E83" w:rsidRPr="00663D53">
        <w:rPr>
          <w:sz w:val="28"/>
          <w:szCs w:val="28"/>
          <w:shd w:val="clear" w:color="auto" w:fill="FFFFFF"/>
        </w:rPr>
        <w:t xml:space="preserve"> </w:t>
      </w:r>
      <w:r w:rsidRPr="00663D53">
        <w:rPr>
          <w:sz w:val="28"/>
          <w:szCs w:val="28"/>
          <w:shd w:val="clear" w:color="auto" w:fill="FFFFFF"/>
        </w:rPr>
        <w:t>театры,</w:t>
      </w:r>
      <w:r w:rsidR="00973E83" w:rsidRPr="00663D53">
        <w:rPr>
          <w:sz w:val="28"/>
          <w:szCs w:val="28"/>
          <w:shd w:val="clear" w:color="auto" w:fill="FFFFFF"/>
        </w:rPr>
        <w:t xml:space="preserve"> </w:t>
      </w:r>
      <w:r w:rsidRPr="00663D53">
        <w:rPr>
          <w:sz w:val="28"/>
          <w:szCs w:val="28"/>
          <w:shd w:val="clear" w:color="auto" w:fill="FFFFFF"/>
        </w:rPr>
        <w:t>другие</w:t>
      </w:r>
      <w:r w:rsidR="00973E83" w:rsidRPr="00663D53">
        <w:rPr>
          <w:sz w:val="28"/>
          <w:szCs w:val="28"/>
          <w:shd w:val="clear" w:color="auto" w:fill="FFFFFF"/>
        </w:rPr>
        <w:t xml:space="preserve"> </w:t>
      </w:r>
      <w:r w:rsidRPr="00663D53">
        <w:rPr>
          <w:sz w:val="28"/>
          <w:szCs w:val="28"/>
          <w:shd w:val="clear" w:color="auto" w:fill="FFFFFF"/>
        </w:rPr>
        <w:t>культурные</w:t>
      </w:r>
      <w:r w:rsidR="00973E83" w:rsidRPr="00663D53">
        <w:rPr>
          <w:sz w:val="28"/>
          <w:szCs w:val="28"/>
          <w:shd w:val="clear" w:color="auto" w:fill="FFFFFF"/>
        </w:rPr>
        <w:t xml:space="preserve"> </w:t>
      </w:r>
      <w:r w:rsidRPr="00663D53">
        <w:rPr>
          <w:sz w:val="28"/>
          <w:szCs w:val="28"/>
          <w:shd w:val="clear" w:color="auto" w:fill="FFFFFF"/>
        </w:rPr>
        <w:t>и</w:t>
      </w:r>
      <w:r w:rsidR="00973E83" w:rsidRPr="00663D53">
        <w:rPr>
          <w:sz w:val="28"/>
          <w:szCs w:val="28"/>
          <w:shd w:val="clear" w:color="auto" w:fill="FFFFFF"/>
        </w:rPr>
        <w:t xml:space="preserve"> </w:t>
      </w:r>
      <w:r w:rsidRPr="00663D53">
        <w:rPr>
          <w:sz w:val="28"/>
          <w:szCs w:val="28"/>
          <w:shd w:val="clear" w:color="auto" w:fill="FFFFFF"/>
        </w:rPr>
        <w:t>досуговые</w:t>
      </w:r>
      <w:r w:rsidR="00973E83" w:rsidRPr="00663D53">
        <w:rPr>
          <w:sz w:val="28"/>
          <w:szCs w:val="28"/>
          <w:shd w:val="clear" w:color="auto" w:fill="FFFFFF"/>
        </w:rPr>
        <w:t xml:space="preserve"> </w:t>
      </w:r>
      <w:r w:rsidRPr="00663D53">
        <w:rPr>
          <w:sz w:val="28"/>
          <w:szCs w:val="28"/>
          <w:shd w:val="clear" w:color="auto" w:fill="FFFFFF"/>
        </w:rPr>
        <w:t>учреждения,</w:t>
      </w:r>
      <w:r w:rsidR="00973E83" w:rsidRPr="00663D53">
        <w:rPr>
          <w:sz w:val="28"/>
          <w:szCs w:val="28"/>
          <w:shd w:val="clear" w:color="auto" w:fill="FFFFFF"/>
        </w:rPr>
        <w:t xml:space="preserve"> </w:t>
      </w:r>
      <w:r w:rsidRPr="00663D53">
        <w:rPr>
          <w:sz w:val="28"/>
          <w:szCs w:val="28"/>
          <w:shd w:val="clear" w:color="auto" w:fill="FFFFFF"/>
        </w:rPr>
        <w:t>получили</w:t>
      </w:r>
      <w:r w:rsidR="00973E83" w:rsidRPr="00663D53">
        <w:rPr>
          <w:sz w:val="28"/>
          <w:szCs w:val="28"/>
          <w:shd w:val="clear" w:color="auto" w:fill="FFFFFF"/>
        </w:rPr>
        <w:t xml:space="preserve"> </w:t>
      </w:r>
      <w:r w:rsidRPr="00663D53">
        <w:rPr>
          <w:sz w:val="28"/>
          <w:szCs w:val="28"/>
          <w:shd w:val="clear" w:color="auto" w:fill="FFFFFF"/>
        </w:rPr>
        <w:t>развитие</w:t>
      </w:r>
      <w:r w:rsidR="00973E83" w:rsidRPr="00663D53">
        <w:rPr>
          <w:sz w:val="28"/>
          <w:szCs w:val="28"/>
          <w:shd w:val="clear" w:color="auto" w:fill="FFFFFF"/>
        </w:rPr>
        <w:t xml:space="preserve"> </w:t>
      </w:r>
      <w:r w:rsidRPr="00663D53">
        <w:rPr>
          <w:sz w:val="28"/>
          <w:szCs w:val="28"/>
          <w:shd w:val="clear" w:color="auto" w:fill="FFFFFF"/>
        </w:rPr>
        <w:t>государственные</w:t>
      </w:r>
      <w:r w:rsidR="00973E83" w:rsidRPr="00663D53">
        <w:rPr>
          <w:sz w:val="28"/>
          <w:szCs w:val="28"/>
          <w:shd w:val="clear" w:color="auto" w:fill="FFFFFF"/>
        </w:rPr>
        <w:t xml:space="preserve"> </w:t>
      </w:r>
      <w:r w:rsidRPr="00663D53">
        <w:rPr>
          <w:sz w:val="28"/>
          <w:szCs w:val="28"/>
          <w:shd w:val="clear" w:color="auto" w:fill="FFFFFF"/>
        </w:rPr>
        <w:t>и</w:t>
      </w:r>
      <w:r w:rsidR="00973E83" w:rsidRPr="00663D53">
        <w:rPr>
          <w:sz w:val="28"/>
          <w:szCs w:val="28"/>
          <w:shd w:val="clear" w:color="auto" w:fill="FFFFFF"/>
        </w:rPr>
        <w:t xml:space="preserve"> </w:t>
      </w:r>
      <w:r w:rsidRPr="00663D53">
        <w:rPr>
          <w:sz w:val="28"/>
          <w:szCs w:val="28"/>
          <w:shd w:val="clear" w:color="auto" w:fill="FFFFFF"/>
        </w:rPr>
        <w:t>нег</w:t>
      </w:r>
      <w:r w:rsidRPr="00663D53">
        <w:rPr>
          <w:sz w:val="28"/>
          <w:szCs w:val="28"/>
          <w:shd w:val="clear" w:color="auto" w:fill="FFFFFF"/>
        </w:rPr>
        <w:t>о</w:t>
      </w:r>
      <w:r w:rsidRPr="00663D53">
        <w:rPr>
          <w:sz w:val="28"/>
          <w:szCs w:val="28"/>
          <w:shd w:val="clear" w:color="auto" w:fill="FFFFFF"/>
        </w:rPr>
        <w:t>сударственные</w:t>
      </w:r>
      <w:r w:rsidR="00973E83" w:rsidRPr="00663D53">
        <w:rPr>
          <w:sz w:val="28"/>
          <w:szCs w:val="28"/>
          <w:shd w:val="clear" w:color="auto" w:fill="FFFFFF"/>
        </w:rPr>
        <w:t xml:space="preserve"> </w:t>
      </w:r>
      <w:r w:rsidRPr="00663D53">
        <w:rPr>
          <w:sz w:val="28"/>
          <w:szCs w:val="28"/>
          <w:shd w:val="clear" w:color="auto" w:fill="FFFFFF"/>
        </w:rPr>
        <w:t>высшие</w:t>
      </w:r>
      <w:r w:rsidR="00973E83" w:rsidRPr="00663D53">
        <w:rPr>
          <w:sz w:val="28"/>
          <w:szCs w:val="28"/>
          <w:shd w:val="clear" w:color="auto" w:fill="FFFFFF"/>
        </w:rPr>
        <w:t xml:space="preserve"> </w:t>
      </w:r>
      <w:r w:rsidRPr="00663D53">
        <w:rPr>
          <w:sz w:val="28"/>
          <w:szCs w:val="28"/>
          <w:shd w:val="clear" w:color="auto" w:fill="FFFFFF"/>
        </w:rPr>
        <w:t>и</w:t>
      </w:r>
      <w:r w:rsidR="00973E83" w:rsidRPr="00663D53">
        <w:rPr>
          <w:sz w:val="28"/>
          <w:szCs w:val="28"/>
          <w:shd w:val="clear" w:color="auto" w:fill="FFFFFF"/>
        </w:rPr>
        <w:t xml:space="preserve"> </w:t>
      </w:r>
      <w:r w:rsidRPr="00663D53">
        <w:rPr>
          <w:sz w:val="28"/>
          <w:szCs w:val="28"/>
          <w:shd w:val="clear" w:color="auto" w:fill="FFFFFF"/>
        </w:rPr>
        <w:t>средние</w:t>
      </w:r>
      <w:r w:rsidR="00973E83" w:rsidRPr="00663D53">
        <w:rPr>
          <w:sz w:val="28"/>
          <w:szCs w:val="28"/>
          <w:shd w:val="clear" w:color="auto" w:fill="FFFFFF"/>
        </w:rPr>
        <w:t xml:space="preserve"> </w:t>
      </w:r>
      <w:r w:rsidRPr="00663D53">
        <w:rPr>
          <w:sz w:val="28"/>
          <w:szCs w:val="28"/>
          <w:shd w:val="clear" w:color="auto" w:fill="FFFFFF"/>
        </w:rPr>
        <w:t>профессиональные</w:t>
      </w:r>
      <w:r w:rsidR="00973E83" w:rsidRPr="00663D53">
        <w:rPr>
          <w:sz w:val="28"/>
          <w:szCs w:val="28"/>
          <w:shd w:val="clear" w:color="auto" w:fill="FFFFFF"/>
        </w:rPr>
        <w:t xml:space="preserve"> </w:t>
      </w:r>
      <w:r w:rsidRPr="00663D53">
        <w:rPr>
          <w:sz w:val="28"/>
          <w:szCs w:val="28"/>
          <w:shd w:val="clear" w:color="auto" w:fill="FFFFFF"/>
        </w:rPr>
        <w:t>образовательные</w:t>
      </w:r>
      <w:r w:rsidR="00973E83" w:rsidRPr="00663D53">
        <w:rPr>
          <w:sz w:val="28"/>
          <w:szCs w:val="28"/>
          <w:shd w:val="clear" w:color="auto" w:fill="FFFFFF"/>
        </w:rPr>
        <w:t xml:space="preserve"> </w:t>
      </w:r>
      <w:r w:rsidRPr="00663D53">
        <w:rPr>
          <w:sz w:val="28"/>
          <w:szCs w:val="28"/>
          <w:shd w:val="clear" w:color="auto" w:fill="FFFFFF"/>
        </w:rPr>
        <w:t>учреждения,</w:t>
      </w:r>
      <w:r w:rsidR="00973E83" w:rsidRPr="00663D53">
        <w:rPr>
          <w:sz w:val="28"/>
          <w:szCs w:val="28"/>
          <w:shd w:val="clear" w:color="auto" w:fill="FFFFFF"/>
        </w:rPr>
        <w:t xml:space="preserve"> </w:t>
      </w:r>
      <w:r w:rsidRPr="00663D53">
        <w:rPr>
          <w:sz w:val="28"/>
          <w:szCs w:val="28"/>
          <w:shd w:val="clear" w:color="auto" w:fill="FFFFFF"/>
        </w:rPr>
        <w:t>р</w:t>
      </w:r>
      <w:r w:rsidRPr="00663D53">
        <w:rPr>
          <w:sz w:val="28"/>
          <w:szCs w:val="28"/>
        </w:rPr>
        <w:t>азработан</w:t>
      </w:r>
      <w:r w:rsidR="00973E83" w:rsidRPr="00663D53">
        <w:rPr>
          <w:sz w:val="28"/>
          <w:szCs w:val="28"/>
        </w:rPr>
        <w:t xml:space="preserve"> </w:t>
      </w:r>
      <w:r w:rsidRPr="00663D53">
        <w:rPr>
          <w:sz w:val="28"/>
          <w:szCs w:val="28"/>
        </w:rPr>
        <w:t>модуль</w:t>
      </w:r>
      <w:r w:rsidR="00973E83" w:rsidRPr="00663D53">
        <w:rPr>
          <w:sz w:val="28"/>
          <w:szCs w:val="28"/>
        </w:rPr>
        <w:t xml:space="preserve"> </w:t>
      </w:r>
      <w:r w:rsidRPr="00663D53">
        <w:rPr>
          <w:sz w:val="28"/>
          <w:szCs w:val="28"/>
        </w:rPr>
        <w:t>рекреационно-досугового</w:t>
      </w:r>
      <w:r w:rsidR="00973E83" w:rsidRPr="00663D53">
        <w:rPr>
          <w:sz w:val="28"/>
          <w:szCs w:val="28"/>
        </w:rPr>
        <w:t xml:space="preserve"> </w:t>
      </w:r>
      <w:r w:rsidRPr="00663D53">
        <w:rPr>
          <w:sz w:val="28"/>
          <w:szCs w:val="28"/>
        </w:rPr>
        <w:t>комплекса</w:t>
      </w:r>
      <w:r w:rsidR="00973E83" w:rsidRPr="00663D53">
        <w:rPr>
          <w:sz w:val="28"/>
          <w:szCs w:val="28"/>
        </w:rPr>
        <w:t xml:space="preserve"> </w:t>
      </w:r>
      <w:r w:rsidRPr="00663D53">
        <w:rPr>
          <w:sz w:val="28"/>
          <w:szCs w:val="28"/>
        </w:rPr>
        <w:t>на</w:t>
      </w:r>
      <w:r w:rsidR="00973E83" w:rsidRPr="00663D53">
        <w:rPr>
          <w:sz w:val="28"/>
          <w:szCs w:val="28"/>
        </w:rPr>
        <w:t xml:space="preserve"> </w:t>
      </w:r>
      <w:r w:rsidRPr="00663D53">
        <w:rPr>
          <w:sz w:val="28"/>
          <w:szCs w:val="28"/>
        </w:rPr>
        <w:t>базе</w:t>
      </w:r>
      <w:r w:rsidR="00973E83" w:rsidRPr="00663D53">
        <w:rPr>
          <w:sz w:val="28"/>
          <w:szCs w:val="28"/>
        </w:rPr>
        <w:t xml:space="preserve"> </w:t>
      </w:r>
      <w:r w:rsidRPr="00663D53">
        <w:rPr>
          <w:sz w:val="28"/>
          <w:szCs w:val="28"/>
        </w:rPr>
        <w:t>гольф-клубов.</w:t>
      </w:r>
      <w:r w:rsidR="00973E83" w:rsidRPr="00663D53">
        <w:rPr>
          <w:sz w:val="28"/>
          <w:szCs w:val="28"/>
        </w:rPr>
        <w:t xml:space="preserve"> </w:t>
      </w:r>
      <w:r w:rsidR="0019277A" w:rsidRPr="00663D53">
        <w:rPr>
          <w:sz w:val="28"/>
          <w:szCs w:val="28"/>
        </w:rPr>
        <w:t>Обоснованы</w:t>
      </w:r>
      <w:r w:rsidR="00973E83" w:rsidRPr="00663D53">
        <w:rPr>
          <w:sz w:val="28"/>
          <w:szCs w:val="28"/>
        </w:rPr>
        <w:t xml:space="preserve"> </w:t>
      </w:r>
      <w:r w:rsidR="0019277A" w:rsidRPr="00663D53">
        <w:rPr>
          <w:sz w:val="28"/>
          <w:szCs w:val="28"/>
        </w:rPr>
        <w:t>цели,</w:t>
      </w:r>
      <w:r w:rsidR="00973E83" w:rsidRPr="00663D53">
        <w:rPr>
          <w:sz w:val="28"/>
          <w:szCs w:val="28"/>
        </w:rPr>
        <w:t xml:space="preserve"> </w:t>
      </w:r>
      <w:r w:rsidR="0019277A" w:rsidRPr="00663D53">
        <w:rPr>
          <w:sz w:val="28"/>
          <w:szCs w:val="28"/>
        </w:rPr>
        <w:t>задачи,</w:t>
      </w:r>
      <w:r w:rsidR="00973E83" w:rsidRPr="00663D53">
        <w:rPr>
          <w:sz w:val="28"/>
          <w:szCs w:val="28"/>
        </w:rPr>
        <w:t xml:space="preserve"> </w:t>
      </w:r>
      <w:r w:rsidR="0019277A" w:rsidRPr="00663D53">
        <w:rPr>
          <w:sz w:val="28"/>
          <w:szCs w:val="28"/>
        </w:rPr>
        <w:t>принципы</w:t>
      </w:r>
      <w:r w:rsidR="00973E83" w:rsidRPr="00663D53">
        <w:rPr>
          <w:sz w:val="28"/>
          <w:szCs w:val="28"/>
        </w:rPr>
        <w:t xml:space="preserve"> </w:t>
      </w:r>
      <w:r w:rsidR="0019277A" w:rsidRPr="00663D53">
        <w:rPr>
          <w:sz w:val="28"/>
          <w:szCs w:val="28"/>
        </w:rPr>
        <w:t>развития</w:t>
      </w:r>
      <w:r w:rsidR="00973E83" w:rsidRPr="00663D53">
        <w:rPr>
          <w:sz w:val="28"/>
          <w:szCs w:val="28"/>
        </w:rPr>
        <w:t xml:space="preserve"> </w:t>
      </w:r>
      <w:proofErr w:type="gramStart"/>
      <w:r w:rsidR="0019277A" w:rsidRPr="00663D53">
        <w:rPr>
          <w:sz w:val="28"/>
          <w:szCs w:val="28"/>
        </w:rPr>
        <w:t>гольф-спорта</w:t>
      </w:r>
      <w:proofErr w:type="gramEnd"/>
      <w:r w:rsidR="00973E83" w:rsidRPr="00663D53">
        <w:rPr>
          <w:sz w:val="28"/>
          <w:szCs w:val="28"/>
        </w:rPr>
        <w:t xml:space="preserve"> </w:t>
      </w:r>
      <w:r w:rsidR="0019277A" w:rsidRPr="00663D53">
        <w:rPr>
          <w:sz w:val="28"/>
          <w:szCs w:val="28"/>
        </w:rPr>
        <w:t>и</w:t>
      </w:r>
      <w:r w:rsidR="00973E83" w:rsidRPr="00663D53">
        <w:rPr>
          <w:sz w:val="28"/>
          <w:szCs w:val="28"/>
        </w:rPr>
        <w:t xml:space="preserve"> </w:t>
      </w:r>
      <w:r w:rsidR="0019277A" w:rsidRPr="00663D53">
        <w:rPr>
          <w:sz w:val="28"/>
          <w:szCs w:val="28"/>
        </w:rPr>
        <w:t>гольф-индустрии,</w:t>
      </w:r>
      <w:r w:rsidR="00973E83" w:rsidRPr="00663D53">
        <w:rPr>
          <w:sz w:val="28"/>
          <w:szCs w:val="28"/>
        </w:rPr>
        <w:t xml:space="preserve"> </w:t>
      </w:r>
      <w:r w:rsidR="0019277A" w:rsidRPr="00663D53">
        <w:rPr>
          <w:sz w:val="28"/>
          <w:szCs w:val="28"/>
        </w:rPr>
        <w:t>как</w:t>
      </w:r>
      <w:r w:rsidR="00973E83" w:rsidRPr="00663D53">
        <w:rPr>
          <w:sz w:val="28"/>
          <w:szCs w:val="28"/>
        </w:rPr>
        <w:t xml:space="preserve"> </w:t>
      </w:r>
      <w:r w:rsidR="0019277A" w:rsidRPr="00663D53">
        <w:rPr>
          <w:sz w:val="28"/>
          <w:szCs w:val="28"/>
        </w:rPr>
        <w:t>системы</w:t>
      </w:r>
      <w:r w:rsidR="00973E83" w:rsidRPr="00663D53">
        <w:rPr>
          <w:sz w:val="28"/>
          <w:szCs w:val="28"/>
        </w:rPr>
        <w:t xml:space="preserve"> </w:t>
      </w:r>
      <w:r w:rsidR="0019277A" w:rsidRPr="00663D53">
        <w:rPr>
          <w:sz w:val="28"/>
          <w:szCs w:val="28"/>
        </w:rPr>
        <w:t>услуг,</w:t>
      </w:r>
      <w:r w:rsidR="00973E83" w:rsidRPr="00663D53">
        <w:rPr>
          <w:sz w:val="28"/>
          <w:szCs w:val="28"/>
        </w:rPr>
        <w:t xml:space="preserve"> </w:t>
      </w:r>
      <w:r w:rsidR="0019277A" w:rsidRPr="00663D53">
        <w:rPr>
          <w:sz w:val="28"/>
          <w:szCs w:val="28"/>
        </w:rPr>
        <w:t>направленных</w:t>
      </w:r>
      <w:r w:rsidR="00973E83" w:rsidRPr="00663D53">
        <w:rPr>
          <w:sz w:val="28"/>
          <w:szCs w:val="28"/>
        </w:rPr>
        <w:t xml:space="preserve"> </w:t>
      </w:r>
      <w:r w:rsidR="0019277A" w:rsidRPr="00663D53">
        <w:rPr>
          <w:sz w:val="28"/>
          <w:szCs w:val="28"/>
        </w:rPr>
        <w:t>на</w:t>
      </w:r>
      <w:r w:rsidR="00973E83" w:rsidRPr="00663D53">
        <w:rPr>
          <w:sz w:val="28"/>
          <w:szCs w:val="28"/>
        </w:rPr>
        <w:t xml:space="preserve"> </w:t>
      </w:r>
      <w:r w:rsidR="0019277A" w:rsidRPr="00663D53">
        <w:rPr>
          <w:sz w:val="28"/>
          <w:szCs w:val="28"/>
        </w:rPr>
        <w:t>формирование</w:t>
      </w:r>
      <w:r w:rsidR="00973E83" w:rsidRPr="00663D53">
        <w:rPr>
          <w:sz w:val="28"/>
          <w:szCs w:val="28"/>
        </w:rPr>
        <w:t xml:space="preserve"> </w:t>
      </w:r>
      <w:r w:rsidR="0019277A" w:rsidRPr="00663D53">
        <w:rPr>
          <w:sz w:val="28"/>
          <w:szCs w:val="28"/>
        </w:rPr>
        <w:t>здорового</w:t>
      </w:r>
      <w:r w:rsidR="00973E83" w:rsidRPr="00663D53">
        <w:rPr>
          <w:sz w:val="28"/>
          <w:szCs w:val="28"/>
        </w:rPr>
        <w:t xml:space="preserve"> </w:t>
      </w:r>
      <w:r w:rsidR="0019277A" w:rsidRPr="00663D53">
        <w:rPr>
          <w:sz w:val="28"/>
          <w:szCs w:val="28"/>
        </w:rPr>
        <w:t>образа</w:t>
      </w:r>
      <w:r w:rsidR="00973E83" w:rsidRPr="00663D53">
        <w:rPr>
          <w:sz w:val="28"/>
          <w:szCs w:val="28"/>
        </w:rPr>
        <w:t xml:space="preserve"> </w:t>
      </w:r>
      <w:r w:rsidR="0019277A" w:rsidRPr="00663D53">
        <w:rPr>
          <w:sz w:val="28"/>
          <w:szCs w:val="28"/>
        </w:rPr>
        <w:t>жизни</w:t>
      </w:r>
      <w:r w:rsidR="00973E83" w:rsidRPr="00663D53">
        <w:rPr>
          <w:sz w:val="28"/>
          <w:szCs w:val="28"/>
        </w:rPr>
        <w:t xml:space="preserve"> </w:t>
      </w:r>
      <w:r w:rsidR="0019277A" w:rsidRPr="00663D53">
        <w:rPr>
          <w:sz w:val="28"/>
          <w:szCs w:val="28"/>
        </w:rPr>
        <w:t>и</w:t>
      </w:r>
      <w:r w:rsidR="00973E83" w:rsidRPr="00663D53">
        <w:rPr>
          <w:sz w:val="28"/>
          <w:szCs w:val="28"/>
        </w:rPr>
        <w:t xml:space="preserve"> </w:t>
      </w:r>
      <w:r w:rsidR="0019277A" w:rsidRPr="00663D53">
        <w:rPr>
          <w:sz w:val="28"/>
          <w:szCs w:val="28"/>
        </w:rPr>
        <w:t>м</w:t>
      </w:r>
      <w:r w:rsidR="0019277A" w:rsidRPr="00663D53">
        <w:rPr>
          <w:sz w:val="28"/>
          <w:szCs w:val="28"/>
        </w:rPr>
        <w:t>о</w:t>
      </w:r>
      <w:r w:rsidR="0019277A" w:rsidRPr="00663D53">
        <w:rPr>
          <w:sz w:val="28"/>
          <w:szCs w:val="28"/>
        </w:rPr>
        <w:t>тивированное</w:t>
      </w:r>
      <w:r w:rsidR="00973E83" w:rsidRPr="00663D53">
        <w:rPr>
          <w:sz w:val="28"/>
          <w:szCs w:val="28"/>
        </w:rPr>
        <w:t xml:space="preserve"> </w:t>
      </w:r>
      <w:r w:rsidR="0019277A" w:rsidRPr="00663D53">
        <w:rPr>
          <w:sz w:val="28"/>
          <w:szCs w:val="28"/>
        </w:rPr>
        <w:t>бережное</w:t>
      </w:r>
      <w:r w:rsidR="00973E83" w:rsidRPr="00663D53">
        <w:rPr>
          <w:sz w:val="28"/>
          <w:szCs w:val="28"/>
        </w:rPr>
        <w:t xml:space="preserve"> </w:t>
      </w:r>
      <w:r w:rsidR="0019277A" w:rsidRPr="00663D53">
        <w:rPr>
          <w:sz w:val="28"/>
          <w:szCs w:val="28"/>
        </w:rPr>
        <w:t>отношение</w:t>
      </w:r>
      <w:r w:rsidR="00973E83" w:rsidRPr="00663D53">
        <w:rPr>
          <w:sz w:val="28"/>
          <w:szCs w:val="28"/>
        </w:rPr>
        <w:t xml:space="preserve"> </w:t>
      </w:r>
      <w:r w:rsidR="0019277A" w:rsidRPr="00663D53">
        <w:rPr>
          <w:sz w:val="28"/>
          <w:szCs w:val="28"/>
        </w:rPr>
        <w:t>людей</w:t>
      </w:r>
      <w:r w:rsidR="00973E83" w:rsidRPr="00663D53">
        <w:rPr>
          <w:sz w:val="28"/>
          <w:szCs w:val="28"/>
        </w:rPr>
        <w:t xml:space="preserve"> </w:t>
      </w:r>
      <w:r w:rsidR="0019277A" w:rsidRPr="00663D53">
        <w:rPr>
          <w:sz w:val="28"/>
          <w:szCs w:val="28"/>
        </w:rPr>
        <w:t>к</w:t>
      </w:r>
      <w:r w:rsidR="00973E83" w:rsidRPr="00663D53">
        <w:rPr>
          <w:sz w:val="28"/>
          <w:szCs w:val="28"/>
        </w:rPr>
        <w:t xml:space="preserve"> </w:t>
      </w:r>
      <w:r w:rsidR="0019277A" w:rsidRPr="00663D53">
        <w:rPr>
          <w:sz w:val="28"/>
          <w:szCs w:val="28"/>
        </w:rPr>
        <w:t>природе.</w:t>
      </w:r>
      <w:r w:rsidR="00973E83" w:rsidRPr="00663D53">
        <w:rPr>
          <w:sz w:val="28"/>
          <w:szCs w:val="28"/>
        </w:rPr>
        <w:t xml:space="preserve"> </w:t>
      </w:r>
      <w:r w:rsidR="0019277A" w:rsidRPr="00663D53">
        <w:rPr>
          <w:sz w:val="28"/>
          <w:szCs w:val="28"/>
        </w:rPr>
        <w:t>Доказано,</w:t>
      </w:r>
      <w:r w:rsidR="00973E83" w:rsidRPr="00663D53">
        <w:rPr>
          <w:sz w:val="28"/>
          <w:szCs w:val="28"/>
        </w:rPr>
        <w:t xml:space="preserve"> </w:t>
      </w:r>
      <w:r w:rsidR="0019277A" w:rsidRPr="00663D53">
        <w:rPr>
          <w:sz w:val="28"/>
          <w:szCs w:val="28"/>
        </w:rPr>
        <w:t>что</w:t>
      </w:r>
      <w:r w:rsidR="00973E83" w:rsidRPr="00663D53">
        <w:rPr>
          <w:sz w:val="28"/>
          <w:szCs w:val="28"/>
        </w:rPr>
        <w:t xml:space="preserve"> </w:t>
      </w:r>
      <w:r w:rsidR="0019277A" w:rsidRPr="00663D53">
        <w:rPr>
          <w:sz w:val="28"/>
          <w:szCs w:val="28"/>
        </w:rPr>
        <w:t>на</w:t>
      </w:r>
      <w:r w:rsidR="00973E83" w:rsidRPr="00663D53">
        <w:rPr>
          <w:sz w:val="28"/>
          <w:szCs w:val="28"/>
        </w:rPr>
        <w:t xml:space="preserve"> </w:t>
      </w:r>
      <w:r w:rsidR="0019277A" w:rsidRPr="00663D53">
        <w:rPr>
          <w:sz w:val="28"/>
          <w:szCs w:val="28"/>
        </w:rPr>
        <w:t>основе</w:t>
      </w:r>
      <w:r w:rsidR="00973E83" w:rsidRPr="00663D53">
        <w:rPr>
          <w:sz w:val="28"/>
          <w:szCs w:val="28"/>
        </w:rPr>
        <w:t xml:space="preserve"> </w:t>
      </w:r>
      <w:r w:rsidR="0019277A" w:rsidRPr="00663D53">
        <w:rPr>
          <w:sz w:val="28"/>
          <w:szCs w:val="28"/>
        </w:rPr>
        <w:t>да</w:t>
      </w:r>
      <w:r w:rsidR="0019277A" w:rsidRPr="00663D53">
        <w:rPr>
          <w:sz w:val="28"/>
          <w:szCs w:val="28"/>
        </w:rPr>
        <w:t>н</w:t>
      </w:r>
      <w:r w:rsidR="0019277A" w:rsidRPr="00663D53">
        <w:rPr>
          <w:sz w:val="28"/>
          <w:szCs w:val="28"/>
        </w:rPr>
        <w:t>ного</w:t>
      </w:r>
      <w:r w:rsidR="00973E83" w:rsidRPr="00663D53">
        <w:rPr>
          <w:sz w:val="28"/>
          <w:szCs w:val="28"/>
        </w:rPr>
        <w:t xml:space="preserve"> </w:t>
      </w:r>
      <w:r w:rsidR="0019277A" w:rsidRPr="00663D53">
        <w:rPr>
          <w:sz w:val="28"/>
          <w:szCs w:val="28"/>
        </w:rPr>
        <w:t>комплекса</w:t>
      </w:r>
      <w:r w:rsidR="00973E83" w:rsidRPr="00663D53">
        <w:rPr>
          <w:sz w:val="28"/>
          <w:szCs w:val="28"/>
        </w:rPr>
        <w:t xml:space="preserve"> </w:t>
      </w:r>
      <w:r w:rsidR="0019277A" w:rsidRPr="00663D53">
        <w:rPr>
          <w:sz w:val="28"/>
          <w:szCs w:val="28"/>
        </w:rPr>
        <w:t>возможно</w:t>
      </w:r>
      <w:r w:rsidR="00973E83" w:rsidRPr="00663D53">
        <w:rPr>
          <w:sz w:val="28"/>
          <w:szCs w:val="28"/>
        </w:rPr>
        <w:t xml:space="preserve"> </w:t>
      </w:r>
      <w:r w:rsidR="0019277A" w:rsidRPr="00663D53">
        <w:rPr>
          <w:sz w:val="28"/>
          <w:szCs w:val="28"/>
        </w:rPr>
        <w:t>перспективное</w:t>
      </w:r>
      <w:r w:rsidR="00973E83" w:rsidRPr="00663D53">
        <w:rPr>
          <w:sz w:val="28"/>
          <w:szCs w:val="28"/>
        </w:rPr>
        <w:t xml:space="preserve"> </w:t>
      </w:r>
      <w:r w:rsidR="0019277A" w:rsidRPr="00663D53">
        <w:rPr>
          <w:sz w:val="28"/>
          <w:szCs w:val="28"/>
        </w:rPr>
        <w:t>развитие</w:t>
      </w:r>
      <w:r w:rsidR="00973E83" w:rsidRPr="00663D53">
        <w:rPr>
          <w:sz w:val="28"/>
          <w:szCs w:val="28"/>
        </w:rPr>
        <w:t xml:space="preserve"> </w:t>
      </w:r>
      <w:r w:rsidR="0019277A" w:rsidRPr="00663D53">
        <w:rPr>
          <w:sz w:val="28"/>
          <w:szCs w:val="28"/>
        </w:rPr>
        <w:t>экосистемы</w:t>
      </w:r>
      <w:r w:rsidR="00973E83" w:rsidRPr="00663D53">
        <w:rPr>
          <w:sz w:val="28"/>
          <w:szCs w:val="28"/>
        </w:rPr>
        <w:t xml:space="preserve"> </w:t>
      </w:r>
      <w:r w:rsidR="0019277A" w:rsidRPr="00663D53">
        <w:rPr>
          <w:sz w:val="28"/>
          <w:szCs w:val="28"/>
        </w:rPr>
        <w:t>муниципального</w:t>
      </w:r>
      <w:r w:rsidR="00973E83" w:rsidRPr="00663D53">
        <w:rPr>
          <w:sz w:val="28"/>
          <w:szCs w:val="28"/>
        </w:rPr>
        <w:t xml:space="preserve"> </w:t>
      </w:r>
      <w:r w:rsidR="0019277A" w:rsidRPr="00663D53">
        <w:rPr>
          <w:sz w:val="28"/>
          <w:szCs w:val="28"/>
        </w:rPr>
        <w:t>образования,</w:t>
      </w:r>
      <w:r w:rsidR="00973E83" w:rsidRPr="00663D53">
        <w:rPr>
          <w:sz w:val="28"/>
          <w:szCs w:val="28"/>
        </w:rPr>
        <w:t xml:space="preserve"> </w:t>
      </w:r>
      <w:r w:rsidR="0019277A" w:rsidRPr="00663D53">
        <w:rPr>
          <w:sz w:val="28"/>
          <w:szCs w:val="28"/>
        </w:rPr>
        <w:t>обеспечивающей</w:t>
      </w:r>
      <w:r w:rsidR="00973E83" w:rsidRPr="00663D53">
        <w:rPr>
          <w:sz w:val="28"/>
          <w:szCs w:val="28"/>
        </w:rPr>
        <w:t xml:space="preserve"> </w:t>
      </w:r>
      <w:r w:rsidR="0019277A" w:rsidRPr="00663D53">
        <w:rPr>
          <w:sz w:val="28"/>
          <w:szCs w:val="28"/>
        </w:rPr>
        <w:t>безопасную</w:t>
      </w:r>
      <w:r w:rsidR="00973E83" w:rsidRPr="00663D53">
        <w:rPr>
          <w:sz w:val="28"/>
          <w:szCs w:val="28"/>
        </w:rPr>
        <w:t xml:space="preserve"> </w:t>
      </w:r>
      <w:r w:rsidR="0019277A" w:rsidRPr="00663D53">
        <w:rPr>
          <w:sz w:val="28"/>
          <w:szCs w:val="28"/>
        </w:rPr>
        <w:t>среду</w:t>
      </w:r>
      <w:r w:rsidR="00973E83" w:rsidRPr="00663D53">
        <w:rPr>
          <w:sz w:val="28"/>
          <w:szCs w:val="28"/>
        </w:rPr>
        <w:t xml:space="preserve"> </w:t>
      </w:r>
      <w:r w:rsidR="0019277A" w:rsidRPr="00663D53">
        <w:rPr>
          <w:sz w:val="28"/>
          <w:szCs w:val="28"/>
        </w:rPr>
        <w:t>жизнедеятельности</w:t>
      </w:r>
      <w:r w:rsidR="00973E83" w:rsidRPr="00663D53">
        <w:rPr>
          <w:sz w:val="28"/>
          <w:szCs w:val="28"/>
        </w:rPr>
        <w:t xml:space="preserve"> </w:t>
      </w:r>
      <w:r w:rsidR="0019277A" w:rsidRPr="00663D53">
        <w:rPr>
          <w:sz w:val="28"/>
          <w:szCs w:val="28"/>
        </w:rPr>
        <w:t>населения</w:t>
      </w:r>
      <w:r w:rsidR="00973E83" w:rsidRPr="00663D53">
        <w:rPr>
          <w:sz w:val="28"/>
          <w:szCs w:val="28"/>
        </w:rPr>
        <w:t xml:space="preserve"> </w:t>
      </w:r>
      <w:r w:rsidR="0019277A" w:rsidRPr="00663D53">
        <w:rPr>
          <w:sz w:val="28"/>
          <w:szCs w:val="28"/>
        </w:rPr>
        <w:t>и</w:t>
      </w:r>
      <w:r w:rsidR="00973E83" w:rsidRPr="00663D53">
        <w:rPr>
          <w:sz w:val="28"/>
          <w:szCs w:val="28"/>
        </w:rPr>
        <w:t xml:space="preserve"> </w:t>
      </w:r>
      <w:r w:rsidR="0019277A" w:rsidRPr="00663D53">
        <w:rPr>
          <w:sz w:val="28"/>
          <w:szCs w:val="28"/>
        </w:rPr>
        <w:lastRenderedPageBreak/>
        <w:t>социально</w:t>
      </w:r>
      <w:r w:rsidR="00973E83" w:rsidRPr="00663D53">
        <w:rPr>
          <w:sz w:val="28"/>
          <w:szCs w:val="28"/>
        </w:rPr>
        <w:t xml:space="preserve"> </w:t>
      </w:r>
      <w:r w:rsidR="0019277A" w:rsidRPr="00663D53">
        <w:rPr>
          <w:sz w:val="28"/>
          <w:szCs w:val="28"/>
        </w:rPr>
        <w:t>ориентированное</w:t>
      </w:r>
      <w:r w:rsidR="00973E83" w:rsidRPr="00663D53">
        <w:rPr>
          <w:sz w:val="28"/>
          <w:szCs w:val="28"/>
        </w:rPr>
        <w:t xml:space="preserve"> </w:t>
      </w:r>
      <w:r w:rsidR="0019277A" w:rsidRPr="00663D53">
        <w:rPr>
          <w:sz w:val="28"/>
          <w:szCs w:val="28"/>
        </w:rPr>
        <w:t>экономическое</w:t>
      </w:r>
      <w:r w:rsidR="00973E83" w:rsidRPr="00663D53">
        <w:rPr>
          <w:sz w:val="28"/>
          <w:szCs w:val="28"/>
        </w:rPr>
        <w:t xml:space="preserve"> </w:t>
      </w:r>
      <w:r w:rsidR="0019277A" w:rsidRPr="00663D53">
        <w:rPr>
          <w:sz w:val="28"/>
          <w:szCs w:val="28"/>
        </w:rPr>
        <w:t>освоение</w:t>
      </w:r>
      <w:r w:rsidR="00973E83" w:rsidRPr="00663D53">
        <w:rPr>
          <w:sz w:val="28"/>
          <w:szCs w:val="28"/>
        </w:rPr>
        <w:t xml:space="preserve"> </w:t>
      </w:r>
      <w:r w:rsidR="0019277A" w:rsidRPr="00663D53">
        <w:rPr>
          <w:sz w:val="28"/>
          <w:szCs w:val="28"/>
        </w:rPr>
        <w:t>территории,</w:t>
      </w:r>
      <w:r w:rsidR="00973E83" w:rsidRPr="00663D53">
        <w:rPr>
          <w:sz w:val="28"/>
          <w:szCs w:val="28"/>
        </w:rPr>
        <w:t xml:space="preserve"> </w:t>
      </w:r>
      <w:r w:rsidR="0019277A" w:rsidRPr="00663D53">
        <w:rPr>
          <w:sz w:val="28"/>
          <w:szCs w:val="28"/>
        </w:rPr>
        <w:t>на</w:t>
      </w:r>
      <w:r w:rsidR="00973E83" w:rsidRPr="00663D53">
        <w:rPr>
          <w:sz w:val="28"/>
          <w:szCs w:val="28"/>
        </w:rPr>
        <w:t xml:space="preserve"> </w:t>
      </w:r>
      <w:r w:rsidR="0019277A" w:rsidRPr="00663D53">
        <w:rPr>
          <w:sz w:val="28"/>
          <w:szCs w:val="28"/>
        </w:rPr>
        <w:t>которой</w:t>
      </w:r>
      <w:r w:rsidR="00973E83" w:rsidRPr="00663D53">
        <w:rPr>
          <w:sz w:val="28"/>
          <w:szCs w:val="28"/>
        </w:rPr>
        <w:t xml:space="preserve"> </w:t>
      </w:r>
      <w:r w:rsidR="0019277A" w:rsidRPr="00663D53">
        <w:rPr>
          <w:sz w:val="28"/>
          <w:szCs w:val="28"/>
        </w:rPr>
        <w:t>он</w:t>
      </w:r>
      <w:r w:rsidR="00973E83" w:rsidRPr="00663D53">
        <w:rPr>
          <w:sz w:val="28"/>
          <w:szCs w:val="28"/>
        </w:rPr>
        <w:t xml:space="preserve"> </w:t>
      </w:r>
      <w:r w:rsidR="0019277A" w:rsidRPr="00663D53">
        <w:rPr>
          <w:sz w:val="28"/>
          <w:szCs w:val="28"/>
        </w:rPr>
        <w:t>расположен.</w:t>
      </w:r>
    </w:p>
    <w:p w:rsidR="0019277A" w:rsidRPr="00663D53" w:rsidRDefault="0019277A" w:rsidP="006366A6">
      <w:pPr>
        <w:pStyle w:val="ab"/>
        <w:shd w:val="clear" w:color="auto" w:fill="FFFFFF"/>
        <w:spacing w:before="0" w:beforeAutospacing="0" w:after="125" w:line="360" w:lineRule="auto"/>
        <w:ind w:firstLine="720"/>
        <w:jc w:val="both"/>
        <w:textAlignment w:val="baseline"/>
        <w:rPr>
          <w:sz w:val="28"/>
          <w:szCs w:val="28"/>
          <w:shd w:val="clear" w:color="auto" w:fill="FFFFFF"/>
        </w:rPr>
      </w:pPr>
      <w:r w:rsidRPr="00663D53">
        <w:rPr>
          <w:sz w:val="28"/>
          <w:szCs w:val="28"/>
        </w:rPr>
        <w:t>Аргументированы</w:t>
      </w:r>
      <w:r w:rsidR="00973E83" w:rsidRPr="00663D53">
        <w:rPr>
          <w:sz w:val="28"/>
          <w:szCs w:val="28"/>
        </w:rPr>
        <w:t xml:space="preserve"> </w:t>
      </w:r>
      <w:r w:rsidRPr="00663D53">
        <w:rPr>
          <w:sz w:val="28"/>
          <w:szCs w:val="28"/>
        </w:rPr>
        <w:t>выводы</w:t>
      </w:r>
      <w:r w:rsidR="00973E83" w:rsidRPr="00663D53">
        <w:rPr>
          <w:sz w:val="28"/>
          <w:szCs w:val="28"/>
        </w:rPr>
        <w:t xml:space="preserve"> </w:t>
      </w:r>
      <w:r w:rsidRPr="00663D53">
        <w:rPr>
          <w:sz w:val="28"/>
          <w:szCs w:val="28"/>
        </w:rPr>
        <w:t>о</w:t>
      </w:r>
      <w:r w:rsidR="00973E83" w:rsidRPr="00663D53">
        <w:rPr>
          <w:sz w:val="28"/>
          <w:szCs w:val="28"/>
        </w:rPr>
        <w:t xml:space="preserve"> </w:t>
      </w:r>
      <w:r w:rsidRPr="00663D53">
        <w:rPr>
          <w:sz w:val="28"/>
          <w:szCs w:val="28"/>
        </w:rPr>
        <w:t>том,</w:t>
      </w:r>
      <w:r w:rsidR="00973E83" w:rsidRPr="00663D53">
        <w:rPr>
          <w:sz w:val="28"/>
          <w:szCs w:val="28"/>
        </w:rPr>
        <w:t xml:space="preserve"> </w:t>
      </w:r>
      <w:r w:rsidRPr="00663D53">
        <w:rPr>
          <w:sz w:val="28"/>
          <w:szCs w:val="28"/>
        </w:rPr>
        <w:t>что</w:t>
      </w:r>
      <w:r w:rsidR="00973E83" w:rsidRPr="00663D53">
        <w:rPr>
          <w:sz w:val="28"/>
          <w:szCs w:val="28"/>
        </w:rPr>
        <w:t xml:space="preserve"> </w:t>
      </w:r>
      <w:r w:rsidRPr="00663D53">
        <w:rPr>
          <w:sz w:val="28"/>
          <w:szCs w:val="28"/>
        </w:rPr>
        <w:t>общей</w:t>
      </w:r>
      <w:r w:rsidR="00973E83" w:rsidRPr="00663D53">
        <w:rPr>
          <w:sz w:val="28"/>
          <w:szCs w:val="28"/>
        </w:rPr>
        <w:t xml:space="preserve"> </w:t>
      </w:r>
      <w:r w:rsidRPr="00663D53">
        <w:rPr>
          <w:sz w:val="28"/>
          <w:szCs w:val="28"/>
        </w:rPr>
        <w:t>и</w:t>
      </w:r>
      <w:r w:rsidR="00973E83" w:rsidRPr="00663D53">
        <w:rPr>
          <w:sz w:val="28"/>
          <w:szCs w:val="28"/>
        </w:rPr>
        <w:t xml:space="preserve"> </w:t>
      </w:r>
      <w:r w:rsidRPr="00663D53">
        <w:rPr>
          <w:sz w:val="28"/>
          <w:szCs w:val="28"/>
        </w:rPr>
        <w:t>специальной</w:t>
      </w:r>
      <w:r w:rsidR="00973E83" w:rsidRPr="00663D53">
        <w:rPr>
          <w:sz w:val="28"/>
          <w:szCs w:val="28"/>
        </w:rPr>
        <w:t xml:space="preserve"> </w:t>
      </w:r>
      <w:r w:rsidRPr="00663D53">
        <w:rPr>
          <w:sz w:val="28"/>
          <w:szCs w:val="28"/>
        </w:rPr>
        <w:t>компетенции</w:t>
      </w:r>
      <w:r w:rsidR="00973E83" w:rsidRPr="00663D53">
        <w:rPr>
          <w:sz w:val="28"/>
          <w:szCs w:val="28"/>
        </w:rPr>
        <w:t xml:space="preserve"> </w:t>
      </w:r>
      <w:r w:rsidRPr="00663D53">
        <w:rPr>
          <w:sz w:val="28"/>
          <w:szCs w:val="28"/>
        </w:rPr>
        <w:t>о</w:t>
      </w:r>
      <w:r w:rsidRPr="00663D53">
        <w:rPr>
          <w:sz w:val="28"/>
          <w:szCs w:val="28"/>
        </w:rPr>
        <w:t>р</w:t>
      </w:r>
      <w:r w:rsidRPr="00663D53">
        <w:rPr>
          <w:sz w:val="28"/>
          <w:szCs w:val="28"/>
        </w:rPr>
        <w:t>ганы</w:t>
      </w:r>
      <w:r w:rsidR="00973E83" w:rsidRPr="00663D53">
        <w:rPr>
          <w:sz w:val="28"/>
          <w:szCs w:val="28"/>
        </w:rPr>
        <w:t xml:space="preserve"> </w:t>
      </w:r>
      <w:r w:rsidRPr="00663D53">
        <w:rPr>
          <w:sz w:val="28"/>
          <w:szCs w:val="28"/>
        </w:rPr>
        <w:t>местного</w:t>
      </w:r>
      <w:r w:rsidR="00973E83" w:rsidRPr="00663D53">
        <w:rPr>
          <w:sz w:val="28"/>
          <w:szCs w:val="28"/>
        </w:rPr>
        <w:t xml:space="preserve"> </w:t>
      </w:r>
      <w:r w:rsidRPr="00663D53">
        <w:rPr>
          <w:sz w:val="28"/>
          <w:szCs w:val="28"/>
        </w:rPr>
        <w:t>самоуправления</w:t>
      </w:r>
      <w:r w:rsidR="00973E83" w:rsidRPr="00663D53">
        <w:rPr>
          <w:sz w:val="28"/>
          <w:szCs w:val="28"/>
        </w:rPr>
        <w:t xml:space="preserve"> </w:t>
      </w:r>
      <w:r w:rsidRPr="00663D53">
        <w:rPr>
          <w:sz w:val="28"/>
          <w:szCs w:val="28"/>
        </w:rPr>
        <w:t>должны</w:t>
      </w:r>
      <w:r w:rsidR="00973E83" w:rsidRPr="00663D53">
        <w:rPr>
          <w:sz w:val="28"/>
          <w:szCs w:val="28"/>
        </w:rPr>
        <w:t xml:space="preserve"> </w:t>
      </w:r>
      <w:r w:rsidRPr="00663D53">
        <w:rPr>
          <w:sz w:val="28"/>
          <w:szCs w:val="28"/>
        </w:rPr>
        <w:t>целенаправленно</w:t>
      </w:r>
      <w:r w:rsidR="00973E83" w:rsidRPr="00663D53">
        <w:rPr>
          <w:sz w:val="28"/>
          <w:szCs w:val="28"/>
        </w:rPr>
        <w:t xml:space="preserve"> </w:t>
      </w:r>
      <w:r w:rsidRPr="00663D53">
        <w:rPr>
          <w:sz w:val="28"/>
          <w:szCs w:val="28"/>
        </w:rPr>
        <w:t>усилить</w:t>
      </w:r>
      <w:r w:rsidR="00973E83" w:rsidRPr="00663D53">
        <w:rPr>
          <w:sz w:val="28"/>
          <w:szCs w:val="28"/>
        </w:rPr>
        <w:t xml:space="preserve"> </w:t>
      </w:r>
      <w:r w:rsidRPr="00663D53">
        <w:rPr>
          <w:sz w:val="28"/>
          <w:szCs w:val="28"/>
        </w:rPr>
        <w:t>свою</w:t>
      </w:r>
      <w:r w:rsidR="00973E83" w:rsidRPr="00663D53">
        <w:rPr>
          <w:sz w:val="28"/>
          <w:szCs w:val="28"/>
        </w:rPr>
        <w:t xml:space="preserve"> </w:t>
      </w:r>
      <w:r w:rsidRPr="00663D53">
        <w:rPr>
          <w:sz w:val="28"/>
          <w:szCs w:val="28"/>
        </w:rPr>
        <w:t>деятел</w:t>
      </w:r>
      <w:r w:rsidRPr="00663D53">
        <w:rPr>
          <w:sz w:val="28"/>
          <w:szCs w:val="28"/>
        </w:rPr>
        <w:t>ь</w:t>
      </w:r>
      <w:r w:rsidRPr="00663D53">
        <w:rPr>
          <w:sz w:val="28"/>
          <w:szCs w:val="28"/>
        </w:rPr>
        <w:t>ность</w:t>
      </w:r>
      <w:r w:rsidR="00973E83" w:rsidRPr="00663D53">
        <w:rPr>
          <w:sz w:val="28"/>
          <w:szCs w:val="28"/>
        </w:rPr>
        <w:t xml:space="preserve"> </w:t>
      </w:r>
      <w:r w:rsidRPr="00663D53">
        <w:rPr>
          <w:sz w:val="28"/>
          <w:szCs w:val="28"/>
        </w:rPr>
        <w:t>по</w:t>
      </w:r>
      <w:r w:rsidR="00973E83" w:rsidRPr="00663D53">
        <w:rPr>
          <w:sz w:val="28"/>
          <w:szCs w:val="28"/>
        </w:rPr>
        <w:t xml:space="preserve"> </w:t>
      </w:r>
      <w:r w:rsidRPr="00663D53">
        <w:rPr>
          <w:sz w:val="28"/>
          <w:szCs w:val="28"/>
        </w:rPr>
        <w:t>развитию</w:t>
      </w:r>
      <w:r w:rsidR="00973E83" w:rsidRPr="00663D53">
        <w:rPr>
          <w:sz w:val="28"/>
          <w:szCs w:val="28"/>
        </w:rPr>
        <w:t xml:space="preserve"> </w:t>
      </w:r>
      <w:r w:rsidRPr="00663D53">
        <w:rPr>
          <w:sz w:val="28"/>
          <w:szCs w:val="28"/>
        </w:rPr>
        <w:t>элементов</w:t>
      </w:r>
      <w:r w:rsidR="00973E83" w:rsidRPr="00663D53">
        <w:rPr>
          <w:sz w:val="28"/>
          <w:szCs w:val="28"/>
        </w:rPr>
        <w:t xml:space="preserve"> </w:t>
      </w:r>
      <w:r w:rsidRPr="00663D53">
        <w:rPr>
          <w:sz w:val="28"/>
          <w:szCs w:val="28"/>
        </w:rPr>
        <w:t>социальной</w:t>
      </w:r>
      <w:r w:rsidR="00973E83" w:rsidRPr="00663D53">
        <w:rPr>
          <w:sz w:val="28"/>
          <w:szCs w:val="28"/>
        </w:rPr>
        <w:t xml:space="preserve"> </w:t>
      </w:r>
      <w:r w:rsidRPr="00663D53">
        <w:rPr>
          <w:sz w:val="28"/>
          <w:szCs w:val="28"/>
        </w:rPr>
        <w:t>инфраструктуры,</w:t>
      </w:r>
      <w:r w:rsidR="00973E83" w:rsidRPr="00663D53">
        <w:rPr>
          <w:sz w:val="28"/>
          <w:szCs w:val="28"/>
        </w:rPr>
        <w:t xml:space="preserve"> </w:t>
      </w:r>
      <w:r w:rsidRPr="00663D53">
        <w:rPr>
          <w:sz w:val="28"/>
          <w:szCs w:val="28"/>
        </w:rPr>
        <w:t>касающихся</w:t>
      </w:r>
      <w:r w:rsidR="00973E83" w:rsidRPr="00663D53">
        <w:rPr>
          <w:sz w:val="28"/>
          <w:szCs w:val="28"/>
        </w:rPr>
        <w:t xml:space="preserve"> </w:t>
      </w:r>
      <w:r w:rsidRPr="00663D53">
        <w:rPr>
          <w:sz w:val="28"/>
          <w:szCs w:val="28"/>
        </w:rPr>
        <w:t>рекреац</w:t>
      </w:r>
      <w:r w:rsidRPr="00663D53">
        <w:rPr>
          <w:sz w:val="28"/>
          <w:szCs w:val="28"/>
        </w:rPr>
        <w:t>и</w:t>
      </w:r>
      <w:r w:rsidRPr="00663D53">
        <w:rPr>
          <w:sz w:val="28"/>
          <w:szCs w:val="28"/>
        </w:rPr>
        <w:t>онно-досуговых</w:t>
      </w:r>
      <w:r w:rsidR="00973E83" w:rsidRPr="00663D53">
        <w:rPr>
          <w:sz w:val="28"/>
          <w:szCs w:val="28"/>
        </w:rPr>
        <w:t xml:space="preserve"> </w:t>
      </w:r>
      <w:r w:rsidRPr="00663D53">
        <w:rPr>
          <w:sz w:val="28"/>
          <w:szCs w:val="28"/>
        </w:rPr>
        <w:t>услуг,</w:t>
      </w:r>
      <w:r w:rsidR="00973E83" w:rsidRPr="00663D53">
        <w:rPr>
          <w:sz w:val="28"/>
          <w:szCs w:val="28"/>
        </w:rPr>
        <w:t xml:space="preserve"> </w:t>
      </w:r>
      <w:r w:rsidRPr="00663D53">
        <w:rPr>
          <w:sz w:val="28"/>
          <w:szCs w:val="28"/>
        </w:rPr>
        <w:t>ориентированных</w:t>
      </w:r>
      <w:r w:rsidR="00973E83" w:rsidRPr="00663D53">
        <w:rPr>
          <w:sz w:val="28"/>
          <w:szCs w:val="28"/>
        </w:rPr>
        <w:t xml:space="preserve"> </w:t>
      </w:r>
      <w:r w:rsidRPr="00663D53">
        <w:rPr>
          <w:sz w:val="28"/>
          <w:szCs w:val="28"/>
        </w:rPr>
        <w:t>на</w:t>
      </w:r>
      <w:r w:rsidR="00973E83" w:rsidRPr="00663D53">
        <w:rPr>
          <w:sz w:val="28"/>
          <w:szCs w:val="28"/>
        </w:rPr>
        <w:t xml:space="preserve"> </w:t>
      </w:r>
      <w:r w:rsidRPr="00663D53">
        <w:rPr>
          <w:sz w:val="28"/>
          <w:szCs w:val="28"/>
        </w:rPr>
        <w:t>здоровый</w:t>
      </w:r>
      <w:r w:rsidR="00973E83" w:rsidRPr="00663D53">
        <w:rPr>
          <w:sz w:val="28"/>
          <w:szCs w:val="28"/>
        </w:rPr>
        <w:t xml:space="preserve"> </w:t>
      </w:r>
      <w:r w:rsidRPr="00663D53">
        <w:rPr>
          <w:sz w:val="28"/>
          <w:szCs w:val="28"/>
        </w:rPr>
        <w:t>образ</w:t>
      </w:r>
      <w:r w:rsidR="00973E83" w:rsidRPr="00663D53">
        <w:rPr>
          <w:sz w:val="28"/>
          <w:szCs w:val="28"/>
        </w:rPr>
        <w:t xml:space="preserve"> </w:t>
      </w:r>
      <w:r w:rsidRPr="00663D53">
        <w:rPr>
          <w:sz w:val="28"/>
          <w:szCs w:val="28"/>
        </w:rPr>
        <w:t>жизни</w:t>
      </w:r>
      <w:r w:rsidR="00973E83" w:rsidRPr="00663D53">
        <w:rPr>
          <w:sz w:val="28"/>
          <w:szCs w:val="28"/>
        </w:rPr>
        <w:t xml:space="preserve"> </w:t>
      </w:r>
      <w:r w:rsidRPr="00663D53">
        <w:rPr>
          <w:sz w:val="28"/>
          <w:szCs w:val="28"/>
        </w:rPr>
        <w:t>населения.</w:t>
      </w:r>
    </w:p>
    <w:p w:rsidR="00452D99" w:rsidRPr="00663D53" w:rsidRDefault="00452D99" w:rsidP="006366A6">
      <w:pPr>
        <w:pStyle w:val="S0"/>
        <w:spacing w:line="360" w:lineRule="auto"/>
        <w:jc w:val="both"/>
        <w:rPr>
          <w:rFonts w:eastAsia="Times New Roman"/>
          <w:bCs/>
          <w:kern w:val="0"/>
          <w:sz w:val="28"/>
          <w:szCs w:val="28"/>
          <w:bdr w:val="none" w:sz="0" w:space="0" w:color="auto" w:frame="1"/>
          <w:shd w:val="clear" w:color="auto" w:fill="FFFFFF"/>
          <w:lang w:eastAsia="ru-RU" w:bidi="ar-SA"/>
        </w:rPr>
      </w:pPr>
      <w:proofErr w:type="gramStart"/>
      <w:r w:rsidRPr="00663D53">
        <w:rPr>
          <w:rFonts w:eastAsia="Times New Roman"/>
          <w:bCs/>
          <w:kern w:val="0"/>
          <w:sz w:val="28"/>
          <w:szCs w:val="28"/>
          <w:bdr w:val="none" w:sz="0" w:space="0" w:color="auto" w:frame="1"/>
          <w:shd w:val="clear" w:color="auto" w:fill="FFFFFF"/>
          <w:lang w:eastAsia="ru-RU" w:bidi="ar-SA"/>
        </w:rPr>
        <w:t>Частно-государственное</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партнерство</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в</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области</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развития</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социальной</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инфраструктуры</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муниципальных</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образований</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пока</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не</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получило</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активной</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поддержки</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со</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стороны</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бизнеса</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и</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общества,</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поэтому</w:t>
      </w:r>
      <w:r w:rsidR="00973E83" w:rsidRPr="00663D53">
        <w:rPr>
          <w:rFonts w:eastAsia="Times New Roman"/>
          <w:bCs/>
          <w:kern w:val="0"/>
          <w:sz w:val="28"/>
          <w:szCs w:val="28"/>
          <w:bdr w:val="none" w:sz="0" w:space="0" w:color="auto" w:frame="1"/>
          <w:shd w:val="clear" w:color="auto" w:fill="FFFFFF"/>
          <w:lang w:eastAsia="ru-RU" w:bidi="ar-SA"/>
        </w:rPr>
        <w:t xml:space="preserve"> </w:t>
      </w:r>
      <w:r w:rsidR="0073131A" w:rsidRPr="00663D53">
        <w:rPr>
          <w:rFonts w:eastAsia="Times New Roman"/>
          <w:bCs/>
          <w:kern w:val="0"/>
          <w:sz w:val="28"/>
          <w:szCs w:val="28"/>
          <w:bdr w:val="none" w:sz="0" w:space="0" w:color="auto" w:frame="1"/>
          <w:shd w:val="clear" w:color="auto" w:fill="FFFFFF"/>
          <w:lang w:eastAsia="ru-RU" w:bidi="ar-SA"/>
        </w:rPr>
        <w:t>органы</w:t>
      </w:r>
      <w:r w:rsidR="00973E83" w:rsidRPr="00663D53">
        <w:rPr>
          <w:rFonts w:eastAsia="Times New Roman"/>
          <w:bCs/>
          <w:kern w:val="0"/>
          <w:sz w:val="28"/>
          <w:szCs w:val="28"/>
          <w:bdr w:val="none" w:sz="0" w:space="0" w:color="auto" w:frame="1"/>
          <w:shd w:val="clear" w:color="auto" w:fill="FFFFFF"/>
          <w:lang w:eastAsia="ru-RU" w:bidi="ar-SA"/>
        </w:rPr>
        <w:t xml:space="preserve"> </w:t>
      </w:r>
      <w:r w:rsidR="0073131A" w:rsidRPr="00663D53">
        <w:rPr>
          <w:rFonts w:eastAsia="Times New Roman"/>
          <w:bCs/>
          <w:kern w:val="0"/>
          <w:sz w:val="28"/>
          <w:szCs w:val="28"/>
          <w:bdr w:val="none" w:sz="0" w:space="0" w:color="auto" w:frame="1"/>
          <w:shd w:val="clear" w:color="auto" w:fill="FFFFFF"/>
          <w:lang w:eastAsia="ru-RU" w:bidi="ar-SA"/>
        </w:rPr>
        <w:t>местного</w:t>
      </w:r>
      <w:r w:rsidR="00973E83" w:rsidRPr="00663D53">
        <w:rPr>
          <w:rFonts w:eastAsia="Times New Roman"/>
          <w:bCs/>
          <w:kern w:val="0"/>
          <w:sz w:val="28"/>
          <w:szCs w:val="28"/>
          <w:bdr w:val="none" w:sz="0" w:space="0" w:color="auto" w:frame="1"/>
          <w:shd w:val="clear" w:color="auto" w:fill="FFFFFF"/>
          <w:lang w:eastAsia="ru-RU" w:bidi="ar-SA"/>
        </w:rPr>
        <w:t xml:space="preserve"> </w:t>
      </w:r>
      <w:r w:rsidR="0073131A" w:rsidRPr="00663D53">
        <w:rPr>
          <w:rFonts w:eastAsia="Times New Roman"/>
          <w:bCs/>
          <w:kern w:val="0"/>
          <w:sz w:val="28"/>
          <w:szCs w:val="28"/>
          <w:bdr w:val="none" w:sz="0" w:space="0" w:color="auto" w:frame="1"/>
          <w:shd w:val="clear" w:color="auto" w:fill="FFFFFF"/>
          <w:lang w:eastAsia="ru-RU" w:bidi="ar-SA"/>
        </w:rPr>
        <w:t>самоуправления,</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должны</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поощрять</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инициативы</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по</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развитию</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социальной</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инфраструктуры,</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исходящие</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от</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уполномоченных</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организаций</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социальных</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отраслей,</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а</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также</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предпринимателей,</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занимающихся</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сервисной</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деятельностью,</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в</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том</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числе</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путем</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формирования</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муниципального</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заказа,</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включая</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разнообразные</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механизмы:</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целевые</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программы,</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выделение</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земли</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под</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строительство,</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льготы</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по</w:t>
      </w:r>
      <w:proofErr w:type="gramEnd"/>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аренде</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помещений</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и</w:t>
      </w:r>
      <w:r w:rsidR="00973E83" w:rsidRPr="00663D53">
        <w:rPr>
          <w:rFonts w:eastAsia="Times New Roman"/>
          <w:bCs/>
          <w:kern w:val="0"/>
          <w:sz w:val="28"/>
          <w:szCs w:val="28"/>
          <w:bdr w:val="none" w:sz="0" w:space="0" w:color="auto" w:frame="1"/>
          <w:shd w:val="clear" w:color="auto" w:fill="FFFFFF"/>
          <w:lang w:eastAsia="ru-RU" w:bidi="ar-SA"/>
        </w:rPr>
        <w:t xml:space="preserve"> </w:t>
      </w:r>
      <w:r w:rsidRPr="00663D53">
        <w:rPr>
          <w:rFonts w:eastAsia="Times New Roman"/>
          <w:bCs/>
          <w:kern w:val="0"/>
          <w:sz w:val="28"/>
          <w:szCs w:val="28"/>
          <w:bdr w:val="none" w:sz="0" w:space="0" w:color="auto" w:frame="1"/>
          <w:shd w:val="clear" w:color="auto" w:fill="FFFFFF"/>
          <w:lang w:eastAsia="ru-RU" w:bidi="ar-SA"/>
        </w:rPr>
        <w:t>др.</w:t>
      </w:r>
    </w:p>
    <w:p w:rsidR="0089499D" w:rsidRPr="001F3847" w:rsidRDefault="00452D99" w:rsidP="0034698A">
      <w:pPr>
        <w:pStyle w:val="ab"/>
        <w:shd w:val="clear" w:color="auto" w:fill="FFFFFF"/>
        <w:spacing w:before="0" w:beforeAutospacing="0" w:after="125" w:line="276" w:lineRule="auto"/>
        <w:ind w:firstLine="709"/>
        <w:jc w:val="both"/>
        <w:textAlignment w:val="baseline"/>
        <w:rPr>
          <w:sz w:val="28"/>
          <w:szCs w:val="28"/>
          <w:shd w:val="clear" w:color="auto" w:fill="FFFFFF"/>
        </w:rPr>
      </w:pPr>
      <w:r w:rsidRPr="00663D53">
        <w:rPr>
          <w:sz w:val="28"/>
          <w:szCs w:val="28"/>
          <w:shd w:val="clear" w:color="auto" w:fill="FFFFFF"/>
        </w:rPr>
        <w:t>Даже</w:t>
      </w:r>
      <w:r w:rsidR="00973E83" w:rsidRPr="00663D53">
        <w:rPr>
          <w:sz w:val="28"/>
          <w:szCs w:val="28"/>
          <w:shd w:val="clear" w:color="auto" w:fill="FFFFFF"/>
        </w:rPr>
        <w:t xml:space="preserve"> </w:t>
      </w:r>
      <w:r w:rsidRPr="00663D53">
        <w:rPr>
          <w:sz w:val="28"/>
          <w:szCs w:val="28"/>
          <w:shd w:val="clear" w:color="auto" w:fill="FFFFFF"/>
        </w:rPr>
        <w:t>п</w:t>
      </w:r>
      <w:r w:rsidR="0019277A" w:rsidRPr="00663D53">
        <w:rPr>
          <w:sz w:val="28"/>
          <w:szCs w:val="28"/>
          <w:shd w:val="clear" w:color="auto" w:fill="FFFFFF"/>
        </w:rPr>
        <w:t>ри</w:t>
      </w:r>
      <w:r w:rsidR="00973E83" w:rsidRPr="00663D53">
        <w:rPr>
          <w:sz w:val="28"/>
          <w:szCs w:val="28"/>
          <w:shd w:val="clear" w:color="auto" w:fill="FFFFFF"/>
        </w:rPr>
        <w:t xml:space="preserve"> </w:t>
      </w:r>
      <w:r w:rsidRPr="00663D53">
        <w:rPr>
          <w:sz w:val="28"/>
          <w:szCs w:val="28"/>
          <w:shd w:val="clear" w:color="auto" w:fill="FFFFFF"/>
        </w:rPr>
        <w:t>активном</w:t>
      </w:r>
      <w:r w:rsidR="00973E83" w:rsidRPr="00663D53">
        <w:rPr>
          <w:sz w:val="28"/>
          <w:szCs w:val="28"/>
          <w:shd w:val="clear" w:color="auto" w:fill="FFFFFF"/>
        </w:rPr>
        <w:t xml:space="preserve"> </w:t>
      </w:r>
      <w:r w:rsidR="0019277A" w:rsidRPr="00663D53">
        <w:rPr>
          <w:sz w:val="28"/>
          <w:szCs w:val="28"/>
          <w:shd w:val="clear" w:color="auto" w:fill="FFFFFF"/>
        </w:rPr>
        <w:t>участии</w:t>
      </w:r>
      <w:r w:rsidR="00973E83" w:rsidRPr="00663D53">
        <w:rPr>
          <w:sz w:val="28"/>
          <w:szCs w:val="28"/>
          <w:shd w:val="clear" w:color="auto" w:fill="FFFFFF"/>
        </w:rPr>
        <w:t xml:space="preserve"> </w:t>
      </w:r>
      <w:r w:rsidR="00003994" w:rsidRPr="00663D53">
        <w:rPr>
          <w:sz w:val="28"/>
          <w:szCs w:val="28"/>
          <w:shd w:val="clear" w:color="auto" w:fill="FFFFFF"/>
        </w:rPr>
        <w:t>частного</w:t>
      </w:r>
      <w:r w:rsidR="00973E83" w:rsidRPr="00663D53">
        <w:rPr>
          <w:sz w:val="28"/>
          <w:szCs w:val="28"/>
          <w:shd w:val="clear" w:color="auto" w:fill="FFFFFF"/>
        </w:rPr>
        <w:t xml:space="preserve"> </w:t>
      </w:r>
      <w:r w:rsidR="00003994" w:rsidRPr="00663D53">
        <w:rPr>
          <w:sz w:val="28"/>
          <w:szCs w:val="28"/>
          <w:shd w:val="clear" w:color="auto" w:fill="FFFFFF"/>
        </w:rPr>
        <w:t>предпринимательства</w:t>
      </w:r>
      <w:r w:rsidR="00973E83" w:rsidRPr="00663D53">
        <w:rPr>
          <w:sz w:val="28"/>
          <w:szCs w:val="28"/>
          <w:shd w:val="clear" w:color="auto" w:fill="FFFFFF"/>
        </w:rPr>
        <w:t xml:space="preserve"> </w:t>
      </w:r>
      <w:r w:rsidR="00003994" w:rsidRPr="00663D53">
        <w:rPr>
          <w:sz w:val="28"/>
          <w:szCs w:val="28"/>
          <w:shd w:val="clear" w:color="auto" w:fill="FFFFFF"/>
        </w:rPr>
        <w:t>в</w:t>
      </w:r>
      <w:r w:rsidR="00973E83" w:rsidRPr="00663D53">
        <w:rPr>
          <w:sz w:val="28"/>
          <w:szCs w:val="28"/>
          <w:shd w:val="clear" w:color="auto" w:fill="FFFFFF"/>
        </w:rPr>
        <w:t xml:space="preserve"> </w:t>
      </w:r>
      <w:r w:rsidR="00003994" w:rsidRPr="00663D53">
        <w:rPr>
          <w:sz w:val="28"/>
          <w:szCs w:val="28"/>
          <w:shd w:val="clear" w:color="auto" w:fill="FFFFFF"/>
        </w:rPr>
        <w:t>развитии</w:t>
      </w:r>
      <w:r w:rsidR="00973E83" w:rsidRPr="00663D53">
        <w:rPr>
          <w:sz w:val="28"/>
          <w:szCs w:val="28"/>
          <w:shd w:val="clear" w:color="auto" w:fill="FFFFFF"/>
        </w:rPr>
        <w:t xml:space="preserve"> </w:t>
      </w:r>
      <w:r w:rsidR="00003994" w:rsidRPr="00663D53">
        <w:rPr>
          <w:sz w:val="28"/>
          <w:szCs w:val="28"/>
          <w:shd w:val="clear" w:color="auto" w:fill="FFFFFF"/>
        </w:rPr>
        <w:t>соц</w:t>
      </w:r>
      <w:r w:rsidR="00003994" w:rsidRPr="00663D53">
        <w:rPr>
          <w:sz w:val="28"/>
          <w:szCs w:val="28"/>
          <w:shd w:val="clear" w:color="auto" w:fill="FFFFFF"/>
        </w:rPr>
        <w:t>и</w:t>
      </w:r>
      <w:r w:rsidR="00003994" w:rsidRPr="00663D53">
        <w:rPr>
          <w:sz w:val="28"/>
          <w:szCs w:val="28"/>
          <w:shd w:val="clear" w:color="auto" w:fill="FFFFFF"/>
        </w:rPr>
        <w:t>альной</w:t>
      </w:r>
      <w:r w:rsidR="00973E83" w:rsidRPr="00663D53">
        <w:rPr>
          <w:sz w:val="28"/>
          <w:szCs w:val="28"/>
          <w:shd w:val="clear" w:color="auto" w:fill="FFFFFF"/>
        </w:rPr>
        <w:t xml:space="preserve"> </w:t>
      </w:r>
      <w:r w:rsidR="00003994" w:rsidRPr="00663D53">
        <w:rPr>
          <w:sz w:val="28"/>
          <w:szCs w:val="28"/>
          <w:shd w:val="clear" w:color="auto" w:fill="FFFFFF"/>
        </w:rPr>
        <w:t>инфраструктуры,</w:t>
      </w:r>
      <w:r w:rsidR="00973E83" w:rsidRPr="00663D53">
        <w:rPr>
          <w:sz w:val="28"/>
          <w:szCs w:val="28"/>
          <w:shd w:val="clear" w:color="auto" w:fill="FFFFFF"/>
        </w:rPr>
        <w:t xml:space="preserve"> </w:t>
      </w:r>
      <w:r w:rsidR="00003994" w:rsidRPr="00663D53">
        <w:rPr>
          <w:sz w:val="28"/>
          <w:szCs w:val="28"/>
          <w:shd w:val="clear" w:color="auto" w:fill="FFFFFF"/>
        </w:rPr>
        <w:t>важную</w:t>
      </w:r>
      <w:r w:rsidR="00973E83" w:rsidRPr="00663D53">
        <w:rPr>
          <w:sz w:val="28"/>
          <w:szCs w:val="28"/>
          <w:shd w:val="clear" w:color="auto" w:fill="FFFFFF"/>
        </w:rPr>
        <w:t xml:space="preserve"> </w:t>
      </w:r>
      <w:r w:rsidR="00003994" w:rsidRPr="00663D53">
        <w:rPr>
          <w:sz w:val="28"/>
          <w:szCs w:val="28"/>
          <w:shd w:val="clear" w:color="auto" w:fill="FFFFFF"/>
        </w:rPr>
        <w:t>роль</w:t>
      </w:r>
      <w:r w:rsidR="00973E83" w:rsidRPr="00663D53">
        <w:rPr>
          <w:sz w:val="28"/>
          <w:szCs w:val="28"/>
          <w:shd w:val="clear" w:color="auto" w:fill="FFFFFF"/>
        </w:rPr>
        <w:t xml:space="preserve"> </w:t>
      </w:r>
      <w:r w:rsidR="006366A6" w:rsidRPr="00663D53">
        <w:rPr>
          <w:sz w:val="28"/>
          <w:szCs w:val="28"/>
          <w:shd w:val="clear" w:color="auto" w:fill="FFFFFF"/>
        </w:rPr>
        <w:t>должно</w:t>
      </w:r>
      <w:r w:rsidR="00973E83" w:rsidRPr="00663D53">
        <w:rPr>
          <w:sz w:val="28"/>
          <w:szCs w:val="28"/>
          <w:shd w:val="clear" w:color="auto" w:fill="FFFFFF"/>
        </w:rPr>
        <w:t xml:space="preserve"> </w:t>
      </w:r>
      <w:r w:rsidR="0019277A" w:rsidRPr="00663D53">
        <w:rPr>
          <w:sz w:val="28"/>
          <w:szCs w:val="28"/>
          <w:shd w:val="clear" w:color="auto" w:fill="FFFFFF"/>
        </w:rPr>
        <w:t>играть</w:t>
      </w:r>
      <w:r w:rsidR="00973E83" w:rsidRPr="00663D53">
        <w:rPr>
          <w:sz w:val="28"/>
          <w:szCs w:val="28"/>
          <w:shd w:val="clear" w:color="auto" w:fill="FFFFFF"/>
        </w:rPr>
        <w:t xml:space="preserve"> </w:t>
      </w:r>
      <w:r w:rsidR="00003994" w:rsidRPr="00663D53">
        <w:rPr>
          <w:sz w:val="28"/>
          <w:szCs w:val="28"/>
          <w:shd w:val="clear" w:color="auto" w:fill="FFFFFF"/>
        </w:rPr>
        <w:t>государст</w:t>
      </w:r>
      <w:r w:rsidR="00003994" w:rsidRPr="001F3847">
        <w:rPr>
          <w:sz w:val="28"/>
          <w:szCs w:val="28"/>
          <w:shd w:val="clear" w:color="auto" w:fill="FFFFFF"/>
        </w:rPr>
        <w:t>во,</w:t>
      </w:r>
      <w:r w:rsidR="00973E83">
        <w:rPr>
          <w:sz w:val="28"/>
          <w:szCs w:val="28"/>
          <w:shd w:val="clear" w:color="auto" w:fill="FFFFFF"/>
        </w:rPr>
        <w:t xml:space="preserve"> </w:t>
      </w:r>
      <w:r w:rsidR="00003994" w:rsidRPr="001F3847">
        <w:rPr>
          <w:sz w:val="28"/>
          <w:szCs w:val="28"/>
          <w:shd w:val="clear" w:color="auto" w:fill="FFFFFF"/>
        </w:rPr>
        <w:t>выполняя</w:t>
      </w:r>
      <w:r w:rsidR="00973E83">
        <w:rPr>
          <w:sz w:val="28"/>
          <w:szCs w:val="28"/>
          <w:shd w:val="clear" w:color="auto" w:fill="FFFFFF"/>
        </w:rPr>
        <w:t xml:space="preserve"> </w:t>
      </w:r>
      <w:r w:rsidR="00003994" w:rsidRPr="001F3847">
        <w:rPr>
          <w:sz w:val="28"/>
          <w:szCs w:val="28"/>
          <w:shd w:val="clear" w:color="auto" w:fill="FFFFFF"/>
        </w:rPr>
        <w:t>коо</w:t>
      </w:r>
      <w:r w:rsidR="00003994" w:rsidRPr="001F3847">
        <w:rPr>
          <w:sz w:val="28"/>
          <w:szCs w:val="28"/>
          <w:shd w:val="clear" w:color="auto" w:fill="FFFFFF"/>
        </w:rPr>
        <w:t>р</w:t>
      </w:r>
      <w:r w:rsidR="00003994" w:rsidRPr="001F3847">
        <w:rPr>
          <w:sz w:val="28"/>
          <w:szCs w:val="28"/>
          <w:shd w:val="clear" w:color="auto" w:fill="FFFFFF"/>
        </w:rPr>
        <w:t>динирующие</w:t>
      </w:r>
      <w:r w:rsidR="00973E83">
        <w:rPr>
          <w:sz w:val="28"/>
          <w:szCs w:val="28"/>
          <w:shd w:val="clear" w:color="auto" w:fill="FFFFFF"/>
        </w:rPr>
        <w:t xml:space="preserve"> </w:t>
      </w:r>
      <w:r w:rsidR="00003994" w:rsidRPr="001F3847">
        <w:rPr>
          <w:sz w:val="28"/>
          <w:szCs w:val="28"/>
          <w:shd w:val="clear" w:color="auto" w:fill="FFFFFF"/>
        </w:rPr>
        <w:t>функции</w:t>
      </w:r>
      <w:r w:rsidR="00973E83">
        <w:rPr>
          <w:sz w:val="28"/>
          <w:szCs w:val="28"/>
          <w:shd w:val="clear" w:color="auto" w:fill="FFFFFF"/>
        </w:rPr>
        <w:t xml:space="preserve"> </w:t>
      </w:r>
      <w:r w:rsidR="00003994" w:rsidRPr="001F3847">
        <w:rPr>
          <w:sz w:val="28"/>
          <w:szCs w:val="28"/>
          <w:shd w:val="clear" w:color="auto" w:fill="FFFFFF"/>
        </w:rPr>
        <w:t>и</w:t>
      </w:r>
      <w:r w:rsidR="00973E83">
        <w:rPr>
          <w:sz w:val="28"/>
          <w:szCs w:val="28"/>
          <w:shd w:val="clear" w:color="auto" w:fill="FFFFFF"/>
        </w:rPr>
        <w:t xml:space="preserve"> </w:t>
      </w:r>
      <w:r w:rsidR="00003994" w:rsidRPr="001F3847">
        <w:rPr>
          <w:sz w:val="28"/>
          <w:szCs w:val="28"/>
          <w:shd w:val="clear" w:color="auto" w:fill="FFFFFF"/>
        </w:rPr>
        <w:t>активно,</w:t>
      </w:r>
      <w:r w:rsidR="00973E83">
        <w:rPr>
          <w:sz w:val="28"/>
          <w:szCs w:val="28"/>
          <w:shd w:val="clear" w:color="auto" w:fill="FFFFFF"/>
        </w:rPr>
        <w:t xml:space="preserve"> </w:t>
      </w:r>
      <w:r w:rsidR="00003994" w:rsidRPr="001F3847">
        <w:rPr>
          <w:sz w:val="28"/>
          <w:szCs w:val="28"/>
          <w:shd w:val="clear" w:color="auto" w:fill="FFFFFF"/>
        </w:rPr>
        <w:t>целенаправленно</w:t>
      </w:r>
      <w:r w:rsidR="00973E83">
        <w:rPr>
          <w:sz w:val="28"/>
          <w:szCs w:val="28"/>
          <w:shd w:val="clear" w:color="auto" w:fill="FFFFFF"/>
        </w:rPr>
        <w:t xml:space="preserve"> </w:t>
      </w:r>
      <w:r w:rsidR="00003994" w:rsidRPr="001F3847">
        <w:rPr>
          <w:sz w:val="28"/>
          <w:szCs w:val="28"/>
          <w:shd w:val="clear" w:color="auto" w:fill="FFFFFF"/>
        </w:rPr>
        <w:t>участвуя</w:t>
      </w:r>
      <w:r w:rsidR="00973E83">
        <w:rPr>
          <w:sz w:val="28"/>
          <w:szCs w:val="28"/>
          <w:shd w:val="clear" w:color="auto" w:fill="FFFFFF"/>
        </w:rPr>
        <w:t xml:space="preserve"> </w:t>
      </w:r>
      <w:r w:rsidR="00003994" w:rsidRPr="001F3847">
        <w:rPr>
          <w:sz w:val="28"/>
          <w:szCs w:val="28"/>
          <w:shd w:val="clear" w:color="auto" w:fill="FFFFFF"/>
        </w:rPr>
        <w:t>в</w:t>
      </w:r>
      <w:r w:rsidR="00973E83">
        <w:rPr>
          <w:sz w:val="28"/>
          <w:szCs w:val="28"/>
          <w:shd w:val="clear" w:color="auto" w:fill="FFFFFF"/>
        </w:rPr>
        <w:t xml:space="preserve"> </w:t>
      </w:r>
      <w:r w:rsidR="00003994" w:rsidRPr="001F3847">
        <w:rPr>
          <w:sz w:val="28"/>
          <w:szCs w:val="28"/>
          <w:shd w:val="clear" w:color="auto" w:fill="FFFFFF"/>
        </w:rPr>
        <w:t>его</w:t>
      </w:r>
      <w:r w:rsidR="00973E83">
        <w:rPr>
          <w:sz w:val="28"/>
          <w:szCs w:val="28"/>
          <w:shd w:val="clear" w:color="auto" w:fill="FFFFFF"/>
        </w:rPr>
        <w:t xml:space="preserve"> </w:t>
      </w:r>
      <w:r w:rsidR="00003994" w:rsidRPr="001F3847">
        <w:rPr>
          <w:sz w:val="28"/>
          <w:szCs w:val="28"/>
          <w:shd w:val="clear" w:color="auto" w:fill="FFFFFF"/>
        </w:rPr>
        <w:t>финансировании.</w:t>
      </w:r>
    </w:p>
    <w:p w:rsidR="00292FBC" w:rsidRDefault="00292FBC" w:rsidP="00E34311">
      <w:pPr>
        <w:pStyle w:val="20"/>
        <w:spacing w:before="0" w:line="276" w:lineRule="auto"/>
        <w:ind w:left="360"/>
        <w:rPr>
          <w:rFonts w:ascii="Times New Roman" w:hAnsi="Times New Roman" w:cs="Times New Roman"/>
          <w:b w:val="0"/>
          <w:bCs w:val="0"/>
          <w:iCs/>
          <w:color w:val="auto"/>
          <w:sz w:val="28"/>
          <w:szCs w:val="32"/>
          <w:lang w:val="ru-RU"/>
        </w:rPr>
      </w:pPr>
    </w:p>
    <w:p w:rsidR="00954260" w:rsidRDefault="00954260" w:rsidP="00E34311">
      <w:pPr>
        <w:pStyle w:val="20"/>
        <w:spacing w:before="0" w:line="276" w:lineRule="auto"/>
        <w:ind w:left="360"/>
        <w:rPr>
          <w:rFonts w:ascii="Times New Roman" w:hAnsi="Times New Roman" w:cs="Times New Roman"/>
          <w:b w:val="0"/>
          <w:bCs w:val="0"/>
          <w:iCs/>
          <w:color w:val="auto"/>
          <w:sz w:val="28"/>
          <w:szCs w:val="32"/>
          <w:lang w:val="ru-RU"/>
        </w:rPr>
      </w:pPr>
      <w:bookmarkStart w:id="33" w:name="_Toc459310395"/>
      <w:r w:rsidRPr="001F3847">
        <w:rPr>
          <w:rFonts w:ascii="Times New Roman" w:hAnsi="Times New Roman" w:cs="Times New Roman"/>
          <w:b w:val="0"/>
          <w:bCs w:val="0"/>
          <w:iCs/>
          <w:color w:val="auto"/>
          <w:sz w:val="28"/>
          <w:szCs w:val="32"/>
        </w:rPr>
        <w:t>ПРИМЕЧАНИЯ:</w:t>
      </w:r>
      <w:bookmarkEnd w:id="33"/>
    </w:p>
    <w:p w:rsidR="002633B3" w:rsidRPr="00B261CD" w:rsidRDefault="002633B3" w:rsidP="005F431B">
      <w:pPr>
        <w:spacing w:line="276" w:lineRule="auto"/>
        <w:ind w:firstLine="720"/>
        <w:jc w:val="center"/>
        <w:rPr>
          <w:rFonts w:cs="Times New Roman"/>
          <w:b/>
          <w:sz w:val="28"/>
          <w:szCs w:val="28"/>
          <w:lang w:val="ru-RU"/>
        </w:rPr>
      </w:pPr>
      <w:r w:rsidRPr="00B261CD">
        <w:rPr>
          <w:rFonts w:cs="Times New Roman"/>
          <w:b/>
          <w:sz w:val="28"/>
          <w:szCs w:val="28"/>
          <w:lang w:val="ru-RU"/>
        </w:rPr>
        <w:t>Расчет нормативной площади</w:t>
      </w:r>
    </w:p>
    <w:p w:rsidR="005F431B" w:rsidRDefault="002633B3" w:rsidP="00F454D9">
      <w:pPr>
        <w:pStyle w:val="ad"/>
        <w:numPr>
          <w:ilvl w:val="3"/>
          <w:numId w:val="49"/>
        </w:numPr>
        <w:spacing w:line="276" w:lineRule="auto"/>
        <w:jc w:val="both"/>
        <w:rPr>
          <w:rFonts w:eastAsia="Times New Roman" w:cs="Times New Roman"/>
          <w:sz w:val="28"/>
          <w:szCs w:val="28"/>
          <w:lang w:val="ru-RU" w:eastAsia="ru-RU"/>
        </w:rPr>
      </w:pPr>
      <w:r w:rsidRPr="005F431B">
        <w:rPr>
          <w:rFonts w:cs="Times New Roman"/>
          <w:sz w:val="28"/>
          <w:szCs w:val="28"/>
          <w:lang w:val="ru-RU"/>
        </w:rPr>
        <w:t xml:space="preserve">Расчет площади дошкольных учреждений, произведен согласно </w:t>
      </w:r>
      <w:r w:rsidRPr="005F431B">
        <w:rPr>
          <w:bCs/>
          <w:sz w:val="28"/>
          <w:szCs w:val="28"/>
        </w:rPr>
        <w:t>СНиП 2.07.01-89*</w:t>
      </w:r>
      <w:r w:rsidRPr="005F431B">
        <w:rPr>
          <w:sz w:val="28"/>
          <w:szCs w:val="28"/>
          <w:lang w:val="ru-RU"/>
        </w:rPr>
        <w:t>, п</w:t>
      </w:r>
      <w:r w:rsidRPr="005F431B">
        <w:rPr>
          <w:rFonts w:eastAsia="Times New Roman" w:cs="Times New Roman"/>
          <w:sz w:val="28"/>
          <w:szCs w:val="28"/>
          <w:lang w:eastAsia="ru-RU"/>
        </w:rPr>
        <w:t>ри вместимости: до 100 мест -40</w:t>
      </w:r>
      <w:r w:rsidRPr="005F431B">
        <w:rPr>
          <w:rFonts w:eastAsia="Times New Roman" w:cs="Times New Roman"/>
          <w:sz w:val="28"/>
          <w:szCs w:val="28"/>
          <w:lang w:val="ru-RU" w:eastAsia="ru-RU"/>
        </w:rPr>
        <w:t>м2 на 1 место (с применением понижающего коэффициента- 0,</w:t>
      </w:r>
      <w:r w:rsidRPr="005F431B">
        <w:rPr>
          <w:rFonts w:eastAsia="Times New Roman" w:cs="Times New Roman"/>
          <w:sz w:val="28"/>
          <w:szCs w:val="28"/>
          <w:lang w:eastAsia="ru-RU"/>
        </w:rPr>
        <w:t xml:space="preserve"> 25  в условиях реконструкции</w:t>
      </w:r>
      <w:r w:rsidRPr="005F431B">
        <w:rPr>
          <w:rFonts w:eastAsia="Times New Roman" w:cs="Times New Roman"/>
          <w:sz w:val="28"/>
          <w:szCs w:val="28"/>
          <w:lang w:val="ru-RU" w:eastAsia="ru-RU"/>
        </w:rPr>
        <w:t>).</w:t>
      </w:r>
    </w:p>
    <w:p w:rsidR="005F431B" w:rsidRDefault="005F431B" w:rsidP="00F454D9">
      <w:pPr>
        <w:pStyle w:val="ad"/>
        <w:numPr>
          <w:ilvl w:val="3"/>
          <w:numId w:val="49"/>
        </w:numPr>
        <w:spacing w:line="276" w:lineRule="auto"/>
        <w:jc w:val="both"/>
        <w:rPr>
          <w:rFonts w:eastAsia="Times New Roman" w:cs="Times New Roman"/>
          <w:sz w:val="28"/>
          <w:szCs w:val="28"/>
          <w:lang w:val="ru-RU" w:eastAsia="ru-RU"/>
        </w:rPr>
      </w:pPr>
      <w:r w:rsidRPr="005F431B">
        <w:rPr>
          <w:rFonts w:cs="Times New Roman"/>
          <w:sz w:val="28"/>
          <w:szCs w:val="28"/>
          <w:lang w:val="ru-RU"/>
        </w:rPr>
        <w:t xml:space="preserve"> </w:t>
      </w:r>
      <w:r w:rsidR="002633B3" w:rsidRPr="005F431B">
        <w:rPr>
          <w:rFonts w:cs="Times New Roman"/>
          <w:sz w:val="28"/>
          <w:szCs w:val="28"/>
          <w:lang w:val="ru-RU"/>
        </w:rPr>
        <w:t xml:space="preserve">Расчет площади </w:t>
      </w:r>
      <w:proofErr w:type="gramStart"/>
      <w:r w:rsidR="002633B3" w:rsidRPr="005F431B">
        <w:rPr>
          <w:sz w:val="28"/>
          <w:szCs w:val="28"/>
          <w:lang w:val="ru-RU"/>
        </w:rPr>
        <w:t>а</w:t>
      </w:r>
      <w:r w:rsidR="002633B3" w:rsidRPr="005F431B">
        <w:rPr>
          <w:sz w:val="28"/>
          <w:szCs w:val="28"/>
        </w:rPr>
        <w:t>мбулаторно - поликлинически</w:t>
      </w:r>
      <w:r w:rsidR="002633B3" w:rsidRPr="005F431B">
        <w:rPr>
          <w:sz w:val="28"/>
          <w:szCs w:val="28"/>
          <w:lang w:val="ru-RU"/>
        </w:rPr>
        <w:t>х</w:t>
      </w:r>
      <w:proofErr w:type="gramEnd"/>
      <w:r w:rsidR="002633B3" w:rsidRPr="005F431B">
        <w:rPr>
          <w:sz w:val="28"/>
          <w:szCs w:val="28"/>
        </w:rPr>
        <w:t xml:space="preserve"> учреждени</w:t>
      </w:r>
      <w:r w:rsidR="002633B3" w:rsidRPr="005F431B">
        <w:rPr>
          <w:sz w:val="28"/>
          <w:szCs w:val="28"/>
          <w:lang w:val="ru-RU"/>
        </w:rPr>
        <w:t xml:space="preserve">й и фельдшерско- акушерских пунктов, </w:t>
      </w:r>
      <w:r w:rsidR="002633B3" w:rsidRPr="005F431B">
        <w:rPr>
          <w:rFonts w:cs="Times New Roman"/>
          <w:sz w:val="28"/>
          <w:szCs w:val="28"/>
          <w:lang w:val="ru-RU"/>
        </w:rPr>
        <w:t xml:space="preserve">произведен согласно </w:t>
      </w:r>
      <w:r w:rsidR="002633B3" w:rsidRPr="005F431B">
        <w:rPr>
          <w:bCs/>
          <w:sz w:val="28"/>
          <w:szCs w:val="28"/>
        </w:rPr>
        <w:t>СНиП 2.07.01-89*</w:t>
      </w:r>
      <w:r w:rsidR="002633B3" w:rsidRPr="005F431B">
        <w:rPr>
          <w:sz w:val="28"/>
          <w:szCs w:val="28"/>
          <w:lang w:val="ru-RU"/>
        </w:rPr>
        <w:t xml:space="preserve">, </w:t>
      </w:r>
      <w:r w:rsidR="002633B3" w:rsidRPr="005F431B">
        <w:rPr>
          <w:rFonts w:eastAsia="Times New Roman" w:cs="Times New Roman"/>
          <w:sz w:val="28"/>
          <w:szCs w:val="28"/>
          <w:lang w:eastAsia="ru-RU"/>
        </w:rPr>
        <w:t>0,1 га на 100 посещений в смену</w:t>
      </w:r>
      <w:r w:rsidR="002633B3" w:rsidRPr="005F431B">
        <w:rPr>
          <w:rFonts w:eastAsia="Times New Roman" w:cs="Times New Roman"/>
          <w:sz w:val="28"/>
          <w:szCs w:val="28"/>
          <w:lang w:val="ru-RU" w:eastAsia="ru-RU"/>
        </w:rPr>
        <w:t>.</w:t>
      </w:r>
    </w:p>
    <w:p w:rsidR="005F431B" w:rsidRDefault="005F431B" w:rsidP="00F454D9">
      <w:pPr>
        <w:pStyle w:val="ad"/>
        <w:numPr>
          <w:ilvl w:val="3"/>
          <w:numId w:val="49"/>
        </w:numPr>
        <w:spacing w:line="276" w:lineRule="auto"/>
        <w:jc w:val="both"/>
        <w:rPr>
          <w:rFonts w:eastAsia="Times New Roman" w:cs="Times New Roman"/>
          <w:sz w:val="28"/>
          <w:szCs w:val="28"/>
          <w:lang w:val="ru-RU" w:eastAsia="ru-RU"/>
        </w:rPr>
      </w:pPr>
      <w:r w:rsidRPr="005F431B">
        <w:rPr>
          <w:sz w:val="28"/>
          <w:szCs w:val="28"/>
          <w:lang w:val="ru-RU"/>
        </w:rPr>
        <w:t xml:space="preserve"> </w:t>
      </w:r>
      <w:r w:rsidR="002633B3" w:rsidRPr="005F431B">
        <w:rPr>
          <w:sz w:val="28"/>
          <w:szCs w:val="28"/>
          <w:lang w:val="ru-RU"/>
        </w:rPr>
        <w:t xml:space="preserve">Расчет </w:t>
      </w:r>
      <w:r w:rsidR="002633B3" w:rsidRPr="005F431B">
        <w:rPr>
          <w:rFonts w:cs="Times New Roman"/>
          <w:sz w:val="28"/>
          <w:szCs w:val="28"/>
          <w:lang w:val="ru-RU"/>
        </w:rPr>
        <w:t xml:space="preserve">площади </w:t>
      </w:r>
      <w:r w:rsidR="002633B3" w:rsidRPr="005F431B">
        <w:rPr>
          <w:sz w:val="28"/>
          <w:szCs w:val="28"/>
          <w:lang w:val="ru-RU"/>
        </w:rPr>
        <w:t>п</w:t>
      </w:r>
      <w:r w:rsidR="002633B3" w:rsidRPr="005F431B">
        <w:rPr>
          <w:sz w:val="28"/>
          <w:szCs w:val="28"/>
        </w:rPr>
        <w:t>ункт</w:t>
      </w:r>
      <w:r w:rsidR="002633B3" w:rsidRPr="005F431B">
        <w:rPr>
          <w:sz w:val="28"/>
          <w:szCs w:val="28"/>
          <w:lang w:val="ru-RU"/>
        </w:rPr>
        <w:t>ов</w:t>
      </w:r>
      <w:r w:rsidR="002633B3" w:rsidRPr="005F431B">
        <w:rPr>
          <w:sz w:val="28"/>
          <w:szCs w:val="28"/>
        </w:rPr>
        <w:t xml:space="preserve"> бытового обслуживания </w:t>
      </w:r>
      <w:r w:rsidR="002633B3" w:rsidRPr="005F431B">
        <w:rPr>
          <w:sz w:val="28"/>
          <w:szCs w:val="28"/>
          <w:lang w:val="ru-RU"/>
        </w:rPr>
        <w:t xml:space="preserve">произведен согласно </w:t>
      </w:r>
      <w:r w:rsidR="002633B3" w:rsidRPr="005F431B">
        <w:rPr>
          <w:bCs/>
          <w:sz w:val="28"/>
          <w:szCs w:val="28"/>
        </w:rPr>
        <w:t>СНиП 2.07.01-89*</w:t>
      </w:r>
      <w:r w:rsidR="002633B3" w:rsidRPr="005F431B">
        <w:rPr>
          <w:sz w:val="28"/>
          <w:szCs w:val="28"/>
          <w:lang w:val="ru-RU"/>
        </w:rPr>
        <w:t>,</w:t>
      </w:r>
      <w:r w:rsidR="002633B3" w:rsidRPr="005F431B">
        <w:rPr>
          <w:rFonts w:eastAsia="Times New Roman" w:cs="Times New Roman"/>
          <w:sz w:val="28"/>
          <w:szCs w:val="28"/>
          <w:lang w:eastAsia="ru-RU"/>
        </w:rPr>
        <w:t xml:space="preserve"> </w:t>
      </w:r>
      <w:r w:rsidR="002633B3" w:rsidRPr="005F431B">
        <w:rPr>
          <w:rFonts w:eastAsia="Times New Roman" w:cs="Times New Roman"/>
          <w:sz w:val="28"/>
          <w:szCs w:val="28"/>
          <w:lang w:val="ru-RU" w:eastAsia="ru-RU"/>
        </w:rPr>
        <w:t xml:space="preserve"> н</w:t>
      </w:r>
      <w:r w:rsidR="002633B3" w:rsidRPr="005F431B">
        <w:rPr>
          <w:rFonts w:eastAsia="Times New Roman" w:cs="Times New Roman"/>
          <w:sz w:val="28"/>
          <w:szCs w:val="28"/>
          <w:lang w:eastAsia="ru-RU"/>
        </w:rPr>
        <w:t>а 10</w:t>
      </w:r>
      <w:r w:rsidR="002633B3" w:rsidRPr="005F431B">
        <w:rPr>
          <w:rFonts w:eastAsia="Times New Roman" w:cs="Times New Roman"/>
          <w:sz w:val="28"/>
          <w:szCs w:val="28"/>
          <w:lang w:val="ru-RU" w:eastAsia="ru-RU"/>
        </w:rPr>
        <w:t>-50</w:t>
      </w:r>
      <w:r w:rsidR="002633B3" w:rsidRPr="005F431B">
        <w:rPr>
          <w:rFonts w:eastAsia="Times New Roman" w:cs="Times New Roman"/>
          <w:sz w:val="28"/>
          <w:szCs w:val="28"/>
          <w:lang w:eastAsia="ru-RU"/>
        </w:rPr>
        <w:t xml:space="preserve"> рабочих мест </w:t>
      </w:r>
      <w:r w:rsidR="002633B3" w:rsidRPr="005F431B">
        <w:rPr>
          <w:rFonts w:eastAsia="Times New Roman" w:cs="Times New Roman"/>
          <w:sz w:val="28"/>
          <w:szCs w:val="28"/>
          <w:lang w:val="ru-RU" w:eastAsia="ru-RU"/>
        </w:rPr>
        <w:t xml:space="preserve">- 0,1га, с учетом  </w:t>
      </w:r>
      <w:r w:rsidR="002633B3" w:rsidRPr="005F431B">
        <w:rPr>
          <w:rFonts w:eastAsia="Times New Roman" w:cs="Times New Roman"/>
          <w:sz w:val="28"/>
          <w:szCs w:val="28"/>
          <w:lang w:eastAsia="ru-RU"/>
        </w:rPr>
        <w:t>показател</w:t>
      </w:r>
      <w:r w:rsidR="002633B3" w:rsidRPr="005F431B">
        <w:rPr>
          <w:rFonts w:eastAsia="Times New Roman" w:cs="Times New Roman"/>
          <w:sz w:val="28"/>
          <w:szCs w:val="28"/>
          <w:lang w:val="ru-RU" w:eastAsia="ru-RU"/>
        </w:rPr>
        <w:t>я</w:t>
      </w:r>
      <w:r w:rsidR="002633B3" w:rsidRPr="005F431B">
        <w:rPr>
          <w:rFonts w:eastAsia="Times New Roman" w:cs="Times New Roman"/>
          <w:sz w:val="28"/>
          <w:szCs w:val="28"/>
          <w:lang w:eastAsia="ru-RU"/>
        </w:rPr>
        <w:t xml:space="preserve"> расчета предприятий бытового обслуживания в размере 5-10 %</w:t>
      </w:r>
      <w:r w:rsidR="002633B3" w:rsidRPr="005F431B">
        <w:rPr>
          <w:rFonts w:eastAsia="Times New Roman" w:cs="Times New Roman"/>
          <w:sz w:val="28"/>
          <w:szCs w:val="28"/>
          <w:lang w:val="ru-RU" w:eastAsia="ru-RU"/>
        </w:rPr>
        <w:t xml:space="preserve"> от общей нормы.</w:t>
      </w:r>
    </w:p>
    <w:p w:rsidR="00954260" w:rsidRPr="005F431B" w:rsidRDefault="00954260" w:rsidP="00F454D9">
      <w:pPr>
        <w:pStyle w:val="ad"/>
        <w:numPr>
          <w:ilvl w:val="3"/>
          <w:numId w:val="49"/>
        </w:numPr>
        <w:spacing w:line="276" w:lineRule="auto"/>
        <w:jc w:val="both"/>
        <w:rPr>
          <w:rFonts w:eastAsia="Times New Roman" w:cs="Times New Roman"/>
          <w:sz w:val="28"/>
          <w:szCs w:val="28"/>
          <w:lang w:val="ru-RU" w:eastAsia="ru-RU"/>
        </w:rPr>
      </w:pPr>
      <w:r w:rsidRPr="005F431B">
        <w:rPr>
          <w:sz w:val="28"/>
          <w:szCs w:val="28"/>
        </w:rPr>
        <w:t xml:space="preserve">Объем приобретения печатных изданий, на электронных носителях информации, а также аудиовизуальных документов для создаваемой или существующей библиотеки рассчитывается в соответствии со следующими </w:t>
      </w:r>
      <w:r w:rsidRPr="005F431B">
        <w:rPr>
          <w:sz w:val="28"/>
          <w:szCs w:val="28"/>
        </w:rPr>
        <w:lastRenderedPageBreak/>
        <w:t>нормативами книгообеспеченности, установленными Модельным стандартом деятельности публичной библиотеки, принятым Российской библиотечной ассоциацией:</w:t>
      </w:r>
    </w:p>
    <w:p w:rsidR="00954260" w:rsidRPr="001F3847" w:rsidRDefault="00954260" w:rsidP="005F431B">
      <w:pPr>
        <w:pStyle w:val="tekstob"/>
        <w:numPr>
          <w:ilvl w:val="0"/>
          <w:numId w:val="17"/>
        </w:numPr>
        <w:shd w:val="clear" w:color="auto" w:fill="FFFFFF"/>
        <w:spacing w:before="0" w:beforeAutospacing="0" w:after="0" w:afterAutospacing="0" w:line="276" w:lineRule="auto"/>
        <w:ind w:left="0" w:firstLine="709"/>
        <w:jc w:val="both"/>
        <w:rPr>
          <w:sz w:val="28"/>
          <w:szCs w:val="28"/>
        </w:rPr>
      </w:pPr>
      <w:r w:rsidRPr="001F3847">
        <w:rPr>
          <w:sz w:val="28"/>
          <w:szCs w:val="28"/>
        </w:rPr>
        <w:t>в</w:t>
      </w:r>
      <w:r w:rsidR="004B4297">
        <w:rPr>
          <w:sz w:val="28"/>
          <w:szCs w:val="28"/>
        </w:rPr>
        <w:t xml:space="preserve"> сел</w:t>
      </w:r>
      <w:r w:rsidRPr="001F3847">
        <w:rPr>
          <w:sz w:val="28"/>
          <w:szCs w:val="28"/>
        </w:rPr>
        <w:t>ах</w:t>
      </w:r>
      <w:r>
        <w:rPr>
          <w:sz w:val="28"/>
          <w:szCs w:val="28"/>
        </w:rPr>
        <w:t xml:space="preserve"> </w:t>
      </w:r>
      <w:r w:rsidRPr="001F3847">
        <w:rPr>
          <w:sz w:val="28"/>
          <w:szCs w:val="28"/>
        </w:rPr>
        <w:t>-</w:t>
      </w:r>
      <w:r>
        <w:rPr>
          <w:sz w:val="28"/>
          <w:szCs w:val="28"/>
        </w:rPr>
        <w:t xml:space="preserve"> </w:t>
      </w:r>
      <w:r w:rsidRPr="001F3847">
        <w:rPr>
          <w:sz w:val="28"/>
          <w:szCs w:val="28"/>
        </w:rPr>
        <w:t>от</w:t>
      </w:r>
      <w:r>
        <w:rPr>
          <w:sz w:val="28"/>
          <w:szCs w:val="28"/>
        </w:rPr>
        <w:t xml:space="preserve"> </w:t>
      </w:r>
      <w:r w:rsidRPr="001F3847">
        <w:rPr>
          <w:sz w:val="28"/>
          <w:szCs w:val="28"/>
        </w:rPr>
        <w:t>5</w:t>
      </w:r>
      <w:r>
        <w:rPr>
          <w:sz w:val="28"/>
          <w:szCs w:val="28"/>
        </w:rPr>
        <w:t xml:space="preserve"> </w:t>
      </w:r>
      <w:r w:rsidRPr="001F3847">
        <w:rPr>
          <w:sz w:val="28"/>
          <w:szCs w:val="28"/>
        </w:rPr>
        <w:t>до</w:t>
      </w:r>
      <w:r>
        <w:rPr>
          <w:sz w:val="28"/>
          <w:szCs w:val="28"/>
        </w:rPr>
        <w:t xml:space="preserve"> </w:t>
      </w:r>
      <w:r w:rsidRPr="001F3847">
        <w:rPr>
          <w:sz w:val="28"/>
          <w:szCs w:val="28"/>
        </w:rPr>
        <w:t>7</w:t>
      </w:r>
      <w:r>
        <w:rPr>
          <w:sz w:val="28"/>
          <w:szCs w:val="28"/>
        </w:rPr>
        <w:t xml:space="preserve"> </w:t>
      </w:r>
      <w:r w:rsidRPr="001F3847">
        <w:rPr>
          <w:sz w:val="28"/>
          <w:szCs w:val="28"/>
        </w:rPr>
        <w:t>экземпляров</w:t>
      </w:r>
      <w:r>
        <w:rPr>
          <w:sz w:val="28"/>
          <w:szCs w:val="28"/>
        </w:rPr>
        <w:t xml:space="preserve"> </w:t>
      </w:r>
      <w:r w:rsidRPr="001F3847">
        <w:rPr>
          <w:sz w:val="28"/>
          <w:szCs w:val="28"/>
        </w:rPr>
        <w:t>на</w:t>
      </w:r>
      <w:r>
        <w:rPr>
          <w:sz w:val="28"/>
          <w:szCs w:val="28"/>
        </w:rPr>
        <w:t xml:space="preserve"> </w:t>
      </w:r>
      <w:r w:rsidRPr="001F3847">
        <w:rPr>
          <w:sz w:val="28"/>
          <w:szCs w:val="28"/>
        </w:rPr>
        <w:t>1тыс</w:t>
      </w:r>
      <w:proofErr w:type="gramStart"/>
      <w:r w:rsidRPr="001F3847">
        <w:rPr>
          <w:sz w:val="28"/>
          <w:szCs w:val="28"/>
        </w:rPr>
        <w:t>.ч</w:t>
      </w:r>
      <w:proofErr w:type="gramEnd"/>
      <w:r w:rsidRPr="001F3847">
        <w:rPr>
          <w:sz w:val="28"/>
          <w:szCs w:val="28"/>
        </w:rPr>
        <w:t>ел;</w:t>
      </w:r>
    </w:p>
    <w:p w:rsidR="00954260" w:rsidRPr="001F3847" w:rsidRDefault="00954260" w:rsidP="005F431B">
      <w:pPr>
        <w:pStyle w:val="tekstob"/>
        <w:numPr>
          <w:ilvl w:val="0"/>
          <w:numId w:val="17"/>
        </w:numPr>
        <w:shd w:val="clear" w:color="auto" w:fill="FFFFFF"/>
        <w:spacing w:before="0" w:beforeAutospacing="0" w:after="0" w:afterAutospacing="0" w:line="276" w:lineRule="auto"/>
        <w:ind w:left="0" w:firstLine="709"/>
        <w:jc w:val="both"/>
        <w:rPr>
          <w:sz w:val="28"/>
          <w:szCs w:val="28"/>
        </w:rPr>
      </w:pPr>
      <w:r w:rsidRPr="001F3847">
        <w:rPr>
          <w:sz w:val="28"/>
          <w:szCs w:val="28"/>
        </w:rPr>
        <w:t>в</w:t>
      </w:r>
      <w:r>
        <w:rPr>
          <w:sz w:val="28"/>
          <w:szCs w:val="28"/>
        </w:rPr>
        <w:t xml:space="preserve"> </w:t>
      </w:r>
      <w:r w:rsidRPr="001F3847">
        <w:rPr>
          <w:sz w:val="28"/>
          <w:szCs w:val="28"/>
        </w:rPr>
        <w:t>сельских</w:t>
      </w:r>
      <w:r>
        <w:rPr>
          <w:sz w:val="28"/>
          <w:szCs w:val="28"/>
        </w:rPr>
        <w:t xml:space="preserve"> </w:t>
      </w:r>
      <w:r w:rsidRPr="001F3847">
        <w:rPr>
          <w:sz w:val="28"/>
          <w:szCs w:val="28"/>
        </w:rPr>
        <w:t>поселениях</w:t>
      </w:r>
      <w:r>
        <w:rPr>
          <w:sz w:val="28"/>
          <w:szCs w:val="28"/>
        </w:rPr>
        <w:t xml:space="preserve"> </w:t>
      </w:r>
      <w:r w:rsidRPr="001F3847">
        <w:rPr>
          <w:sz w:val="28"/>
          <w:szCs w:val="28"/>
        </w:rPr>
        <w:t>-</w:t>
      </w:r>
      <w:r>
        <w:rPr>
          <w:sz w:val="28"/>
          <w:szCs w:val="28"/>
        </w:rPr>
        <w:t xml:space="preserve"> </w:t>
      </w:r>
      <w:r w:rsidRPr="001F3847">
        <w:rPr>
          <w:sz w:val="28"/>
          <w:szCs w:val="28"/>
        </w:rPr>
        <w:t>от</w:t>
      </w:r>
      <w:r>
        <w:rPr>
          <w:sz w:val="28"/>
          <w:szCs w:val="28"/>
        </w:rPr>
        <w:t xml:space="preserve"> </w:t>
      </w:r>
      <w:r w:rsidRPr="001F3847">
        <w:rPr>
          <w:sz w:val="28"/>
          <w:szCs w:val="28"/>
        </w:rPr>
        <w:t>7</w:t>
      </w:r>
      <w:r>
        <w:rPr>
          <w:sz w:val="28"/>
          <w:szCs w:val="28"/>
        </w:rPr>
        <w:t xml:space="preserve"> </w:t>
      </w:r>
      <w:r w:rsidRPr="001F3847">
        <w:rPr>
          <w:sz w:val="28"/>
          <w:szCs w:val="28"/>
        </w:rPr>
        <w:t>до</w:t>
      </w:r>
      <w:r>
        <w:rPr>
          <w:sz w:val="28"/>
          <w:szCs w:val="28"/>
        </w:rPr>
        <w:t xml:space="preserve"> </w:t>
      </w:r>
      <w:r w:rsidRPr="001F3847">
        <w:rPr>
          <w:sz w:val="28"/>
          <w:szCs w:val="28"/>
        </w:rPr>
        <w:t>9</w:t>
      </w:r>
      <w:r>
        <w:rPr>
          <w:sz w:val="28"/>
          <w:szCs w:val="28"/>
        </w:rPr>
        <w:t xml:space="preserve"> </w:t>
      </w:r>
      <w:r w:rsidRPr="001F3847">
        <w:rPr>
          <w:sz w:val="28"/>
          <w:szCs w:val="28"/>
        </w:rPr>
        <w:t>экземпляров</w:t>
      </w:r>
      <w:r>
        <w:rPr>
          <w:sz w:val="28"/>
          <w:szCs w:val="28"/>
        </w:rPr>
        <w:t xml:space="preserve"> </w:t>
      </w:r>
      <w:r w:rsidRPr="001F3847">
        <w:rPr>
          <w:sz w:val="28"/>
          <w:szCs w:val="28"/>
        </w:rPr>
        <w:t>на</w:t>
      </w:r>
      <w:r>
        <w:rPr>
          <w:sz w:val="28"/>
          <w:szCs w:val="28"/>
        </w:rPr>
        <w:t xml:space="preserve"> </w:t>
      </w:r>
      <w:r w:rsidRPr="001F3847">
        <w:rPr>
          <w:sz w:val="28"/>
          <w:szCs w:val="28"/>
        </w:rPr>
        <w:t>1тыс</w:t>
      </w:r>
      <w:proofErr w:type="gramStart"/>
      <w:r w:rsidRPr="001F3847">
        <w:rPr>
          <w:sz w:val="28"/>
          <w:szCs w:val="28"/>
        </w:rPr>
        <w:t>.ч</w:t>
      </w:r>
      <w:proofErr w:type="gramEnd"/>
      <w:r w:rsidRPr="001F3847">
        <w:rPr>
          <w:sz w:val="28"/>
          <w:szCs w:val="28"/>
        </w:rPr>
        <w:t>ел;</w:t>
      </w:r>
    </w:p>
    <w:p w:rsidR="005F431B" w:rsidRDefault="00954260" w:rsidP="005F431B">
      <w:pPr>
        <w:pStyle w:val="ad"/>
        <w:numPr>
          <w:ilvl w:val="0"/>
          <w:numId w:val="17"/>
        </w:numPr>
        <w:spacing w:line="276" w:lineRule="auto"/>
        <w:ind w:left="0" w:firstLine="709"/>
        <w:rPr>
          <w:sz w:val="28"/>
          <w:szCs w:val="28"/>
          <w:lang w:val="ru-RU"/>
        </w:rPr>
      </w:pPr>
      <w:r w:rsidRPr="001F3847">
        <w:rPr>
          <w:sz w:val="28"/>
          <w:szCs w:val="28"/>
          <w:lang w:val="ru-RU"/>
        </w:rPr>
        <w:t>3</w:t>
      </w:r>
      <w:r>
        <w:rPr>
          <w:sz w:val="28"/>
          <w:szCs w:val="28"/>
          <w:lang w:val="ru-RU"/>
        </w:rPr>
        <w:t xml:space="preserve"> </w:t>
      </w:r>
      <w:r w:rsidRPr="001F3847">
        <w:rPr>
          <w:sz w:val="28"/>
          <w:szCs w:val="28"/>
          <w:lang w:val="ru-RU"/>
        </w:rPr>
        <w:t>места</w:t>
      </w:r>
      <w:r>
        <w:rPr>
          <w:sz w:val="28"/>
          <w:szCs w:val="28"/>
          <w:lang w:val="ru-RU"/>
        </w:rPr>
        <w:t xml:space="preserve"> </w:t>
      </w:r>
      <w:r w:rsidRPr="001F3847">
        <w:rPr>
          <w:sz w:val="28"/>
          <w:szCs w:val="28"/>
          <w:lang w:val="ru-RU"/>
        </w:rPr>
        <w:t>на</w:t>
      </w:r>
      <w:r>
        <w:rPr>
          <w:sz w:val="28"/>
          <w:szCs w:val="28"/>
          <w:lang w:val="ru-RU"/>
        </w:rPr>
        <w:t xml:space="preserve"> </w:t>
      </w:r>
      <w:r w:rsidRPr="001F3847">
        <w:rPr>
          <w:sz w:val="28"/>
          <w:szCs w:val="28"/>
          <w:lang w:val="ru-RU"/>
        </w:rPr>
        <w:t>1</w:t>
      </w:r>
      <w:r>
        <w:rPr>
          <w:sz w:val="28"/>
          <w:szCs w:val="28"/>
          <w:lang w:val="ru-RU"/>
        </w:rPr>
        <w:t xml:space="preserve"> </w:t>
      </w:r>
      <w:r w:rsidRPr="001F3847">
        <w:rPr>
          <w:sz w:val="28"/>
          <w:szCs w:val="28"/>
        </w:rPr>
        <w:t>тыс</w:t>
      </w:r>
      <w:r w:rsidRPr="001F3847">
        <w:rPr>
          <w:sz w:val="28"/>
          <w:szCs w:val="28"/>
          <w:lang w:val="ru-RU"/>
        </w:rPr>
        <w:t>.</w:t>
      </w:r>
      <w:r>
        <w:rPr>
          <w:sz w:val="28"/>
          <w:szCs w:val="28"/>
          <w:lang w:val="ru-RU"/>
        </w:rPr>
        <w:t xml:space="preserve"> </w:t>
      </w:r>
      <w:r w:rsidRPr="001F3847">
        <w:rPr>
          <w:sz w:val="28"/>
          <w:szCs w:val="28"/>
        </w:rPr>
        <w:t>чел</w:t>
      </w:r>
      <w:r w:rsidRPr="001F3847">
        <w:rPr>
          <w:sz w:val="28"/>
          <w:szCs w:val="28"/>
          <w:lang w:val="ru-RU"/>
        </w:rPr>
        <w:t>.</w:t>
      </w:r>
    </w:p>
    <w:p w:rsidR="00E34311" w:rsidRPr="005F431B" w:rsidRDefault="00954260" w:rsidP="00F454D9">
      <w:pPr>
        <w:pStyle w:val="ad"/>
        <w:numPr>
          <w:ilvl w:val="3"/>
          <w:numId w:val="49"/>
        </w:numPr>
        <w:spacing w:line="276" w:lineRule="auto"/>
        <w:rPr>
          <w:sz w:val="28"/>
          <w:szCs w:val="28"/>
          <w:lang w:val="ru-RU"/>
        </w:rPr>
      </w:pPr>
      <w:r w:rsidRPr="005F431B">
        <w:rPr>
          <w:sz w:val="28"/>
          <w:szCs w:val="28"/>
          <w:lang w:val="ru-RU"/>
        </w:rPr>
        <w:t>Норма предоставления площади жилого помещения по договору социального найма в жилых помещениях муниципального жилищного фонда</w:t>
      </w:r>
      <w:r w:rsidR="00E34311" w:rsidRPr="005F431B">
        <w:rPr>
          <w:sz w:val="28"/>
          <w:szCs w:val="28"/>
          <w:lang w:val="ru-RU"/>
        </w:rPr>
        <w:t>:</w:t>
      </w:r>
    </w:p>
    <w:p w:rsidR="00954260" w:rsidRPr="00E34311" w:rsidRDefault="00954260" w:rsidP="00F454D9">
      <w:pPr>
        <w:pStyle w:val="ad"/>
        <w:spacing w:line="276" w:lineRule="auto"/>
        <w:ind w:left="0"/>
        <w:jc w:val="both"/>
        <w:rPr>
          <w:sz w:val="28"/>
          <w:szCs w:val="28"/>
          <w:lang w:val="ru-RU"/>
        </w:rPr>
      </w:pPr>
      <w:r w:rsidRPr="00E34311">
        <w:rPr>
          <w:sz w:val="28"/>
          <w:szCs w:val="28"/>
          <w:lang w:val="ru-RU"/>
        </w:rPr>
        <w:t xml:space="preserve"> - 18 квадратных метров общей площади жилого помещения на одного члена семьи, состоящей из трех и более человек, </w:t>
      </w:r>
    </w:p>
    <w:p w:rsidR="00954260" w:rsidRPr="001F3847" w:rsidRDefault="00E34311" w:rsidP="00F454D9">
      <w:pPr>
        <w:pStyle w:val="tekstob"/>
        <w:shd w:val="clear" w:color="auto" w:fill="FFFFFF"/>
        <w:spacing w:before="0" w:beforeAutospacing="0" w:after="0" w:afterAutospacing="0" w:line="276" w:lineRule="auto"/>
        <w:jc w:val="both"/>
        <w:rPr>
          <w:sz w:val="28"/>
          <w:szCs w:val="28"/>
        </w:rPr>
      </w:pPr>
      <w:r>
        <w:rPr>
          <w:sz w:val="28"/>
          <w:szCs w:val="28"/>
        </w:rPr>
        <w:t>-</w:t>
      </w:r>
      <w:r w:rsidR="00954260" w:rsidRPr="001F3847">
        <w:rPr>
          <w:sz w:val="28"/>
          <w:szCs w:val="28"/>
        </w:rPr>
        <w:t>42</w:t>
      </w:r>
      <w:r w:rsidR="00954260">
        <w:rPr>
          <w:sz w:val="28"/>
          <w:szCs w:val="28"/>
        </w:rPr>
        <w:t xml:space="preserve"> </w:t>
      </w:r>
      <w:r w:rsidR="00954260" w:rsidRPr="001F3847">
        <w:rPr>
          <w:sz w:val="28"/>
          <w:szCs w:val="28"/>
        </w:rPr>
        <w:t>квадратных</w:t>
      </w:r>
      <w:r w:rsidR="00954260">
        <w:rPr>
          <w:sz w:val="28"/>
          <w:szCs w:val="28"/>
        </w:rPr>
        <w:t xml:space="preserve"> </w:t>
      </w:r>
      <w:r w:rsidR="00954260" w:rsidRPr="001F3847">
        <w:rPr>
          <w:sz w:val="28"/>
          <w:szCs w:val="28"/>
        </w:rPr>
        <w:t>метра</w:t>
      </w:r>
      <w:r w:rsidR="00954260">
        <w:rPr>
          <w:sz w:val="28"/>
          <w:szCs w:val="28"/>
        </w:rPr>
        <w:t xml:space="preserve"> </w:t>
      </w:r>
      <w:r w:rsidR="00954260" w:rsidRPr="001F3847">
        <w:rPr>
          <w:sz w:val="28"/>
          <w:szCs w:val="28"/>
        </w:rPr>
        <w:t>общей</w:t>
      </w:r>
      <w:r w:rsidR="00954260">
        <w:rPr>
          <w:sz w:val="28"/>
          <w:szCs w:val="28"/>
        </w:rPr>
        <w:t xml:space="preserve"> </w:t>
      </w:r>
      <w:r w:rsidR="00954260" w:rsidRPr="001F3847">
        <w:rPr>
          <w:sz w:val="28"/>
          <w:szCs w:val="28"/>
        </w:rPr>
        <w:t>площади</w:t>
      </w:r>
      <w:r w:rsidR="00954260">
        <w:rPr>
          <w:sz w:val="28"/>
          <w:szCs w:val="28"/>
        </w:rPr>
        <w:t xml:space="preserve"> </w:t>
      </w:r>
      <w:r w:rsidR="00954260" w:rsidRPr="001F3847">
        <w:rPr>
          <w:sz w:val="28"/>
          <w:szCs w:val="28"/>
        </w:rPr>
        <w:t>жилого</w:t>
      </w:r>
      <w:r w:rsidR="00954260">
        <w:rPr>
          <w:sz w:val="28"/>
          <w:szCs w:val="28"/>
        </w:rPr>
        <w:t xml:space="preserve"> </w:t>
      </w:r>
      <w:r w:rsidR="00954260" w:rsidRPr="001F3847">
        <w:rPr>
          <w:sz w:val="28"/>
          <w:szCs w:val="28"/>
        </w:rPr>
        <w:t>помещения</w:t>
      </w:r>
      <w:r w:rsidR="00954260">
        <w:rPr>
          <w:sz w:val="28"/>
          <w:szCs w:val="28"/>
        </w:rPr>
        <w:t xml:space="preserve"> </w:t>
      </w:r>
      <w:r w:rsidR="00954260" w:rsidRPr="001F3847">
        <w:rPr>
          <w:sz w:val="28"/>
          <w:szCs w:val="28"/>
        </w:rPr>
        <w:t>на</w:t>
      </w:r>
      <w:r w:rsidR="00954260">
        <w:rPr>
          <w:sz w:val="28"/>
          <w:szCs w:val="28"/>
        </w:rPr>
        <w:t xml:space="preserve"> </w:t>
      </w:r>
      <w:r w:rsidR="00954260" w:rsidRPr="001F3847">
        <w:rPr>
          <w:sz w:val="28"/>
          <w:szCs w:val="28"/>
        </w:rPr>
        <w:t>семью</w:t>
      </w:r>
      <w:r w:rsidR="00954260">
        <w:rPr>
          <w:sz w:val="28"/>
          <w:szCs w:val="28"/>
        </w:rPr>
        <w:t xml:space="preserve"> </w:t>
      </w:r>
      <w:r w:rsidR="00954260" w:rsidRPr="001F3847">
        <w:rPr>
          <w:sz w:val="28"/>
          <w:szCs w:val="28"/>
        </w:rPr>
        <w:t>из</w:t>
      </w:r>
      <w:r w:rsidR="00954260">
        <w:rPr>
          <w:sz w:val="28"/>
          <w:szCs w:val="28"/>
        </w:rPr>
        <w:t xml:space="preserve"> </w:t>
      </w:r>
      <w:r w:rsidR="00954260" w:rsidRPr="001F3847">
        <w:rPr>
          <w:sz w:val="28"/>
          <w:szCs w:val="28"/>
        </w:rPr>
        <w:t>двух</w:t>
      </w:r>
      <w:r w:rsidR="00954260">
        <w:rPr>
          <w:sz w:val="28"/>
          <w:szCs w:val="28"/>
        </w:rPr>
        <w:t xml:space="preserve"> </w:t>
      </w:r>
      <w:r w:rsidR="00954260" w:rsidRPr="001F3847">
        <w:rPr>
          <w:sz w:val="28"/>
          <w:szCs w:val="28"/>
        </w:rPr>
        <w:t>чел</w:t>
      </w:r>
      <w:r w:rsidR="00954260" w:rsidRPr="001F3847">
        <w:rPr>
          <w:sz w:val="28"/>
          <w:szCs w:val="28"/>
        </w:rPr>
        <w:t>о</w:t>
      </w:r>
      <w:r w:rsidR="00954260" w:rsidRPr="001F3847">
        <w:rPr>
          <w:sz w:val="28"/>
          <w:szCs w:val="28"/>
        </w:rPr>
        <w:t>век,</w:t>
      </w:r>
      <w:r w:rsidR="00954260">
        <w:rPr>
          <w:sz w:val="28"/>
          <w:szCs w:val="28"/>
        </w:rPr>
        <w:t xml:space="preserve"> </w:t>
      </w:r>
    </w:p>
    <w:p w:rsidR="00F454D9" w:rsidRDefault="00E34311" w:rsidP="00F454D9">
      <w:pPr>
        <w:pStyle w:val="tekstob"/>
        <w:shd w:val="clear" w:color="auto" w:fill="FFFFFF"/>
        <w:spacing w:before="0" w:beforeAutospacing="0" w:after="0" w:afterAutospacing="0" w:line="276" w:lineRule="auto"/>
        <w:jc w:val="both"/>
        <w:rPr>
          <w:sz w:val="28"/>
          <w:szCs w:val="28"/>
        </w:rPr>
      </w:pPr>
      <w:r>
        <w:rPr>
          <w:sz w:val="28"/>
          <w:szCs w:val="28"/>
        </w:rPr>
        <w:t>-</w:t>
      </w:r>
      <w:r w:rsidR="00954260" w:rsidRPr="001F3847">
        <w:rPr>
          <w:sz w:val="28"/>
          <w:szCs w:val="28"/>
        </w:rPr>
        <w:t>33</w:t>
      </w:r>
      <w:r w:rsidR="00954260">
        <w:rPr>
          <w:sz w:val="28"/>
          <w:szCs w:val="28"/>
        </w:rPr>
        <w:t xml:space="preserve"> </w:t>
      </w:r>
      <w:proofErr w:type="gramStart"/>
      <w:r w:rsidR="00954260" w:rsidRPr="001F3847">
        <w:rPr>
          <w:sz w:val="28"/>
          <w:szCs w:val="28"/>
        </w:rPr>
        <w:t>квадратных</w:t>
      </w:r>
      <w:proofErr w:type="gramEnd"/>
      <w:r w:rsidR="00954260">
        <w:rPr>
          <w:sz w:val="28"/>
          <w:szCs w:val="28"/>
        </w:rPr>
        <w:t xml:space="preserve"> </w:t>
      </w:r>
      <w:r w:rsidR="00954260" w:rsidRPr="001F3847">
        <w:rPr>
          <w:sz w:val="28"/>
          <w:szCs w:val="28"/>
        </w:rPr>
        <w:t>метра</w:t>
      </w:r>
      <w:r w:rsidR="00954260">
        <w:rPr>
          <w:sz w:val="28"/>
          <w:szCs w:val="28"/>
        </w:rPr>
        <w:t xml:space="preserve"> </w:t>
      </w:r>
      <w:r w:rsidR="00954260" w:rsidRPr="001F3847">
        <w:rPr>
          <w:sz w:val="28"/>
          <w:szCs w:val="28"/>
        </w:rPr>
        <w:t>общей</w:t>
      </w:r>
      <w:r w:rsidR="00954260">
        <w:rPr>
          <w:sz w:val="28"/>
          <w:szCs w:val="28"/>
        </w:rPr>
        <w:t xml:space="preserve"> </w:t>
      </w:r>
      <w:r w:rsidR="00954260" w:rsidRPr="001F3847">
        <w:rPr>
          <w:sz w:val="28"/>
          <w:szCs w:val="28"/>
        </w:rPr>
        <w:t>площади</w:t>
      </w:r>
      <w:r w:rsidR="00954260">
        <w:rPr>
          <w:sz w:val="28"/>
          <w:szCs w:val="28"/>
        </w:rPr>
        <w:t xml:space="preserve"> </w:t>
      </w:r>
      <w:r w:rsidR="00954260" w:rsidRPr="001F3847">
        <w:rPr>
          <w:sz w:val="28"/>
          <w:szCs w:val="28"/>
        </w:rPr>
        <w:t>жилого</w:t>
      </w:r>
      <w:r w:rsidR="00954260">
        <w:rPr>
          <w:sz w:val="28"/>
          <w:szCs w:val="28"/>
        </w:rPr>
        <w:t xml:space="preserve"> </w:t>
      </w:r>
      <w:r w:rsidR="00954260" w:rsidRPr="001F3847">
        <w:rPr>
          <w:sz w:val="28"/>
          <w:szCs w:val="28"/>
        </w:rPr>
        <w:t>помещения</w:t>
      </w:r>
      <w:r w:rsidR="00954260">
        <w:rPr>
          <w:sz w:val="28"/>
          <w:szCs w:val="28"/>
        </w:rPr>
        <w:t xml:space="preserve"> </w:t>
      </w:r>
      <w:r w:rsidR="00954260" w:rsidRPr="001F3847">
        <w:rPr>
          <w:sz w:val="28"/>
          <w:szCs w:val="28"/>
        </w:rPr>
        <w:t>на</w:t>
      </w:r>
      <w:r w:rsidR="00954260">
        <w:rPr>
          <w:sz w:val="28"/>
          <w:szCs w:val="28"/>
        </w:rPr>
        <w:t xml:space="preserve"> </w:t>
      </w:r>
      <w:r w:rsidR="00954260" w:rsidRPr="001F3847">
        <w:rPr>
          <w:sz w:val="28"/>
          <w:szCs w:val="28"/>
        </w:rPr>
        <w:t>одного</w:t>
      </w:r>
      <w:r w:rsidR="00954260">
        <w:rPr>
          <w:sz w:val="28"/>
          <w:szCs w:val="28"/>
        </w:rPr>
        <w:t xml:space="preserve"> </w:t>
      </w:r>
      <w:r w:rsidR="00954260" w:rsidRPr="001F3847">
        <w:rPr>
          <w:sz w:val="28"/>
          <w:szCs w:val="28"/>
        </w:rPr>
        <w:t>человека.</w:t>
      </w:r>
    </w:p>
    <w:p w:rsidR="006D6B83" w:rsidRPr="006D6B83" w:rsidRDefault="006D6B83" w:rsidP="006D6B83">
      <w:pPr>
        <w:pStyle w:val="ad"/>
        <w:numPr>
          <w:ilvl w:val="3"/>
          <w:numId w:val="49"/>
        </w:numPr>
        <w:spacing w:line="360" w:lineRule="auto"/>
        <w:rPr>
          <w:sz w:val="28"/>
          <w:szCs w:val="28"/>
          <w:lang w:val="ru-RU"/>
        </w:rPr>
      </w:pPr>
      <w:r w:rsidRPr="006D6B83">
        <w:rPr>
          <w:sz w:val="28"/>
          <w:szCs w:val="28"/>
        </w:rPr>
        <w:t xml:space="preserve">Площадь для обслуживания клиентуры в почтамтах, узлах и отделениях почтовой связи состоит из площади для размещения операционных рабочих мест и площади для клиентуры. Площадь для размещения операционных рабочих мест следует принимать, исходя из нормы площади на одно рабочее место; по приему и выдаче посылок - 7,5 м 2 (при расстоянии от стены до барьера операционного зала - 3,0 м); по приему и выдаче письменной корреспонденции и бандеролей, приему подписки - 6,0 м 2 (при расстоянии от стены до барьера - 2 м). База нормативной документации: www.complexdoc.ru 15 Площадь для клиентуры определяется из расчета 15-20 м 2 на одно операционное место. </w:t>
      </w:r>
    </w:p>
    <w:p w:rsidR="00954260" w:rsidRPr="00F454D9" w:rsidRDefault="00954260" w:rsidP="00F454D9">
      <w:pPr>
        <w:pStyle w:val="ad"/>
        <w:numPr>
          <w:ilvl w:val="3"/>
          <w:numId w:val="49"/>
        </w:numPr>
        <w:spacing w:line="276" w:lineRule="auto"/>
        <w:rPr>
          <w:sz w:val="28"/>
          <w:szCs w:val="28"/>
          <w:lang w:val="ru-RU"/>
        </w:rPr>
      </w:pPr>
      <w:proofErr w:type="gramStart"/>
      <w:r w:rsidRPr="00F454D9">
        <w:rPr>
          <w:sz w:val="28"/>
          <w:szCs w:val="28"/>
          <w:lang w:val="ru-RU"/>
        </w:rPr>
        <w:t>Физкультурно-оздоровительными местами кратковременного пребывания занимающихся являются лесопарки и пляжи, а так же придворовые территории на которых размещены плоскостные спортивные сооружения.</w:t>
      </w:r>
      <w:proofErr w:type="gramEnd"/>
      <w:r w:rsidRPr="00F454D9">
        <w:rPr>
          <w:sz w:val="28"/>
          <w:szCs w:val="28"/>
          <w:lang w:val="ru-RU"/>
        </w:rPr>
        <w:t xml:space="preserve"> Согласно «Гигиеническим требованиям к физкультурно-оздоровительным сооружениям».</w:t>
      </w:r>
    </w:p>
    <w:p w:rsidR="00D15DBE" w:rsidRPr="001F3847" w:rsidRDefault="00954260" w:rsidP="00F454D9">
      <w:pPr>
        <w:pStyle w:val="ad"/>
        <w:widowControl/>
        <w:shd w:val="clear" w:color="auto" w:fill="FFFFFF"/>
        <w:suppressAutoHyphens w:val="0"/>
        <w:autoSpaceDN/>
        <w:spacing w:line="276" w:lineRule="auto"/>
        <w:ind w:left="0"/>
        <w:textAlignment w:val="auto"/>
        <w:rPr>
          <w:rFonts w:cs="Times New Roman"/>
          <w:b/>
          <w:bCs/>
          <w:spacing w:val="2"/>
          <w:sz w:val="28"/>
          <w:szCs w:val="28"/>
          <w:lang w:val="ru-RU"/>
        </w:rPr>
      </w:pPr>
      <w:r w:rsidRPr="001F3847">
        <w:rPr>
          <w:rFonts w:eastAsia="Times New Roman" w:cs="Times New Roman"/>
          <w:kern w:val="0"/>
          <w:sz w:val="28"/>
          <w:szCs w:val="28"/>
          <w:lang w:val="ru-RU" w:eastAsia="ru-RU" w:bidi="ar-SA"/>
        </w:rPr>
        <w:t>Лесопарк</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это</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благоустроенный</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лес,</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предназначенный</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для</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свободного</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кратк</w:t>
      </w:r>
      <w:r w:rsidRPr="001F3847">
        <w:rPr>
          <w:rFonts w:eastAsia="Times New Roman" w:cs="Times New Roman"/>
          <w:kern w:val="0"/>
          <w:sz w:val="28"/>
          <w:szCs w:val="28"/>
          <w:lang w:val="ru-RU" w:eastAsia="ru-RU" w:bidi="ar-SA"/>
        </w:rPr>
        <w:t>о</w:t>
      </w:r>
      <w:r w:rsidRPr="001F3847">
        <w:rPr>
          <w:rFonts w:eastAsia="Times New Roman" w:cs="Times New Roman"/>
          <w:kern w:val="0"/>
          <w:sz w:val="28"/>
          <w:szCs w:val="28"/>
          <w:lang w:val="ru-RU" w:eastAsia="ru-RU" w:bidi="ar-SA"/>
        </w:rPr>
        <w:t>временного</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отдыха</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населения</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и</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имеющий</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определенную</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ландшафтно-планировочную</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структуру.</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На</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его</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территории</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выделяются</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участки</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для</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активного</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(купание,</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спортивные</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и</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народные</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игры)</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и</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пассивного</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отдыха</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(шахматы,</w:t>
      </w:r>
      <w:r>
        <w:rPr>
          <w:rFonts w:eastAsia="Times New Roman" w:cs="Times New Roman"/>
          <w:kern w:val="0"/>
          <w:sz w:val="28"/>
          <w:szCs w:val="28"/>
          <w:lang w:val="ru-RU" w:eastAsia="ru-RU" w:bidi="ar-SA"/>
        </w:rPr>
        <w:t xml:space="preserve"> </w:t>
      </w:r>
      <w:r w:rsidRPr="001F3847">
        <w:rPr>
          <w:rFonts w:eastAsia="Times New Roman" w:cs="Times New Roman"/>
          <w:kern w:val="0"/>
          <w:sz w:val="28"/>
          <w:szCs w:val="28"/>
          <w:lang w:val="ru-RU" w:eastAsia="ru-RU" w:bidi="ar-SA"/>
        </w:rPr>
        <w:t>чтение).</w:t>
      </w:r>
      <w:r>
        <w:rPr>
          <w:sz w:val="28"/>
          <w:szCs w:val="28"/>
          <w:shd w:val="clear" w:color="auto" w:fill="FFFFFF"/>
          <w:lang w:val="ru-RU"/>
        </w:rPr>
        <w:t xml:space="preserve"> </w:t>
      </w:r>
      <w:r w:rsidRPr="001F3847">
        <w:rPr>
          <w:sz w:val="28"/>
          <w:szCs w:val="28"/>
          <w:shd w:val="clear" w:color="auto" w:fill="FFFFFF"/>
          <w:lang w:val="ru-RU"/>
        </w:rPr>
        <w:t>Для</w:t>
      </w:r>
      <w:r>
        <w:rPr>
          <w:sz w:val="28"/>
          <w:szCs w:val="28"/>
          <w:shd w:val="clear" w:color="auto" w:fill="FFFFFF"/>
          <w:lang w:val="ru-RU"/>
        </w:rPr>
        <w:t xml:space="preserve"> </w:t>
      </w:r>
      <w:r w:rsidRPr="001F3847">
        <w:rPr>
          <w:sz w:val="28"/>
          <w:szCs w:val="28"/>
          <w:shd w:val="clear" w:color="auto" w:fill="FFFFFF"/>
          <w:lang w:val="ru-RU"/>
        </w:rPr>
        <w:t>активного</w:t>
      </w:r>
      <w:r>
        <w:rPr>
          <w:sz w:val="28"/>
          <w:szCs w:val="28"/>
          <w:shd w:val="clear" w:color="auto" w:fill="FFFFFF"/>
          <w:lang w:val="ru-RU"/>
        </w:rPr>
        <w:t xml:space="preserve"> </w:t>
      </w:r>
      <w:r w:rsidRPr="001F3847">
        <w:rPr>
          <w:sz w:val="28"/>
          <w:szCs w:val="28"/>
          <w:shd w:val="clear" w:color="auto" w:fill="FFFFFF"/>
          <w:lang w:val="ru-RU"/>
        </w:rPr>
        <w:t>отдыха</w:t>
      </w:r>
      <w:r>
        <w:rPr>
          <w:sz w:val="28"/>
          <w:szCs w:val="28"/>
          <w:shd w:val="clear" w:color="auto" w:fill="FFFFFF"/>
          <w:lang w:val="ru-RU"/>
        </w:rPr>
        <w:t xml:space="preserve"> </w:t>
      </w:r>
      <w:r w:rsidRPr="001F3847">
        <w:rPr>
          <w:sz w:val="28"/>
          <w:szCs w:val="28"/>
          <w:shd w:val="clear" w:color="auto" w:fill="FFFFFF"/>
          <w:lang w:val="ru-RU"/>
        </w:rPr>
        <w:t>выделяется</w:t>
      </w:r>
      <w:r>
        <w:rPr>
          <w:sz w:val="28"/>
          <w:szCs w:val="28"/>
          <w:shd w:val="clear" w:color="auto" w:fill="FFFFFF"/>
          <w:lang w:val="ru-RU"/>
        </w:rPr>
        <w:t xml:space="preserve"> </w:t>
      </w:r>
      <w:r w:rsidRPr="001F3847">
        <w:rPr>
          <w:sz w:val="28"/>
          <w:szCs w:val="28"/>
          <w:shd w:val="clear" w:color="auto" w:fill="FFFFFF"/>
          <w:lang w:val="ru-RU"/>
        </w:rPr>
        <w:t>территория</w:t>
      </w:r>
      <w:r>
        <w:rPr>
          <w:sz w:val="28"/>
          <w:szCs w:val="28"/>
          <w:shd w:val="clear" w:color="auto" w:fill="FFFFFF"/>
          <w:lang w:val="ru-RU"/>
        </w:rPr>
        <w:t xml:space="preserve"> </w:t>
      </w:r>
      <w:r w:rsidRPr="001F3847">
        <w:rPr>
          <w:sz w:val="28"/>
          <w:szCs w:val="28"/>
          <w:shd w:val="clear" w:color="auto" w:fill="FFFFFF"/>
          <w:lang w:val="ru-RU"/>
        </w:rPr>
        <w:t>из</w:t>
      </w:r>
      <w:r>
        <w:rPr>
          <w:sz w:val="28"/>
          <w:szCs w:val="28"/>
          <w:shd w:val="clear" w:color="auto" w:fill="FFFFFF"/>
          <w:lang w:val="ru-RU"/>
        </w:rPr>
        <w:t xml:space="preserve"> </w:t>
      </w:r>
      <w:r w:rsidRPr="001F3847">
        <w:rPr>
          <w:sz w:val="28"/>
          <w:szCs w:val="28"/>
          <w:shd w:val="clear" w:color="auto" w:fill="FFFFFF"/>
          <w:lang w:val="ru-RU"/>
        </w:rPr>
        <w:t>расчета</w:t>
      </w:r>
      <w:r>
        <w:rPr>
          <w:sz w:val="28"/>
          <w:szCs w:val="28"/>
          <w:shd w:val="clear" w:color="auto" w:fill="FFFFFF"/>
          <w:lang w:val="ru-RU"/>
        </w:rPr>
        <w:t xml:space="preserve"> </w:t>
      </w:r>
      <w:r w:rsidRPr="001F3847">
        <w:rPr>
          <w:sz w:val="28"/>
          <w:szCs w:val="28"/>
          <w:shd w:val="clear" w:color="auto" w:fill="FFFFFF"/>
          <w:lang w:val="ru-RU"/>
        </w:rPr>
        <w:t>100—</w:t>
      </w:r>
      <w:r>
        <w:rPr>
          <w:sz w:val="28"/>
          <w:szCs w:val="28"/>
          <w:shd w:val="clear" w:color="auto" w:fill="FFFFFF"/>
          <w:lang w:val="ru-RU"/>
        </w:rPr>
        <w:t xml:space="preserve"> </w:t>
      </w:r>
      <w:r w:rsidRPr="001F3847">
        <w:rPr>
          <w:sz w:val="28"/>
          <w:szCs w:val="28"/>
          <w:shd w:val="clear" w:color="auto" w:fill="FFFFFF"/>
          <w:lang w:val="ru-RU"/>
        </w:rPr>
        <w:t>130</w:t>
      </w:r>
      <w:r>
        <w:rPr>
          <w:sz w:val="28"/>
          <w:szCs w:val="28"/>
          <w:shd w:val="clear" w:color="auto" w:fill="FFFFFF"/>
          <w:lang w:val="ru-RU"/>
        </w:rPr>
        <w:t xml:space="preserve"> </w:t>
      </w:r>
      <w:r w:rsidRPr="001F3847">
        <w:rPr>
          <w:sz w:val="28"/>
          <w:szCs w:val="28"/>
          <w:shd w:val="clear" w:color="auto" w:fill="FFFFFF"/>
          <w:lang w:val="ru-RU"/>
        </w:rPr>
        <w:t>м</w:t>
      </w:r>
      <w:proofErr w:type="gramStart"/>
      <w:r w:rsidRPr="001F3847">
        <w:rPr>
          <w:sz w:val="28"/>
          <w:szCs w:val="28"/>
          <w:shd w:val="clear" w:color="auto" w:fill="FFFFFF"/>
          <w:vertAlign w:val="superscript"/>
          <w:lang w:val="ru-RU"/>
        </w:rPr>
        <w:t>2</w:t>
      </w:r>
      <w:proofErr w:type="gramEnd"/>
      <w:r>
        <w:rPr>
          <w:rStyle w:val="apple-converted-space"/>
          <w:sz w:val="28"/>
          <w:szCs w:val="28"/>
          <w:shd w:val="clear" w:color="auto" w:fill="FFFFFF"/>
          <w:vertAlign w:val="superscript"/>
          <w:lang w:val="ru-RU"/>
        </w:rPr>
        <w:t xml:space="preserve"> </w:t>
      </w:r>
      <w:r w:rsidRPr="001F3847">
        <w:rPr>
          <w:sz w:val="28"/>
          <w:szCs w:val="28"/>
          <w:shd w:val="clear" w:color="auto" w:fill="FFFFFF"/>
          <w:lang w:val="ru-RU"/>
        </w:rPr>
        <w:t>площади</w:t>
      </w:r>
      <w:r>
        <w:rPr>
          <w:sz w:val="28"/>
          <w:szCs w:val="28"/>
          <w:shd w:val="clear" w:color="auto" w:fill="FFFFFF"/>
          <w:lang w:val="ru-RU"/>
        </w:rPr>
        <w:t xml:space="preserve"> </w:t>
      </w:r>
      <w:r w:rsidRPr="001F3847">
        <w:rPr>
          <w:sz w:val="28"/>
          <w:szCs w:val="28"/>
          <w:shd w:val="clear" w:color="auto" w:fill="FFFFFF"/>
          <w:lang w:val="ru-RU"/>
        </w:rPr>
        <w:t>л</w:t>
      </w:r>
      <w:r w:rsidRPr="001F3847">
        <w:rPr>
          <w:sz w:val="28"/>
          <w:szCs w:val="28"/>
          <w:shd w:val="clear" w:color="auto" w:fill="FFFFFF"/>
          <w:lang w:val="ru-RU"/>
        </w:rPr>
        <w:t>е</w:t>
      </w:r>
      <w:r w:rsidRPr="001F3847">
        <w:rPr>
          <w:sz w:val="28"/>
          <w:szCs w:val="28"/>
          <w:shd w:val="clear" w:color="auto" w:fill="FFFFFF"/>
          <w:lang w:val="ru-RU"/>
        </w:rPr>
        <w:t>сопарка</w:t>
      </w:r>
      <w:r>
        <w:rPr>
          <w:sz w:val="28"/>
          <w:szCs w:val="28"/>
          <w:shd w:val="clear" w:color="auto" w:fill="FFFFFF"/>
          <w:lang w:val="ru-RU"/>
        </w:rPr>
        <w:t xml:space="preserve"> </w:t>
      </w:r>
      <w:r w:rsidRPr="001F3847">
        <w:rPr>
          <w:sz w:val="28"/>
          <w:szCs w:val="28"/>
          <w:shd w:val="clear" w:color="auto" w:fill="FFFFFF"/>
          <w:lang w:val="ru-RU"/>
        </w:rPr>
        <w:t>на</w:t>
      </w:r>
      <w:r>
        <w:rPr>
          <w:sz w:val="28"/>
          <w:szCs w:val="28"/>
          <w:shd w:val="clear" w:color="auto" w:fill="FFFFFF"/>
          <w:lang w:val="ru-RU"/>
        </w:rPr>
        <w:t xml:space="preserve"> </w:t>
      </w:r>
      <w:r w:rsidRPr="001F3847">
        <w:rPr>
          <w:sz w:val="28"/>
          <w:szCs w:val="28"/>
          <w:shd w:val="clear" w:color="auto" w:fill="FFFFFF"/>
          <w:lang w:val="ru-RU"/>
        </w:rPr>
        <w:t>1</w:t>
      </w:r>
      <w:r>
        <w:rPr>
          <w:sz w:val="28"/>
          <w:szCs w:val="28"/>
          <w:shd w:val="clear" w:color="auto" w:fill="FFFFFF"/>
          <w:lang w:val="ru-RU"/>
        </w:rPr>
        <w:t xml:space="preserve"> </w:t>
      </w:r>
      <w:r w:rsidRPr="001F3847">
        <w:rPr>
          <w:sz w:val="28"/>
          <w:szCs w:val="28"/>
          <w:shd w:val="clear" w:color="auto" w:fill="FFFFFF"/>
          <w:lang w:val="ru-RU"/>
        </w:rPr>
        <w:t>отдыхающего</w:t>
      </w:r>
      <w:r>
        <w:rPr>
          <w:sz w:val="28"/>
          <w:szCs w:val="28"/>
          <w:shd w:val="clear" w:color="auto" w:fill="FFFFFF"/>
          <w:lang w:val="ru-RU"/>
        </w:rPr>
        <w:t xml:space="preserve"> </w:t>
      </w:r>
      <w:r w:rsidRPr="001F3847">
        <w:rPr>
          <w:sz w:val="28"/>
          <w:szCs w:val="28"/>
          <w:shd w:val="clear" w:color="auto" w:fill="FFFFFF"/>
          <w:lang w:val="ru-RU"/>
        </w:rPr>
        <w:t>при</w:t>
      </w:r>
      <w:r>
        <w:rPr>
          <w:sz w:val="28"/>
          <w:szCs w:val="28"/>
          <w:shd w:val="clear" w:color="auto" w:fill="FFFFFF"/>
          <w:lang w:val="ru-RU"/>
        </w:rPr>
        <w:t xml:space="preserve"> </w:t>
      </w:r>
      <w:r w:rsidRPr="001F3847">
        <w:rPr>
          <w:sz w:val="28"/>
          <w:szCs w:val="28"/>
          <w:shd w:val="clear" w:color="auto" w:fill="FFFFFF"/>
          <w:lang w:val="ru-RU"/>
        </w:rPr>
        <w:t>общей</w:t>
      </w:r>
      <w:r>
        <w:rPr>
          <w:sz w:val="28"/>
          <w:szCs w:val="28"/>
          <w:shd w:val="clear" w:color="auto" w:fill="FFFFFF"/>
          <w:lang w:val="ru-RU"/>
        </w:rPr>
        <w:t xml:space="preserve"> </w:t>
      </w:r>
      <w:r w:rsidRPr="001F3847">
        <w:rPr>
          <w:sz w:val="28"/>
          <w:szCs w:val="28"/>
          <w:shd w:val="clear" w:color="auto" w:fill="FFFFFF"/>
          <w:lang w:val="ru-RU"/>
        </w:rPr>
        <w:t>площади</w:t>
      </w:r>
      <w:r>
        <w:rPr>
          <w:sz w:val="28"/>
          <w:szCs w:val="28"/>
          <w:shd w:val="clear" w:color="auto" w:fill="FFFFFF"/>
          <w:lang w:val="ru-RU"/>
        </w:rPr>
        <w:t xml:space="preserve"> </w:t>
      </w:r>
      <w:r w:rsidRPr="001F3847">
        <w:rPr>
          <w:sz w:val="28"/>
          <w:szCs w:val="28"/>
          <w:shd w:val="clear" w:color="auto" w:fill="FFFFFF"/>
          <w:lang w:val="ru-RU"/>
        </w:rPr>
        <w:t>600—900</w:t>
      </w:r>
      <w:r>
        <w:rPr>
          <w:sz w:val="28"/>
          <w:szCs w:val="28"/>
          <w:shd w:val="clear" w:color="auto" w:fill="FFFFFF"/>
          <w:lang w:val="ru-RU"/>
        </w:rPr>
        <w:t xml:space="preserve"> </w:t>
      </w:r>
      <w:r w:rsidRPr="001F3847">
        <w:rPr>
          <w:sz w:val="28"/>
          <w:szCs w:val="28"/>
          <w:shd w:val="clear" w:color="auto" w:fill="FFFFFF"/>
          <w:lang w:val="ru-RU"/>
        </w:rPr>
        <w:t>м</w:t>
      </w:r>
      <w:r w:rsidRPr="001F3847">
        <w:rPr>
          <w:sz w:val="28"/>
          <w:szCs w:val="28"/>
          <w:shd w:val="clear" w:color="auto" w:fill="FFFFFF"/>
          <w:vertAlign w:val="superscript"/>
          <w:lang w:val="ru-RU"/>
        </w:rPr>
        <w:t>2</w:t>
      </w:r>
      <w:r w:rsidRPr="001F3847">
        <w:rPr>
          <w:sz w:val="28"/>
          <w:szCs w:val="28"/>
          <w:shd w:val="clear" w:color="auto" w:fill="FFFFFF"/>
          <w:lang w:val="ru-RU"/>
        </w:rPr>
        <w:t>.</w:t>
      </w:r>
      <w:r>
        <w:rPr>
          <w:sz w:val="28"/>
          <w:szCs w:val="28"/>
          <w:shd w:val="clear" w:color="auto" w:fill="FFFFFF"/>
          <w:lang w:val="ru-RU"/>
        </w:rPr>
        <w:t xml:space="preserve"> </w:t>
      </w:r>
      <w:r w:rsidRPr="001F3847">
        <w:rPr>
          <w:sz w:val="28"/>
          <w:szCs w:val="28"/>
          <w:shd w:val="clear" w:color="auto" w:fill="FFFFFF"/>
          <w:lang w:val="ru-RU"/>
        </w:rPr>
        <w:t>Расстояние</w:t>
      </w:r>
      <w:r>
        <w:rPr>
          <w:sz w:val="28"/>
          <w:szCs w:val="28"/>
          <w:shd w:val="clear" w:color="auto" w:fill="FFFFFF"/>
          <w:lang w:val="ru-RU"/>
        </w:rPr>
        <w:t xml:space="preserve"> </w:t>
      </w:r>
      <w:r w:rsidRPr="001F3847">
        <w:rPr>
          <w:sz w:val="28"/>
          <w:szCs w:val="28"/>
          <w:shd w:val="clear" w:color="auto" w:fill="FFFFFF"/>
          <w:lang w:val="ru-RU"/>
        </w:rPr>
        <w:t>между</w:t>
      </w:r>
      <w:r>
        <w:rPr>
          <w:sz w:val="28"/>
          <w:szCs w:val="28"/>
          <w:shd w:val="clear" w:color="auto" w:fill="FFFFFF"/>
          <w:lang w:val="ru-RU"/>
        </w:rPr>
        <w:t xml:space="preserve"> </w:t>
      </w:r>
      <w:r w:rsidRPr="001F3847">
        <w:rPr>
          <w:sz w:val="28"/>
          <w:szCs w:val="28"/>
          <w:shd w:val="clear" w:color="auto" w:fill="FFFFFF"/>
          <w:lang w:val="ru-RU"/>
        </w:rPr>
        <w:t>з</w:t>
      </w:r>
      <w:r w:rsidRPr="001F3847">
        <w:rPr>
          <w:sz w:val="28"/>
          <w:szCs w:val="28"/>
          <w:shd w:val="clear" w:color="auto" w:fill="FFFFFF"/>
          <w:lang w:val="ru-RU"/>
        </w:rPr>
        <w:t>о</w:t>
      </w:r>
      <w:r w:rsidRPr="001F3847">
        <w:rPr>
          <w:sz w:val="28"/>
          <w:szCs w:val="28"/>
          <w:shd w:val="clear" w:color="auto" w:fill="FFFFFF"/>
          <w:lang w:val="ru-RU"/>
        </w:rPr>
        <w:t>нами</w:t>
      </w:r>
      <w:r>
        <w:rPr>
          <w:sz w:val="28"/>
          <w:szCs w:val="28"/>
          <w:shd w:val="clear" w:color="auto" w:fill="FFFFFF"/>
          <w:lang w:val="ru-RU"/>
        </w:rPr>
        <w:t xml:space="preserve"> </w:t>
      </w:r>
      <w:r w:rsidRPr="001F3847">
        <w:rPr>
          <w:sz w:val="28"/>
          <w:szCs w:val="28"/>
          <w:shd w:val="clear" w:color="auto" w:fill="FFFFFF"/>
          <w:lang w:val="ru-RU"/>
        </w:rPr>
        <w:t>активного</w:t>
      </w:r>
      <w:r>
        <w:rPr>
          <w:sz w:val="28"/>
          <w:szCs w:val="28"/>
          <w:shd w:val="clear" w:color="auto" w:fill="FFFFFF"/>
          <w:lang w:val="ru-RU"/>
        </w:rPr>
        <w:t xml:space="preserve"> </w:t>
      </w:r>
      <w:r w:rsidRPr="001F3847">
        <w:rPr>
          <w:sz w:val="28"/>
          <w:szCs w:val="28"/>
          <w:shd w:val="clear" w:color="auto" w:fill="FFFFFF"/>
          <w:lang w:val="ru-RU"/>
        </w:rPr>
        <w:t>и</w:t>
      </w:r>
      <w:r>
        <w:rPr>
          <w:sz w:val="28"/>
          <w:szCs w:val="28"/>
          <w:shd w:val="clear" w:color="auto" w:fill="FFFFFF"/>
          <w:lang w:val="ru-RU"/>
        </w:rPr>
        <w:t xml:space="preserve"> </w:t>
      </w:r>
      <w:r w:rsidRPr="001F3847">
        <w:rPr>
          <w:sz w:val="28"/>
          <w:szCs w:val="28"/>
          <w:shd w:val="clear" w:color="auto" w:fill="FFFFFF"/>
          <w:lang w:val="ru-RU"/>
        </w:rPr>
        <w:t>пассивного</w:t>
      </w:r>
      <w:r>
        <w:rPr>
          <w:sz w:val="28"/>
          <w:szCs w:val="28"/>
          <w:shd w:val="clear" w:color="auto" w:fill="FFFFFF"/>
          <w:lang w:val="ru-RU"/>
        </w:rPr>
        <w:t xml:space="preserve"> </w:t>
      </w:r>
      <w:r w:rsidRPr="001F3847">
        <w:rPr>
          <w:sz w:val="28"/>
          <w:szCs w:val="28"/>
          <w:shd w:val="clear" w:color="auto" w:fill="FFFFFF"/>
          <w:lang w:val="ru-RU"/>
        </w:rPr>
        <w:t>отдыха</w:t>
      </w:r>
      <w:r>
        <w:rPr>
          <w:sz w:val="28"/>
          <w:szCs w:val="28"/>
          <w:shd w:val="clear" w:color="auto" w:fill="FFFFFF"/>
          <w:lang w:val="ru-RU"/>
        </w:rPr>
        <w:t xml:space="preserve"> </w:t>
      </w:r>
      <w:r w:rsidRPr="001F3847">
        <w:rPr>
          <w:sz w:val="28"/>
          <w:szCs w:val="28"/>
          <w:shd w:val="clear" w:color="auto" w:fill="FFFFFF"/>
          <w:lang w:val="ru-RU"/>
        </w:rPr>
        <w:t>должно</w:t>
      </w:r>
      <w:r>
        <w:rPr>
          <w:sz w:val="28"/>
          <w:szCs w:val="28"/>
          <w:shd w:val="clear" w:color="auto" w:fill="FFFFFF"/>
          <w:lang w:val="ru-RU"/>
        </w:rPr>
        <w:t xml:space="preserve"> </w:t>
      </w:r>
      <w:r w:rsidRPr="001F3847">
        <w:rPr>
          <w:sz w:val="28"/>
          <w:szCs w:val="28"/>
          <w:shd w:val="clear" w:color="auto" w:fill="FFFFFF"/>
          <w:lang w:val="ru-RU"/>
        </w:rPr>
        <w:t>быть</w:t>
      </w:r>
      <w:r>
        <w:rPr>
          <w:sz w:val="28"/>
          <w:szCs w:val="28"/>
          <w:shd w:val="clear" w:color="auto" w:fill="FFFFFF"/>
          <w:lang w:val="ru-RU"/>
        </w:rPr>
        <w:t xml:space="preserve"> </w:t>
      </w:r>
      <w:r w:rsidRPr="001F3847">
        <w:rPr>
          <w:sz w:val="28"/>
          <w:szCs w:val="28"/>
          <w:shd w:val="clear" w:color="auto" w:fill="FFFFFF"/>
          <w:lang w:val="ru-RU"/>
        </w:rPr>
        <w:t>не</w:t>
      </w:r>
      <w:r>
        <w:rPr>
          <w:sz w:val="28"/>
          <w:szCs w:val="28"/>
          <w:shd w:val="clear" w:color="auto" w:fill="FFFFFF"/>
          <w:lang w:val="ru-RU"/>
        </w:rPr>
        <w:t xml:space="preserve"> </w:t>
      </w:r>
      <w:r w:rsidRPr="001F3847">
        <w:rPr>
          <w:sz w:val="28"/>
          <w:szCs w:val="28"/>
          <w:shd w:val="clear" w:color="auto" w:fill="FFFFFF"/>
          <w:lang w:val="ru-RU"/>
        </w:rPr>
        <w:t>менее</w:t>
      </w:r>
      <w:r>
        <w:rPr>
          <w:sz w:val="28"/>
          <w:szCs w:val="28"/>
          <w:shd w:val="clear" w:color="auto" w:fill="FFFFFF"/>
          <w:lang w:val="ru-RU"/>
        </w:rPr>
        <w:t xml:space="preserve"> </w:t>
      </w:r>
      <w:r w:rsidRPr="001F3847">
        <w:rPr>
          <w:sz w:val="28"/>
          <w:szCs w:val="28"/>
          <w:shd w:val="clear" w:color="auto" w:fill="FFFFFF"/>
          <w:lang w:val="ru-RU"/>
        </w:rPr>
        <w:t>280—300</w:t>
      </w:r>
      <w:r>
        <w:rPr>
          <w:sz w:val="28"/>
          <w:szCs w:val="28"/>
          <w:shd w:val="clear" w:color="auto" w:fill="FFFFFF"/>
          <w:lang w:val="ru-RU"/>
        </w:rPr>
        <w:t xml:space="preserve"> </w:t>
      </w:r>
      <w:r w:rsidRPr="001F3847">
        <w:rPr>
          <w:sz w:val="28"/>
          <w:szCs w:val="28"/>
          <w:shd w:val="clear" w:color="auto" w:fill="FFFFFF"/>
          <w:lang w:val="ru-RU"/>
        </w:rPr>
        <w:t>м.</w:t>
      </w:r>
      <w:r>
        <w:rPr>
          <w:sz w:val="28"/>
          <w:szCs w:val="28"/>
          <w:shd w:val="clear" w:color="auto" w:fill="FFFFFF"/>
          <w:lang w:val="ru-RU"/>
        </w:rPr>
        <w:t xml:space="preserve"> </w:t>
      </w:r>
      <w:r w:rsidR="00D15DBE" w:rsidRPr="001F3847">
        <w:rPr>
          <w:rFonts w:cs="Times New Roman"/>
          <w:sz w:val="28"/>
          <w:szCs w:val="28"/>
          <w:shd w:val="clear" w:color="auto" w:fill="FFFFFF"/>
          <w:lang w:val="ru-RU"/>
        </w:rPr>
        <w:t>В</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состав</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открытых</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спортивных</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сооружений</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могут</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входить:</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комплексная</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площадка,</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полоса</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для</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преодоления</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препятствий,</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«тропа</w:t>
      </w:r>
      <w:r w:rsidR="00D15DBE">
        <w:rPr>
          <w:rFonts w:cs="Times New Roman"/>
          <w:b/>
          <w:sz w:val="28"/>
          <w:szCs w:val="28"/>
          <w:shd w:val="clear" w:color="auto" w:fill="FFFFFF"/>
          <w:lang w:val="ru-RU"/>
        </w:rPr>
        <w:t xml:space="preserve"> </w:t>
      </w:r>
      <w:r w:rsidR="00D15DBE" w:rsidRPr="001F3847">
        <w:rPr>
          <w:rFonts w:cs="Times New Roman"/>
          <w:sz w:val="28"/>
          <w:szCs w:val="28"/>
          <w:shd w:val="clear" w:color="auto" w:fill="FFFFFF"/>
          <w:lang w:val="ru-RU"/>
        </w:rPr>
        <w:t>здоровья,</w:t>
      </w:r>
      <w:r w:rsidR="00D15DBE">
        <w:rPr>
          <w:rFonts w:cs="Times New Roman"/>
          <w:spacing w:val="2"/>
          <w:sz w:val="28"/>
          <w:szCs w:val="28"/>
          <w:lang w:val="ru-RU"/>
        </w:rPr>
        <w:t xml:space="preserve"> </w:t>
      </w:r>
      <w:r w:rsidR="00D15DBE" w:rsidRPr="001F3847">
        <w:rPr>
          <w:rFonts w:cs="Times New Roman"/>
          <w:spacing w:val="2"/>
          <w:sz w:val="28"/>
          <w:szCs w:val="28"/>
          <w:lang w:val="ru-RU"/>
        </w:rPr>
        <w:t>устрой</w:t>
      </w:r>
      <w:proofErr w:type="gramStart"/>
      <w:r w:rsidR="00D15DBE" w:rsidRPr="001F3847">
        <w:rPr>
          <w:rFonts w:cs="Times New Roman"/>
          <w:spacing w:val="2"/>
          <w:sz w:val="28"/>
          <w:szCs w:val="28"/>
          <w:lang w:val="ru-RU"/>
        </w:rPr>
        <w:t>ств</w:t>
      </w:r>
      <w:r w:rsidR="00D15DBE">
        <w:rPr>
          <w:rFonts w:cs="Times New Roman"/>
          <w:spacing w:val="2"/>
          <w:sz w:val="28"/>
          <w:szCs w:val="28"/>
          <w:lang w:val="ru-RU"/>
        </w:rPr>
        <w:t xml:space="preserve"> </w:t>
      </w:r>
      <w:r w:rsidR="00D15DBE" w:rsidRPr="001F3847">
        <w:rPr>
          <w:rFonts w:cs="Times New Roman"/>
          <w:spacing w:val="2"/>
          <w:sz w:val="28"/>
          <w:szCs w:val="28"/>
          <w:lang w:val="ru-RU"/>
        </w:rPr>
        <w:t>дл</w:t>
      </w:r>
      <w:proofErr w:type="gramEnd"/>
      <w:r w:rsidR="00D15DBE" w:rsidRPr="001F3847">
        <w:rPr>
          <w:rFonts w:cs="Times New Roman"/>
          <w:spacing w:val="2"/>
          <w:sz w:val="28"/>
          <w:szCs w:val="28"/>
          <w:lang w:val="ru-RU"/>
        </w:rPr>
        <w:t>я</w:t>
      </w:r>
      <w:r w:rsidR="00D15DBE">
        <w:rPr>
          <w:rFonts w:cs="Times New Roman"/>
          <w:spacing w:val="2"/>
          <w:sz w:val="28"/>
          <w:szCs w:val="28"/>
          <w:lang w:val="ru-RU"/>
        </w:rPr>
        <w:t xml:space="preserve"> </w:t>
      </w:r>
      <w:r w:rsidR="00D15DBE" w:rsidRPr="001F3847">
        <w:rPr>
          <w:rFonts w:cs="Times New Roman"/>
          <w:spacing w:val="2"/>
          <w:sz w:val="28"/>
          <w:szCs w:val="28"/>
          <w:lang w:val="ru-RU"/>
        </w:rPr>
        <w:t>роллерспорта</w:t>
      </w:r>
      <w:r w:rsidR="00D15DBE">
        <w:rPr>
          <w:rFonts w:cs="Times New Roman"/>
          <w:spacing w:val="2"/>
          <w:sz w:val="28"/>
          <w:szCs w:val="28"/>
          <w:lang w:val="ru-RU"/>
        </w:rPr>
        <w:t xml:space="preserve"> </w:t>
      </w:r>
      <w:r w:rsidR="00D15DBE" w:rsidRPr="001F3847">
        <w:rPr>
          <w:rFonts w:cs="Times New Roman"/>
          <w:spacing w:val="2"/>
          <w:sz w:val="28"/>
          <w:szCs w:val="28"/>
          <w:lang w:val="ru-RU"/>
        </w:rPr>
        <w:t>и</w:t>
      </w:r>
      <w:r w:rsidR="00D15DBE">
        <w:rPr>
          <w:rFonts w:cs="Times New Roman"/>
          <w:spacing w:val="2"/>
          <w:sz w:val="28"/>
          <w:szCs w:val="28"/>
          <w:lang w:val="ru-RU"/>
        </w:rPr>
        <w:t xml:space="preserve"> </w:t>
      </w:r>
      <w:r w:rsidR="00D15DBE" w:rsidRPr="001F3847">
        <w:rPr>
          <w:rFonts w:cs="Times New Roman"/>
          <w:sz w:val="28"/>
          <w:szCs w:val="28"/>
          <w:shd w:val="clear" w:color="auto" w:fill="FFFFFF"/>
          <w:lang w:val="ru-RU"/>
        </w:rPr>
        <w:lastRenderedPageBreak/>
        <w:t>скейтинга.</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Минимальные</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размеры</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комплексной</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площадки</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для</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детей</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старше</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14</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лет</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и</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взрослых:</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площадь</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250</w:t>
      </w:r>
      <w:r w:rsidR="00D15DBE">
        <w:rPr>
          <w:rFonts w:cs="Times New Roman"/>
          <w:sz w:val="28"/>
          <w:szCs w:val="28"/>
          <w:shd w:val="clear" w:color="auto" w:fill="FFFFFF"/>
          <w:lang w:val="ru-RU"/>
        </w:rPr>
        <w:t xml:space="preserve"> </w:t>
      </w:r>
      <w:r w:rsidR="00D15DBE" w:rsidRPr="001F3847">
        <w:rPr>
          <w:rFonts w:cs="Times New Roman"/>
          <w:sz w:val="28"/>
          <w:szCs w:val="28"/>
          <w:shd w:val="clear" w:color="auto" w:fill="FFFFFF"/>
          <w:lang w:val="ru-RU"/>
        </w:rPr>
        <w:t>м</w:t>
      </w:r>
      <w:proofErr w:type="gramStart"/>
      <w:r w:rsidR="00D15DBE" w:rsidRPr="001F3847">
        <w:rPr>
          <w:rFonts w:cs="Times New Roman"/>
          <w:sz w:val="28"/>
          <w:szCs w:val="28"/>
          <w:shd w:val="clear" w:color="auto" w:fill="FFFFFF"/>
          <w:vertAlign w:val="superscript"/>
          <w:lang w:val="ru-RU"/>
        </w:rPr>
        <w:t>2</w:t>
      </w:r>
      <w:proofErr w:type="gramEnd"/>
    </w:p>
    <w:p w:rsidR="00D15DBE" w:rsidRPr="00F454D9" w:rsidRDefault="00954260" w:rsidP="00F454D9">
      <w:pPr>
        <w:pStyle w:val="ad"/>
        <w:numPr>
          <w:ilvl w:val="3"/>
          <w:numId w:val="49"/>
        </w:numPr>
        <w:spacing w:line="276" w:lineRule="auto"/>
        <w:rPr>
          <w:sz w:val="28"/>
          <w:szCs w:val="28"/>
          <w:lang w:val="ru-RU"/>
        </w:rPr>
      </w:pPr>
      <w:r w:rsidRPr="00F454D9">
        <w:rPr>
          <w:sz w:val="28"/>
          <w:szCs w:val="28"/>
          <w:lang w:val="ru-RU"/>
        </w:rPr>
        <w:t>Придворовые площадки включают: комплексную площадку для гимнастики и легкой атлетики, площадки для волейбола, баскетбола, тенниса и настольного тенниса (общая площадь до 13 400 м</w:t>
      </w:r>
      <w:proofErr w:type="gramStart"/>
      <w:r w:rsidRPr="00F454D9">
        <w:rPr>
          <w:sz w:val="28"/>
          <w:szCs w:val="28"/>
          <w:lang w:val="ru-RU"/>
        </w:rPr>
        <w:t>2</w:t>
      </w:r>
      <w:proofErr w:type="gramEnd"/>
      <w:r w:rsidRPr="00F454D9">
        <w:rPr>
          <w:sz w:val="28"/>
          <w:szCs w:val="28"/>
          <w:lang w:val="ru-RU"/>
        </w:rPr>
        <w:t xml:space="preserve">) размещаются на местности с расчетом 30-минутной пешеходной доступности и включают поля для футбола и хоккея с шайбой, спортивно-игровые площадки. </w:t>
      </w:r>
    </w:p>
    <w:p w:rsidR="00A72C69" w:rsidRPr="00D15DBE" w:rsidRDefault="00A72C69" w:rsidP="008E6E5B">
      <w:pPr>
        <w:pStyle w:val="ad"/>
        <w:numPr>
          <w:ilvl w:val="3"/>
          <w:numId w:val="49"/>
        </w:numPr>
        <w:spacing w:line="276" w:lineRule="auto"/>
        <w:rPr>
          <w:b/>
          <w:bCs/>
          <w:sz w:val="28"/>
          <w:szCs w:val="28"/>
          <w:lang w:val="ru-RU"/>
        </w:rPr>
      </w:pPr>
      <w:r w:rsidRPr="005F431B">
        <w:rPr>
          <w:rFonts w:eastAsia="Times New Roman" w:cs="Times New Roman"/>
          <w:kern w:val="0"/>
          <w:sz w:val="28"/>
          <w:szCs w:val="28"/>
          <w:lang w:val="ru-RU" w:eastAsia="ru-RU" w:bidi="ar-SA"/>
        </w:rPr>
        <w:t>Пропускная</w:t>
      </w:r>
      <w:r w:rsidRPr="00A72C69">
        <w:rPr>
          <w:rFonts w:eastAsia="Times New Roman" w:cs="Times New Roman"/>
          <w:kern w:val="0"/>
          <w:sz w:val="28"/>
          <w:szCs w:val="28"/>
          <w:lang w:val="ru-RU" w:eastAsia="ru-RU" w:bidi="ar-SA"/>
        </w:rPr>
        <w:t xml:space="preserve"> способность залов в зависимости от вида спорта на одного человека. </w:t>
      </w:r>
    </w:p>
    <w:p w:rsidR="00A72C69" w:rsidRPr="00A72C69" w:rsidRDefault="00A72C69" w:rsidP="005F431B">
      <w:pPr>
        <w:widowControl/>
        <w:shd w:val="clear" w:color="auto" w:fill="FFFFFF"/>
        <w:suppressAutoHyphens w:val="0"/>
        <w:autoSpaceDN/>
        <w:spacing w:after="150" w:line="276" w:lineRule="auto"/>
        <w:ind w:left="709"/>
        <w:textAlignment w:val="auto"/>
        <w:rPr>
          <w:rFonts w:eastAsia="Times New Roman" w:cs="Times New Roman"/>
          <w:kern w:val="0"/>
          <w:sz w:val="28"/>
          <w:szCs w:val="28"/>
          <w:lang w:val="ru-RU" w:eastAsia="ru-RU" w:bidi="ar-SA"/>
        </w:rPr>
      </w:pPr>
      <w:r w:rsidRPr="00A72C69">
        <w:rPr>
          <w:rFonts w:eastAsia="Times New Roman" w:cs="Times New Roman"/>
          <w:bCs/>
          <w:kern w:val="0"/>
          <w:sz w:val="28"/>
          <w:szCs w:val="28"/>
          <w:lang w:val="ru-RU" w:eastAsia="ru-RU" w:bidi="ar-SA"/>
        </w:rPr>
        <w:t>Табли</w:t>
      </w:r>
      <w:r w:rsidR="00D15DBE">
        <w:rPr>
          <w:rFonts w:eastAsia="Times New Roman" w:cs="Times New Roman"/>
          <w:bCs/>
          <w:kern w:val="0"/>
          <w:sz w:val="28"/>
          <w:szCs w:val="28"/>
          <w:lang w:val="ru-RU" w:eastAsia="ru-RU" w:bidi="ar-SA"/>
        </w:rPr>
        <w:t>ца пропускной способности залов</w:t>
      </w:r>
      <w:r w:rsidRPr="00A72C69">
        <w:rPr>
          <w:rFonts w:eastAsia="Times New Roman" w:cs="Times New Roman"/>
          <w:bCs/>
          <w:kern w:val="0"/>
          <w:sz w:val="28"/>
          <w:szCs w:val="28"/>
          <w:lang w:val="ru-RU" w:eastAsia="ru-RU" w:bidi="ar-SA"/>
        </w:rPr>
        <w:t>.</w:t>
      </w:r>
    </w:p>
    <w:p w:rsidR="00A72C69" w:rsidRPr="00A72C69" w:rsidRDefault="00A72C69" w:rsidP="00A72C69">
      <w:pPr>
        <w:widowControl/>
        <w:shd w:val="clear" w:color="auto" w:fill="FFFFFF"/>
        <w:suppressAutoHyphens w:val="0"/>
        <w:autoSpaceDN/>
        <w:spacing w:after="150" w:line="293" w:lineRule="atLeast"/>
        <w:textAlignment w:val="auto"/>
        <w:rPr>
          <w:rFonts w:ascii="Arial" w:eastAsia="Times New Roman" w:hAnsi="Arial" w:cs="Arial"/>
          <w:color w:val="555555"/>
          <w:kern w:val="0"/>
          <w:sz w:val="20"/>
          <w:szCs w:val="20"/>
          <w:lang w:val="ru-RU" w:eastAsia="ru-RU" w:bidi="ar-SA"/>
        </w:rPr>
      </w:pPr>
      <w:r>
        <w:rPr>
          <w:rFonts w:ascii="Arial" w:eastAsia="Times New Roman" w:hAnsi="Arial" w:cs="Arial"/>
          <w:noProof/>
          <w:color w:val="555555"/>
          <w:kern w:val="0"/>
          <w:sz w:val="20"/>
          <w:szCs w:val="20"/>
          <w:lang w:val="ru-RU" w:eastAsia="ru-RU" w:bidi="ar-SA"/>
        </w:rPr>
        <w:drawing>
          <wp:inline distT="0" distB="0" distL="0" distR="0">
            <wp:extent cx="6076452" cy="1171575"/>
            <wp:effectExtent l="19050" t="0" r="498" b="0"/>
            <wp:docPr id="22" name="Рисунок 22" descr="http://www.knowfinance.ru/images/books/554/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nowfinance.ru/images/books/554/image003.png"/>
                    <pic:cNvPicPr>
                      <a:picLocks noChangeAspect="1" noChangeArrowheads="1"/>
                    </pic:cNvPicPr>
                  </pic:nvPicPr>
                  <pic:blipFill>
                    <a:blip r:embed="rId78" cstate="print"/>
                    <a:srcRect/>
                    <a:stretch>
                      <a:fillRect/>
                    </a:stretch>
                  </pic:blipFill>
                  <pic:spPr bwMode="auto">
                    <a:xfrm>
                      <a:off x="0" y="0"/>
                      <a:ext cx="6076452" cy="1171575"/>
                    </a:xfrm>
                    <a:prstGeom prst="rect">
                      <a:avLst/>
                    </a:prstGeom>
                    <a:noFill/>
                    <a:ln w="9525">
                      <a:noFill/>
                      <a:miter lim="800000"/>
                      <a:headEnd/>
                      <a:tailEnd/>
                    </a:ln>
                  </pic:spPr>
                </pic:pic>
              </a:graphicData>
            </a:graphic>
          </wp:inline>
        </w:drawing>
      </w:r>
    </w:p>
    <w:p w:rsidR="00954260" w:rsidRPr="001F3847" w:rsidRDefault="00954260" w:rsidP="00954260">
      <w:pPr>
        <w:pStyle w:val="ad"/>
        <w:widowControl/>
        <w:shd w:val="clear" w:color="auto" w:fill="FFFFFF"/>
        <w:suppressAutoHyphens w:val="0"/>
        <w:autoSpaceDN/>
        <w:spacing w:line="276" w:lineRule="auto"/>
        <w:ind w:left="0" w:firstLine="709"/>
        <w:textAlignment w:val="auto"/>
        <w:rPr>
          <w:sz w:val="28"/>
          <w:szCs w:val="28"/>
          <w:shd w:val="clear" w:color="auto" w:fill="FFFFFF"/>
          <w:lang w:val="ru-RU"/>
        </w:rPr>
        <w:sectPr w:rsidR="00954260" w:rsidRPr="001F3847" w:rsidSect="00296F94">
          <w:pgSz w:w="11907" w:h="16840" w:code="9"/>
          <w:pgMar w:top="539" w:right="708" w:bottom="902" w:left="1106" w:header="720" w:footer="266" w:gutter="0"/>
          <w:cols w:space="720"/>
          <w:docGrid w:linePitch="326"/>
        </w:sectPr>
      </w:pPr>
      <w:r w:rsidRPr="001F3847">
        <w:rPr>
          <w:sz w:val="28"/>
          <w:szCs w:val="28"/>
          <w:shd w:val="clear" w:color="auto" w:fill="FFFFFF"/>
          <w:lang w:val="ru-RU"/>
        </w:rPr>
        <w:br w:type="page"/>
      </w:r>
    </w:p>
    <w:p w:rsidR="009C643E" w:rsidRDefault="009C643E" w:rsidP="009C643E">
      <w:pPr>
        <w:pStyle w:val="20"/>
        <w:rPr>
          <w:rFonts w:ascii="Times New Roman" w:hAnsi="Times New Roman" w:cs="Times New Roman"/>
          <w:color w:val="auto"/>
          <w:lang w:val="ru-RU"/>
        </w:rPr>
      </w:pPr>
      <w:bookmarkStart w:id="34" w:name="_Toc459310396"/>
      <w:r w:rsidRPr="001F3847">
        <w:rPr>
          <w:rFonts w:ascii="Times New Roman" w:hAnsi="Times New Roman" w:cs="Times New Roman"/>
          <w:color w:val="auto"/>
        </w:rPr>
        <w:lastRenderedPageBreak/>
        <w:t>ЛИТЕРАТУРА</w:t>
      </w:r>
      <w:bookmarkEnd w:id="34"/>
    </w:p>
    <w:p w:rsidR="00B42D2C" w:rsidRPr="00B42D2C" w:rsidRDefault="00B42D2C" w:rsidP="00B42D2C">
      <w:pPr>
        <w:rPr>
          <w:lang w:val="ru-RU"/>
        </w:rPr>
      </w:pPr>
    </w:p>
    <w:p w:rsidR="0073131A" w:rsidRPr="001F3847" w:rsidRDefault="00B42D2C" w:rsidP="00B42D2C">
      <w:pPr>
        <w:pStyle w:val="S0"/>
        <w:numPr>
          <w:ilvl w:val="1"/>
          <w:numId w:val="23"/>
        </w:numPr>
        <w:ind w:left="709" w:firstLine="0"/>
        <w:rPr>
          <w:rFonts w:eastAsia="Times New Roman" w:cs="Times New Roman"/>
          <w:kern w:val="0"/>
          <w:sz w:val="20"/>
          <w:szCs w:val="20"/>
          <w:lang w:eastAsia="ru-RU" w:bidi="ar-SA"/>
        </w:rPr>
      </w:pPr>
      <w:r w:rsidRPr="00B42D2C">
        <w:rPr>
          <w:rFonts w:eastAsia="Times New Roman" w:cs="Times New Roman"/>
          <w:bCs/>
          <w:kern w:val="0"/>
          <w:sz w:val="28"/>
          <w:szCs w:val="28"/>
          <w:lang w:eastAsia="ru-RU" w:bidi="ar-SA"/>
        </w:rPr>
        <w:t>Градостроительство.</w:t>
      </w:r>
      <w:r w:rsidR="00973E83" w:rsidRPr="00B42D2C">
        <w:rPr>
          <w:rFonts w:eastAsia="Times New Roman" w:cs="Times New Roman"/>
          <w:bCs/>
          <w:kern w:val="0"/>
          <w:sz w:val="28"/>
          <w:szCs w:val="28"/>
          <w:lang w:eastAsia="ru-RU" w:bidi="ar-SA"/>
        </w:rPr>
        <w:t xml:space="preserve"> </w:t>
      </w:r>
      <w:r w:rsidRPr="00B42D2C">
        <w:rPr>
          <w:rFonts w:eastAsia="Times New Roman" w:cs="Times New Roman"/>
          <w:bCs/>
          <w:kern w:val="0"/>
          <w:sz w:val="28"/>
          <w:szCs w:val="28"/>
          <w:lang w:eastAsia="ru-RU" w:bidi="ar-SA"/>
        </w:rPr>
        <w:t>Планировка</w:t>
      </w:r>
      <w:r w:rsidR="00973E83" w:rsidRPr="00B42D2C">
        <w:rPr>
          <w:rFonts w:eastAsia="Times New Roman" w:cs="Times New Roman"/>
          <w:bCs/>
          <w:kern w:val="0"/>
          <w:sz w:val="28"/>
          <w:szCs w:val="28"/>
          <w:lang w:eastAsia="ru-RU" w:bidi="ar-SA"/>
        </w:rPr>
        <w:t xml:space="preserve"> </w:t>
      </w:r>
      <w:r w:rsidRPr="00B42D2C">
        <w:rPr>
          <w:rFonts w:eastAsia="Times New Roman" w:cs="Times New Roman"/>
          <w:bCs/>
          <w:kern w:val="0"/>
          <w:sz w:val="28"/>
          <w:szCs w:val="28"/>
          <w:lang w:eastAsia="ru-RU" w:bidi="ar-SA"/>
        </w:rPr>
        <w:t>и</w:t>
      </w:r>
      <w:r w:rsidR="00973E83" w:rsidRPr="00B42D2C">
        <w:rPr>
          <w:rFonts w:eastAsia="Times New Roman" w:cs="Times New Roman"/>
          <w:bCs/>
          <w:kern w:val="0"/>
          <w:sz w:val="28"/>
          <w:szCs w:val="28"/>
          <w:lang w:eastAsia="ru-RU" w:bidi="ar-SA"/>
        </w:rPr>
        <w:t xml:space="preserve"> </w:t>
      </w:r>
      <w:r w:rsidRPr="00B42D2C">
        <w:rPr>
          <w:rFonts w:eastAsia="Times New Roman" w:cs="Times New Roman"/>
          <w:bCs/>
          <w:kern w:val="0"/>
          <w:sz w:val="28"/>
          <w:szCs w:val="28"/>
          <w:lang w:eastAsia="ru-RU" w:bidi="ar-SA"/>
        </w:rPr>
        <w:t>застройка</w:t>
      </w:r>
      <w:r w:rsidR="00973E83" w:rsidRPr="00B42D2C">
        <w:rPr>
          <w:rFonts w:eastAsia="Times New Roman" w:cs="Times New Roman"/>
          <w:bCs/>
          <w:kern w:val="0"/>
          <w:sz w:val="28"/>
          <w:szCs w:val="28"/>
          <w:lang w:eastAsia="ru-RU" w:bidi="ar-SA"/>
        </w:rPr>
        <w:t xml:space="preserve"> </w:t>
      </w:r>
      <w:r w:rsidRPr="00B42D2C">
        <w:rPr>
          <w:rFonts w:eastAsia="Times New Roman" w:cs="Times New Roman"/>
          <w:bCs/>
          <w:kern w:val="0"/>
          <w:sz w:val="28"/>
          <w:szCs w:val="28"/>
          <w:lang w:eastAsia="ru-RU" w:bidi="ar-SA"/>
        </w:rPr>
        <w:t>городских</w:t>
      </w:r>
      <w:r w:rsidR="00973E83" w:rsidRPr="00B42D2C">
        <w:rPr>
          <w:rFonts w:eastAsia="Times New Roman" w:cs="Times New Roman"/>
          <w:bCs/>
          <w:kern w:val="0"/>
          <w:sz w:val="28"/>
          <w:szCs w:val="28"/>
          <w:lang w:eastAsia="ru-RU" w:bidi="ar-SA"/>
        </w:rPr>
        <w:t xml:space="preserve"> </w:t>
      </w:r>
      <w:r w:rsidRPr="00B42D2C">
        <w:rPr>
          <w:rFonts w:eastAsia="Times New Roman" w:cs="Times New Roman"/>
          <w:bCs/>
          <w:kern w:val="0"/>
          <w:sz w:val="28"/>
          <w:szCs w:val="28"/>
          <w:lang w:eastAsia="ru-RU" w:bidi="ar-SA"/>
        </w:rPr>
        <w:t>и</w:t>
      </w:r>
      <w:r w:rsidR="00973E83" w:rsidRPr="00B42D2C">
        <w:rPr>
          <w:rFonts w:eastAsia="Times New Roman" w:cs="Times New Roman"/>
          <w:bCs/>
          <w:kern w:val="0"/>
          <w:sz w:val="28"/>
          <w:szCs w:val="28"/>
          <w:lang w:eastAsia="ru-RU" w:bidi="ar-SA"/>
        </w:rPr>
        <w:t xml:space="preserve"> </w:t>
      </w:r>
      <w:r w:rsidRPr="00B42D2C">
        <w:rPr>
          <w:rFonts w:eastAsia="Times New Roman" w:cs="Times New Roman"/>
          <w:bCs/>
          <w:kern w:val="0"/>
          <w:sz w:val="28"/>
          <w:szCs w:val="28"/>
          <w:lang w:eastAsia="ru-RU" w:bidi="ar-SA"/>
        </w:rPr>
        <w:t>сельских</w:t>
      </w:r>
      <w:r w:rsidR="00973E83" w:rsidRPr="00B42D2C">
        <w:rPr>
          <w:rFonts w:eastAsia="Times New Roman" w:cs="Times New Roman"/>
          <w:bCs/>
          <w:kern w:val="0"/>
          <w:sz w:val="28"/>
          <w:szCs w:val="28"/>
          <w:lang w:eastAsia="ru-RU" w:bidi="ar-SA"/>
        </w:rPr>
        <w:t xml:space="preserve"> </w:t>
      </w:r>
      <w:r w:rsidRPr="00B42D2C">
        <w:rPr>
          <w:rFonts w:eastAsia="Times New Roman" w:cs="Times New Roman"/>
          <w:bCs/>
          <w:kern w:val="0"/>
          <w:sz w:val="28"/>
          <w:szCs w:val="28"/>
          <w:lang w:eastAsia="ru-RU" w:bidi="ar-SA"/>
        </w:rPr>
        <w:t>поселений</w:t>
      </w:r>
      <w:r w:rsidR="00973E83">
        <w:rPr>
          <w:rFonts w:eastAsia="Times New Roman" w:cs="Times New Roman"/>
          <w:bCs/>
          <w:kern w:val="0"/>
          <w:lang w:eastAsia="ru-RU" w:bidi="ar-SA"/>
        </w:rPr>
        <w:t xml:space="preserve"> </w:t>
      </w:r>
      <w:r w:rsidR="009C643E" w:rsidRPr="001F3847">
        <w:rPr>
          <w:rFonts w:eastAsia="Times New Roman" w:cs="Times New Roman"/>
          <w:bCs/>
          <w:kern w:val="0"/>
          <w:lang w:eastAsia="ru-RU" w:bidi="ar-SA"/>
        </w:rPr>
        <w:t>СНиП</w:t>
      </w:r>
      <w:r w:rsidR="00973E83">
        <w:rPr>
          <w:rFonts w:eastAsia="Times New Roman" w:cs="Times New Roman"/>
          <w:bCs/>
          <w:kern w:val="0"/>
          <w:lang w:eastAsia="ru-RU" w:bidi="ar-SA"/>
        </w:rPr>
        <w:t xml:space="preserve"> </w:t>
      </w:r>
      <w:r w:rsidR="009C643E" w:rsidRPr="001F3847">
        <w:rPr>
          <w:rFonts w:eastAsia="Times New Roman" w:cs="Times New Roman"/>
          <w:bCs/>
          <w:kern w:val="0"/>
          <w:lang w:eastAsia="ru-RU" w:bidi="ar-SA"/>
        </w:rPr>
        <w:t>2.07.01-89*</w:t>
      </w:r>
      <w:r w:rsidR="00973E83">
        <w:rPr>
          <w:rFonts w:eastAsia="Times New Roman" w:cs="Times New Roman"/>
          <w:bCs/>
          <w:kern w:val="0"/>
          <w:lang w:eastAsia="ru-RU" w:bidi="ar-SA"/>
        </w:rPr>
        <w:t xml:space="preserve"> </w:t>
      </w:r>
      <w:r w:rsidR="009C643E" w:rsidRPr="001F3847">
        <w:rPr>
          <w:rFonts w:eastAsia="Times New Roman" w:cs="Times New Roman"/>
          <w:bCs/>
          <w:caps/>
          <w:kern w:val="0"/>
          <w:lang w:eastAsia="ru-RU" w:bidi="ar-SA"/>
        </w:rPr>
        <w:t>МОСКВА</w:t>
      </w:r>
      <w:r w:rsidR="00973E83">
        <w:rPr>
          <w:rFonts w:eastAsia="Times New Roman" w:cs="Times New Roman"/>
          <w:bCs/>
          <w:caps/>
          <w:kern w:val="0"/>
          <w:lang w:eastAsia="ru-RU" w:bidi="ar-SA"/>
        </w:rPr>
        <w:t xml:space="preserve"> </w:t>
      </w:r>
      <w:r w:rsidR="009C643E" w:rsidRPr="001F3847">
        <w:rPr>
          <w:rFonts w:eastAsia="Times New Roman" w:cs="Times New Roman"/>
          <w:bCs/>
          <w:caps/>
          <w:kern w:val="0"/>
          <w:lang w:eastAsia="ru-RU" w:bidi="ar-SA"/>
        </w:rPr>
        <w:t>1994</w:t>
      </w:r>
    </w:p>
    <w:p w:rsidR="009C643E" w:rsidRPr="001F3847" w:rsidRDefault="009C643E" w:rsidP="00B42D2C">
      <w:pPr>
        <w:pStyle w:val="S0"/>
        <w:numPr>
          <w:ilvl w:val="1"/>
          <w:numId w:val="23"/>
        </w:numPr>
        <w:ind w:left="709" w:firstLine="0"/>
        <w:rPr>
          <w:rFonts w:eastAsia="Times New Roman" w:cs="Times New Roman"/>
          <w:kern w:val="0"/>
          <w:sz w:val="28"/>
          <w:szCs w:val="28"/>
          <w:lang w:eastAsia="ru-RU" w:bidi="ar-SA"/>
        </w:rPr>
      </w:pPr>
      <w:r w:rsidRPr="001F3847">
        <w:rPr>
          <w:sz w:val="28"/>
          <w:szCs w:val="28"/>
        </w:rPr>
        <w:t>НЦС</w:t>
      </w:r>
      <w:r w:rsidR="00973E83">
        <w:rPr>
          <w:sz w:val="28"/>
          <w:szCs w:val="28"/>
        </w:rPr>
        <w:t xml:space="preserve"> </w:t>
      </w:r>
      <w:r w:rsidRPr="001F3847">
        <w:rPr>
          <w:sz w:val="28"/>
          <w:szCs w:val="28"/>
        </w:rPr>
        <w:t>81-02-2014</w:t>
      </w:r>
      <w:r w:rsidR="00973E83">
        <w:rPr>
          <w:sz w:val="28"/>
          <w:szCs w:val="28"/>
        </w:rPr>
        <w:t xml:space="preserve"> </w:t>
      </w:r>
      <w:r w:rsidRPr="001F3847">
        <w:rPr>
          <w:sz w:val="28"/>
          <w:szCs w:val="28"/>
        </w:rPr>
        <w:t>Укрупненные</w:t>
      </w:r>
      <w:r w:rsidR="00973E83">
        <w:rPr>
          <w:sz w:val="28"/>
          <w:szCs w:val="28"/>
        </w:rPr>
        <w:t xml:space="preserve"> </w:t>
      </w:r>
      <w:r w:rsidRPr="001F3847">
        <w:rPr>
          <w:sz w:val="28"/>
          <w:szCs w:val="28"/>
        </w:rPr>
        <w:t>нормативы</w:t>
      </w:r>
      <w:r w:rsidR="00973E83">
        <w:rPr>
          <w:sz w:val="28"/>
          <w:szCs w:val="28"/>
        </w:rPr>
        <w:t xml:space="preserve"> </w:t>
      </w:r>
      <w:r w:rsidRPr="001F3847">
        <w:rPr>
          <w:sz w:val="28"/>
          <w:szCs w:val="28"/>
        </w:rPr>
        <w:t>цены</w:t>
      </w:r>
      <w:r w:rsidR="00973E83">
        <w:rPr>
          <w:sz w:val="28"/>
          <w:szCs w:val="28"/>
        </w:rPr>
        <w:t xml:space="preserve"> </w:t>
      </w:r>
      <w:r w:rsidRPr="001F3847">
        <w:rPr>
          <w:sz w:val="28"/>
          <w:szCs w:val="28"/>
        </w:rPr>
        <w:t>строительства.</w:t>
      </w:r>
      <w:r w:rsidR="00973E83">
        <w:rPr>
          <w:sz w:val="28"/>
          <w:szCs w:val="28"/>
        </w:rPr>
        <w:t xml:space="preserve"> </w:t>
      </w:r>
      <w:r w:rsidRPr="001F3847">
        <w:rPr>
          <w:sz w:val="28"/>
          <w:szCs w:val="28"/>
        </w:rPr>
        <w:t>Государственные</w:t>
      </w:r>
      <w:r w:rsidR="00973E83">
        <w:rPr>
          <w:sz w:val="28"/>
          <w:szCs w:val="28"/>
        </w:rPr>
        <w:t xml:space="preserve"> </w:t>
      </w:r>
      <w:r w:rsidRPr="001F3847">
        <w:rPr>
          <w:sz w:val="28"/>
          <w:szCs w:val="28"/>
        </w:rPr>
        <w:t>сметные</w:t>
      </w:r>
      <w:r w:rsidR="00973E83">
        <w:rPr>
          <w:sz w:val="28"/>
          <w:szCs w:val="28"/>
        </w:rPr>
        <w:t xml:space="preserve"> </w:t>
      </w:r>
      <w:r w:rsidRPr="001F3847">
        <w:rPr>
          <w:sz w:val="28"/>
          <w:szCs w:val="28"/>
        </w:rPr>
        <w:t>нормативы.</w:t>
      </w:r>
      <w:r w:rsidR="00973E83">
        <w:rPr>
          <w:sz w:val="28"/>
          <w:szCs w:val="28"/>
        </w:rPr>
        <w:t xml:space="preserve"> </w:t>
      </w:r>
      <w:r w:rsidRPr="001F3847">
        <w:rPr>
          <w:sz w:val="28"/>
          <w:szCs w:val="28"/>
        </w:rPr>
        <w:t>Укрупненные</w:t>
      </w:r>
      <w:r w:rsidR="00973E83">
        <w:rPr>
          <w:sz w:val="28"/>
          <w:szCs w:val="28"/>
        </w:rPr>
        <w:t xml:space="preserve"> </w:t>
      </w:r>
      <w:r w:rsidRPr="001F3847">
        <w:rPr>
          <w:sz w:val="28"/>
          <w:szCs w:val="28"/>
        </w:rPr>
        <w:t>нормативы</w:t>
      </w:r>
      <w:r w:rsidR="00973E83">
        <w:rPr>
          <w:sz w:val="28"/>
          <w:szCs w:val="28"/>
        </w:rPr>
        <w:t xml:space="preserve"> </w:t>
      </w:r>
      <w:r w:rsidRPr="001F3847">
        <w:rPr>
          <w:sz w:val="28"/>
          <w:szCs w:val="28"/>
        </w:rPr>
        <w:t>цены</w:t>
      </w:r>
      <w:r w:rsidR="00973E83">
        <w:rPr>
          <w:sz w:val="28"/>
          <w:szCs w:val="28"/>
        </w:rPr>
        <w:t xml:space="preserve"> </w:t>
      </w:r>
      <w:r w:rsidRPr="001F3847">
        <w:rPr>
          <w:sz w:val="28"/>
          <w:szCs w:val="28"/>
        </w:rPr>
        <w:t>строительства</w:t>
      </w:r>
      <w:r w:rsidR="0073131A" w:rsidRPr="001F3847">
        <w:rPr>
          <w:sz w:val="28"/>
          <w:szCs w:val="28"/>
        </w:rPr>
        <w:t>.</w:t>
      </w:r>
      <w:r w:rsidR="00973E83">
        <w:rPr>
          <w:b/>
          <w:sz w:val="28"/>
          <w:szCs w:val="28"/>
        </w:rPr>
        <w:t xml:space="preserve"> </w:t>
      </w:r>
      <w:r w:rsidRPr="001F3847">
        <w:rPr>
          <w:sz w:val="28"/>
          <w:szCs w:val="28"/>
        </w:rPr>
        <w:t>Дата</w:t>
      </w:r>
      <w:r w:rsidR="00973E83">
        <w:rPr>
          <w:sz w:val="28"/>
          <w:szCs w:val="28"/>
        </w:rPr>
        <w:t xml:space="preserve"> </w:t>
      </w:r>
      <w:r w:rsidRPr="001F3847">
        <w:rPr>
          <w:sz w:val="28"/>
          <w:szCs w:val="28"/>
        </w:rPr>
        <w:t>актуализации:</w:t>
      </w:r>
      <w:r w:rsidR="00973E83">
        <w:rPr>
          <w:sz w:val="28"/>
          <w:szCs w:val="28"/>
        </w:rPr>
        <w:t xml:space="preserve"> </w:t>
      </w:r>
      <w:r w:rsidRPr="001F3847">
        <w:rPr>
          <w:sz w:val="28"/>
          <w:szCs w:val="28"/>
        </w:rPr>
        <w:t>21.05.2015</w:t>
      </w:r>
    </w:p>
    <w:p w:rsidR="009C643E" w:rsidRPr="001F3847" w:rsidRDefault="00973E83" w:rsidP="00B42D2C">
      <w:pPr>
        <w:pStyle w:val="ad"/>
        <w:numPr>
          <w:ilvl w:val="1"/>
          <w:numId w:val="23"/>
        </w:numPr>
        <w:rPr>
          <w:rFonts w:cs="Times New Roman"/>
          <w:sz w:val="28"/>
          <w:szCs w:val="28"/>
          <w:lang w:val="ru-RU"/>
        </w:rPr>
      </w:pPr>
      <w:r>
        <w:rPr>
          <w:rFonts w:cs="Times New Roman"/>
          <w:sz w:val="28"/>
          <w:szCs w:val="28"/>
          <w:lang w:val="ru-RU"/>
        </w:rPr>
        <w:t xml:space="preserve">  </w:t>
      </w:r>
      <w:r w:rsidR="009C643E" w:rsidRPr="001F3847">
        <w:rPr>
          <w:rFonts w:cs="Times New Roman"/>
          <w:sz w:val="28"/>
          <w:szCs w:val="28"/>
          <w:lang w:val="ru-RU"/>
        </w:rPr>
        <w:t>Распоряжение</w:t>
      </w:r>
      <w:r>
        <w:rPr>
          <w:rFonts w:cs="Times New Roman"/>
          <w:sz w:val="28"/>
          <w:szCs w:val="28"/>
          <w:lang w:val="ru-RU"/>
        </w:rPr>
        <w:t xml:space="preserve"> </w:t>
      </w:r>
      <w:r w:rsidR="009C643E" w:rsidRPr="001F3847">
        <w:rPr>
          <w:rFonts w:cs="Times New Roman"/>
          <w:sz w:val="28"/>
          <w:szCs w:val="28"/>
          <w:lang w:val="ru-RU"/>
        </w:rPr>
        <w:t>Правительства</w:t>
      </w:r>
      <w:r>
        <w:rPr>
          <w:rFonts w:cs="Times New Roman"/>
          <w:sz w:val="28"/>
          <w:szCs w:val="28"/>
          <w:lang w:val="ru-RU"/>
        </w:rPr>
        <w:t xml:space="preserve"> </w:t>
      </w:r>
      <w:r w:rsidR="009C643E" w:rsidRPr="001F3847">
        <w:rPr>
          <w:rFonts w:cs="Times New Roman"/>
          <w:sz w:val="28"/>
          <w:szCs w:val="28"/>
          <w:lang w:val="ru-RU"/>
        </w:rPr>
        <w:t>РФ</w:t>
      </w:r>
      <w:r>
        <w:rPr>
          <w:rFonts w:cs="Times New Roman"/>
          <w:sz w:val="28"/>
          <w:szCs w:val="28"/>
          <w:lang w:val="ru-RU"/>
        </w:rPr>
        <w:t xml:space="preserve"> </w:t>
      </w:r>
      <w:r w:rsidR="009C643E" w:rsidRPr="001F3847">
        <w:rPr>
          <w:rFonts w:cs="Times New Roman"/>
          <w:sz w:val="28"/>
          <w:szCs w:val="28"/>
          <w:lang w:val="ru-RU"/>
        </w:rPr>
        <w:t>от</w:t>
      </w:r>
      <w:r>
        <w:rPr>
          <w:rFonts w:cs="Times New Roman"/>
          <w:sz w:val="28"/>
          <w:szCs w:val="28"/>
          <w:lang w:val="ru-RU"/>
        </w:rPr>
        <w:t xml:space="preserve"> </w:t>
      </w:r>
      <w:r w:rsidR="009C643E" w:rsidRPr="001F3847">
        <w:rPr>
          <w:rFonts w:cs="Times New Roman"/>
          <w:sz w:val="28"/>
          <w:szCs w:val="28"/>
          <w:lang w:val="ru-RU"/>
        </w:rPr>
        <w:t>19.10.1999</w:t>
      </w:r>
      <w:r>
        <w:rPr>
          <w:rFonts w:cs="Times New Roman"/>
          <w:sz w:val="28"/>
          <w:szCs w:val="28"/>
          <w:lang w:val="ru-RU"/>
        </w:rPr>
        <w:t xml:space="preserve"> </w:t>
      </w:r>
      <w:r w:rsidR="009C643E" w:rsidRPr="001F3847">
        <w:rPr>
          <w:rFonts w:cs="Times New Roman"/>
          <w:sz w:val="28"/>
          <w:szCs w:val="28"/>
          <w:lang w:val="ru-RU"/>
        </w:rPr>
        <w:t>N</w:t>
      </w:r>
      <w:r>
        <w:rPr>
          <w:rFonts w:cs="Times New Roman"/>
          <w:sz w:val="28"/>
          <w:szCs w:val="28"/>
          <w:lang w:val="ru-RU"/>
        </w:rPr>
        <w:t xml:space="preserve"> </w:t>
      </w:r>
      <w:r w:rsidR="009C643E" w:rsidRPr="001F3847">
        <w:rPr>
          <w:rFonts w:cs="Times New Roman"/>
          <w:sz w:val="28"/>
          <w:szCs w:val="28"/>
          <w:lang w:val="ru-RU"/>
        </w:rPr>
        <w:t>1683-р</w:t>
      </w:r>
      <w:r>
        <w:rPr>
          <w:rFonts w:cs="Times New Roman"/>
          <w:sz w:val="28"/>
          <w:szCs w:val="28"/>
          <w:lang w:val="ru-RU"/>
        </w:rPr>
        <w:t xml:space="preserve"> </w:t>
      </w:r>
      <w:r w:rsidR="009C643E" w:rsidRPr="001F3847">
        <w:rPr>
          <w:rFonts w:cs="Times New Roman"/>
          <w:sz w:val="28"/>
          <w:szCs w:val="28"/>
          <w:lang w:val="ru-RU"/>
        </w:rPr>
        <w:t>«О</w:t>
      </w:r>
      <w:r>
        <w:rPr>
          <w:rFonts w:cs="Times New Roman"/>
          <w:sz w:val="28"/>
          <w:szCs w:val="28"/>
          <w:lang w:val="ru-RU"/>
        </w:rPr>
        <w:t xml:space="preserve"> </w:t>
      </w:r>
      <w:r w:rsidR="009C643E" w:rsidRPr="001F3847">
        <w:rPr>
          <w:rFonts w:cs="Times New Roman"/>
          <w:sz w:val="28"/>
          <w:szCs w:val="28"/>
          <w:lang w:val="ru-RU"/>
        </w:rPr>
        <w:t>методике</w:t>
      </w:r>
      <w:r>
        <w:rPr>
          <w:rFonts w:cs="Times New Roman"/>
          <w:sz w:val="28"/>
          <w:szCs w:val="28"/>
          <w:lang w:val="ru-RU"/>
        </w:rPr>
        <w:t xml:space="preserve"> </w:t>
      </w:r>
      <w:r w:rsidR="009C643E" w:rsidRPr="001F3847">
        <w:rPr>
          <w:rFonts w:cs="Times New Roman"/>
          <w:sz w:val="28"/>
          <w:szCs w:val="28"/>
          <w:lang w:val="ru-RU"/>
        </w:rPr>
        <w:t>определения</w:t>
      </w:r>
      <w:r>
        <w:rPr>
          <w:rFonts w:cs="Times New Roman"/>
          <w:sz w:val="28"/>
          <w:szCs w:val="28"/>
          <w:lang w:val="ru-RU"/>
        </w:rPr>
        <w:t xml:space="preserve"> </w:t>
      </w:r>
      <w:r w:rsidR="009C643E" w:rsidRPr="001F3847">
        <w:rPr>
          <w:rFonts w:cs="Times New Roman"/>
          <w:sz w:val="28"/>
          <w:szCs w:val="28"/>
          <w:lang w:val="ru-RU"/>
        </w:rPr>
        <w:t>нормативной</w:t>
      </w:r>
      <w:r>
        <w:rPr>
          <w:rFonts w:cs="Times New Roman"/>
          <w:sz w:val="28"/>
          <w:szCs w:val="28"/>
          <w:lang w:val="ru-RU"/>
        </w:rPr>
        <w:t xml:space="preserve"> </w:t>
      </w:r>
      <w:r w:rsidR="009C643E" w:rsidRPr="001F3847">
        <w:rPr>
          <w:rFonts w:cs="Times New Roman"/>
          <w:sz w:val="28"/>
          <w:szCs w:val="28"/>
          <w:lang w:val="ru-RU"/>
        </w:rPr>
        <w:t>потребности</w:t>
      </w:r>
      <w:r>
        <w:rPr>
          <w:rFonts w:cs="Times New Roman"/>
          <w:sz w:val="28"/>
          <w:szCs w:val="28"/>
          <w:lang w:val="ru-RU"/>
        </w:rPr>
        <w:t xml:space="preserve"> </w:t>
      </w:r>
      <w:r w:rsidR="009C643E" w:rsidRPr="001F3847">
        <w:rPr>
          <w:rFonts w:cs="Times New Roman"/>
          <w:sz w:val="28"/>
          <w:szCs w:val="28"/>
          <w:lang w:val="ru-RU"/>
        </w:rPr>
        <w:t>субъектов</w:t>
      </w:r>
      <w:r>
        <w:rPr>
          <w:rFonts w:cs="Times New Roman"/>
          <w:sz w:val="28"/>
          <w:szCs w:val="28"/>
          <w:lang w:val="ru-RU"/>
        </w:rPr>
        <w:t xml:space="preserve"> </w:t>
      </w:r>
      <w:r w:rsidR="009C643E" w:rsidRPr="001F3847">
        <w:rPr>
          <w:rFonts w:cs="Times New Roman"/>
          <w:sz w:val="28"/>
          <w:szCs w:val="28"/>
          <w:lang w:val="ru-RU"/>
        </w:rPr>
        <w:t>РФ</w:t>
      </w:r>
      <w:r>
        <w:rPr>
          <w:rFonts w:cs="Times New Roman"/>
          <w:sz w:val="28"/>
          <w:szCs w:val="28"/>
          <w:lang w:val="ru-RU"/>
        </w:rPr>
        <w:t xml:space="preserve"> </w:t>
      </w:r>
      <w:r w:rsidR="009C643E" w:rsidRPr="001F3847">
        <w:rPr>
          <w:rFonts w:cs="Times New Roman"/>
          <w:sz w:val="28"/>
          <w:szCs w:val="28"/>
          <w:lang w:val="ru-RU"/>
        </w:rPr>
        <w:t>в</w:t>
      </w:r>
      <w:r>
        <w:rPr>
          <w:rFonts w:cs="Times New Roman"/>
          <w:sz w:val="28"/>
          <w:szCs w:val="28"/>
          <w:lang w:val="ru-RU"/>
        </w:rPr>
        <w:t xml:space="preserve"> </w:t>
      </w:r>
      <w:r w:rsidR="009C643E" w:rsidRPr="001F3847">
        <w:rPr>
          <w:rFonts w:cs="Times New Roman"/>
          <w:sz w:val="28"/>
          <w:szCs w:val="28"/>
          <w:lang w:val="ru-RU"/>
        </w:rPr>
        <w:t>объектах</w:t>
      </w:r>
      <w:r>
        <w:rPr>
          <w:rFonts w:cs="Times New Roman"/>
          <w:sz w:val="28"/>
          <w:szCs w:val="28"/>
          <w:lang w:val="ru-RU"/>
        </w:rPr>
        <w:t xml:space="preserve"> </w:t>
      </w:r>
      <w:r w:rsidR="009C643E" w:rsidRPr="001F3847">
        <w:rPr>
          <w:rFonts w:cs="Times New Roman"/>
          <w:sz w:val="28"/>
          <w:szCs w:val="28"/>
          <w:lang w:val="ru-RU"/>
        </w:rPr>
        <w:t>социальной</w:t>
      </w:r>
      <w:r>
        <w:rPr>
          <w:rFonts w:cs="Times New Roman"/>
          <w:sz w:val="28"/>
          <w:szCs w:val="28"/>
          <w:lang w:val="ru-RU"/>
        </w:rPr>
        <w:t xml:space="preserve"> </w:t>
      </w:r>
      <w:r w:rsidR="009C643E" w:rsidRPr="001F3847">
        <w:rPr>
          <w:rFonts w:cs="Times New Roman"/>
          <w:sz w:val="28"/>
          <w:szCs w:val="28"/>
          <w:lang w:val="ru-RU"/>
        </w:rPr>
        <w:t>инфраструктуры».</w:t>
      </w:r>
    </w:p>
    <w:p w:rsidR="0073131A" w:rsidRPr="00BE5E2D" w:rsidRDefault="009C643E" w:rsidP="00B42D2C">
      <w:pPr>
        <w:pStyle w:val="ad"/>
        <w:numPr>
          <w:ilvl w:val="1"/>
          <w:numId w:val="23"/>
        </w:numPr>
        <w:rPr>
          <w:sz w:val="28"/>
          <w:szCs w:val="28"/>
        </w:rPr>
      </w:pPr>
      <w:r w:rsidRPr="00BE5E2D">
        <w:rPr>
          <w:sz w:val="28"/>
          <w:szCs w:val="28"/>
          <w:lang w:val="ru-RU"/>
        </w:rPr>
        <w:t>Расчет</w:t>
      </w:r>
      <w:r w:rsidR="00973E83" w:rsidRPr="00BE5E2D">
        <w:rPr>
          <w:sz w:val="28"/>
          <w:szCs w:val="28"/>
          <w:lang w:val="ru-RU"/>
        </w:rPr>
        <w:t xml:space="preserve"> </w:t>
      </w:r>
      <w:r w:rsidRPr="00BE5E2D">
        <w:rPr>
          <w:sz w:val="28"/>
          <w:szCs w:val="28"/>
          <w:lang w:val="ru-RU"/>
        </w:rPr>
        <w:t>станции</w:t>
      </w:r>
      <w:r w:rsidR="00973E83" w:rsidRPr="00BE5E2D">
        <w:rPr>
          <w:sz w:val="28"/>
          <w:szCs w:val="28"/>
          <w:lang w:val="ru-RU"/>
        </w:rPr>
        <w:t xml:space="preserve"> </w:t>
      </w:r>
      <w:r w:rsidRPr="00BE5E2D">
        <w:rPr>
          <w:sz w:val="28"/>
          <w:szCs w:val="28"/>
          <w:lang w:val="ru-RU"/>
        </w:rPr>
        <w:t>скорой</w:t>
      </w:r>
      <w:r w:rsidR="00973E83" w:rsidRPr="00BE5E2D">
        <w:rPr>
          <w:sz w:val="28"/>
          <w:szCs w:val="28"/>
          <w:lang w:val="ru-RU"/>
        </w:rPr>
        <w:t xml:space="preserve"> </w:t>
      </w:r>
      <w:r w:rsidRPr="00BE5E2D">
        <w:rPr>
          <w:sz w:val="28"/>
          <w:szCs w:val="28"/>
          <w:lang w:val="ru-RU"/>
        </w:rPr>
        <w:t>и</w:t>
      </w:r>
      <w:r w:rsidR="00973E83" w:rsidRPr="00BE5E2D">
        <w:rPr>
          <w:sz w:val="28"/>
          <w:szCs w:val="28"/>
          <w:lang w:val="ru-RU"/>
        </w:rPr>
        <w:t xml:space="preserve"> </w:t>
      </w:r>
      <w:r w:rsidRPr="00BE5E2D">
        <w:rPr>
          <w:sz w:val="28"/>
          <w:szCs w:val="28"/>
          <w:lang w:val="ru-RU"/>
        </w:rPr>
        <w:t>неотложной</w:t>
      </w:r>
      <w:r w:rsidR="00973E83" w:rsidRPr="00BE5E2D">
        <w:rPr>
          <w:sz w:val="28"/>
          <w:szCs w:val="28"/>
          <w:lang w:val="ru-RU"/>
        </w:rPr>
        <w:t xml:space="preserve"> </w:t>
      </w:r>
      <w:r w:rsidRPr="00BE5E2D">
        <w:rPr>
          <w:sz w:val="28"/>
          <w:szCs w:val="28"/>
          <w:lang w:val="ru-RU"/>
        </w:rPr>
        <w:t>медицинской</w:t>
      </w:r>
      <w:r w:rsidR="00973E83" w:rsidRPr="00BE5E2D">
        <w:rPr>
          <w:sz w:val="28"/>
          <w:szCs w:val="28"/>
          <w:lang w:val="ru-RU"/>
        </w:rPr>
        <w:t xml:space="preserve"> </w:t>
      </w:r>
      <w:r w:rsidRPr="00BE5E2D">
        <w:rPr>
          <w:sz w:val="28"/>
          <w:szCs w:val="28"/>
          <w:lang w:val="ru-RU"/>
        </w:rPr>
        <w:t>помощи</w:t>
      </w:r>
      <w:r w:rsidR="00973E83" w:rsidRPr="00BE5E2D">
        <w:rPr>
          <w:sz w:val="28"/>
          <w:szCs w:val="28"/>
          <w:lang w:val="ru-RU"/>
        </w:rPr>
        <w:t xml:space="preserve"> </w:t>
      </w:r>
      <w:r w:rsidRPr="00BE5E2D">
        <w:rPr>
          <w:sz w:val="28"/>
          <w:szCs w:val="28"/>
          <w:lang w:val="ru-RU"/>
        </w:rPr>
        <w:t>произведен</w:t>
      </w:r>
      <w:r w:rsidR="00973E83" w:rsidRPr="00BE5E2D">
        <w:rPr>
          <w:sz w:val="28"/>
          <w:szCs w:val="28"/>
          <w:lang w:val="ru-RU"/>
        </w:rPr>
        <w:t xml:space="preserve"> </w:t>
      </w:r>
      <w:r w:rsidRPr="00BE5E2D">
        <w:rPr>
          <w:sz w:val="28"/>
          <w:szCs w:val="28"/>
          <w:lang w:val="ru-RU"/>
        </w:rPr>
        <w:t>по</w:t>
      </w:r>
      <w:r w:rsidR="00973E83" w:rsidRPr="00BE5E2D">
        <w:rPr>
          <w:sz w:val="28"/>
          <w:szCs w:val="28"/>
          <w:lang w:val="ru-RU"/>
        </w:rPr>
        <w:t xml:space="preserve"> </w:t>
      </w:r>
      <w:r w:rsidRPr="00BE5E2D">
        <w:rPr>
          <w:sz w:val="28"/>
          <w:szCs w:val="28"/>
          <w:lang w:val="ru-RU"/>
        </w:rPr>
        <w:t>ПОСОБИЮ</w:t>
      </w:r>
      <w:r w:rsidR="00973E83" w:rsidRPr="00BE5E2D">
        <w:rPr>
          <w:sz w:val="28"/>
          <w:szCs w:val="28"/>
          <w:lang w:val="ru-RU"/>
        </w:rPr>
        <w:t xml:space="preserve"> </w:t>
      </w:r>
      <w:r w:rsidRPr="00BE5E2D">
        <w:rPr>
          <w:sz w:val="28"/>
          <w:szCs w:val="28"/>
          <w:lang w:val="ru-RU"/>
        </w:rPr>
        <w:t>по</w:t>
      </w:r>
      <w:r w:rsidR="00973E83" w:rsidRPr="00BE5E2D">
        <w:rPr>
          <w:sz w:val="28"/>
          <w:szCs w:val="28"/>
          <w:lang w:val="ru-RU"/>
        </w:rPr>
        <w:t xml:space="preserve"> </w:t>
      </w:r>
      <w:r w:rsidRPr="00BE5E2D">
        <w:rPr>
          <w:sz w:val="28"/>
          <w:szCs w:val="28"/>
          <w:lang w:val="ru-RU"/>
        </w:rPr>
        <w:t>проектированию</w:t>
      </w:r>
      <w:r w:rsidR="00973E83" w:rsidRPr="00BE5E2D">
        <w:rPr>
          <w:sz w:val="28"/>
          <w:szCs w:val="28"/>
          <w:lang w:val="ru-RU"/>
        </w:rPr>
        <w:t xml:space="preserve"> </w:t>
      </w:r>
      <w:r w:rsidRPr="00BE5E2D">
        <w:rPr>
          <w:sz w:val="28"/>
          <w:szCs w:val="28"/>
          <w:lang w:val="ru-RU"/>
        </w:rPr>
        <w:t>учреждений</w:t>
      </w:r>
      <w:r w:rsidR="00973E83" w:rsidRPr="00BE5E2D">
        <w:rPr>
          <w:sz w:val="28"/>
          <w:szCs w:val="28"/>
          <w:lang w:val="ru-RU"/>
        </w:rPr>
        <w:t xml:space="preserve"> </w:t>
      </w:r>
      <w:r w:rsidRPr="00BE5E2D">
        <w:rPr>
          <w:sz w:val="28"/>
          <w:szCs w:val="28"/>
          <w:lang w:val="ru-RU"/>
        </w:rPr>
        <w:t>здравоохранения</w:t>
      </w:r>
      <w:r w:rsidR="00973E83" w:rsidRPr="00BE5E2D">
        <w:rPr>
          <w:sz w:val="28"/>
          <w:szCs w:val="28"/>
          <w:lang w:val="ru-RU"/>
        </w:rPr>
        <w:t xml:space="preserve"> </w:t>
      </w:r>
      <w:r w:rsidRPr="00BE5E2D">
        <w:rPr>
          <w:sz w:val="28"/>
          <w:szCs w:val="28"/>
          <w:lang w:val="ru-RU"/>
        </w:rPr>
        <w:t>(к</w:t>
      </w:r>
      <w:r w:rsidR="00973E83" w:rsidRPr="00BE5E2D">
        <w:rPr>
          <w:sz w:val="28"/>
          <w:szCs w:val="28"/>
          <w:lang w:val="ru-RU"/>
        </w:rPr>
        <w:t xml:space="preserve"> </w:t>
      </w:r>
      <w:r w:rsidRPr="00BE5E2D">
        <w:rPr>
          <w:sz w:val="28"/>
          <w:szCs w:val="28"/>
          <w:lang w:val="ru-RU"/>
        </w:rPr>
        <w:t>СНиП</w:t>
      </w:r>
      <w:r w:rsidR="00973E83" w:rsidRPr="00BE5E2D">
        <w:rPr>
          <w:sz w:val="28"/>
          <w:szCs w:val="28"/>
          <w:lang w:val="ru-RU"/>
        </w:rPr>
        <w:t xml:space="preserve"> </w:t>
      </w:r>
      <w:r w:rsidRPr="00BE5E2D">
        <w:rPr>
          <w:sz w:val="28"/>
          <w:szCs w:val="28"/>
          <w:lang w:val="ru-RU"/>
        </w:rPr>
        <w:t>2.08.02-89)</w:t>
      </w:r>
      <w:r w:rsidR="00973E83" w:rsidRPr="00BE5E2D">
        <w:rPr>
          <w:sz w:val="28"/>
          <w:szCs w:val="28"/>
          <w:lang w:val="ru-RU"/>
        </w:rPr>
        <w:t xml:space="preserve"> </w:t>
      </w:r>
      <w:r w:rsidRPr="00BE5E2D">
        <w:rPr>
          <w:sz w:val="28"/>
          <w:szCs w:val="28"/>
          <w:lang w:val="ru-RU"/>
        </w:rPr>
        <w:t>Раздел</w:t>
      </w:r>
      <w:r w:rsidR="00973E83" w:rsidRPr="00BE5E2D">
        <w:rPr>
          <w:sz w:val="28"/>
          <w:szCs w:val="28"/>
          <w:lang w:val="ru-RU"/>
        </w:rPr>
        <w:t xml:space="preserve"> </w:t>
      </w:r>
      <w:r w:rsidRPr="00BE5E2D">
        <w:rPr>
          <w:sz w:val="28"/>
          <w:szCs w:val="28"/>
          <w:lang w:val="ru-RU"/>
        </w:rPr>
        <w:t>V</w:t>
      </w:r>
      <w:r w:rsidR="00973E83" w:rsidRPr="00BE5E2D">
        <w:rPr>
          <w:sz w:val="28"/>
          <w:szCs w:val="28"/>
          <w:lang w:val="ru-RU"/>
        </w:rPr>
        <w:t xml:space="preserve"> </w:t>
      </w:r>
      <w:r w:rsidRPr="00BE5E2D">
        <w:rPr>
          <w:sz w:val="28"/>
          <w:szCs w:val="28"/>
          <w:lang w:val="ru-RU"/>
        </w:rPr>
        <w:t>-</w:t>
      </w:r>
      <w:r w:rsidR="00973E83" w:rsidRPr="00BE5E2D">
        <w:rPr>
          <w:sz w:val="28"/>
          <w:szCs w:val="28"/>
          <w:lang w:val="ru-RU"/>
        </w:rPr>
        <w:t xml:space="preserve"> </w:t>
      </w:r>
      <w:r w:rsidRPr="00BE5E2D">
        <w:rPr>
          <w:sz w:val="28"/>
          <w:szCs w:val="28"/>
          <w:lang w:val="ru-RU"/>
        </w:rPr>
        <w:t>Станция</w:t>
      </w:r>
      <w:r w:rsidR="00973E83" w:rsidRPr="00BE5E2D">
        <w:rPr>
          <w:sz w:val="28"/>
          <w:szCs w:val="28"/>
          <w:lang w:val="ru-RU"/>
        </w:rPr>
        <w:t xml:space="preserve"> </w:t>
      </w:r>
      <w:r w:rsidRPr="00BE5E2D">
        <w:rPr>
          <w:sz w:val="28"/>
          <w:szCs w:val="28"/>
          <w:lang w:val="ru-RU"/>
        </w:rPr>
        <w:t>скорой</w:t>
      </w:r>
      <w:r w:rsidR="00973E83" w:rsidRPr="00BE5E2D">
        <w:rPr>
          <w:sz w:val="28"/>
          <w:szCs w:val="28"/>
          <w:lang w:val="ru-RU"/>
        </w:rPr>
        <w:t xml:space="preserve"> </w:t>
      </w:r>
      <w:r w:rsidRPr="00BE5E2D">
        <w:rPr>
          <w:sz w:val="28"/>
          <w:szCs w:val="28"/>
          <w:lang w:val="ru-RU"/>
        </w:rPr>
        <w:t>и</w:t>
      </w:r>
      <w:r w:rsidR="00973E83" w:rsidRPr="00BE5E2D">
        <w:rPr>
          <w:sz w:val="28"/>
          <w:szCs w:val="28"/>
          <w:lang w:val="ru-RU"/>
        </w:rPr>
        <w:t xml:space="preserve"> </w:t>
      </w:r>
      <w:r w:rsidRPr="00BE5E2D">
        <w:rPr>
          <w:sz w:val="28"/>
          <w:szCs w:val="28"/>
          <w:lang w:val="ru-RU"/>
        </w:rPr>
        <w:t>неотложной</w:t>
      </w:r>
      <w:r w:rsidR="00973E83" w:rsidRPr="00BE5E2D">
        <w:rPr>
          <w:sz w:val="28"/>
          <w:szCs w:val="28"/>
          <w:lang w:val="ru-RU"/>
        </w:rPr>
        <w:t xml:space="preserve"> </w:t>
      </w:r>
      <w:r w:rsidRPr="00BE5E2D">
        <w:rPr>
          <w:sz w:val="28"/>
          <w:szCs w:val="28"/>
          <w:lang w:val="ru-RU"/>
        </w:rPr>
        <w:t>медицинской</w:t>
      </w:r>
      <w:r w:rsidR="00973E83" w:rsidRPr="00BE5E2D">
        <w:rPr>
          <w:sz w:val="28"/>
          <w:szCs w:val="28"/>
          <w:lang w:val="ru-RU"/>
        </w:rPr>
        <w:t xml:space="preserve"> </w:t>
      </w:r>
      <w:r w:rsidRPr="00BE5E2D">
        <w:rPr>
          <w:sz w:val="28"/>
          <w:szCs w:val="28"/>
          <w:lang w:val="ru-RU"/>
        </w:rPr>
        <w:t>помощи,</w:t>
      </w:r>
      <w:r w:rsidR="00973E83" w:rsidRPr="00BE5E2D">
        <w:rPr>
          <w:sz w:val="28"/>
          <w:szCs w:val="28"/>
          <w:lang w:val="ru-RU"/>
        </w:rPr>
        <w:t xml:space="preserve"> </w:t>
      </w:r>
      <w:r w:rsidRPr="00BE5E2D">
        <w:rPr>
          <w:sz w:val="28"/>
          <w:szCs w:val="28"/>
          <w:lang w:val="ru-RU"/>
        </w:rPr>
        <w:t>станция</w:t>
      </w:r>
      <w:r w:rsidR="00973E83" w:rsidRPr="00BE5E2D">
        <w:rPr>
          <w:sz w:val="28"/>
          <w:szCs w:val="28"/>
          <w:lang w:val="ru-RU"/>
        </w:rPr>
        <w:t xml:space="preserve"> </w:t>
      </w:r>
      <w:r w:rsidRPr="00BE5E2D">
        <w:rPr>
          <w:sz w:val="28"/>
          <w:szCs w:val="28"/>
          <w:lang w:val="ru-RU"/>
        </w:rPr>
        <w:t>переливания</w:t>
      </w:r>
      <w:r w:rsidR="00973E83" w:rsidRPr="00BE5E2D">
        <w:rPr>
          <w:sz w:val="28"/>
          <w:szCs w:val="28"/>
          <w:lang w:val="ru-RU"/>
        </w:rPr>
        <w:t xml:space="preserve"> </w:t>
      </w:r>
      <w:r w:rsidRPr="00BE5E2D">
        <w:rPr>
          <w:sz w:val="28"/>
          <w:szCs w:val="28"/>
          <w:lang w:val="ru-RU"/>
        </w:rPr>
        <w:t>крови</w:t>
      </w:r>
      <w:r w:rsidR="00973E83" w:rsidRPr="00BE5E2D">
        <w:rPr>
          <w:sz w:val="28"/>
          <w:szCs w:val="28"/>
          <w:lang w:val="ru-RU"/>
        </w:rPr>
        <w:t xml:space="preserve"> </w:t>
      </w:r>
      <w:r w:rsidRPr="00BE5E2D">
        <w:rPr>
          <w:sz w:val="28"/>
          <w:szCs w:val="28"/>
          <w:lang w:val="ru-RU"/>
        </w:rPr>
        <w:t>с</w:t>
      </w:r>
      <w:r w:rsidR="00973E83" w:rsidRPr="00BE5E2D">
        <w:rPr>
          <w:sz w:val="28"/>
          <w:szCs w:val="28"/>
          <w:lang w:val="ru-RU"/>
        </w:rPr>
        <w:t xml:space="preserve"> </w:t>
      </w:r>
      <w:r w:rsidRPr="00BE5E2D">
        <w:rPr>
          <w:sz w:val="28"/>
          <w:szCs w:val="28"/>
          <w:lang w:val="ru-RU"/>
        </w:rPr>
        <w:t>виварием,</w:t>
      </w:r>
      <w:r w:rsidR="00973E83" w:rsidRPr="00BE5E2D">
        <w:rPr>
          <w:sz w:val="28"/>
          <w:szCs w:val="28"/>
          <w:lang w:val="ru-RU"/>
        </w:rPr>
        <w:t xml:space="preserve"> </w:t>
      </w:r>
      <w:r w:rsidRPr="00BE5E2D">
        <w:rPr>
          <w:sz w:val="28"/>
          <w:szCs w:val="28"/>
          <w:lang w:val="ru-RU"/>
        </w:rPr>
        <w:t>молочные</w:t>
      </w:r>
      <w:r w:rsidR="00973E83" w:rsidRPr="00BE5E2D">
        <w:rPr>
          <w:sz w:val="28"/>
          <w:szCs w:val="28"/>
          <w:lang w:val="ru-RU"/>
        </w:rPr>
        <w:t xml:space="preserve"> </w:t>
      </w:r>
      <w:r w:rsidRPr="00BE5E2D">
        <w:rPr>
          <w:sz w:val="28"/>
          <w:szCs w:val="28"/>
          <w:lang w:val="ru-RU"/>
        </w:rPr>
        <w:t>кухни,</w:t>
      </w:r>
      <w:r w:rsidR="00973E83" w:rsidRPr="00BE5E2D">
        <w:rPr>
          <w:sz w:val="28"/>
          <w:szCs w:val="28"/>
          <w:lang w:val="ru-RU"/>
        </w:rPr>
        <w:t xml:space="preserve"> </w:t>
      </w:r>
      <w:r w:rsidRPr="00BE5E2D">
        <w:rPr>
          <w:sz w:val="28"/>
          <w:szCs w:val="28"/>
          <w:lang w:val="ru-RU"/>
        </w:rPr>
        <w:t>раздаточные</w:t>
      </w:r>
      <w:r w:rsidR="00973E83" w:rsidRPr="00BE5E2D">
        <w:rPr>
          <w:sz w:val="28"/>
          <w:szCs w:val="28"/>
          <w:lang w:val="ru-RU"/>
        </w:rPr>
        <w:t xml:space="preserve"> </w:t>
      </w:r>
      <w:r w:rsidRPr="00BE5E2D">
        <w:rPr>
          <w:sz w:val="28"/>
          <w:szCs w:val="28"/>
          <w:lang w:val="ru-RU"/>
        </w:rPr>
        <w:t>пункты,</w:t>
      </w:r>
      <w:r w:rsidR="00973E83" w:rsidRPr="00BE5E2D">
        <w:rPr>
          <w:sz w:val="28"/>
          <w:szCs w:val="28"/>
          <w:lang w:val="ru-RU"/>
        </w:rPr>
        <w:t xml:space="preserve"> </w:t>
      </w:r>
      <w:r w:rsidRPr="00BE5E2D">
        <w:rPr>
          <w:sz w:val="28"/>
          <w:szCs w:val="28"/>
          <w:lang w:val="ru-RU"/>
        </w:rPr>
        <w:t>аптеки,</w:t>
      </w:r>
      <w:r w:rsidR="00973E83" w:rsidRPr="00BE5E2D">
        <w:rPr>
          <w:sz w:val="28"/>
          <w:szCs w:val="28"/>
          <w:lang w:val="ru-RU"/>
        </w:rPr>
        <w:t xml:space="preserve"> </w:t>
      </w:r>
      <w:r w:rsidRPr="00BE5E2D">
        <w:rPr>
          <w:sz w:val="28"/>
          <w:szCs w:val="28"/>
          <w:lang w:val="ru-RU"/>
        </w:rPr>
        <w:t>контрольно-</w:t>
      </w:r>
      <w:r w:rsidR="00973E83" w:rsidRPr="00BE5E2D">
        <w:rPr>
          <w:sz w:val="28"/>
          <w:szCs w:val="28"/>
          <w:lang w:val="ru-RU"/>
        </w:rPr>
        <w:t xml:space="preserve"> </w:t>
      </w:r>
      <w:r w:rsidRPr="00BE5E2D">
        <w:rPr>
          <w:sz w:val="28"/>
          <w:szCs w:val="28"/>
          <w:lang w:val="ru-RU"/>
        </w:rPr>
        <w:t>аналитические</w:t>
      </w:r>
      <w:r w:rsidR="00973E83" w:rsidRPr="00BE5E2D">
        <w:rPr>
          <w:sz w:val="28"/>
          <w:szCs w:val="28"/>
          <w:lang w:val="ru-RU"/>
        </w:rPr>
        <w:t xml:space="preserve"> </w:t>
      </w:r>
      <w:r w:rsidRPr="00BE5E2D">
        <w:rPr>
          <w:sz w:val="28"/>
          <w:szCs w:val="28"/>
          <w:lang w:val="ru-RU"/>
        </w:rPr>
        <w:t>лаборатории.</w:t>
      </w:r>
    </w:p>
    <w:p w:rsidR="00931DC2" w:rsidRPr="00931DC2" w:rsidRDefault="00931DC2" w:rsidP="00B42D2C">
      <w:pPr>
        <w:pStyle w:val="headertext"/>
        <w:shd w:val="clear" w:color="auto" w:fill="FFFFFF"/>
        <w:spacing w:before="0" w:beforeAutospacing="0" w:after="0" w:afterAutospacing="0"/>
        <w:ind w:left="720"/>
        <w:textAlignment w:val="baseline"/>
        <w:rPr>
          <w:sz w:val="28"/>
          <w:szCs w:val="28"/>
        </w:rPr>
      </w:pPr>
      <w:r>
        <w:rPr>
          <w:color w:val="3C3C3C"/>
          <w:spacing w:val="2"/>
          <w:sz w:val="28"/>
          <w:szCs w:val="28"/>
        </w:rPr>
        <w:t xml:space="preserve">Расчет нормативного вызова станции скорой помощи в год на 1 человека, произведен </w:t>
      </w:r>
      <w:proofErr w:type="gramStart"/>
      <w:r>
        <w:rPr>
          <w:color w:val="3C3C3C"/>
          <w:spacing w:val="2"/>
          <w:sz w:val="28"/>
          <w:szCs w:val="28"/>
        </w:rPr>
        <w:t>согласно письма</w:t>
      </w:r>
      <w:proofErr w:type="gramEnd"/>
      <w:r>
        <w:rPr>
          <w:color w:val="3C3C3C"/>
          <w:spacing w:val="2"/>
          <w:sz w:val="28"/>
          <w:szCs w:val="28"/>
        </w:rPr>
        <w:t xml:space="preserve"> </w:t>
      </w:r>
      <w:r w:rsidR="00B42D2C" w:rsidRPr="00931DC2">
        <w:rPr>
          <w:color w:val="3C3C3C"/>
          <w:spacing w:val="2"/>
          <w:sz w:val="28"/>
          <w:szCs w:val="28"/>
        </w:rPr>
        <w:t>министерств</w:t>
      </w:r>
      <w:r w:rsidR="00B42D2C">
        <w:rPr>
          <w:color w:val="3C3C3C"/>
          <w:spacing w:val="2"/>
          <w:sz w:val="28"/>
          <w:szCs w:val="28"/>
        </w:rPr>
        <w:t>а здравоохранения Российской Ф</w:t>
      </w:r>
      <w:r w:rsidR="00B42D2C" w:rsidRPr="00931DC2">
        <w:rPr>
          <w:color w:val="3C3C3C"/>
          <w:spacing w:val="2"/>
          <w:sz w:val="28"/>
          <w:szCs w:val="28"/>
        </w:rPr>
        <w:t>едерации</w:t>
      </w:r>
      <w:r>
        <w:rPr>
          <w:color w:val="3C3C3C"/>
          <w:spacing w:val="2"/>
          <w:sz w:val="28"/>
          <w:szCs w:val="28"/>
        </w:rPr>
        <w:t xml:space="preserve"> </w:t>
      </w:r>
      <w:r w:rsidRPr="00931DC2">
        <w:rPr>
          <w:color w:val="3C3C3C"/>
          <w:spacing w:val="2"/>
          <w:sz w:val="28"/>
          <w:szCs w:val="28"/>
        </w:rPr>
        <w:t>от 18 марта 2014 года N 16-0/10/2-1796</w:t>
      </w:r>
      <w:r>
        <w:rPr>
          <w:color w:val="3C3C3C"/>
          <w:spacing w:val="2"/>
          <w:sz w:val="28"/>
          <w:szCs w:val="28"/>
        </w:rPr>
        <w:t xml:space="preserve">. </w:t>
      </w:r>
      <w:r w:rsidRPr="00931DC2">
        <w:rPr>
          <w:color w:val="3C3C3C"/>
          <w:spacing w:val="2"/>
          <w:sz w:val="28"/>
          <w:szCs w:val="28"/>
        </w:rPr>
        <w:t>[Методические рек</w:t>
      </w:r>
      <w:r w:rsidRPr="00931DC2">
        <w:rPr>
          <w:color w:val="3C3C3C"/>
          <w:spacing w:val="2"/>
          <w:sz w:val="28"/>
          <w:szCs w:val="28"/>
        </w:rPr>
        <w:t>о</w:t>
      </w:r>
      <w:r w:rsidRPr="00931DC2">
        <w:rPr>
          <w:color w:val="3C3C3C"/>
          <w:spacing w:val="2"/>
          <w:sz w:val="28"/>
          <w:szCs w:val="28"/>
        </w:rPr>
        <w:t>мендации по расчету потребности субъектов Российской Федерации в м</w:t>
      </w:r>
      <w:r w:rsidRPr="00931DC2">
        <w:rPr>
          <w:color w:val="3C3C3C"/>
          <w:spacing w:val="2"/>
          <w:sz w:val="28"/>
          <w:szCs w:val="28"/>
        </w:rPr>
        <w:t>е</w:t>
      </w:r>
      <w:r w:rsidRPr="00931DC2">
        <w:rPr>
          <w:color w:val="3C3C3C"/>
          <w:spacing w:val="2"/>
          <w:sz w:val="28"/>
          <w:szCs w:val="28"/>
        </w:rPr>
        <w:t>дицинских кадрах на 2014 год]</w:t>
      </w:r>
      <w:r>
        <w:rPr>
          <w:color w:val="3C3C3C"/>
          <w:spacing w:val="2"/>
          <w:sz w:val="28"/>
          <w:szCs w:val="28"/>
        </w:rPr>
        <w:t>.</w:t>
      </w:r>
    </w:p>
    <w:p w:rsidR="0073131A" w:rsidRPr="001F3847" w:rsidRDefault="00D04F11" w:rsidP="00B42D2C">
      <w:pPr>
        <w:pStyle w:val="ad"/>
        <w:numPr>
          <w:ilvl w:val="1"/>
          <w:numId w:val="23"/>
        </w:numPr>
        <w:rPr>
          <w:sz w:val="28"/>
          <w:szCs w:val="28"/>
        </w:rPr>
      </w:pPr>
      <w:r>
        <w:rPr>
          <w:sz w:val="28"/>
          <w:szCs w:val="28"/>
          <w:lang w:val="ru-RU"/>
        </w:rPr>
        <w:t xml:space="preserve"> </w:t>
      </w:r>
      <w:r w:rsidR="009C643E" w:rsidRPr="001F3847">
        <w:rPr>
          <w:sz w:val="28"/>
          <w:szCs w:val="28"/>
          <w:lang w:val="ru-RU"/>
        </w:rPr>
        <w:t>Норма</w:t>
      </w:r>
      <w:r w:rsidR="00973E83">
        <w:rPr>
          <w:sz w:val="28"/>
          <w:szCs w:val="28"/>
          <w:lang w:val="ru-RU"/>
        </w:rPr>
        <w:t xml:space="preserve"> </w:t>
      </w:r>
      <w:r w:rsidR="009C643E" w:rsidRPr="001F3847">
        <w:rPr>
          <w:sz w:val="28"/>
          <w:szCs w:val="28"/>
          <w:lang w:val="ru-RU"/>
        </w:rPr>
        <w:t>предоставления</w:t>
      </w:r>
      <w:r w:rsidR="00973E83">
        <w:rPr>
          <w:sz w:val="28"/>
          <w:szCs w:val="28"/>
          <w:lang w:val="ru-RU"/>
        </w:rPr>
        <w:t xml:space="preserve"> </w:t>
      </w:r>
      <w:r w:rsidR="009C643E" w:rsidRPr="001F3847">
        <w:rPr>
          <w:sz w:val="28"/>
          <w:szCs w:val="28"/>
          <w:lang w:val="ru-RU"/>
        </w:rPr>
        <w:t>площади</w:t>
      </w:r>
      <w:r w:rsidR="00973E83">
        <w:rPr>
          <w:sz w:val="28"/>
          <w:szCs w:val="28"/>
          <w:lang w:val="ru-RU"/>
        </w:rPr>
        <w:t xml:space="preserve"> </w:t>
      </w:r>
      <w:r w:rsidR="009C643E" w:rsidRPr="001F3847">
        <w:rPr>
          <w:sz w:val="28"/>
          <w:szCs w:val="28"/>
          <w:lang w:val="ru-RU"/>
        </w:rPr>
        <w:t>жилого</w:t>
      </w:r>
      <w:r w:rsidR="00973E83">
        <w:rPr>
          <w:sz w:val="28"/>
          <w:szCs w:val="28"/>
          <w:lang w:val="ru-RU"/>
        </w:rPr>
        <w:t xml:space="preserve"> </w:t>
      </w:r>
      <w:r w:rsidR="009C643E" w:rsidRPr="001F3847">
        <w:rPr>
          <w:sz w:val="28"/>
          <w:szCs w:val="28"/>
          <w:lang w:val="ru-RU"/>
        </w:rPr>
        <w:t>помещения</w:t>
      </w:r>
      <w:r w:rsidR="00973E83">
        <w:rPr>
          <w:sz w:val="28"/>
          <w:szCs w:val="28"/>
          <w:lang w:val="ru-RU"/>
        </w:rPr>
        <w:t xml:space="preserve"> </w:t>
      </w:r>
      <w:r w:rsidR="009C643E" w:rsidRPr="001F3847">
        <w:rPr>
          <w:sz w:val="28"/>
          <w:szCs w:val="28"/>
          <w:lang w:val="ru-RU"/>
        </w:rPr>
        <w:t>по</w:t>
      </w:r>
      <w:r w:rsidR="00973E83">
        <w:rPr>
          <w:sz w:val="28"/>
          <w:szCs w:val="28"/>
          <w:lang w:val="ru-RU"/>
        </w:rPr>
        <w:t xml:space="preserve"> </w:t>
      </w:r>
      <w:r w:rsidR="009C643E" w:rsidRPr="001F3847">
        <w:rPr>
          <w:sz w:val="28"/>
          <w:szCs w:val="28"/>
          <w:lang w:val="ru-RU"/>
        </w:rPr>
        <w:t>договору</w:t>
      </w:r>
      <w:r w:rsidR="00973E83">
        <w:rPr>
          <w:sz w:val="28"/>
          <w:szCs w:val="28"/>
          <w:lang w:val="ru-RU"/>
        </w:rPr>
        <w:t xml:space="preserve"> </w:t>
      </w:r>
      <w:r w:rsidR="009C643E" w:rsidRPr="001F3847">
        <w:rPr>
          <w:sz w:val="28"/>
          <w:szCs w:val="28"/>
          <w:lang w:val="ru-RU"/>
        </w:rPr>
        <w:t>социального</w:t>
      </w:r>
      <w:r w:rsidR="00973E83">
        <w:rPr>
          <w:sz w:val="28"/>
          <w:szCs w:val="28"/>
          <w:lang w:val="ru-RU"/>
        </w:rPr>
        <w:t xml:space="preserve"> </w:t>
      </w:r>
      <w:r w:rsidR="009C643E" w:rsidRPr="001F3847">
        <w:rPr>
          <w:sz w:val="28"/>
          <w:szCs w:val="28"/>
          <w:lang w:val="ru-RU"/>
        </w:rPr>
        <w:t>найма</w:t>
      </w:r>
      <w:r w:rsidR="00973E83">
        <w:rPr>
          <w:sz w:val="28"/>
          <w:szCs w:val="28"/>
          <w:lang w:val="ru-RU"/>
        </w:rPr>
        <w:t xml:space="preserve"> </w:t>
      </w:r>
      <w:r w:rsidR="009C643E" w:rsidRPr="001F3847">
        <w:rPr>
          <w:sz w:val="28"/>
          <w:szCs w:val="28"/>
          <w:lang w:val="ru-RU"/>
        </w:rPr>
        <w:t>в</w:t>
      </w:r>
      <w:r w:rsidR="00973E83">
        <w:rPr>
          <w:sz w:val="28"/>
          <w:szCs w:val="28"/>
          <w:lang w:val="ru-RU"/>
        </w:rPr>
        <w:t xml:space="preserve"> </w:t>
      </w:r>
      <w:r w:rsidR="009C643E" w:rsidRPr="001F3847">
        <w:rPr>
          <w:sz w:val="28"/>
          <w:szCs w:val="28"/>
          <w:lang w:val="ru-RU"/>
        </w:rPr>
        <w:t>жилых</w:t>
      </w:r>
      <w:r w:rsidR="00973E83">
        <w:rPr>
          <w:sz w:val="28"/>
          <w:szCs w:val="28"/>
          <w:lang w:val="ru-RU"/>
        </w:rPr>
        <w:t xml:space="preserve"> </w:t>
      </w:r>
      <w:r w:rsidR="009C643E" w:rsidRPr="001F3847">
        <w:rPr>
          <w:sz w:val="28"/>
          <w:szCs w:val="28"/>
          <w:lang w:val="ru-RU"/>
        </w:rPr>
        <w:t>помещениях</w:t>
      </w:r>
      <w:r w:rsidR="00973E83">
        <w:rPr>
          <w:sz w:val="28"/>
          <w:szCs w:val="28"/>
          <w:lang w:val="ru-RU"/>
        </w:rPr>
        <w:t xml:space="preserve"> </w:t>
      </w:r>
      <w:r w:rsidR="009C643E" w:rsidRPr="001F3847">
        <w:rPr>
          <w:sz w:val="28"/>
          <w:szCs w:val="28"/>
          <w:lang w:val="ru-RU"/>
        </w:rPr>
        <w:t>муниципального</w:t>
      </w:r>
      <w:r w:rsidR="00973E83">
        <w:rPr>
          <w:sz w:val="28"/>
          <w:szCs w:val="28"/>
          <w:lang w:val="ru-RU"/>
        </w:rPr>
        <w:t xml:space="preserve"> </w:t>
      </w:r>
      <w:r w:rsidR="009C643E" w:rsidRPr="001F3847">
        <w:rPr>
          <w:sz w:val="28"/>
          <w:szCs w:val="28"/>
          <w:lang w:val="ru-RU"/>
        </w:rPr>
        <w:t>жилищного</w:t>
      </w:r>
      <w:r w:rsidR="00973E83">
        <w:rPr>
          <w:sz w:val="28"/>
          <w:szCs w:val="28"/>
          <w:lang w:val="ru-RU"/>
        </w:rPr>
        <w:t xml:space="preserve"> </w:t>
      </w:r>
      <w:r w:rsidR="009C643E" w:rsidRPr="001F3847">
        <w:rPr>
          <w:sz w:val="28"/>
          <w:szCs w:val="28"/>
          <w:lang w:val="ru-RU"/>
        </w:rPr>
        <w:t>фонда</w:t>
      </w:r>
      <w:r w:rsidR="00973E83">
        <w:rPr>
          <w:sz w:val="28"/>
          <w:szCs w:val="28"/>
          <w:lang w:val="ru-RU"/>
        </w:rPr>
        <w:t xml:space="preserve"> </w:t>
      </w:r>
      <w:r w:rsidR="009C643E" w:rsidRPr="001F3847">
        <w:rPr>
          <w:sz w:val="28"/>
          <w:szCs w:val="28"/>
          <w:lang w:val="ru-RU"/>
        </w:rPr>
        <w:t>принята</w:t>
      </w:r>
      <w:r w:rsidR="00973E83">
        <w:rPr>
          <w:sz w:val="28"/>
          <w:szCs w:val="28"/>
          <w:lang w:val="ru-RU"/>
        </w:rPr>
        <w:t xml:space="preserve"> </w:t>
      </w:r>
      <w:r w:rsidR="009C643E" w:rsidRPr="001F3847">
        <w:rPr>
          <w:sz w:val="28"/>
          <w:szCs w:val="28"/>
          <w:lang w:val="ru-RU"/>
        </w:rPr>
        <w:t>в</w:t>
      </w:r>
      <w:r w:rsidR="00973E83">
        <w:rPr>
          <w:sz w:val="28"/>
          <w:szCs w:val="28"/>
          <w:lang w:val="ru-RU"/>
        </w:rPr>
        <w:t xml:space="preserve"> </w:t>
      </w:r>
      <w:r w:rsidR="009C643E" w:rsidRPr="001F3847">
        <w:rPr>
          <w:sz w:val="28"/>
          <w:szCs w:val="28"/>
          <w:lang w:val="ru-RU"/>
        </w:rPr>
        <w:t>соответствии</w:t>
      </w:r>
      <w:r w:rsidR="00973E83">
        <w:rPr>
          <w:sz w:val="28"/>
          <w:szCs w:val="28"/>
          <w:lang w:val="ru-RU"/>
        </w:rPr>
        <w:t xml:space="preserve"> </w:t>
      </w:r>
      <w:r w:rsidR="009C643E" w:rsidRPr="001F3847">
        <w:rPr>
          <w:sz w:val="28"/>
          <w:szCs w:val="28"/>
          <w:lang w:val="ru-RU"/>
        </w:rPr>
        <w:t>с</w:t>
      </w:r>
      <w:r w:rsidR="00973E83">
        <w:rPr>
          <w:sz w:val="28"/>
          <w:szCs w:val="28"/>
          <w:lang w:val="ru-RU"/>
        </w:rPr>
        <w:t xml:space="preserve"> </w:t>
      </w:r>
      <w:r w:rsidR="009C643E" w:rsidRPr="001F3847">
        <w:rPr>
          <w:sz w:val="28"/>
          <w:szCs w:val="28"/>
          <w:lang w:val="ru-RU"/>
        </w:rPr>
        <w:t>Решением</w:t>
      </w:r>
      <w:r w:rsidR="00973E83">
        <w:rPr>
          <w:sz w:val="28"/>
          <w:szCs w:val="28"/>
          <w:lang w:val="ru-RU"/>
        </w:rPr>
        <w:t xml:space="preserve"> </w:t>
      </w:r>
      <w:r w:rsidR="00A53425">
        <w:rPr>
          <w:sz w:val="28"/>
          <w:szCs w:val="28"/>
          <w:lang w:val="ru-RU"/>
        </w:rPr>
        <w:t>сель</w:t>
      </w:r>
      <w:r w:rsidR="009C643E" w:rsidRPr="001F3847">
        <w:rPr>
          <w:sz w:val="28"/>
          <w:szCs w:val="28"/>
          <w:lang w:val="ru-RU"/>
        </w:rPr>
        <w:t>ской</w:t>
      </w:r>
      <w:r w:rsidR="00973E83">
        <w:rPr>
          <w:sz w:val="28"/>
          <w:szCs w:val="28"/>
          <w:lang w:val="ru-RU"/>
        </w:rPr>
        <w:t xml:space="preserve"> </w:t>
      </w:r>
      <w:r w:rsidR="009C643E" w:rsidRPr="001F3847">
        <w:rPr>
          <w:sz w:val="28"/>
          <w:szCs w:val="28"/>
          <w:lang w:val="ru-RU"/>
        </w:rPr>
        <w:t>Думы</w:t>
      </w:r>
      <w:r w:rsidR="00973E83">
        <w:rPr>
          <w:sz w:val="28"/>
          <w:szCs w:val="28"/>
          <w:lang w:val="ru-RU"/>
        </w:rPr>
        <w:t xml:space="preserve"> </w:t>
      </w:r>
      <w:r w:rsidR="009C643E" w:rsidRPr="001F3847">
        <w:rPr>
          <w:sz w:val="28"/>
          <w:szCs w:val="28"/>
          <w:lang w:val="ru-RU"/>
        </w:rPr>
        <w:t>Краснодара</w:t>
      </w:r>
      <w:r w:rsidR="00973E83">
        <w:rPr>
          <w:sz w:val="28"/>
          <w:szCs w:val="28"/>
          <w:lang w:val="ru-RU"/>
        </w:rPr>
        <w:t xml:space="preserve"> </w:t>
      </w:r>
      <w:r w:rsidR="009C643E" w:rsidRPr="001F3847">
        <w:rPr>
          <w:sz w:val="28"/>
          <w:szCs w:val="28"/>
          <w:lang w:val="ru-RU"/>
        </w:rPr>
        <w:t>от</w:t>
      </w:r>
      <w:r w:rsidR="00973E83">
        <w:rPr>
          <w:sz w:val="28"/>
          <w:szCs w:val="28"/>
          <w:lang w:val="ru-RU"/>
        </w:rPr>
        <w:t xml:space="preserve"> </w:t>
      </w:r>
      <w:r w:rsidR="009C643E" w:rsidRPr="001F3847">
        <w:rPr>
          <w:sz w:val="28"/>
          <w:szCs w:val="28"/>
          <w:lang w:val="ru-RU"/>
        </w:rPr>
        <w:t>15</w:t>
      </w:r>
      <w:r w:rsidR="00973E83">
        <w:rPr>
          <w:sz w:val="28"/>
          <w:szCs w:val="28"/>
          <w:lang w:val="ru-RU"/>
        </w:rPr>
        <w:t xml:space="preserve"> </w:t>
      </w:r>
      <w:r w:rsidR="009C643E" w:rsidRPr="001F3847">
        <w:rPr>
          <w:sz w:val="28"/>
          <w:szCs w:val="28"/>
          <w:lang w:val="ru-RU"/>
        </w:rPr>
        <w:t>декабря</w:t>
      </w:r>
      <w:r w:rsidR="00973E83">
        <w:rPr>
          <w:sz w:val="28"/>
          <w:szCs w:val="28"/>
          <w:lang w:val="ru-RU"/>
        </w:rPr>
        <w:t xml:space="preserve"> </w:t>
      </w:r>
      <w:r w:rsidR="009C643E" w:rsidRPr="001F3847">
        <w:rPr>
          <w:sz w:val="28"/>
          <w:szCs w:val="28"/>
          <w:lang w:val="ru-RU"/>
        </w:rPr>
        <w:t>2005</w:t>
      </w:r>
      <w:r w:rsidR="00973E83">
        <w:rPr>
          <w:sz w:val="28"/>
          <w:szCs w:val="28"/>
          <w:lang w:val="ru-RU"/>
        </w:rPr>
        <w:t xml:space="preserve"> </w:t>
      </w:r>
      <w:r w:rsidR="009C643E" w:rsidRPr="001F3847">
        <w:rPr>
          <w:sz w:val="28"/>
          <w:szCs w:val="28"/>
          <w:lang w:val="ru-RU"/>
        </w:rPr>
        <w:t>г.</w:t>
      </w:r>
      <w:r w:rsidR="00973E83">
        <w:rPr>
          <w:sz w:val="28"/>
          <w:szCs w:val="28"/>
          <w:lang w:val="ru-RU"/>
        </w:rPr>
        <w:t xml:space="preserve"> </w:t>
      </w:r>
      <w:r w:rsidR="009C643E" w:rsidRPr="001F3847">
        <w:rPr>
          <w:sz w:val="28"/>
          <w:szCs w:val="28"/>
          <w:lang w:val="ru-RU"/>
        </w:rPr>
        <w:t>N</w:t>
      </w:r>
      <w:r w:rsidR="00973E83">
        <w:rPr>
          <w:sz w:val="28"/>
          <w:szCs w:val="28"/>
          <w:lang w:val="ru-RU"/>
        </w:rPr>
        <w:t xml:space="preserve"> </w:t>
      </w:r>
      <w:r w:rsidR="009C643E" w:rsidRPr="001F3847">
        <w:rPr>
          <w:sz w:val="28"/>
          <w:szCs w:val="28"/>
          <w:lang w:val="ru-RU"/>
        </w:rPr>
        <w:t>4п.</w:t>
      </w:r>
      <w:r w:rsidR="00973E83">
        <w:rPr>
          <w:sz w:val="28"/>
          <w:szCs w:val="28"/>
          <w:lang w:val="ru-RU"/>
        </w:rPr>
        <w:t xml:space="preserve"> </w:t>
      </w:r>
      <w:r w:rsidR="009C643E" w:rsidRPr="001F3847">
        <w:rPr>
          <w:sz w:val="28"/>
          <w:szCs w:val="28"/>
          <w:lang w:val="ru-RU"/>
        </w:rPr>
        <w:t>7.</w:t>
      </w:r>
    </w:p>
    <w:p w:rsidR="0073131A" w:rsidRPr="00A72C69" w:rsidRDefault="009C643E" w:rsidP="00B42D2C">
      <w:pPr>
        <w:pStyle w:val="ad"/>
        <w:numPr>
          <w:ilvl w:val="1"/>
          <w:numId w:val="23"/>
        </w:numPr>
        <w:rPr>
          <w:sz w:val="28"/>
          <w:szCs w:val="28"/>
        </w:rPr>
      </w:pPr>
      <w:r w:rsidRPr="001F3847">
        <w:rPr>
          <w:rFonts w:cs="Times New Roman"/>
          <w:sz w:val="28"/>
          <w:szCs w:val="28"/>
          <w:lang w:val="ru-RU"/>
        </w:rPr>
        <w:t>При</w:t>
      </w:r>
      <w:r w:rsidR="00973E83">
        <w:rPr>
          <w:rFonts w:cs="Times New Roman"/>
          <w:sz w:val="28"/>
          <w:szCs w:val="28"/>
          <w:lang w:val="ru-RU"/>
        </w:rPr>
        <w:t xml:space="preserve"> </w:t>
      </w:r>
      <w:r w:rsidRPr="001F3847">
        <w:rPr>
          <w:rFonts w:cs="Times New Roman"/>
          <w:sz w:val="28"/>
          <w:szCs w:val="28"/>
          <w:lang w:val="ru-RU"/>
        </w:rPr>
        <w:t>расчете</w:t>
      </w:r>
      <w:r w:rsidR="00973E83">
        <w:rPr>
          <w:rFonts w:cs="Times New Roman"/>
          <w:sz w:val="28"/>
          <w:szCs w:val="28"/>
          <w:lang w:val="ru-RU"/>
        </w:rPr>
        <w:t xml:space="preserve"> </w:t>
      </w:r>
      <w:r w:rsidRPr="001F3847">
        <w:rPr>
          <w:rFonts w:cs="Times New Roman"/>
          <w:sz w:val="28"/>
          <w:szCs w:val="28"/>
          <w:lang w:val="ru-RU"/>
        </w:rPr>
        <w:t>нормативной</w:t>
      </w:r>
      <w:r w:rsidR="00973E83">
        <w:rPr>
          <w:rFonts w:cs="Times New Roman"/>
          <w:sz w:val="28"/>
          <w:szCs w:val="28"/>
          <w:lang w:val="ru-RU"/>
        </w:rPr>
        <w:t xml:space="preserve"> </w:t>
      </w:r>
      <w:r w:rsidRPr="001F3847">
        <w:rPr>
          <w:rFonts w:cs="Times New Roman"/>
          <w:sz w:val="28"/>
          <w:szCs w:val="28"/>
          <w:lang w:val="ru-RU"/>
        </w:rPr>
        <w:t>площади</w:t>
      </w:r>
      <w:r w:rsidR="00973E83">
        <w:rPr>
          <w:rFonts w:cs="Times New Roman"/>
          <w:sz w:val="28"/>
          <w:szCs w:val="28"/>
          <w:lang w:val="ru-RU"/>
        </w:rPr>
        <w:t xml:space="preserve"> </w:t>
      </w:r>
      <w:r w:rsidRPr="001F3847">
        <w:rPr>
          <w:bCs/>
          <w:sz w:val="28"/>
          <w:szCs w:val="28"/>
          <w:lang w:val="ru-RU"/>
        </w:rPr>
        <w:t>спортивно-оздоровительных</w:t>
      </w:r>
      <w:r w:rsidR="00973E83">
        <w:rPr>
          <w:bCs/>
          <w:sz w:val="28"/>
          <w:szCs w:val="28"/>
          <w:lang w:val="ru-RU"/>
        </w:rPr>
        <w:t xml:space="preserve"> </w:t>
      </w:r>
      <w:r w:rsidRPr="001F3847">
        <w:rPr>
          <w:bCs/>
          <w:sz w:val="28"/>
          <w:szCs w:val="28"/>
          <w:lang w:val="ru-RU"/>
        </w:rPr>
        <w:t>площадочных</w:t>
      </w:r>
      <w:r w:rsidR="00973E83">
        <w:rPr>
          <w:bCs/>
          <w:sz w:val="28"/>
          <w:szCs w:val="28"/>
          <w:lang w:val="ru-RU"/>
        </w:rPr>
        <w:t xml:space="preserve"> </w:t>
      </w:r>
      <w:r w:rsidRPr="001F3847">
        <w:rPr>
          <w:bCs/>
          <w:sz w:val="28"/>
          <w:szCs w:val="28"/>
          <w:lang w:val="ru-RU"/>
        </w:rPr>
        <w:t>сооружений</w:t>
      </w:r>
      <w:r w:rsidR="00973E83">
        <w:rPr>
          <w:bCs/>
          <w:sz w:val="28"/>
          <w:szCs w:val="28"/>
          <w:lang w:val="ru-RU"/>
        </w:rPr>
        <w:t xml:space="preserve"> </w:t>
      </w:r>
      <w:r w:rsidRPr="001F3847">
        <w:rPr>
          <w:bCs/>
          <w:sz w:val="28"/>
          <w:szCs w:val="28"/>
          <w:lang w:val="ru-RU"/>
        </w:rPr>
        <w:t>применено</w:t>
      </w:r>
      <w:r w:rsidR="00973E83">
        <w:rPr>
          <w:bCs/>
          <w:sz w:val="28"/>
          <w:szCs w:val="28"/>
          <w:lang w:val="ru-RU"/>
        </w:rPr>
        <w:t xml:space="preserve"> </w:t>
      </w:r>
      <w:r w:rsidRPr="001F3847">
        <w:rPr>
          <w:rFonts w:cs="Times New Roman"/>
          <w:sz w:val="28"/>
          <w:szCs w:val="28"/>
        </w:rPr>
        <w:t>Распоряжение</w:t>
      </w:r>
      <w:r w:rsidR="00973E83">
        <w:rPr>
          <w:rFonts w:cs="Times New Roman"/>
          <w:sz w:val="28"/>
          <w:szCs w:val="28"/>
        </w:rPr>
        <w:t xml:space="preserve"> </w:t>
      </w:r>
      <w:r w:rsidRPr="001F3847">
        <w:rPr>
          <w:rFonts w:cs="Times New Roman"/>
          <w:sz w:val="28"/>
          <w:szCs w:val="28"/>
        </w:rPr>
        <w:t>Правительства</w:t>
      </w:r>
      <w:r w:rsidR="00973E83">
        <w:rPr>
          <w:rFonts w:cs="Times New Roman"/>
          <w:sz w:val="28"/>
          <w:szCs w:val="28"/>
        </w:rPr>
        <w:t xml:space="preserve"> </w:t>
      </w:r>
      <w:r w:rsidRPr="001F3847">
        <w:rPr>
          <w:rFonts w:cs="Times New Roman"/>
          <w:sz w:val="28"/>
          <w:szCs w:val="28"/>
        </w:rPr>
        <w:t>РФ</w:t>
      </w:r>
      <w:r w:rsidR="00973E83">
        <w:rPr>
          <w:rFonts w:cs="Times New Roman"/>
          <w:sz w:val="28"/>
          <w:szCs w:val="28"/>
        </w:rPr>
        <w:t xml:space="preserve"> </w:t>
      </w:r>
      <w:r w:rsidRPr="001F3847">
        <w:rPr>
          <w:rFonts w:cs="Times New Roman"/>
          <w:sz w:val="28"/>
          <w:szCs w:val="28"/>
        </w:rPr>
        <w:t>от</w:t>
      </w:r>
      <w:r w:rsidR="00973E83">
        <w:rPr>
          <w:rFonts w:cs="Times New Roman"/>
          <w:sz w:val="28"/>
          <w:szCs w:val="28"/>
        </w:rPr>
        <w:t xml:space="preserve"> </w:t>
      </w:r>
      <w:r w:rsidRPr="001F3847">
        <w:rPr>
          <w:rFonts w:cs="Times New Roman"/>
          <w:sz w:val="28"/>
          <w:szCs w:val="28"/>
        </w:rPr>
        <w:t>03.07.1996</w:t>
      </w:r>
      <w:r w:rsidR="00973E83">
        <w:rPr>
          <w:rFonts w:cs="Times New Roman"/>
          <w:sz w:val="28"/>
          <w:szCs w:val="28"/>
        </w:rPr>
        <w:t xml:space="preserve"> </w:t>
      </w:r>
      <w:r w:rsidRPr="001F3847">
        <w:rPr>
          <w:rFonts w:cs="Times New Roman"/>
          <w:sz w:val="28"/>
          <w:szCs w:val="28"/>
        </w:rPr>
        <w:t>N</w:t>
      </w:r>
      <w:r w:rsidR="00973E83">
        <w:rPr>
          <w:rFonts w:cs="Times New Roman"/>
          <w:sz w:val="28"/>
          <w:szCs w:val="28"/>
        </w:rPr>
        <w:t xml:space="preserve"> </w:t>
      </w:r>
      <w:r w:rsidRPr="001F3847">
        <w:rPr>
          <w:rFonts w:cs="Times New Roman"/>
          <w:sz w:val="28"/>
          <w:szCs w:val="28"/>
        </w:rPr>
        <w:t>1063-р</w:t>
      </w:r>
      <w:r w:rsidR="00973E83">
        <w:rPr>
          <w:rFonts w:cs="Times New Roman"/>
          <w:sz w:val="28"/>
          <w:szCs w:val="28"/>
          <w:lang w:val="ru-RU"/>
        </w:rPr>
        <w:t xml:space="preserve"> </w:t>
      </w:r>
      <w:r w:rsidRPr="001F3847">
        <w:rPr>
          <w:rFonts w:cs="Times New Roman"/>
          <w:sz w:val="28"/>
          <w:szCs w:val="28"/>
        </w:rPr>
        <w:t>(ред.</w:t>
      </w:r>
      <w:r w:rsidR="00973E83">
        <w:rPr>
          <w:rFonts w:cs="Times New Roman"/>
          <w:sz w:val="28"/>
          <w:szCs w:val="28"/>
        </w:rPr>
        <w:t xml:space="preserve"> </w:t>
      </w:r>
      <w:r w:rsidRPr="001F3847">
        <w:rPr>
          <w:rFonts w:cs="Times New Roman"/>
          <w:sz w:val="28"/>
          <w:szCs w:val="28"/>
        </w:rPr>
        <w:t>от</w:t>
      </w:r>
      <w:r w:rsidR="00973E83">
        <w:rPr>
          <w:rFonts w:cs="Times New Roman"/>
          <w:sz w:val="28"/>
          <w:szCs w:val="28"/>
        </w:rPr>
        <w:t xml:space="preserve"> </w:t>
      </w:r>
      <w:r w:rsidRPr="001F3847">
        <w:rPr>
          <w:rFonts w:cs="Times New Roman"/>
          <w:sz w:val="28"/>
          <w:szCs w:val="28"/>
        </w:rPr>
        <w:t>13.07.2007)</w:t>
      </w:r>
      <w:r w:rsidR="00973E83">
        <w:rPr>
          <w:rFonts w:cs="Times New Roman"/>
          <w:sz w:val="28"/>
          <w:szCs w:val="28"/>
          <w:lang w:val="ru-RU"/>
        </w:rPr>
        <w:t xml:space="preserve"> </w:t>
      </w:r>
      <w:r w:rsidRPr="001F3847">
        <w:rPr>
          <w:rFonts w:cs="Times New Roman"/>
          <w:sz w:val="28"/>
          <w:szCs w:val="28"/>
          <w:lang w:val="ru-RU"/>
        </w:rPr>
        <w:t>«</w:t>
      </w:r>
      <w:r w:rsidRPr="001F3847">
        <w:rPr>
          <w:rFonts w:cs="Times New Roman"/>
          <w:sz w:val="28"/>
          <w:szCs w:val="28"/>
        </w:rPr>
        <w:t>О</w:t>
      </w:r>
      <w:r w:rsidR="00973E83">
        <w:rPr>
          <w:rFonts w:cs="Times New Roman"/>
          <w:sz w:val="28"/>
          <w:szCs w:val="28"/>
        </w:rPr>
        <w:t xml:space="preserve"> </w:t>
      </w:r>
      <w:r w:rsidR="00A72C69">
        <w:rPr>
          <w:rFonts w:cs="Times New Roman"/>
          <w:sz w:val="28"/>
          <w:szCs w:val="28"/>
          <w:lang w:val="ru-RU"/>
        </w:rPr>
        <w:t>с</w:t>
      </w:r>
      <w:r w:rsidRPr="001F3847">
        <w:rPr>
          <w:rFonts w:cs="Times New Roman"/>
          <w:sz w:val="28"/>
          <w:szCs w:val="28"/>
        </w:rPr>
        <w:t>оциальных</w:t>
      </w:r>
      <w:r w:rsidR="00973E83">
        <w:rPr>
          <w:rFonts w:cs="Times New Roman"/>
          <w:sz w:val="28"/>
          <w:szCs w:val="28"/>
        </w:rPr>
        <w:t xml:space="preserve"> </w:t>
      </w:r>
      <w:r w:rsidRPr="001F3847">
        <w:rPr>
          <w:rFonts w:cs="Times New Roman"/>
          <w:sz w:val="28"/>
          <w:szCs w:val="28"/>
        </w:rPr>
        <w:t>нормативах</w:t>
      </w:r>
      <w:r w:rsidR="00973E83">
        <w:rPr>
          <w:rFonts w:cs="Times New Roman"/>
          <w:sz w:val="28"/>
          <w:szCs w:val="28"/>
        </w:rPr>
        <w:t xml:space="preserve"> </w:t>
      </w:r>
      <w:r w:rsidRPr="001F3847">
        <w:rPr>
          <w:rFonts w:cs="Times New Roman"/>
          <w:sz w:val="28"/>
          <w:szCs w:val="28"/>
        </w:rPr>
        <w:t>и</w:t>
      </w:r>
      <w:r w:rsidR="00973E83">
        <w:rPr>
          <w:rFonts w:cs="Times New Roman"/>
          <w:sz w:val="28"/>
          <w:szCs w:val="28"/>
        </w:rPr>
        <w:t xml:space="preserve"> </w:t>
      </w:r>
      <w:r w:rsidRPr="001F3847">
        <w:rPr>
          <w:rFonts w:cs="Times New Roman"/>
          <w:sz w:val="28"/>
          <w:szCs w:val="28"/>
        </w:rPr>
        <w:t>нормах</w:t>
      </w:r>
      <w:r w:rsidRPr="001F3847">
        <w:rPr>
          <w:rFonts w:cs="Times New Roman"/>
          <w:sz w:val="28"/>
          <w:szCs w:val="28"/>
          <w:lang w:val="ru-RU"/>
        </w:rPr>
        <w:t>».</w:t>
      </w:r>
    </w:p>
    <w:p w:rsidR="00A72C69" w:rsidRPr="00A72C69" w:rsidRDefault="00A72C69" w:rsidP="00B42D2C">
      <w:pPr>
        <w:pStyle w:val="ad"/>
        <w:numPr>
          <w:ilvl w:val="1"/>
          <w:numId w:val="23"/>
        </w:numPr>
        <w:rPr>
          <w:rFonts w:cs="Times New Roman"/>
          <w:sz w:val="28"/>
          <w:szCs w:val="28"/>
        </w:rPr>
      </w:pPr>
      <w:r w:rsidRPr="00A72C69">
        <w:rPr>
          <w:rFonts w:ascii="Arial" w:eastAsia="Times New Roman" w:hAnsi="Arial" w:cs="Arial"/>
          <w:color w:val="555555"/>
          <w:kern w:val="0"/>
          <w:sz w:val="20"/>
          <w:szCs w:val="20"/>
          <w:lang w:val="ru-RU" w:eastAsia="ru-RU" w:bidi="ar-SA"/>
        </w:rPr>
        <w:t xml:space="preserve"> </w:t>
      </w:r>
      <w:r w:rsidRPr="00A72C69">
        <w:rPr>
          <w:rFonts w:eastAsia="Times New Roman" w:cs="Times New Roman"/>
          <w:kern w:val="0"/>
          <w:sz w:val="28"/>
          <w:szCs w:val="28"/>
          <w:lang w:val="ru-RU" w:eastAsia="ru-RU" w:bidi="ar-SA"/>
        </w:rPr>
        <w:t>СНи</w:t>
      </w:r>
      <w:proofErr w:type="gramStart"/>
      <w:r w:rsidRPr="00A72C69">
        <w:rPr>
          <w:rFonts w:eastAsia="Times New Roman" w:cs="Times New Roman"/>
          <w:kern w:val="0"/>
          <w:sz w:val="28"/>
          <w:szCs w:val="28"/>
          <w:lang w:val="ru-RU" w:eastAsia="ru-RU" w:bidi="ar-SA"/>
        </w:rPr>
        <w:t>II</w:t>
      </w:r>
      <w:proofErr w:type="gramEnd"/>
      <w:r w:rsidRPr="00A72C69">
        <w:rPr>
          <w:rFonts w:eastAsia="Times New Roman" w:cs="Times New Roman"/>
          <w:kern w:val="0"/>
          <w:sz w:val="28"/>
          <w:szCs w:val="28"/>
          <w:lang w:val="ru-RU" w:eastAsia="ru-RU" w:bidi="ar-SA"/>
        </w:rPr>
        <w:t xml:space="preserve">-II-Л, 11-70 </w:t>
      </w:r>
      <w:r w:rsidR="00B74407">
        <w:rPr>
          <w:rFonts w:eastAsia="Times New Roman" w:cs="Times New Roman"/>
          <w:kern w:val="0"/>
          <w:sz w:val="28"/>
          <w:szCs w:val="28"/>
          <w:lang w:val="ru-RU" w:eastAsia="ru-RU" w:bidi="ar-SA"/>
        </w:rPr>
        <w:t>« Спортивные сооружения. Нормы проектирования»</w:t>
      </w:r>
      <w:r w:rsidR="00E84291">
        <w:rPr>
          <w:rFonts w:eastAsia="Times New Roman" w:cs="Times New Roman"/>
          <w:kern w:val="0"/>
          <w:sz w:val="28"/>
          <w:szCs w:val="28"/>
          <w:lang w:val="ru-RU" w:eastAsia="ru-RU" w:bidi="ar-SA"/>
        </w:rPr>
        <w:t xml:space="preserve"> </w:t>
      </w:r>
      <w:r w:rsidRPr="00A72C69">
        <w:rPr>
          <w:rFonts w:eastAsia="Times New Roman" w:cs="Times New Roman"/>
          <w:kern w:val="0"/>
          <w:sz w:val="28"/>
          <w:szCs w:val="28"/>
          <w:lang w:val="ru-RU" w:eastAsia="ru-RU" w:bidi="ar-SA"/>
        </w:rPr>
        <w:t>Утвержден Госстроем СССР (действующий).</w:t>
      </w:r>
    </w:p>
    <w:p w:rsidR="00A72C69" w:rsidRPr="00A72C69" w:rsidRDefault="008E6E5B" w:rsidP="00B42D2C">
      <w:pPr>
        <w:pStyle w:val="ad"/>
        <w:numPr>
          <w:ilvl w:val="1"/>
          <w:numId w:val="23"/>
        </w:numPr>
        <w:textAlignment w:val="auto"/>
        <w:rPr>
          <w:sz w:val="28"/>
          <w:szCs w:val="28"/>
        </w:rPr>
      </w:pPr>
      <w:r>
        <w:rPr>
          <w:sz w:val="28"/>
          <w:szCs w:val="28"/>
          <w:lang w:val="ru-RU"/>
        </w:rPr>
        <w:t>Р</w:t>
      </w:r>
      <w:r w:rsidRPr="00A72C69">
        <w:rPr>
          <w:sz w:val="28"/>
          <w:szCs w:val="28"/>
          <w:lang w:val="ru-RU"/>
        </w:rPr>
        <w:t>екомендации</w:t>
      </w:r>
      <w:r w:rsidR="00A72C69" w:rsidRPr="00A72C69">
        <w:rPr>
          <w:sz w:val="28"/>
          <w:szCs w:val="28"/>
          <w:lang w:val="ru-RU"/>
        </w:rPr>
        <w:t xml:space="preserve"> по проектированию детско-юношеских спортивных школ развивающих и нетрадиционных видов спорта.</w:t>
      </w:r>
      <w:bookmarkStart w:id="35" w:name="i11306"/>
      <w:bookmarkStart w:id="36" w:name="i24212"/>
      <w:bookmarkEnd w:id="35"/>
      <w:r w:rsidR="00A72C69" w:rsidRPr="00A72C69">
        <w:rPr>
          <w:sz w:val="28"/>
          <w:szCs w:val="28"/>
        </w:rPr>
        <w:t xml:space="preserve"> 2004</w:t>
      </w:r>
      <w:bookmarkEnd w:id="36"/>
      <w:r w:rsidR="00A72C69" w:rsidRPr="00A72C69">
        <w:rPr>
          <w:sz w:val="28"/>
          <w:szCs w:val="28"/>
          <w:lang w:val="ru-RU"/>
        </w:rPr>
        <w:t>год.</w:t>
      </w:r>
    </w:p>
    <w:p w:rsidR="00246737" w:rsidRPr="00D04F11" w:rsidRDefault="009C643E" w:rsidP="00B42D2C">
      <w:pPr>
        <w:pStyle w:val="ad"/>
        <w:numPr>
          <w:ilvl w:val="1"/>
          <w:numId w:val="23"/>
        </w:numPr>
        <w:ind w:left="709"/>
        <w:rPr>
          <w:sz w:val="28"/>
          <w:szCs w:val="28"/>
          <w:shd w:val="clear" w:color="auto" w:fill="FFFFFF"/>
          <w:lang w:val="ru-RU"/>
        </w:rPr>
      </w:pPr>
      <w:proofErr w:type="gramStart"/>
      <w:r w:rsidRPr="00805005">
        <w:rPr>
          <w:sz w:val="28"/>
          <w:szCs w:val="28"/>
          <w:shd w:val="clear" w:color="auto" w:fill="FFFFFF"/>
          <w:lang w:val="ru-RU"/>
        </w:rPr>
        <w:t>Размещение</w:t>
      </w:r>
      <w:r w:rsidR="00973E83" w:rsidRPr="00805005">
        <w:rPr>
          <w:sz w:val="28"/>
          <w:szCs w:val="28"/>
          <w:shd w:val="clear" w:color="auto" w:fill="FFFFFF"/>
          <w:lang w:val="ru-RU"/>
        </w:rPr>
        <w:t xml:space="preserve"> </w:t>
      </w:r>
      <w:r w:rsidRPr="00805005">
        <w:rPr>
          <w:sz w:val="28"/>
          <w:szCs w:val="28"/>
          <w:shd w:val="clear" w:color="auto" w:fill="FFFFFF"/>
          <w:lang w:val="ru-RU"/>
        </w:rPr>
        <w:t>отделений</w:t>
      </w:r>
      <w:r w:rsidR="00973E83" w:rsidRPr="00805005">
        <w:rPr>
          <w:sz w:val="28"/>
          <w:szCs w:val="28"/>
          <w:shd w:val="clear" w:color="auto" w:fill="FFFFFF"/>
          <w:lang w:val="ru-RU"/>
        </w:rPr>
        <w:t xml:space="preserve"> </w:t>
      </w:r>
      <w:r w:rsidRPr="00805005">
        <w:rPr>
          <w:sz w:val="28"/>
          <w:szCs w:val="28"/>
          <w:shd w:val="clear" w:color="auto" w:fill="FFFFFF"/>
          <w:lang w:val="ru-RU"/>
        </w:rPr>
        <w:t>связи,</w:t>
      </w:r>
      <w:r w:rsidR="00973E83" w:rsidRPr="00805005">
        <w:rPr>
          <w:sz w:val="28"/>
          <w:szCs w:val="28"/>
          <w:shd w:val="clear" w:color="auto" w:fill="FFFFFF"/>
          <w:lang w:val="ru-RU"/>
        </w:rPr>
        <w:t xml:space="preserve"> </w:t>
      </w:r>
      <w:r w:rsidRPr="00805005">
        <w:rPr>
          <w:sz w:val="28"/>
          <w:szCs w:val="28"/>
          <w:shd w:val="clear" w:color="auto" w:fill="FFFFFF"/>
          <w:lang w:val="ru-RU"/>
        </w:rPr>
        <w:t>укрупненных</w:t>
      </w:r>
      <w:r w:rsidR="00973E83" w:rsidRPr="00805005">
        <w:rPr>
          <w:sz w:val="28"/>
          <w:szCs w:val="28"/>
          <w:shd w:val="clear" w:color="auto" w:fill="FFFFFF"/>
          <w:lang w:val="ru-RU"/>
        </w:rPr>
        <w:t xml:space="preserve"> </w:t>
      </w:r>
      <w:r w:rsidRPr="00805005">
        <w:rPr>
          <w:sz w:val="28"/>
          <w:szCs w:val="28"/>
          <w:shd w:val="clear" w:color="auto" w:fill="FFFFFF"/>
          <w:lang w:val="ru-RU"/>
        </w:rPr>
        <w:t>доставочных</w:t>
      </w:r>
      <w:r w:rsidR="00973E83" w:rsidRPr="00805005">
        <w:rPr>
          <w:sz w:val="28"/>
          <w:szCs w:val="28"/>
          <w:shd w:val="clear" w:color="auto" w:fill="FFFFFF"/>
          <w:lang w:val="ru-RU"/>
        </w:rPr>
        <w:t xml:space="preserve"> </w:t>
      </w:r>
      <w:r w:rsidRPr="00805005">
        <w:rPr>
          <w:sz w:val="28"/>
          <w:szCs w:val="28"/>
          <w:shd w:val="clear" w:color="auto" w:fill="FFFFFF"/>
          <w:lang w:val="ru-RU"/>
        </w:rPr>
        <w:t>отделений</w:t>
      </w:r>
      <w:r w:rsidR="00973E83" w:rsidRPr="00805005">
        <w:rPr>
          <w:sz w:val="28"/>
          <w:szCs w:val="28"/>
          <w:shd w:val="clear" w:color="auto" w:fill="FFFFFF"/>
          <w:lang w:val="ru-RU"/>
        </w:rPr>
        <w:t xml:space="preserve"> </w:t>
      </w:r>
      <w:r w:rsidRPr="00805005">
        <w:rPr>
          <w:sz w:val="28"/>
          <w:szCs w:val="28"/>
          <w:shd w:val="clear" w:color="auto" w:fill="FFFFFF"/>
          <w:lang w:val="ru-RU"/>
        </w:rPr>
        <w:t>связи</w:t>
      </w:r>
      <w:r w:rsidR="00973E83" w:rsidRPr="00805005">
        <w:rPr>
          <w:sz w:val="28"/>
          <w:szCs w:val="28"/>
          <w:shd w:val="clear" w:color="auto" w:fill="FFFFFF"/>
          <w:lang w:val="ru-RU"/>
        </w:rPr>
        <w:t xml:space="preserve"> </w:t>
      </w:r>
      <w:r w:rsidRPr="00805005">
        <w:rPr>
          <w:sz w:val="28"/>
          <w:szCs w:val="28"/>
          <w:shd w:val="clear" w:color="auto" w:fill="FFFFFF"/>
          <w:lang w:val="ru-RU"/>
        </w:rPr>
        <w:t>(УДОС),</w:t>
      </w:r>
      <w:r w:rsidR="00973E83" w:rsidRPr="00805005">
        <w:rPr>
          <w:sz w:val="28"/>
          <w:szCs w:val="28"/>
          <w:shd w:val="clear" w:color="auto" w:fill="FFFFFF"/>
          <w:lang w:val="ru-RU"/>
        </w:rPr>
        <w:t xml:space="preserve"> </w:t>
      </w:r>
      <w:r w:rsidRPr="00805005">
        <w:rPr>
          <w:sz w:val="28"/>
          <w:szCs w:val="28"/>
          <w:shd w:val="clear" w:color="auto" w:fill="FFFFFF"/>
          <w:lang w:val="ru-RU"/>
        </w:rPr>
        <w:t>узлов</w:t>
      </w:r>
      <w:r w:rsidR="00973E83" w:rsidRPr="00805005">
        <w:rPr>
          <w:sz w:val="28"/>
          <w:szCs w:val="28"/>
          <w:shd w:val="clear" w:color="auto" w:fill="FFFFFF"/>
          <w:lang w:val="ru-RU"/>
        </w:rPr>
        <w:t xml:space="preserve"> </w:t>
      </w:r>
      <w:r w:rsidRPr="00805005">
        <w:rPr>
          <w:sz w:val="28"/>
          <w:szCs w:val="28"/>
          <w:shd w:val="clear" w:color="auto" w:fill="FFFFFF"/>
          <w:lang w:val="ru-RU"/>
        </w:rPr>
        <w:t>связи,</w:t>
      </w:r>
      <w:r w:rsidR="00973E83" w:rsidRPr="00805005">
        <w:rPr>
          <w:sz w:val="28"/>
          <w:szCs w:val="28"/>
          <w:shd w:val="clear" w:color="auto" w:fill="FFFFFF"/>
          <w:lang w:val="ru-RU"/>
        </w:rPr>
        <w:t xml:space="preserve"> </w:t>
      </w:r>
      <w:r w:rsidRPr="00805005">
        <w:rPr>
          <w:sz w:val="28"/>
          <w:szCs w:val="28"/>
          <w:shd w:val="clear" w:color="auto" w:fill="FFFFFF"/>
          <w:lang w:val="ru-RU"/>
        </w:rPr>
        <w:t>почтамтов,</w:t>
      </w:r>
      <w:r w:rsidR="00973E83" w:rsidRPr="00805005">
        <w:rPr>
          <w:sz w:val="28"/>
          <w:szCs w:val="28"/>
          <w:shd w:val="clear" w:color="auto" w:fill="FFFFFF"/>
          <w:lang w:val="ru-RU"/>
        </w:rPr>
        <w:t xml:space="preserve"> </w:t>
      </w:r>
      <w:r w:rsidRPr="00805005">
        <w:rPr>
          <w:sz w:val="28"/>
          <w:szCs w:val="28"/>
          <w:shd w:val="clear" w:color="auto" w:fill="FFFFFF"/>
          <w:lang w:val="ru-RU"/>
        </w:rPr>
        <w:t>агентств</w:t>
      </w:r>
      <w:r w:rsidR="00973E83" w:rsidRPr="00805005">
        <w:rPr>
          <w:sz w:val="28"/>
          <w:szCs w:val="28"/>
          <w:shd w:val="clear" w:color="auto" w:fill="FFFFFF"/>
          <w:lang w:val="ru-RU"/>
        </w:rPr>
        <w:t xml:space="preserve"> </w:t>
      </w:r>
      <w:r w:rsidRPr="00805005">
        <w:rPr>
          <w:sz w:val="28"/>
          <w:szCs w:val="28"/>
          <w:shd w:val="clear" w:color="auto" w:fill="FFFFFF"/>
          <w:lang w:val="ru-RU"/>
        </w:rPr>
        <w:t>союзпечати,</w:t>
      </w:r>
      <w:r w:rsidR="00973E83" w:rsidRPr="00805005">
        <w:rPr>
          <w:sz w:val="28"/>
          <w:szCs w:val="28"/>
          <w:shd w:val="clear" w:color="auto" w:fill="FFFFFF"/>
          <w:lang w:val="ru-RU"/>
        </w:rPr>
        <w:t xml:space="preserve"> </w:t>
      </w:r>
      <w:r w:rsidRPr="00805005">
        <w:rPr>
          <w:sz w:val="28"/>
          <w:szCs w:val="28"/>
          <w:shd w:val="clear" w:color="auto" w:fill="FFFFFF"/>
          <w:lang w:val="ru-RU"/>
        </w:rPr>
        <w:t>телеграфов,</w:t>
      </w:r>
      <w:r w:rsidR="00973E83" w:rsidRPr="00805005">
        <w:rPr>
          <w:sz w:val="28"/>
          <w:szCs w:val="28"/>
          <w:shd w:val="clear" w:color="auto" w:fill="FFFFFF"/>
          <w:lang w:val="ru-RU"/>
        </w:rPr>
        <w:t xml:space="preserve"> </w:t>
      </w:r>
      <w:r w:rsidRPr="00805005">
        <w:rPr>
          <w:sz w:val="28"/>
          <w:szCs w:val="28"/>
          <w:shd w:val="clear" w:color="auto" w:fill="FFFFFF"/>
          <w:lang w:val="ru-RU"/>
        </w:rPr>
        <w:t>между</w:t>
      </w:r>
      <w:r w:rsidR="00A53425" w:rsidRPr="00805005">
        <w:rPr>
          <w:sz w:val="28"/>
          <w:szCs w:val="28"/>
          <w:shd w:val="clear" w:color="auto" w:fill="FFFFFF"/>
          <w:lang w:val="ru-RU"/>
        </w:rPr>
        <w:t>сель</w:t>
      </w:r>
      <w:r w:rsidRPr="00805005">
        <w:rPr>
          <w:sz w:val="28"/>
          <w:szCs w:val="28"/>
          <w:shd w:val="clear" w:color="auto" w:fill="FFFFFF"/>
          <w:lang w:val="ru-RU"/>
        </w:rPr>
        <w:t>ных,</w:t>
      </w:r>
      <w:r w:rsidR="00973E83" w:rsidRPr="00805005">
        <w:rPr>
          <w:sz w:val="28"/>
          <w:szCs w:val="28"/>
          <w:shd w:val="clear" w:color="auto" w:fill="FFFFFF"/>
          <w:lang w:val="ru-RU"/>
        </w:rPr>
        <w:t xml:space="preserve"> </w:t>
      </w:r>
      <w:r w:rsidR="00A53425" w:rsidRPr="00805005">
        <w:rPr>
          <w:sz w:val="28"/>
          <w:szCs w:val="28"/>
          <w:shd w:val="clear" w:color="auto" w:fill="FFFFFF"/>
          <w:lang w:val="ru-RU"/>
        </w:rPr>
        <w:t>сель</w:t>
      </w:r>
      <w:r w:rsidRPr="00805005">
        <w:rPr>
          <w:sz w:val="28"/>
          <w:szCs w:val="28"/>
          <w:shd w:val="clear" w:color="auto" w:fill="FFFFFF"/>
          <w:lang w:val="ru-RU"/>
        </w:rPr>
        <w:t>ских</w:t>
      </w:r>
      <w:r w:rsidR="00973E83" w:rsidRPr="00805005">
        <w:rPr>
          <w:sz w:val="28"/>
          <w:szCs w:val="28"/>
          <w:shd w:val="clear" w:color="auto" w:fill="FFFFFF"/>
          <w:lang w:val="ru-RU"/>
        </w:rPr>
        <w:t xml:space="preserve"> </w:t>
      </w:r>
      <w:r w:rsidRPr="00805005">
        <w:rPr>
          <w:sz w:val="28"/>
          <w:szCs w:val="28"/>
          <w:shd w:val="clear" w:color="auto" w:fill="FFFFFF"/>
          <w:lang w:val="ru-RU"/>
        </w:rPr>
        <w:t>и</w:t>
      </w:r>
      <w:r w:rsidR="00973E83" w:rsidRPr="00805005">
        <w:rPr>
          <w:sz w:val="28"/>
          <w:szCs w:val="28"/>
          <w:shd w:val="clear" w:color="auto" w:fill="FFFFFF"/>
          <w:lang w:val="ru-RU"/>
        </w:rPr>
        <w:t xml:space="preserve"> </w:t>
      </w:r>
      <w:r w:rsidRPr="00805005">
        <w:rPr>
          <w:sz w:val="28"/>
          <w:szCs w:val="28"/>
          <w:shd w:val="clear" w:color="auto" w:fill="FFFFFF"/>
          <w:lang w:val="ru-RU"/>
        </w:rPr>
        <w:t>сельских</w:t>
      </w:r>
      <w:r w:rsidR="00973E83" w:rsidRPr="00805005">
        <w:rPr>
          <w:sz w:val="28"/>
          <w:szCs w:val="28"/>
          <w:shd w:val="clear" w:color="auto" w:fill="FFFFFF"/>
          <w:lang w:val="ru-RU"/>
        </w:rPr>
        <w:t xml:space="preserve"> </w:t>
      </w:r>
      <w:r w:rsidRPr="00805005">
        <w:rPr>
          <w:sz w:val="28"/>
          <w:szCs w:val="28"/>
          <w:shd w:val="clear" w:color="auto" w:fill="FFFFFF"/>
          <w:lang w:val="ru-RU"/>
        </w:rPr>
        <w:t>телефонных</w:t>
      </w:r>
      <w:r w:rsidR="00973E83" w:rsidRPr="00805005">
        <w:rPr>
          <w:sz w:val="28"/>
          <w:szCs w:val="28"/>
          <w:shd w:val="clear" w:color="auto" w:fill="FFFFFF"/>
          <w:lang w:val="ru-RU"/>
        </w:rPr>
        <w:t xml:space="preserve"> </w:t>
      </w:r>
      <w:r w:rsidRPr="00805005">
        <w:rPr>
          <w:sz w:val="28"/>
          <w:szCs w:val="28"/>
          <w:shd w:val="clear" w:color="auto" w:fill="FFFFFF"/>
          <w:lang w:val="ru-RU"/>
        </w:rPr>
        <w:t>станций,</w:t>
      </w:r>
      <w:r w:rsidR="00973E83" w:rsidRPr="00805005">
        <w:rPr>
          <w:sz w:val="28"/>
          <w:szCs w:val="28"/>
          <w:shd w:val="clear" w:color="auto" w:fill="FFFFFF"/>
          <w:lang w:val="ru-RU"/>
        </w:rPr>
        <w:t xml:space="preserve"> </w:t>
      </w:r>
      <w:r w:rsidRPr="00805005">
        <w:rPr>
          <w:sz w:val="28"/>
          <w:szCs w:val="28"/>
          <w:shd w:val="clear" w:color="auto" w:fill="FFFFFF"/>
          <w:lang w:val="ru-RU"/>
        </w:rPr>
        <w:t>станций</w:t>
      </w:r>
      <w:r w:rsidR="00973E83" w:rsidRPr="00805005">
        <w:rPr>
          <w:sz w:val="28"/>
          <w:szCs w:val="28"/>
          <w:shd w:val="clear" w:color="auto" w:fill="FFFFFF"/>
          <w:lang w:val="ru-RU"/>
        </w:rPr>
        <w:t xml:space="preserve"> </w:t>
      </w:r>
      <w:r w:rsidRPr="00D04F11">
        <w:rPr>
          <w:sz w:val="28"/>
          <w:szCs w:val="28"/>
          <w:shd w:val="clear" w:color="auto" w:fill="FFFFFF"/>
          <w:lang w:val="ru-RU"/>
        </w:rPr>
        <w:t>проводного</w:t>
      </w:r>
      <w:r w:rsidR="00973E83" w:rsidRPr="00D04F11">
        <w:rPr>
          <w:sz w:val="28"/>
          <w:szCs w:val="28"/>
          <w:shd w:val="clear" w:color="auto" w:fill="FFFFFF"/>
          <w:lang w:val="ru-RU"/>
        </w:rPr>
        <w:t xml:space="preserve"> </w:t>
      </w:r>
      <w:r w:rsidRPr="00D04F11">
        <w:rPr>
          <w:sz w:val="28"/>
          <w:szCs w:val="28"/>
          <w:shd w:val="clear" w:color="auto" w:fill="FFFFFF"/>
          <w:lang w:val="ru-RU"/>
        </w:rPr>
        <w:t>вещания</w:t>
      </w:r>
      <w:r w:rsidR="00973E83" w:rsidRPr="00D04F11">
        <w:rPr>
          <w:sz w:val="28"/>
          <w:szCs w:val="28"/>
          <w:shd w:val="clear" w:color="auto" w:fill="FFFFFF"/>
          <w:lang w:val="ru-RU"/>
        </w:rPr>
        <w:t xml:space="preserve"> </w:t>
      </w:r>
      <w:r w:rsidRPr="00D04F11">
        <w:rPr>
          <w:sz w:val="28"/>
          <w:szCs w:val="28"/>
          <w:shd w:val="clear" w:color="auto" w:fill="FFFFFF"/>
          <w:lang w:val="ru-RU"/>
        </w:rPr>
        <w:t>объектов</w:t>
      </w:r>
      <w:r w:rsidR="00973E83" w:rsidRPr="00D04F11">
        <w:rPr>
          <w:sz w:val="28"/>
          <w:szCs w:val="28"/>
          <w:shd w:val="clear" w:color="auto" w:fill="FFFFFF"/>
          <w:lang w:val="ru-RU"/>
        </w:rPr>
        <w:t xml:space="preserve"> </w:t>
      </w:r>
      <w:r w:rsidRPr="00D04F11">
        <w:rPr>
          <w:sz w:val="28"/>
          <w:szCs w:val="28"/>
          <w:shd w:val="clear" w:color="auto" w:fill="FFFFFF"/>
          <w:lang w:val="ru-RU"/>
        </w:rPr>
        <w:t>радиовещания</w:t>
      </w:r>
      <w:r w:rsidR="00973E83" w:rsidRPr="00D04F11">
        <w:rPr>
          <w:sz w:val="28"/>
          <w:szCs w:val="28"/>
          <w:shd w:val="clear" w:color="auto" w:fill="FFFFFF"/>
          <w:lang w:val="ru-RU"/>
        </w:rPr>
        <w:t xml:space="preserve"> </w:t>
      </w:r>
      <w:r w:rsidRPr="00D04F11">
        <w:rPr>
          <w:sz w:val="28"/>
          <w:szCs w:val="28"/>
          <w:shd w:val="clear" w:color="auto" w:fill="FFFFFF"/>
          <w:lang w:val="ru-RU"/>
        </w:rPr>
        <w:t>и</w:t>
      </w:r>
      <w:r w:rsidR="00973E83" w:rsidRPr="00D04F11">
        <w:rPr>
          <w:sz w:val="28"/>
          <w:szCs w:val="28"/>
          <w:shd w:val="clear" w:color="auto" w:fill="FFFFFF"/>
          <w:lang w:val="ru-RU"/>
        </w:rPr>
        <w:t xml:space="preserve"> </w:t>
      </w:r>
      <w:r w:rsidRPr="00D04F11">
        <w:rPr>
          <w:sz w:val="28"/>
          <w:szCs w:val="28"/>
          <w:shd w:val="clear" w:color="auto" w:fill="FFFFFF"/>
          <w:lang w:val="ru-RU"/>
        </w:rPr>
        <w:t>телевидения,</w:t>
      </w:r>
      <w:r w:rsidR="00973E83" w:rsidRPr="00D04F11">
        <w:rPr>
          <w:sz w:val="28"/>
          <w:szCs w:val="28"/>
          <w:shd w:val="clear" w:color="auto" w:fill="FFFFFF"/>
          <w:lang w:val="ru-RU"/>
        </w:rPr>
        <w:t xml:space="preserve"> </w:t>
      </w:r>
      <w:r w:rsidRPr="00D04F11">
        <w:rPr>
          <w:sz w:val="28"/>
          <w:szCs w:val="28"/>
          <w:shd w:val="clear" w:color="auto" w:fill="FFFFFF"/>
          <w:lang w:val="ru-RU"/>
        </w:rPr>
        <w:t>их</w:t>
      </w:r>
      <w:r w:rsidR="00973E83" w:rsidRPr="00D04F11">
        <w:rPr>
          <w:sz w:val="28"/>
          <w:szCs w:val="28"/>
          <w:shd w:val="clear" w:color="auto" w:fill="FFFFFF"/>
          <w:lang w:val="ru-RU"/>
        </w:rPr>
        <w:t xml:space="preserve"> </w:t>
      </w:r>
      <w:r w:rsidRPr="00D04F11">
        <w:rPr>
          <w:sz w:val="28"/>
          <w:szCs w:val="28"/>
          <w:shd w:val="clear" w:color="auto" w:fill="FFFFFF"/>
          <w:lang w:val="ru-RU"/>
        </w:rPr>
        <w:t>группы,</w:t>
      </w:r>
      <w:r w:rsidR="00973E83" w:rsidRPr="00D04F11">
        <w:rPr>
          <w:sz w:val="28"/>
          <w:szCs w:val="28"/>
          <w:shd w:val="clear" w:color="auto" w:fill="FFFFFF"/>
          <w:lang w:val="ru-RU"/>
        </w:rPr>
        <w:t xml:space="preserve"> </w:t>
      </w:r>
      <w:r w:rsidRPr="00D04F11">
        <w:rPr>
          <w:sz w:val="28"/>
          <w:szCs w:val="28"/>
          <w:shd w:val="clear" w:color="auto" w:fill="FFFFFF"/>
          <w:lang w:val="ru-RU"/>
        </w:rPr>
        <w:t>мощность</w:t>
      </w:r>
      <w:r w:rsidR="00973E83" w:rsidRPr="00D04F11">
        <w:rPr>
          <w:sz w:val="28"/>
          <w:szCs w:val="28"/>
          <w:shd w:val="clear" w:color="auto" w:fill="FFFFFF"/>
          <w:lang w:val="ru-RU"/>
        </w:rPr>
        <w:t xml:space="preserve"> </w:t>
      </w:r>
      <w:r w:rsidRPr="00D04F11">
        <w:rPr>
          <w:sz w:val="28"/>
          <w:szCs w:val="28"/>
          <w:shd w:val="clear" w:color="auto" w:fill="FFFFFF"/>
          <w:lang w:val="ru-RU"/>
        </w:rPr>
        <w:t>(вместимость)</w:t>
      </w:r>
      <w:r w:rsidR="00973E83" w:rsidRPr="00D04F11">
        <w:rPr>
          <w:sz w:val="28"/>
          <w:szCs w:val="28"/>
          <w:shd w:val="clear" w:color="auto" w:fill="FFFFFF"/>
          <w:lang w:val="ru-RU"/>
        </w:rPr>
        <w:t xml:space="preserve"> </w:t>
      </w:r>
      <w:r w:rsidRPr="00D04F11">
        <w:rPr>
          <w:sz w:val="28"/>
          <w:szCs w:val="28"/>
          <w:shd w:val="clear" w:color="auto" w:fill="FFFFFF"/>
          <w:lang w:val="ru-RU"/>
        </w:rPr>
        <w:t>и</w:t>
      </w:r>
      <w:r w:rsidR="00973E83" w:rsidRPr="00D04F11">
        <w:rPr>
          <w:sz w:val="28"/>
          <w:szCs w:val="28"/>
          <w:shd w:val="clear" w:color="auto" w:fill="FFFFFF"/>
          <w:lang w:val="ru-RU"/>
        </w:rPr>
        <w:t xml:space="preserve"> </w:t>
      </w:r>
      <w:r w:rsidRPr="00D04F11">
        <w:rPr>
          <w:sz w:val="28"/>
          <w:szCs w:val="28"/>
          <w:shd w:val="clear" w:color="auto" w:fill="FFFFFF"/>
          <w:lang w:val="ru-RU"/>
        </w:rPr>
        <w:t>размеры</w:t>
      </w:r>
      <w:r w:rsidR="00973E83" w:rsidRPr="00D04F11">
        <w:rPr>
          <w:sz w:val="28"/>
          <w:szCs w:val="28"/>
          <w:shd w:val="clear" w:color="auto" w:fill="FFFFFF"/>
          <w:lang w:val="ru-RU"/>
        </w:rPr>
        <w:t xml:space="preserve"> </w:t>
      </w:r>
      <w:r w:rsidRPr="00D04F11">
        <w:rPr>
          <w:sz w:val="28"/>
          <w:szCs w:val="28"/>
          <w:shd w:val="clear" w:color="auto" w:fill="FFFFFF"/>
          <w:lang w:val="ru-RU"/>
        </w:rPr>
        <w:t>необходимых</w:t>
      </w:r>
      <w:r w:rsidR="00973E83" w:rsidRPr="00D04F11">
        <w:rPr>
          <w:sz w:val="28"/>
          <w:szCs w:val="28"/>
          <w:shd w:val="clear" w:color="auto" w:fill="FFFFFF"/>
          <w:lang w:val="ru-RU"/>
        </w:rPr>
        <w:t xml:space="preserve"> </w:t>
      </w:r>
      <w:r w:rsidRPr="00D04F11">
        <w:rPr>
          <w:sz w:val="28"/>
          <w:szCs w:val="28"/>
          <w:shd w:val="clear" w:color="auto" w:fill="FFFFFF"/>
          <w:lang w:val="ru-RU"/>
        </w:rPr>
        <w:t>для</w:t>
      </w:r>
      <w:r w:rsidR="00973E83" w:rsidRPr="00D04F11">
        <w:rPr>
          <w:sz w:val="28"/>
          <w:szCs w:val="28"/>
          <w:shd w:val="clear" w:color="auto" w:fill="FFFFFF"/>
          <w:lang w:val="ru-RU"/>
        </w:rPr>
        <w:t xml:space="preserve"> </w:t>
      </w:r>
      <w:r w:rsidRPr="00D04F11">
        <w:rPr>
          <w:sz w:val="28"/>
          <w:szCs w:val="28"/>
          <w:shd w:val="clear" w:color="auto" w:fill="FFFFFF"/>
          <w:lang w:val="ru-RU"/>
        </w:rPr>
        <w:t>них</w:t>
      </w:r>
      <w:r w:rsidR="00973E83" w:rsidRPr="00D04F11">
        <w:rPr>
          <w:sz w:val="28"/>
          <w:szCs w:val="28"/>
          <w:shd w:val="clear" w:color="auto" w:fill="FFFFFF"/>
          <w:lang w:val="ru-RU"/>
        </w:rPr>
        <w:t xml:space="preserve"> </w:t>
      </w:r>
      <w:r w:rsidRPr="00D04F11">
        <w:rPr>
          <w:sz w:val="28"/>
          <w:szCs w:val="28"/>
          <w:shd w:val="clear" w:color="auto" w:fill="FFFFFF"/>
          <w:lang w:val="ru-RU"/>
        </w:rPr>
        <w:t>земельных</w:t>
      </w:r>
      <w:r w:rsidR="00973E83" w:rsidRPr="00D04F11">
        <w:rPr>
          <w:sz w:val="28"/>
          <w:szCs w:val="28"/>
          <w:shd w:val="clear" w:color="auto" w:fill="FFFFFF"/>
          <w:lang w:val="ru-RU"/>
        </w:rPr>
        <w:t xml:space="preserve"> </w:t>
      </w:r>
      <w:r w:rsidRPr="00D04F11">
        <w:rPr>
          <w:sz w:val="28"/>
          <w:szCs w:val="28"/>
          <w:shd w:val="clear" w:color="auto" w:fill="FFFFFF"/>
          <w:lang w:val="ru-RU"/>
        </w:rPr>
        <w:t>участков</w:t>
      </w:r>
      <w:r w:rsidR="00793E76">
        <w:rPr>
          <w:sz w:val="28"/>
          <w:szCs w:val="28"/>
          <w:shd w:val="clear" w:color="auto" w:fill="FFFFFF"/>
          <w:lang w:val="ru-RU"/>
        </w:rPr>
        <w:t xml:space="preserve"> </w:t>
      </w:r>
      <w:r w:rsidR="00973E83" w:rsidRPr="00D04F11">
        <w:rPr>
          <w:sz w:val="28"/>
          <w:szCs w:val="28"/>
          <w:shd w:val="clear" w:color="auto" w:fill="FFFFFF"/>
          <w:lang w:val="ru-RU"/>
        </w:rPr>
        <w:t xml:space="preserve"> </w:t>
      </w:r>
      <w:r w:rsidRPr="00D04F11">
        <w:rPr>
          <w:sz w:val="28"/>
          <w:szCs w:val="28"/>
          <w:shd w:val="clear" w:color="auto" w:fill="FFFFFF"/>
          <w:lang w:val="ru-RU"/>
        </w:rPr>
        <w:t>прин</w:t>
      </w:r>
      <w:r w:rsidR="00793E76">
        <w:rPr>
          <w:sz w:val="28"/>
          <w:szCs w:val="28"/>
          <w:shd w:val="clear" w:color="auto" w:fill="FFFFFF"/>
          <w:lang w:val="ru-RU"/>
        </w:rPr>
        <w:t>ято</w:t>
      </w:r>
      <w:r w:rsidR="00973E83" w:rsidRPr="00D04F11">
        <w:rPr>
          <w:sz w:val="28"/>
          <w:szCs w:val="28"/>
          <w:shd w:val="clear" w:color="auto" w:fill="FFFFFF"/>
          <w:lang w:val="ru-RU"/>
        </w:rPr>
        <w:t xml:space="preserve"> </w:t>
      </w:r>
      <w:r w:rsidRPr="00D04F11">
        <w:rPr>
          <w:sz w:val="28"/>
          <w:szCs w:val="28"/>
          <w:shd w:val="clear" w:color="auto" w:fill="FFFFFF"/>
          <w:lang w:val="ru-RU"/>
        </w:rPr>
        <w:t>по</w:t>
      </w:r>
      <w:r w:rsidR="00973E83" w:rsidRPr="00D04F11">
        <w:rPr>
          <w:sz w:val="28"/>
          <w:szCs w:val="28"/>
          <w:shd w:val="clear" w:color="auto" w:fill="FFFFFF"/>
          <w:lang w:val="ru-RU"/>
        </w:rPr>
        <w:t xml:space="preserve"> </w:t>
      </w:r>
      <w:r w:rsidRPr="00D04F11">
        <w:rPr>
          <w:sz w:val="28"/>
          <w:szCs w:val="28"/>
          <w:shd w:val="clear" w:color="auto" w:fill="FFFFFF"/>
          <w:lang w:val="ru-RU"/>
        </w:rPr>
        <w:t>Приказу</w:t>
      </w:r>
      <w:r w:rsidR="00973E83" w:rsidRPr="00D04F11">
        <w:rPr>
          <w:sz w:val="28"/>
          <w:szCs w:val="28"/>
          <w:shd w:val="clear" w:color="auto" w:fill="FFFFFF"/>
          <w:lang w:val="ru-RU"/>
        </w:rPr>
        <w:t xml:space="preserve"> </w:t>
      </w:r>
      <w:r w:rsidRPr="00D04F11">
        <w:rPr>
          <w:sz w:val="28"/>
          <w:szCs w:val="28"/>
          <w:shd w:val="clear" w:color="auto" w:fill="FFFFFF"/>
          <w:lang w:val="ru-RU"/>
        </w:rPr>
        <w:t>N</w:t>
      </w:r>
      <w:r w:rsidR="00973E83" w:rsidRPr="00D04F11">
        <w:rPr>
          <w:sz w:val="28"/>
          <w:szCs w:val="28"/>
          <w:shd w:val="clear" w:color="auto" w:fill="FFFFFF"/>
          <w:lang w:val="ru-RU"/>
        </w:rPr>
        <w:t xml:space="preserve"> </w:t>
      </w:r>
      <w:r w:rsidRPr="00D04F11">
        <w:rPr>
          <w:sz w:val="28"/>
          <w:szCs w:val="28"/>
          <w:shd w:val="clear" w:color="auto" w:fill="FFFFFF"/>
          <w:lang w:val="ru-RU"/>
        </w:rPr>
        <w:t>178</w:t>
      </w:r>
      <w:r w:rsidR="00973E83" w:rsidRPr="00D04F11">
        <w:rPr>
          <w:sz w:val="28"/>
          <w:szCs w:val="28"/>
          <w:shd w:val="clear" w:color="auto" w:fill="FFFFFF"/>
          <w:lang w:val="ru-RU"/>
        </w:rPr>
        <w:t xml:space="preserve"> </w:t>
      </w:r>
      <w:r w:rsidRPr="00D04F11">
        <w:rPr>
          <w:sz w:val="28"/>
          <w:szCs w:val="28"/>
          <w:shd w:val="clear" w:color="auto" w:fill="FFFFFF"/>
          <w:lang w:val="ru-RU"/>
        </w:rPr>
        <w:t>от</w:t>
      </w:r>
      <w:r w:rsidR="00973E83" w:rsidRPr="00D04F11">
        <w:rPr>
          <w:sz w:val="28"/>
          <w:szCs w:val="28"/>
          <w:shd w:val="clear" w:color="auto" w:fill="FFFFFF"/>
          <w:lang w:val="ru-RU"/>
        </w:rPr>
        <w:t xml:space="preserve"> </w:t>
      </w:r>
      <w:r w:rsidRPr="00D04F11">
        <w:rPr>
          <w:sz w:val="28"/>
          <w:szCs w:val="28"/>
          <w:shd w:val="clear" w:color="auto" w:fill="FFFFFF"/>
          <w:lang w:val="ru-RU"/>
        </w:rPr>
        <w:t>27</w:t>
      </w:r>
      <w:r w:rsidR="00973E83" w:rsidRPr="00D04F11">
        <w:rPr>
          <w:sz w:val="28"/>
          <w:szCs w:val="28"/>
          <w:shd w:val="clear" w:color="auto" w:fill="FFFFFF"/>
          <w:lang w:val="ru-RU"/>
        </w:rPr>
        <w:t xml:space="preserve"> </w:t>
      </w:r>
      <w:r w:rsidRPr="00D04F11">
        <w:rPr>
          <w:sz w:val="28"/>
          <w:szCs w:val="28"/>
          <w:shd w:val="clear" w:color="auto" w:fill="FFFFFF"/>
          <w:lang w:val="ru-RU"/>
        </w:rPr>
        <w:t>апреля</w:t>
      </w:r>
      <w:r w:rsidR="00973E83" w:rsidRPr="00D04F11">
        <w:rPr>
          <w:sz w:val="28"/>
          <w:szCs w:val="28"/>
          <w:shd w:val="clear" w:color="auto" w:fill="FFFFFF"/>
          <w:lang w:val="ru-RU"/>
        </w:rPr>
        <w:t xml:space="preserve"> </w:t>
      </w:r>
      <w:r w:rsidRPr="00D04F11">
        <w:rPr>
          <w:sz w:val="28"/>
          <w:szCs w:val="28"/>
          <w:shd w:val="clear" w:color="auto" w:fill="FFFFFF"/>
          <w:lang w:val="ru-RU"/>
        </w:rPr>
        <w:t>1981</w:t>
      </w:r>
      <w:r w:rsidR="00973E83" w:rsidRPr="00D04F11">
        <w:rPr>
          <w:sz w:val="28"/>
          <w:szCs w:val="28"/>
          <w:shd w:val="clear" w:color="auto" w:fill="FFFFFF"/>
          <w:lang w:val="ru-RU"/>
        </w:rPr>
        <w:t xml:space="preserve"> </w:t>
      </w:r>
      <w:r w:rsidRPr="00D04F11">
        <w:rPr>
          <w:sz w:val="28"/>
          <w:szCs w:val="28"/>
          <w:shd w:val="clear" w:color="auto" w:fill="FFFFFF"/>
          <w:lang w:val="ru-RU"/>
        </w:rPr>
        <w:t>года</w:t>
      </w:r>
      <w:r w:rsidR="00973E83" w:rsidRPr="00D04F11">
        <w:rPr>
          <w:sz w:val="28"/>
          <w:szCs w:val="28"/>
          <w:shd w:val="clear" w:color="auto" w:fill="FFFFFF"/>
          <w:lang w:val="ru-RU"/>
        </w:rPr>
        <w:t xml:space="preserve"> </w:t>
      </w:r>
      <w:r w:rsidRPr="00D04F11">
        <w:rPr>
          <w:sz w:val="28"/>
          <w:szCs w:val="28"/>
          <w:shd w:val="clear" w:color="auto" w:fill="FFFFFF"/>
          <w:lang w:val="ru-RU"/>
        </w:rPr>
        <w:t>«</w:t>
      </w:r>
      <w:r w:rsidR="00973E83" w:rsidRPr="00D04F11">
        <w:rPr>
          <w:sz w:val="28"/>
          <w:szCs w:val="28"/>
          <w:shd w:val="clear" w:color="auto" w:fill="FFFFFF"/>
          <w:lang w:val="ru-RU"/>
        </w:rPr>
        <w:t xml:space="preserve"> </w:t>
      </w:r>
      <w:r w:rsidRPr="00D04F11">
        <w:rPr>
          <w:sz w:val="28"/>
          <w:szCs w:val="28"/>
          <w:shd w:val="clear" w:color="auto" w:fill="FFFFFF"/>
          <w:lang w:val="ru-RU"/>
        </w:rPr>
        <w:t>О</w:t>
      </w:r>
      <w:r w:rsidR="00973E83" w:rsidRPr="00D04F11">
        <w:rPr>
          <w:sz w:val="28"/>
          <w:szCs w:val="28"/>
          <w:shd w:val="clear" w:color="auto" w:fill="FFFFFF"/>
          <w:lang w:val="ru-RU"/>
        </w:rPr>
        <w:t xml:space="preserve"> </w:t>
      </w:r>
      <w:r w:rsidRPr="00D04F11">
        <w:rPr>
          <w:sz w:val="28"/>
          <w:szCs w:val="28"/>
          <w:shd w:val="clear" w:color="auto" w:fill="FFFFFF"/>
          <w:lang w:val="ru-RU"/>
        </w:rPr>
        <w:t>введении</w:t>
      </w:r>
      <w:r w:rsidR="00973E83" w:rsidRPr="00D04F11">
        <w:rPr>
          <w:sz w:val="28"/>
          <w:szCs w:val="28"/>
          <w:shd w:val="clear" w:color="auto" w:fill="FFFFFF"/>
          <w:lang w:val="ru-RU"/>
        </w:rPr>
        <w:t xml:space="preserve"> </w:t>
      </w:r>
      <w:r w:rsidRPr="00D04F11">
        <w:rPr>
          <w:sz w:val="28"/>
          <w:szCs w:val="28"/>
          <w:shd w:val="clear" w:color="auto" w:fill="FFFFFF"/>
          <w:lang w:val="ru-RU"/>
        </w:rPr>
        <w:t>нормативов</w:t>
      </w:r>
      <w:r w:rsidR="00973E83" w:rsidRPr="00D04F11">
        <w:rPr>
          <w:sz w:val="28"/>
          <w:szCs w:val="28"/>
          <w:shd w:val="clear" w:color="auto" w:fill="FFFFFF"/>
          <w:lang w:val="ru-RU"/>
        </w:rPr>
        <w:t xml:space="preserve"> </w:t>
      </w:r>
      <w:r w:rsidRPr="00D04F11">
        <w:rPr>
          <w:sz w:val="28"/>
          <w:szCs w:val="28"/>
          <w:shd w:val="clear" w:color="auto" w:fill="FFFFFF"/>
          <w:lang w:val="ru-RU"/>
        </w:rPr>
        <w:t>развития</w:t>
      </w:r>
      <w:r w:rsidR="00973E83" w:rsidRPr="00D04F11">
        <w:rPr>
          <w:sz w:val="28"/>
          <w:szCs w:val="28"/>
          <w:shd w:val="clear" w:color="auto" w:fill="FFFFFF"/>
          <w:lang w:val="ru-RU"/>
        </w:rPr>
        <w:t xml:space="preserve"> </w:t>
      </w:r>
      <w:r w:rsidRPr="00D04F11">
        <w:rPr>
          <w:sz w:val="28"/>
          <w:szCs w:val="28"/>
          <w:shd w:val="clear" w:color="auto" w:fill="FFFFFF"/>
          <w:lang w:val="ru-RU"/>
        </w:rPr>
        <w:t>и</w:t>
      </w:r>
      <w:r w:rsidR="00973E83" w:rsidRPr="00D04F11">
        <w:rPr>
          <w:sz w:val="28"/>
          <w:szCs w:val="28"/>
          <w:shd w:val="clear" w:color="auto" w:fill="FFFFFF"/>
          <w:lang w:val="ru-RU"/>
        </w:rPr>
        <w:t xml:space="preserve"> </w:t>
      </w:r>
      <w:r w:rsidRPr="00D04F11">
        <w:rPr>
          <w:sz w:val="28"/>
          <w:szCs w:val="28"/>
          <w:shd w:val="clear" w:color="auto" w:fill="FFFFFF"/>
          <w:lang w:val="ru-RU"/>
        </w:rPr>
        <w:t>размещения</w:t>
      </w:r>
      <w:r w:rsidR="00973E83" w:rsidRPr="00D04F11">
        <w:rPr>
          <w:sz w:val="28"/>
          <w:szCs w:val="28"/>
          <w:shd w:val="clear" w:color="auto" w:fill="FFFFFF"/>
          <w:lang w:val="ru-RU"/>
        </w:rPr>
        <w:t xml:space="preserve"> </w:t>
      </w:r>
      <w:r w:rsidRPr="00D04F11">
        <w:rPr>
          <w:sz w:val="28"/>
          <w:szCs w:val="28"/>
          <w:shd w:val="clear" w:color="auto" w:fill="FFFFFF"/>
          <w:lang w:val="ru-RU"/>
        </w:rPr>
        <w:t>в</w:t>
      </w:r>
      <w:r w:rsidR="00973E83" w:rsidRPr="00D04F11">
        <w:rPr>
          <w:sz w:val="28"/>
          <w:szCs w:val="28"/>
          <w:shd w:val="clear" w:color="auto" w:fill="FFFFFF"/>
          <w:lang w:val="ru-RU"/>
        </w:rPr>
        <w:t xml:space="preserve"> </w:t>
      </w:r>
      <w:r w:rsidR="008E6E5B">
        <w:rPr>
          <w:sz w:val="28"/>
          <w:szCs w:val="28"/>
          <w:shd w:val="clear" w:color="auto" w:fill="FFFFFF"/>
          <w:lang w:val="ru-RU"/>
        </w:rPr>
        <w:t>сел</w:t>
      </w:r>
      <w:r w:rsidRPr="00D04F11">
        <w:rPr>
          <w:sz w:val="28"/>
          <w:szCs w:val="28"/>
          <w:shd w:val="clear" w:color="auto" w:fill="FFFFFF"/>
          <w:lang w:val="ru-RU"/>
        </w:rPr>
        <w:t>ах</w:t>
      </w:r>
      <w:r w:rsidR="00973E83" w:rsidRPr="00D04F11">
        <w:rPr>
          <w:sz w:val="28"/>
          <w:szCs w:val="28"/>
          <w:shd w:val="clear" w:color="auto" w:fill="FFFFFF"/>
          <w:lang w:val="ru-RU"/>
        </w:rPr>
        <w:t xml:space="preserve"> </w:t>
      </w:r>
      <w:r w:rsidRPr="00D04F11">
        <w:rPr>
          <w:sz w:val="28"/>
          <w:szCs w:val="28"/>
          <w:shd w:val="clear" w:color="auto" w:fill="FFFFFF"/>
          <w:lang w:val="ru-RU"/>
        </w:rPr>
        <w:t>и</w:t>
      </w:r>
      <w:r w:rsidR="00973E83" w:rsidRPr="00D04F11">
        <w:rPr>
          <w:sz w:val="28"/>
          <w:szCs w:val="28"/>
          <w:shd w:val="clear" w:color="auto" w:fill="FFFFFF"/>
          <w:lang w:val="ru-RU"/>
        </w:rPr>
        <w:t xml:space="preserve"> </w:t>
      </w:r>
      <w:r w:rsidRPr="00D04F11">
        <w:rPr>
          <w:sz w:val="28"/>
          <w:szCs w:val="28"/>
          <w:shd w:val="clear" w:color="auto" w:fill="FFFFFF"/>
          <w:lang w:val="ru-RU"/>
        </w:rPr>
        <w:t>сельской</w:t>
      </w:r>
      <w:r w:rsidR="00973E83" w:rsidRPr="00D04F11">
        <w:rPr>
          <w:sz w:val="28"/>
          <w:szCs w:val="28"/>
          <w:shd w:val="clear" w:color="auto" w:fill="FFFFFF"/>
          <w:lang w:val="ru-RU"/>
        </w:rPr>
        <w:t xml:space="preserve"> </w:t>
      </w:r>
      <w:r w:rsidRPr="00D04F11">
        <w:rPr>
          <w:sz w:val="28"/>
          <w:szCs w:val="28"/>
          <w:shd w:val="clear" w:color="auto" w:fill="FFFFFF"/>
          <w:lang w:val="ru-RU"/>
        </w:rPr>
        <w:t>местности</w:t>
      </w:r>
      <w:r w:rsidR="00973E83" w:rsidRPr="00D04F11">
        <w:rPr>
          <w:sz w:val="28"/>
          <w:szCs w:val="28"/>
          <w:shd w:val="clear" w:color="auto" w:fill="FFFFFF"/>
          <w:lang w:val="ru-RU"/>
        </w:rPr>
        <w:t xml:space="preserve"> </w:t>
      </w:r>
      <w:r w:rsidRPr="00D04F11">
        <w:rPr>
          <w:sz w:val="28"/>
          <w:szCs w:val="28"/>
          <w:shd w:val="clear" w:color="auto" w:fill="FFFFFF"/>
          <w:lang w:val="ru-RU"/>
        </w:rPr>
        <w:t>сети</w:t>
      </w:r>
      <w:proofErr w:type="gramEnd"/>
      <w:r w:rsidR="00973E83" w:rsidRPr="00D04F11">
        <w:rPr>
          <w:sz w:val="28"/>
          <w:szCs w:val="28"/>
          <w:shd w:val="clear" w:color="auto" w:fill="FFFFFF"/>
          <w:lang w:val="ru-RU"/>
        </w:rPr>
        <w:t xml:space="preserve"> </w:t>
      </w:r>
      <w:r w:rsidRPr="00D04F11">
        <w:rPr>
          <w:sz w:val="28"/>
          <w:szCs w:val="28"/>
          <w:shd w:val="clear" w:color="auto" w:fill="FFFFFF"/>
          <w:lang w:val="ru-RU"/>
        </w:rPr>
        <w:t>отделений</w:t>
      </w:r>
      <w:r w:rsidR="00973E83" w:rsidRPr="00D04F11">
        <w:rPr>
          <w:sz w:val="28"/>
          <w:szCs w:val="28"/>
          <w:shd w:val="clear" w:color="auto" w:fill="FFFFFF"/>
          <w:lang w:val="ru-RU"/>
        </w:rPr>
        <w:t xml:space="preserve"> </w:t>
      </w:r>
      <w:r w:rsidRPr="00D04F11">
        <w:rPr>
          <w:sz w:val="28"/>
          <w:szCs w:val="28"/>
          <w:shd w:val="clear" w:color="auto" w:fill="FFFFFF"/>
          <w:lang w:val="ru-RU"/>
        </w:rPr>
        <w:t>и</w:t>
      </w:r>
      <w:r w:rsidR="00973E83" w:rsidRPr="00D04F11">
        <w:rPr>
          <w:sz w:val="28"/>
          <w:szCs w:val="28"/>
          <w:shd w:val="clear" w:color="auto" w:fill="FFFFFF"/>
          <w:lang w:val="ru-RU"/>
        </w:rPr>
        <w:t xml:space="preserve"> </w:t>
      </w:r>
      <w:r w:rsidRPr="00D04F11">
        <w:rPr>
          <w:sz w:val="28"/>
          <w:szCs w:val="28"/>
          <w:shd w:val="clear" w:color="auto" w:fill="FFFFFF"/>
          <w:lang w:val="ru-RU"/>
        </w:rPr>
        <w:t>пунктов</w:t>
      </w:r>
      <w:r w:rsidR="00973E83" w:rsidRPr="00D04F11">
        <w:rPr>
          <w:sz w:val="28"/>
          <w:szCs w:val="28"/>
          <w:shd w:val="clear" w:color="auto" w:fill="FFFFFF"/>
          <w:lang w:val="ru-RU"/>
        </w:rPr>
        <w:t xml:space="preserve"> </w:t>
      </w:r>
      <w:r w:rsidRPr="00D04F11">
        <w:rPr>
          <w:sz w:val="28"/>
          <w:szCs w:val="28"/>
          <w:shd w:val="clear" w:color="auto" w:fill="FFFFFF"/>
          <w:lang w:val="ru-RU"/>
        </w:rPr>
        <w:t>почтовой</w:t>
      </w:r>
      <w:r w:rsidR="00973E83" w:rsidRPr="00D04F11">
        <w:rPr>
          <w:sz w:val="28"/>
          <w:szCs w:val="28"/>
          <w:shd w:val="clear" w:color="auto" w:fill="FFFFFF"/>
          <w:lang w:val="ru-RU"/>
        </w:rPr>
        <w:t xml:space="preserve"> </w:t>
      </w:r>
      <w:r w:rsidRPr="00D04F11">
        <w:rPr>
          <w:sz w:val="28"/>
          <w:szCs w:val="28"/>
          <w:shd w:val="clear" w:color="auto" w:fill="FFFFFF"/>
          <w:lang w:val="ru-RU"/>
        </w:rPr>
        <w:t>связи</w:t>
      </w:r>
      <w:r w:rsidR="00973E83" w:rsidRPr="00D04F11">
        <w:rPr>
          <w:sz w:val="28"/>
          <w:szCs w:val="28"/>
          <w:shd w:val="clear" w:color="auto" w:fill="FFFFFF"/>
          <w:lang w:val="ru-RU"/>
        </w:rPr>
        <w:t xml:space="preserve"> </w:t>
      </w:r>
      <w:r w:rsidRPr="00D04F11">
        <w:rPr>
          <w:sz w:val="28"/>
          <w:szCs w:val="28"/>
          <w:shd w:val="clear" w:color="auto" w:fill="FFFFFF"/>
          <w:lang w:val="ru-RU"/>
        </w:rPr>
        <w:t>системы</w:t>
      </w:r>
      <w:r w:rsidR="00973E83" w:rsidRPr="00D04F11">
        <w:rPr>
          <w:sz w:val="28"/>
          <w:szCs w:val="28"/>
          <w:shd w:val="clear" w:color="auto" w:fill="FFFFFF"/>
          <w:lang w:val="ru-RU"/>
        </w:rPr>
        <w:t xml:space="preserve"> </w:t>
      </w:r>
      <w:r w:rsidRPr="00D04F11">
        <w:rPr>
          <w:sz w:val="28"/>
          <w:szCs w:val="28"/>
          <w:shd w:val="clear" w:color="auto" w:fill="FFFFFF"/>
          <w:lang w:val="ru-RU"/>
        </w:rPr>
        <w:t>Министерства</w:t>
      </w:r>
      <w:r w:rsidR="00973E83" w:rsidRPr="00D04F11">
        <w:rPr>
          <w:sz w:val="28"/>
          <w:szCs w:val="28"/>
          <w:shd w:val="clear" w:color="auto" w:fill="FFFFFF"/>
          <w:lang w:val="ru-RU"/>
        </w:rPr>
        <w:t xml:space="preserve"> </w:t>
      </w:r>
      <w:r w:rsidRPr="00D04F11">
        <w:rPr>
          <w:sz w:val="28"/>
          <w:szCs w:val="28"/>
          <w:shd w:val="clear" w:color="auto" w:fill="FFFFFF"/>
          <w:lang w:val="ru-RU"/>
        </w:rPr>
        <w:t>связи</w:t>
      </w:r>
      <w:r w:rsidR="00973E83" w:rsidRPr="00D04F11">
        <w:rPr>
          <w:sz w:val="28"/>
          <w:szCs w:val="28"/>
          <w:shd w:val="clear" w:color="auto" w:fill="FFFFFF"/>
          <w:lang w:val="ru-RU"/>
        </w:rPr>
        <w:t xml:space="preserve"> </w:t>
      </w:r>
      <w:r w:rsidRPr="00D04F11">
        <w:rPr>
          <w:sz w:val="28"/>
          <w:szCs w:val="28"/>
          <w:shd w:val="clear" w:color="auto" w:fill="FFFFFF"/>
          <w:lang w:val="ru-RU"/>
        </w:rPr>
        <w:t>СССР»</w:t>
      </w:r>
      <w:bookmarkStart w:id="37" w:name="_Toc291061944"/>
      <w:r w:rsidR="006C10DB" w:rsidRPr="00D04F11">
        <w:rPr>
          <w:sz w:val="28"/>
          <w:szCs w:val="28"/>
          <w:shd w:val="clear" w:color="auto" w:fill="FFFFFF"/>
          <w:lang w:val="ru-RU"/>
        </w:rPr>
        <w:t>.</w:t>
      </w:r>
      <w:bookmarkEnd w:id="37"/>
    </w:p>
    <w:p w:rsidR="00BE5E2D" w:rsidRPr="00D04F11" w:rsidRDefault="004D4F32" w:rsidP="00B42D2C">
      <w:pPr>
        <w:pStyle w:val="ad"/>
        <w:numPr>
          <w:ilvl w:val="1"/>
          <w:numId w:val="23"/>
        </w:numPr>
        <w:ind w:left="709"/>
        <w:rPr>
          <w:rFonts w:cs="Times New Roman"/>
          <w:sz w:val="28"/>
          <w:szCs w:val="28"/>
          <w:shd w:val="clear" w:color="auto" w:fill="FFFFFF"/>
          <w:lang w:val="ru-RU"/>
        </w:rPr>
      </w:pPr>
      <w:r w:rsidRPr="00D04F11">
        <w:rPr>
          <w:rFonts w:cs="Times New Roman"/>
          <w:sz w:val="28"/>
          <w:szCs w:val="28"/>
          <w:shd w:val="clear" w:color="auto" w:fill="FFFFFF"/>
        </w:rPr>
        <w:t>ГОСТ Р 50764-95</w:t>
      </w:r>
      <w:r>
        <w:rPr>
          <w:rFonts w:cs="Times New Roman"/>
          <w:sz w:val="28"/>
          <w:szCs w:val="28"/>
          <w:shd w:val="clear" w:color="auto" w:fill="FFFFFF"/>
          <w:lang w:val="ru-RU"/>
        </w:rPr>
        <w:t xml:space="preserve"> «</w:t>
      </w:r>
      <w:r w:rsidR="00D04F11" w:rsidRPr="00D04F11">
        <w:rPr>
          <w:rFonts w:cs="Times New Roman"/>
          <w:sz w:val="28"/>
          <w:szCs w:val="28"/>
          <w:shd w:val="clear" w:color="auto" w:fill="FFFFFF"/>
          <w:lang w:val="ru-RU"/>
        </w:rPr>
        <w:t xml:space="preserve"> </w:t>
      </w:r>
      <w:r w:rsidR="00793E76">
        <w:rPr>
          <w:rFonts w:cs="Times New Roman"/>
          <w:sz w:val="28"/>
          <w:szCs w:val="28"/>
          <w:shd w:val="clear" w:color="auto" w:fill="FFFFFF"/>
          <w:lang w:val="ru-RU"/>
        </w:rPr>
        <w:t>У</w:t>
      </w:r>
      <w:r w:rsidR="00793E76" w:rsidRPr="00D04F11">
        <w:rPr>
          <w:rFonts w:cs="Times New Roman"/>
          <w:sz w:val="28"/>
          <w:szCs w:val="28"/>
          <w:shd w:val="clear" w:color="auto" w:fill="FFFFFF"/>
        </w:rPr>
        <w:t>слуги общественного питания</w:t>
      </w:r>
      <w:r w:rsidR="00793E76">
        <w:rPr>
          <w:rFonts w:cs="Times New Roman"/>
          <w:sz w:val="28"/>
          <w:szCs w:val="28"/>
          <w:shd w:val="clear" w:color="auto" w:fill="FFFFFF"/>
          <w:lang w:val="ru-RU"/>
        </w:rPr>
        <w:t>. О</w:t>
      </w:r>
      <w:r w:rsidR="00793E76" w:rsidRPr="00D04F11">
        <w:rPr>
          <w:rFonts w:cs="Times New Roman"/>
          <w:sz w:val="28"/>
          <w:szCs w:val="28"/>
          <w:shd w:val="clear" w:color="auto" w:fill="FFFFFF"/>
        </w:rPr>
        <w:t>бщие требования</w:t>
      </w:r>
      <w:r>
        <w:rPr>
          <w:rFonts w:cs="Times New Roman"/>
          <w:sz w:val="28"/>
          <w:szCs w:val="28"/>
          <w:shd w:val="clear" w:color="auto" w:fill="FFFFFF"/>
          <w:lang w:val="ru-RU"/>
        </w:rPr>
        <w:t>»</w:t>
      </w:r>
      <w:r w:rsidR="00D04F11" w:rsidRPr="00D04F11">
        <w:rPr>
          <w:rFonts w:cs="Times New Roman"/>
          <w:sz w:val="28"/>
          <w:szCs w:val="28"/>
          <w:shd w:val="clear" w:color="auto" w:fill="FFFFFF"/>
          <w:lang w:val="ru-RU"/>
        </w:rPr>
        <w:t xml:space="preserve"> </w:t>
      </w:r>
    </w:p>
    <w:p w:rsidR="00D04F11" w:rsidRPr="00424A04" w:rsidRDefault="00D04F11" w:rsidP="00B42D2C">
      <w:pPr>
        <w:pStyle w:val="ad"/>
        <w:numPr>
          <w:ilvl w:val="1"/>
          <w:numId w:val="23"/>
        </w:numPr>
        <w:ind w:left="709"/>
        <w:rPr>
          <w:rFonts w:cs="Times New Roman"/>
          <w:sz w:val="28"/>
          <w:szCs w:val="28"/>
          <w:lang w:val="ru-RU"/>
        </w:rPr>
      </w:pPr>
      <w:r w:rsidRPr="00D04F11">
        <w:rPr>
          <w:sz w:val="28"/>
          <w:szCs w:val="28"/>
        </w:rPr>
        <w:t>СНиП 2.08.02-89*</w:t>
      </w:r>
      <w:r>
        <w:rPr>
          <w:sz w:val="28"/>
          <w:szCs w:val="28"/>
          <w:lang w:val="ru-RU"/>
        </w:rPr>
        <w:t>.</w:t>
      </w:r>
      <w:r w:rsidR="004D4F32" w:rsidRPr="004D4F32">
        <w:rPr>
          <w:sz w:val="28"/>
          <w:szCs w:val="28"/>
        </w:rPr>
        <w:t xml:space="preserve"> </w:t>
      </w:r>
      <w:r w:rsidR="004D4F32">
        <w:rPr>
          <w:sz w:val="28"/>
          <w:szCs w:val="28"/>
          <w:lang w:val="ru-RU"/>
        </w:rPr>
        <w:t>«</w:t>
      </w:r>
      <w:r w:rsidR="004D4F32" w:rsidRPr="00D04F11">
        <w:rPr>
          <w:sz w:val="28"/>
          <w:szCs w:val="28"/>
        </w:rPr>
        <w:t xml:space="preserve"> </w:t>
      </w:r>
      <w:r w:rsidR="004D4F32">
        <w:rPr>
          <w:sz w:val="28"/>
          <w:szCs w:val="28"/>
          <w:lang w:val="ru-RU"/>
        </w:rPr>
        <w:t>О</w:t>
      </w:r>
      <w:r w:rsidR="004D4F32" w:rsidRPr="00D04F11">
        <w:rPr>
          <w:sz w:val="28"/>
          <w:szCs w:val="28"/>
        </w:rPr>
        <w:t>бщественные здания и сооружения</w:t>
      </w:r>
      <w:r w:rsidR="004D4F32">
        <w:rPr>
          <w:sz w:val="28"/>
          <w:szCs w:val="28"/>
          <w:lang w:val="ru-RU"/>
        </w:rPr>
        <w:t>»</w:t>
      </w:r>
    </w:p>
    <w:p w:rsidR="00424A04" w:rsidRPr="00B42D2C" w:rsidRDefault="00424A04" w:rsidP="00424A04">
      <w:pPr>
        <w:pStyle w:val="ad"/>
        <w:numPr>
          <w:ilvl w:val="1"/>
          <w:numId w:val="23"/>
        </w:numPr>
        <w:spacing w:line="276" w:lineRule="auto"/>
        <w:ind w:left="709"/>
        <w:rPr>
          <w:rFonts w:cs="Times New Roman"/>
          <w:sz w:val="28"/>
          <w:szCs w:val="28"/>
          <w:lang w:val="ru-RU"/>
        </w:rPr>
      </w:pPr>
      <w:r w:rsidRPr="00B42D2C">
        <w:rPr>
          <w:sz w:val="28"/>
        </w:rPr>
        <w:t xml:space="preserve">ВСН-АВ-ПАС-94 </w:t>
      </w:r>
      <w:r w:rsidR="004D4F32" w:rsidRPr="00B42D2C">
        <w:rPr>
          <w:sz w:val="28"/>
          <w:lang w:val="ru-RU"/>
        </w:rPr>
        <w:t>«</w:t>
      </w:r>
      <w:r w:rsidRPr="00B42D2C">
        <w:rPr>
          <w:sz w:val="28"/>
        </w:rPr>
        <w:t>Автовокзалы и пассажирские автостанции</w:t>
      </w:r>
      <w:r w:rsidR="004D4F32" w:rsidRPr="00B42D2C">
        <w:rPr>
          <w:sz w:val="28"/>
          <w:lang w:val="ru-RU"/>
        </w:rPr>
        <w:t>»</w:t>
      </w:r>
    </w:p>
    <w:sectPr w:rsidR="00424A04" w:rsidRPr="00B42D2C" w:rsidSect="00805005">
      <w:pgSz w:w="11907" w:h="16840" w:code="9"/>
      <w:pgMar w:top="539" w:right="708" w:bottom="902" w:left="1106" w:header="720" w:footer="266"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E02" w:rsidRDefault="00900E02" w:rsidP="00665145">
      <w:r>
        <w:separator/>
      </w:r>
    </w:p>
  </w:endnote>
  <w:endnote w:type="continuationSeparator" w:id="1">
    <w:p w:rsidR="00900E02" w:rsidRDefault="00900E02" w:rsidP="0066514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ヒラギノ角ゴ Pro W3">
    <w:altName w:val="Arial Unicode MS"/>
    <w:charset w:val="80"/>
    <w:family w:val="auto"/>
    <w:pitch w:val="variable"/>
    <w:sig w:usb0="00000001" w:usb1="08070000" w:usb2="01000417" w:usb3="00000000" w:csb0="00020000" w:csb1="00000000"/>
  </w:font>
  <w:font w:name="Consolas">
    <w:panose1 w:val="020B0609020204030204"/>
    <w:charset w:val="CC"/>
    <w:family w:val="modern"/>
    <w:pitch w:val="fixed"/>
    <w:sig w:usb0="E10002FF" w:usb1="4000FCFF" w:usb2="00000009" w:usb3="00000000" w:csb0="0000019F" w:csb1="00000000"/>
  </w:font>
  <w:font w:name="StarSymbol">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Helvetica, sans-serif">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D9A" w:rsidRPr="00E07FBF" w:rsidRDefault="00D43D9A" w:rsidP="009A68DD">
    <w:pPr>
      <w:pBdr>
        <w:top w:val="thinThickSmallGap" w:sz="24" w:space="1" w:color="622423"/>
      </w:pBdr>
      <w:tabs>
        <w:tab w:val="center" w:pos="4536"/>
        <w:tab w:val="right" w:pos="9639"/>
      </w:tabs>
      <w:spacing w:line="360" w:lineRule="auto"/>
      <w:jc w:val="center"/>
      <w:rPr>
        <w:rFonts w:cs="Times New Roman"/>
      </w:rPr>
    </w:pPr>
    <w:r w:rsidRPr="00E07FBF">
      <w:rPr>
        <w:rFonts w:cs="Times New Roman"/>
      </w:rPr>
      <w:t xml:space="preserve">Страница </w:t>
    </w:r>
    <w:r w:rsidR="00795C0B" w:rsidRPr="00E07FBF">
      <w:rPr>
        <w:rFonts w:cs="Times New Roman"/>
      </w:rPr>
      <w:fldChar w:fldCharType="begin"/>
    </w:r>
    <w:r w:rsidRPr="00E07FBF">
      <w:rPr>
        <w:rFonts w:cs="Times New Roman"/>
      </w:rPr>
      <w:instrText>PAGE   \* MERGEFORMAT</w:instrText>
    </w:r>
    <w:r w:rsidR="00795C0B" w:rsidRPr="00E07FBF">
      <w:rPr>
        <w:rFonts w:cs="Times New Roman"/>
      </w:rPr>
      <w:fldChar w:fldCharType="separate"/>
    </w:r>
    <w:r w:rsidR="00EA5B36">
      <w:rPr>
        <w:rFonts w:cs="Times New Roman"/>
        <w:noProof/>
      </w:rPr>
      <w:t>11</w:t>
    </w:r>
    <w:r w:rsidR="00795C0B" w:rsidRPr="00E07FBF">
      <w:rPr>
        <w:rFonts w:cs="Times New Roman"/>
      </w:rPr>
      <w:fldChar w:fldCharType="end"/>
    </w:r>
  </w:p>
  <w:p w:rsidR="00D43D9A" w:rsidRDefault="00D43D9A">
    <w:pPr>
      <w:pStyle w:val="af3"/>
    </w:pPr>
  </w:p>
  <w:p w:rsidR="00D43D9A" w:rsidRDefault="00D43D9A">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D9A" w:rsidRPr="00E07FBF" w:rsidRDefault="00D43D9A" w:rsidP="009B12F2">
    <w:pPr>
      <w:pBdr>
        <w:top w:val="thinThickSmallGap" w:sz="24" w:space="1" w:color="622423"/>
      </w:pBdr>
      <w:tabs>
        <w:tab w:val="center" w:pos="4536"/>
        <w:tab w:val="right" w:pos="9639"/>
      </w:tabs>
      <w:spacing w:line="360" w:lineRule="auto"/>
      <w:jc w:val="center"/>
      <w:rPr>
        <w:rFonts w:cs="Times New Roman"/>
      </w:rPr>
    </w:pPr>
    <w:r w:rsidRPr="00E07FBF">
      <w:rPr>
        <w:rFonts w:cs="Times New Roman"/>
      </w:rPr>
      <w:t xml:space="preserve">Страница </w:t>
    </w:r>
    <w:r w:rsidR="00795C0B" w:rsidRPr="00E07FBF">
      <w:rPr>
        <w:rFonts w:cs="Times New Roman"/>
      </w:rPr>
      <w:fldChar w:fldCharType="begin"/>
    </w:r>
    <w:r w:rsidRPr="00E07FBF">
      <w:rPr>
        <w:rFonts w:cs="Times New Roman"/>
      </w:rPr>
      <w:instrText>PAGE   \* MERGEFORMAT</w:instrText>
    </w:r>
    <w:r w:rsidR="00795C0B" w:rsidRPr="00E07FBF">
      <w:rPr>
        <w:rFonts w:cs="Times New Roman"/>
      </w:rPr>
      <w:fldChar w:fldCharType="separate"/>
    </w:r>
    <w:r w:rsidR="00EA5B36">
      <w:rPr>
        <w:rFonts w:cs="Times New Roman"/>
        <w:noProof/>
      </w:rPr>
      <w:t>60</w:t>
    </w:r>
    <w:r w:rsidR="00795C0B" w:rsidRPr="00E07FBF">
      <w:rPr>
        <w:rFonts w:cs="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E02" w:rsidRDefault="00900E02" w:rsidP="00665145">
      <w:r w:rsidRPr="00665145">
        <w:rPr>
          <w:color w:val="000000"/>
        </w:rPr>
        <w:ptab w:relativeTo="margin" w:alignment="center" w:leader="none"/>
      </w:r>
    </w:p>
  </w:footnote>
  <w:footnote w:type="continuationSeparator" w:id="1">
    <w:p w:rsidR="00900E02" w:rsidRDefault="00900E02" w:rsidP="006651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D9A" w:rsidRPr="0002326E" w:rsidRDefault="00D43D9A" w:rsidP="009A68DD">
    <w:pPr>
      <w:pStyle w:val="af"/>
      <w:rPr>
        <w:rFonts w:ascii="Times New Roman" w:hAnsi="Times New Roman"/>
        <w:sz w:val="22"/>
        <w:szCs w:val="20"/>
      </w:rPr>
    </w:pPr>
    <w:r>
      <w:rPr>
        <w:rFonts w:ascii="Times New Roman" w:hAnsi="Times New Roman"/>
        <w:sz w:val="22"/>
        <w:szCs w:val="20"/>
      </w:rPr>
      <w:t xml:space="preserve">программа </w:t>
    </w:r>
    <w:r w:rsidRPr="0002326E">
      <w:rPr>
        <w:rFonts w:ascii="Times New Roman" w:hAnsi="Times New Roman"/>
        <w:sz w:val="22"/>
        <w:szCs w:val="20"/>
      </w:rPr>
      <w:t>к</w:t>
    </w:r>
    <w:r>
      <w:rPr>
        <w:rFonts w:ascii="Times New Roman" w:hAnsi="Times New Roman"/>
        <w:sz w:val="22"/>
        <w:szCs w:val="20"/>
      </w:rPr>
      <w:t>омплексного развития социальной</w:t>
    </w:r>
    <w:r w:rsidRPr="0002326E">
      <w:rPr>
        <w:rFonts w:ascii="Times New Roman" w:hAnsi="Times New Roman"/>
        <w:sz w:val="22"/>
        <w:szCs w:val="20"/>
      </w:rPr>
      <w:t xml:space="preserve"> инфраструктуры</w:t>
    </w:r>
  </w:p>
  <w:p w:rsidR="00D43D9A" w:rsidRPr="0002326E" w:rsidRDefault="00D43D9A" w:rsidP="009A68DD">
    <w:pPr>
      <w:pStyle w:val="af"/>
      <w:rPr>
        <w:rFonts w:ascii="Times New Roman" w:hAnsi="Times New Roman"/>
        <w:sz w:val="22"/>
        <w:szCs w:val="20"/>
      </w:rPr>
    </w:pPr>
    <w:r>
      <w:rPr>
        <w:rFonts w:ascii="Times New Roman" w:hAnsi="Times New Roman"/>
        <w:sz w:val="22"/>
        <w:szCs w:val="20"/>
      </w:rPr>
      <w:t xml:space="preserve">ПОСЕЛКОВОГО СЕЛЬСКОГО поселения </w:t>
    </w:r>
    <w:r w:rsidRPr="0002326E">
      <w:rPr>
        <w:rFonts w:ascii="Times New Roman" w:hAnsi="Times New Roman"/>
        <w:sz w:val="22"/>
        <w:szCs w:val="20"/>
      </w:rPr>
      <w:t>на 2016-20</w:t>
    </w:r>
    <w:r>
      <w:rPr>
        <w:rFonts w:ascii="Times New Roman" w:hAnsi="Times New Roman"/>
        <w:sz w:val="22"/>
        <w:szCs w:val="20"/>
      </w:rPr>
      <w:t>30</w:t>
    </w:r>
    <w:r w:rsidRPr="0002326E">
      <w:rPr>
        <w:rFonts w:ascii="Times New Roman" w:hAnsi="Times New Roman"/>
        <w:sz w:val="22"/>
        <w:szCs w:val="20"/>
      </w:rPr>
      <w:t xml:space="preserve"> годы</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D9A" w:rsidRPr="0002326E" w:rsidRDefault="00D43D9A" w:rsidP="009B12F2">
    <w:pPr>
      <w:pStyle w:val="af"/>
      <w:rPr>
        <w:rFonts w:ascii="Times New Roman" w:hAnsi="Times New Roman"/>
        <w:sz w:val="22"/>
        <w:szCs w:val="20"/>
      </w:rPr>
    </w:pPr>
    <w:r>
      <w:rPr>
        <w:rFonts w:ascii="Times New Roman" w:hAnsi="Times New Roman"/>
        <w:sz w:val="22"/>
        <w:szCs w:val="20"/>
      </w:rPr>
      <w:t xml:space="preserve">программа </w:t>
    </w:r>
    <w:r w:rsidRPr="0002326E">
      <w:rPr>
        <w:rFonts w:ascii="Times New Roman" w:hAnsi="Times New Roman"/>
        <w:sz w:val="22"/>
        <w:szCs w:val="20"/>
      </w:rPr>
      <w:t>к</w:t>
    </w:r>
    <w:r>
      <w:rPr>
        <w:rFonts w:ascii="Times New Roman" w:hAnsi="Times New Roman"/>
        <w:sz w:val="22"/>
        <w:szCs w:val="20"/>
      </w:rPr>
      <w:t>омплексного развития социальной</w:t>
    </w:r>
    <w:r w:rsidRPr="0002326E">
      <w:rPr>
        <w:rFonts w:ascii="Times New Roman" w:hAnsi="Times New Roman"/>
        <w:sz w:val="22"/>
        <w:szCs w:val="20"/>
      </w:rPr>
      <w:t xml:space="preserve"> инфраструктуры</w:t>
    </w:r>
  </w:p>
  <w:p w:rsidR="00D43D9A" w:rsidRPr="0002326E" w:rsidRDefault="00D43D9A" w:rsidP="009B12F2">
    <w:pPr>
      <w:pStyle w:val="af"/>
      <w:rPr>
        <w:rFonts w:ascii="Times New Roman" w:hAnsi="Times New Roman"/>
        <w:sz w:val="22"/>
        <w:szCs w:val="20"/>
      </w:rPr>
    </w:pPr>
    <w:r>
      <w:rPr>
        <w:rFonts w:ascii="Times New Roman" w:hAnsi="Times New Roman"/>
        <w:sz w:val="22"/>
        <w:szCs w:val="20"/>
      </w:rPr>
      <w:t xml:space="preserve">ПОСЕЛКОВОГО Сельского поселения </w:t>
    </w:r>
    <w:r w:rsidRPr="0002326E">
      <w:rPr>
        <w:rFonts w:ascii="Times New Roman" w:hAnsi="Times New Roman"/>
        <w:sz w:val="22"/>
        <w:szCs w:val="20"/>
      </w:rPr>
      <w:t>на 2016-20</w:t>
    </w:r>
    <w:r>
      <w:rPr>
        <w:rFonts w:ascii="Times New Roman" w:hAnsi="Times New Roman"/>
        <w:sz w:val="22"/>
        <w:szCs w:val="20"/>
      </w:rPr>
      <w:t>30</w:t>
    </w:r>
    <w:r w:rsidRPr="0002326E">
      <w:rPr>
        <w:rFonts w:ascii="Times New Roman" w:hAnsi="Times New Roman"/>
        <w:sz w:val="22"/>
        <w:szCs w:val="20"/>
      </w:rPr>
      <w:t xml:space="preserve"> годы</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pt;height:6.75pt" o:bullet="t">
        <v:imagedata r:id="rId1" o:title="clip_image001"/>
      </v:shape>
    </w:pict>
  </w:numPicBullet>
  <w:abstractNum w:abstractNumId="0">
    <w:nsid w:val="FFFFFF7E"/>
    <w:multiLevelType w:val="singleLevel"/>
    <w:tmpl w:val="25BCE64A"/>
    <w:lvl w:ilvl="0">
      <w:start w:val="1"/>
      <w:numFmt w:val="decimal"/>
      <w:pStyle w:val="4"/>
      <w:lvlText w:val="%1."/>
      <w:lvlJc w:val="left"/>
      <w:pPr>
        <w:tabs>
          <w:tab w:val="num" w:pos="926"/>
        </w:tabs>
        <w:ind w:left="926" w:hanging="360"/>
      </w:pPr>
    </w:lvl>
  </w:abstractNum>
  <w:abstractNum w:abstractNumId="1">
    <w:nsid w:val="FFFFFF82"/>
    <w:multiLevelType w:val="singleLevel"/>
    <w:tmpl w:val="0506FC6A"/>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2ABE1ADC"/>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CFF8ED76"/>
    <w:lvl w:ilvl="0">
      <w:start w:val="1"/>
      <w:numFmt w:val="decimal"/>
      <w:pStyle w:val="a"/>
      <w:lvlText w:val="%1."/>
      <w:lvlJc w:val="left"/>
      <w:pPr>
        <w:tabs>
          <w:tab w:val="num" w:pos="360"/>
        </w:tabs>
        <w:ind w:left="360" w:hanging="360"/>
      </w:pPr>
    </w:lvl>
  </w:abstractNum>
  <w:abstractNum w:abstractNumId="4">
    <w:nsid w:val="FFFFFF89"/>
    <w:multiLevelType w:val="singleLevel"/>
    <w:tmpl w:val="E97E4B5E"/>
    <w:lvl w:ilvl="0">
      <w:start w:val="1"/>
      <w:numFmt w:val="bullet"/>
      <w:pStyle w:val="a0"/>
      <w:lvlText w:val=""/>
      <w:lvlJc w:val="left"/>
      <w:pPr>
        <w:tabs>
          <w:tab w:val="num" w:pos="360"/>
        </w:tabs>
        <w:ind w:left="360" w:hanging="360"/>
      </w:pPr>
      <w:rPr>
        <w:rFonts w:ascii="Symbol" w:hAnsi="Symbol" w:hint="default"/>
      </w:rPr>
    </w:lvl>
  </w:abstractNum>
  <w:abstractNum w:abstractNumId="5">
    <w:nsid w:val="00000001"/>
    <w:multiLevelType w:val="multilevel"/>
    <w:tmpl w:val="00000001"/>
    <w:name w:val="Outline"/>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7">
    <w:nsid w:val="00000003"/>
    <w:multiLevelType w:val="singleLevel"/>
    <w:tmpl w:val="00000003"/>
    <w:name w:val="WW8Num3"/>
    <w:lvl w:ilvl="0">
      <w:start w:val="1"/>
      <w:numFmt w:val="bullet"/>
      <w:lvlText w:val=""/>
      <w:lvlJc w:val="left"/>
      <w:pPr>
        <w:tabs>
          <w:tab w:val="num" w:pos="0"/>
        </w:tabs>
        <w:ind w:left="1428" w:hanging="360"/>
      </w:pPr>
      <w:rPr>
        <w:rFonts w:ascii="Symbol" w:hAnsi="Symbol"/>
      </w:rPr>
    </w:lvl>
  </w:abstractNum>
  <w:abstractNum w:abstractNumId="8">
    <w:nsid w:val="0000000A"/>
    <w:multiLevelType w:val="singleLevel"/>
    <w:tmpl w:val="0000000A"/>
    <w:name w:val="WW8Num12"/>
    <w:lvl w:ilvl="0">
      <w:start w:val="1"/>
      <w:numFmt w:val="bullet"/>
      <w:lvlText w:val=""/>
      <w:lvlJc w:val="left"/>
      <w:pPr>
        <w:tabs>
          <w:tab w:val="num" w:pos="0"/>
        </w:tabs>
        <w:ind w:left="360" w:hanging="360"/>
      </w:pPr>
      <w:rPr>
        <w:rFonts w:ascii="Symbol" w:hAnsi="Symbol"/>
      </w:rPr>
    </w:lvl>
  </w:abstractNum>
  <w:abstractNum w:abstractNumId="9">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1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1">
    <w:nsid w:val="01106DB7"/>
    <w:multiLevelType w:val="multilevel"/>
    <w:tmpl w:val="73AAA524"/>
    <w:lvl w:ilvl="0">
      <w:start w:val="4"/>
      <w:numFmt w:val="upperRoman"/>
      <w:lvlText w:val="%1."/>
      <w:lvlJc w:val="righ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03B15D21"/>
    <w:multiLevelType w:val="multilevel"/>
    <w:tmpl w:val="266A1F72"/>
    <w:lvl w:ilvl="0">
      <w:start w:val="1"/>
      <w:numFmt w:val="upperRoman"/>
      <w:lvlText w:val="%1."/>
      <w:lvlJc w:val="righ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03FE6444"/>
    <w:multiLevelType w:val="hybridMultilevel"/>
    <w:tmpl w:val="8CE49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44C149A"/>
    <w:multiLevelType w:val="multilevel"/>
    <w:tmpl w:val="21C4A24A"/>
    <w:styleLink w:val="a1"/>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5">
    <w:nsid w:val="06CF5636"/>
    <w:multiLevelType w:val="multilevel"/>
    <w:tmpl w:val="39E0C96A"/>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07D34D71"/>
    <w:multiLevelType w:val="multilevel"/>
    <w:tmpl w:val="597091DC"/>
    <w:lvl w:ilvl="0">
      <w:start w:val="3"/>
      <w:numFmt w:val="upperRoman"/>
      <w:lvlText w:val="%1."/>
      <w:lvlJc w:val="righ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097F0A2A"/>
    <w:multiLevelType w:val="hybridMultilevel"/>
    <w:tmpl w:val="41B05CE8"/>
    <w:lvl w:ilvl="0" w:tplc="E16A29D4">
      <w:start w:val="1"/>
      <w:numFmt w:val="decimal"/>
      <w:pStyle w:val="a2"/>
      <w:lvlText w:val="%1"/>
      <w:lvlJc w:val="left"/>
      <w:pPr>
        <w:tabs>
          <w:tab w:val="num" w:pos="1344"/>
        </w:tabs>
        <w:ind w:left="1344" w:hanging="360"/>
      </w:pPr>
    </w:lvl>
    <w:lvl w:ilvl="1" w:tplc="FB2A255C">
      <w:start w:val="1"/>
      <w:numFmt w:val="lowerLetter"/>
      <w:lvlText w:val="%2."/>
      <w:lvlJc w:val="left"/>
      <w:pPr>
        <w:tabs>
          <w:tab w:val="num" w:pos="1440"/>
        </w:tabs>
        <w:ind w:left="1440" w:hanging="360"/>
      </w:pPr>
    </w:lvl>
    <w:lvl w:ilvl="2" w:tplc="B094CA14">
      <w:start w:val="1"/>
      <w:numFmt w:val="lowerRoman"/>
      <w:lvlText w:val="%3."/>
      <w:lvlJc w:val="right"/>
      <w:pPr>
        <w:tabs>
          <w:tab w:val="num" w:pos="2160"/>
        </w:tabs>
        <w:ind w:left="2160" w:hanging="180"/>
      </w:pPr>
    </w:lvl>
    <w:lvl w:ilvl="3" w:tplc="0BD2DA1C">
      <w:start w:val="1"/>
      <w:numFmt w:val="decimal"/>
      <w:lvlText w:val="%4."/>
      <w:lvlJc w:val="left"/>
      <w:pPr>
        <w:tabs>
          <w:tab w:val="num" w:pos="2880"/>
        </w:tabs>
        <w:ind w:left="2880" w:hanging="360"/>
      </w:pPr>
    </w:lvl>
    <w:lvl w:ilvl="4" w:tplc="1A7097B8">
      <w:start w:val="1"/>
      <w:numFmt w:val="lowerLetter"/>
      <w:lvlText w:val="%5."/>
      <w:lvlJc w:val="left"/>
      <w:pPr>
        <w:tabs>
          <w:tab w:val="num" w:pos="3600"/>
        </w:tabs>
        <w:ind w:left="3600" w:hanging="360"/>
      </w:pPr>
    </w:lvl>
    <w:lvl w:ilvl="5" w:tplc="06764D6C">
      <w:start w:val="1"/>
      <w:numFmt w:val="lowerRoman"/>
      <w:lvlText w:val="%6."/>
      <w:lvlJc w:val="right"/>
      <w:pPr>
        <w:tabs>
          <w:tab w:val="num" w:pos="4320"/>
        </w:tabs>
        <w:ind w:left="4320" w:hanging="180"/>
      </w:pPr>
    </w:lvl>
    <w:lvl w:ilvl="6" w:tplc="B4665884">
      <w:start w:val="1"/>
      <w:numFmt w:val="decimal"/>
      <w:lvlText w:val="%7."/>
      <w:lvlJc w:val="left"/>
      <w:pPr>
        <w:tabs>
          <w:tab w:val="num" w:pos="5040"/>
        </w:tabs>
        <w:ind w:left="5040" w:hanging="360"/>
      </w:pPr>
    </w:lvl>
    <w:lvl w:ilvl="7" w:tplc="390CD0B6">
      <w:start w:val="1"/>
      <w:numFmt w:val="lowerLetter"/>
      <w:lvlText w:val="%8."/>
      <w:lvlJc w:val="left"/>
      <w:pPr>
        <w:tabs>
          <w:tab w:val="num" w:pos="5760"/>
        </w:tabs>
        <w:ind w:left="5760" w:hanging="360"/>
      </w:pPr>
    </w:lvl>
    <w:lvl w:ilvl="8" w:tplc="501CA1FC">
      <w:start w:val="1"/>
      <w:numFmt w:val="lowerRoman"/>
      <w:lvlText w:val="%9."/>
      <w:lvlJc w:val="right"/>
      <w:pPr>
        <w:tabs>
          <w:tab w:val="num" w:pos="6480"/>
        </w:tabs>
        <w:ind w:left="6480" w:hanging="180"/>
      </w:pPr>
    </w:lvl>
  </w:abstractNum>
  <w:abstractNum w:abstractNumId="18">
    <w:nsid w:val="0C1B2851"/>
    <w:multiLevelType w:val="multilevel"/>
    <w:tmpl w:val="46DE41E4"/>
    <w:lvl w:ilvl="0">
      <w:numFmt w:val="bullet"/>
      <w:lvlText w:val="·"/>
      <w:lvlJc w:val="left"/>
      <w:rPr>
        <w:rFonts w:ascii="Symbol" w:hAnsi="Symbol"/>
      </w:rPr>
    </w:lvl>
    <w:lvl w:ilvl="1">
      <w:start w:val="1"/>
      <w:numFmt w:val="decimal"/>
      <w:lvlText w:val="%2."/>
      <w:lvlJc w:val="left"/>
      <w:rPr>
        <w:b w:val="0"/>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14181921"/>
    <w:multiLevelType w:val="hybridMultilevel"/>
    <w:tmpl w:val="8974C1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65C0BE2"/>
    <w:multiLevelType w:val="hybridMultilevel"/>
    <w:tmpl w:val="1B169DBC"/>
    <w:lvl w:ilvl="0" w:tplc="FD682920">
      <w:start w:val="1"/>
      <w:numFmt w:val="decimal"/>
      <w:pStyle w:val="S"/>
      <w:lvlText w:val="Таблица %1"/>
      <w:lvlJc w:val="left"/>
      <w:pPr>
        <w:tabs>
          <w:tab w:val="num" w:pos="2157"/>
        </w:tabs>
        <w:ind w:left="2157" w:hanging="357"/>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69C12DF"/>
    <w:multiLevelType w:val="hybridMultilevel"/>
    <w:tmpl w:val="2C1A5B7A"/>
    <w:lvl w:ilvl="0" w:tplc="FC78557C">
      <w:start w:val="2"/>
      <w:numFmt w:val="decimal"/>
      <w:lvlText w:val="%1.1.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2">
    <w:nsid w:val="16AF7294"/>
    <w:multiLevelType w:val="multilevel"/>
    <w:tmpl w:val="6DFCB514"/>
    <w:styleLink w:val="a3"/>
    <w:lvl w:ilvl="0">
      <w:start w:val="1"/>
      <w:numFmt w:val="decimal"/>
      <w:pStyle w:val="IG"/>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18193AE1"/>
    <w:multiLevelType w:val="multilevel"/>
    <w:tmpl w:val="F44CB0B2"/>
    <w:lvl w:ilvl="0">
      <w:start w:val="1"/>
      <w:numFmt w:val="decimal"/>
      <w:lvlText w:val=""/>
      <w:lvlJc w:val="left"/>
      <w:pPr>
        <w:ind w:left="0" w:firstLine="0"/>
      </w:pPr>
      <w:rPr>
        <w:rFonts w:hint="default"/>
      </w:rPr>
    </w:lvl>
    <w:lvl w:ilvl="1">
      <w:start w:val="1"/>
      <w:numFmt w:val="decimal"/>
      <w:lvlText w:val=""/>
      <w:lvlJc w:val="left"/>
      <w:pPr>
        <w:ind w:left="0" w:firstLine="0"/>
      </w:pPr>
      <w:rPr>
        <w:rFonts w:hint="default"/>
      </w:rPr>
    </w:lvl>
    <w:lvl w:ilvl="2">
      <w:start w:val="1"/>
      <w:numFmt w:val="decimal"/>
      <w:lvlText w:val=""/>
      <w:lvlJc w:val="left"/>
      <w:pPr>
        <w:ind w:left="0" w:firstLine="0"/>
      </w:pPr>
      <w:rPr>
        <w:rFonts w:hint="default"/>
      </w:rPr>
    </w:lvl>
    <w:lvl w:ilvl="3">
      <w:start w:val="1"/>
      <w:numFmt w:val="decimal"/>
      <w:lvlText w:val="%4."/>
      <w:lvlJc w:val="left"/>
      <w:pPr>
        <w:ind w:left="0" w:firstLine="0"/>
      </w:pPr>
      <w:rPr>
        <w:rFonts w:hint="default"/>
        <w:b/>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24">
    <w:nsid w:val="18AE0FF7"/>
    <w:multiLevelType w:val="hybridMultilevel"/>
    <w:tmpl w:val="414C7760"/>
    <w:lvl w:ilvl="0" w:tplc="120CCB36">
      <w:start w:val="1"/>
      <w:numFmt w:val="bullet"/>
      <w:lvlText w:val="-"/>
      <w:lvlJc w:val="left"/>
      <w:pPr>
        <w:ind w:left="1440" w:hanging="360"/>
      </w:pPr>
      <w:rPr>
        <w:rFonts w:ascii="Times New Roman" w:hAnsi="Times New Roman" w:cs="Times New Roman" w:hint="default"/>
        <w:sz w:val="28"/>
        <w:szCs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1A2948AB"/>
    <w:multiLevelType w:val="multilevel"/>
    <w:tmpl w:val="266A1F72"/>
    <w:lvl w:ilvl="0">
      <w:start w:val="1"/>
      <w:numFmt w:val="upperRoman"/>
      <w:lvlText w:val="%1."/>
      <w:lvlJc w:val="righ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1B25042A"/>
    <w:multiLevelType w:val="multilevel"/>
    <w:tmpl w:val="F0E640E0"/>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1C786C0A"/>
    <w:multiLevelType w:val="multilevel"/>
    <w:tmpl w:val="504E2888"/>
    <w:lvl w:ilvl="0">
      <w:start w:val="2"/>
      <w:numFmt w:val="decimal"/>
      <w:lvlText w:val="%1."/>
      <w:lvlJc w:val="left"/>
      <w:pPr>
        <w:ind w:left="585" w:hanging="585"/>
      </w:pPr>
      <w:rPr>
        <w:rFonts w:hint="default"/>
        <w:b/>
      </w:rPr>
    </w:lvl>
    <w:lvl w:ilvl="1">
      <w:start w:val="1"/>
      <w:numFmt w:val="decimal"/>
      <w:lvlText w:val="%1.%2."/>
      <w:lvlJc w:val="left"/>
      <w:pPr>
        <w:ind w:left="1576" w:hanging="720"/>
      </w:pPr>
      <w:rPr>
        <w:rFonts w:hint="default"/>
      </w:rPr>
    </w:lvl>
    <w:lvl w:ilvl="2">
      <w:start w:val="2"/>
      <w:numFmt w:val="decimal"/>
      <w:lvlText w:val="%1.%2.%3."/>
      <w:lvlJc w:val="left"/>
      <w:pPr>
        <w:ind w:left="2432" w:hanging="720"/>
      </w:pPr>
      <w:rPr>
        <w:rFonts w:hint="default"/>
      </w:rPr>
    </w:lvl>
    <w:lvl w:ilvl="3">
      <w:start w:val="1"/>
      <w:numFmt w:val="decimal"/>
      <w:lvlText w:val="%1.%2.%3.%4."/>
      <w:lvlJc w:val="left"/>
      <w:pPr>
        <w:ind w:left="3648" w:hanging="108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720" w:hanging="1440"/>
      </w:pPr>
      <w:rPr>
        <w:rFonts w:hint="default"/>
      </w:rPr>
    </w:lvl>
    <w:lvl w:ilvl="6">
      <w:start w:val="1"/>
      <w:numFmt w:val="decimal"/>
      <w:lvlText w:val="%1.%2.%3.%4.%5.%6.%7."/>
      <w:lvlJc w:val="left"/>
      <w:pPr>
        <w:ind w:left="6576" w:hanging="1440"/>
      </w:pPr>
      <w:rPr>
        <w:rFonts w:hint="default"/>
      </w:rPr>
    </w:lvl>
    <w:lvl w:ilvl="7">
      <w:start w:val="1"/>
      <w:numFmt w:val="decimal"/>
      <w:lvlText w:val="%1.%2.%3.%4.%5.%6.%7.%8."/>
      <w:lvlJc w:val="left"/>
      <w:pPr>
        <w:ind w:left="7792" w:hanging="1800"/>
      </w:pPr>
      <w:rPr>
        <w:rFonts w:hint="default"/>
      </w:rPr>
    </w:lvl>
    <w:lvl w:ilvl="8">
      <w:start w:val="1"/>
      <w:numFmt w:val="decimal"/>
      <w:lvlText w:val="%1.%2.%3.%4.%5.%6.%7.%8.%9."/>
      <w:lvlJc w:val="left"/>
      <w:pPr>
        <w:ind w:left="8648" w:hanging="1800"/>
      </w:pPr>
      <w:rPr>
        <w:rFonts w:hint="default"/>
      </w:rPr>
    </w:lvl>
  </w:abstractNum>
  <w:abstractNum w:abstractNumId="28">
    <w:nsid w:val="1D184798"/>
    <w:multiLevelType w:val="hybridMultilevel"/>
    <w:tmpl w:val="89F633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206D3601"/>
    <w:multiLevelType w:val="multilevel"/>
    <w:tmpl w:val="266A1F72"/>
    <w:lvl w:ilvl="0">
      <w:start w:val="1"/>
      <w:numFmt w:val="upperRoman"/>
      <w:lvlText w:val="%1."/>
      <w:lvlJc w:val="righ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22DF0B23"/>
    <w:multiLevelType w:val="multilevel"/>
    <w:tmpl w:val="58D2DBB6"/>
    <w:lvl w:ilvl="0">
      <w:numFmt w:val="bullet"/>
      <w:lvlText w:val="·"/>
      <w:lvlJc w:val="left"/>
      <w:rPr>
        <w:rFonts w:ascii="Symbol" w:hAnsi="Symbol"/>
      </w:rPr>
    </w:lvl>
    <w:lvl w:ilvl="1">
      <w:start w:val="1"/>
      <w:numFmt w:val="decimal"/>
      <w:lvlText w:val="%2"/>
      <w:lvlJc w:val="left"/>
      <w:rPr>
        <w:rFonts w:hint="default"/>
      </w:rPr>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nsid w:val="25031EE1"/>
    <w:multiLevelType w:val="multilevel"/>
    <w:tmpl w:val="B83C6252"/>
    <w:lvl w:ilvl="0">
      <w:numFmt w:val="bullet"/>
      <w:lvlText w:val="·"/>
      <w:lvlJc w:val="left"/>
      <w:rPr>
        <w:rFonts w:ascii="Symbol" w:hAnsi="Symbol"/>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2C557F61"/>
    <w:multiLevelType w:val="hybridMultilevel"/>
    <w:tmpl w:val="6764E6CE"/>
    <w:lvl w:ilvl="0" w:tplc="DE74BD72">
      <w:start w:val="1"/>
      <w:numFmt w:val="decimal"/>
      <w:pStyle w:val="a4"/>
      <w:lvlText w:val="%1"/>
      <w:lvlJc w:val="left"/>
      <w:pPr>
        <w:tabs>
          <w:tab w:val="num" w:pos="283"/>
        </w:tabs>
        <w:ind w:left="-57"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D8C20BA"/>
    <w:multiLevelType w:val="hybridMultilevel"/>
    <w:tmpl w:val="928EC2CA"/>
    <w:lvl w:ilvl="0" w:tplc="41D600E6">
      <w:start w:val="1"/>
      <w:numFmt w:val="bullet"/>
      <w:lvlText w:val=""/>
      <w:lvlPicBulletId w:val="0"/>
      <w:lvlJc w:val="left"/>
      <w:pPr>
        <w:tabs>
          <w:tab w:val="num" w:pos="720"/>
        </w:tabs>
        <w:ind w:left="720" w:hanging="360"/>
      </w:pPr>
      <w:rPr>
        <w:rFonts w:ascii="Symbol" w:hAnsi="Symbol" w:hint="default"/>
      </w:rPr>
    </w:lvl>
    <w:lvl w:ilvl="1" w:tplc="DA1CE246">
      <w:start w:val="1"/>
      <w:numFmt w:val="decimal"/>
      <w:lvlText w:val="%2."/>
      <w:lvlJc w:val="left"/>
      <w:pPr>
        <w:tabs>
          <w:tab w:val="num" w:pos="1440"/>
        </w:tabs>
        <w:ind w:left="1440" w:hanging="360"/>
      </w:pPr>
    </w:lvl>
    <w:lvl w:ilvl="2" w:tplc="46BA9970">
      <w:start w:val="1"/>
      <w:numFmt w:val="decimal"/>
      <w:lvlText w:val="%3."/>
      <w:lvlJc w:val="left"/>
      <w:pPr>
        <w:tabs>
          <w:tab w:val="num" w:pos="2160"/>
        </w:tabs>
        <w:ind w:left="2160" w:hanging="360"/>
      </w:pPr>
    </w:lvl>
    <w:lvl w:ilvl="3" w:tplc="CDF24DAA">
      <w:start w:val="1"/>
      <w:numFmt w:val="decimal"/>
      <w:lvlText w:val="%4."/>
      <w:lvlJc w:val="left"/>
      <w:pPr>
        <w:tabs>
          <w:tab w:val="num" w:pos="2880"/>
        </w:tabs>
        <w:ind w:left="2880" w:hanging="360"/>
      </w:pPr>
    </w:lvl>
    <w:lvl w:ilvl="4" w:tplc="C6BCC0F0">
      <w:start w:val="1"/>
      <w:numFmt w:val="decimal"/>
      <w:lvlText w:val="%5."/>
      <w:lvlJc w:val="left"/>
      <w:pPr>
        <w:tabs>
          <w:tab w:val="num" w:pos="3600"/>
        </w:tabs>
        <w:ind w:left="3600" w:hanging="360"/>
      </w:pPr>
    </w:lvl>
    <w:lvl w:ilvl="5" w:tplc="738C284C">
      <w:start w:val="1"/>
      <w:numFmt w:val="decimal"/>
      <w:lvlText w:val="%6."/>
      <w:lvlJc w:val="left"/>
      <w:pPr>
        <w:tabs>
          <w:tab w:val="num" w:pos="4320"/>
        </w:tabs>
        <w:ind w:left="4320" w:hanging="360"/>
      </w:pPr>
    </w:lvl>
    <w:lvl w:ilvl="6" w:tplc="685C1758">
      <w:start w:val="1"/>
      <w:numFmt w:val="decimal"/>
      <w:lvlText w:val="%7."/>
      <w:lvlJc w:val="left"/>
      <w:pPr>
        <w:tabs>
          <w:tab w:val="num" w:pos="5040"/>
        </w:tabs>
        <w:ind w:left="5040" w:hanging="360"/>
      </w:pPr>
    </w:lvl>
    <w:lvl w:ilvl="7" w:tplc="0F0E0480">
      <w:start w:val="1"/>
      <w:numFmt w:val="decimal"/>
      <w:lvlText w:val="%8."/>
      <w:lvlJc w:val="left"/>
      <w:pPr>
        <w:tabs>
          <w:tab w:val="num" w:pos="5760"/>
        </w:tabs>
        <w:ind w:left="5760" w:hanging="360"/>
      </w:pPr>
    </w:lvl>
    <w:lvl w:ilvl="8" w:tplc="F448F058">
      <w:start w:val="1"/>
      <w:numFmt w:val="decimal"/>
      <w:lvlText w:val="%9."/>
      <w:lvlJc w:val="left"/>
      <w:pPr>
        <w:tabs>
          <w:tab w:val="num" w:pos="6480"/>
        </w:tabs>
        <w:ind w:left="6480" w:hanging="360"/>
      </w:pPr>
    </w:lvl>
  </w:abstractNum>
  <w:abstractNum w:abstractNumId="34">
    <w:nsid w:val="32577AD8"/>
    <w:multiLevelType w:val="hybridMultilevel"/>
    <w:tmpl w:val="F29E5158"/>
    <w:lvl w:ilvl="0" w:tplc="120CCB36">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37834DBE"/>
    <w:multiLevelType w:val="hybridMultilevel"/>
    <w:tmpl w:val="9C12E3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38345307"/>
    <w:multiLevelType w:val="multilevel"/>
    <w:tmpl w:val="073490F4"/>
    <w:lvl w:ilvl="0">
      <w:start w:val="1"/>
      <w:numFmt w:val="decimal"/>
      <w:pStyle w:val="S1"/>
      <w:lvlText w:val="%1."/>
      <w:lvlJc w:val="left"/>
      <w:pPr>
        <w:tabs>
          <w:tab w:val="num" w:pos="3960"/>
        </w:tabs>
        <w:ind w:left="39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nsid w:val="39AC337D"/>
    <w:multiLevelType w:val="multilevel"/>
    <w:tmpl w:val="B83C6252"/>
    <w:lvl w:ilvl="0">
      <w:numFmt w:val="bullet"/>
      <w:lvlText w:val="·"/>
      <w:lvlJc w:val="left"/>
      <w:rPr>
        <w:rFonts w:ascii="Symbol" w:hAnsi="Symbol"/>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nsid w:val="3E7124A6"/>
    <w:multiLevelType w:val="hybridMultilevel"/>
    <w:tmpl w:val="514662E4"/>
    <w:lvl w:ilvl="0" w:tplc="120CCB36">
      <w:start w:val="1"/>
      <w:numFmt w:val="bullet"/>
      <w:lvlText w:val="-"/>
      <w:lvlJc w:val="left"/>
      <w:pPr>
        <w:ind w:left="1440" w:hanging="360"/>
      </w:pPr>
      <w:rPr>
        <w:rFonts w:ascii="Times New Roman" w:hAnsi="Times New Roman" w:cs="Times New Roman" w:hint="default"/>
        <w:sz w:val="28"/>
        <w:szCs w:val="28"/>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4B4438C9"/>
    <w:multiLevelType w:val="multilevel"/>
    <w:tmpl w:val="46DE41E4"/>
    <w:styleLink w:val="9"/>
    <w:lvl w:ilvl="0">
      <w:start w:val="1"/>
      <w:numFmt w:val="decimal"/>
      <w:lvlText w:val="%1"/>
      <w:lvlJc w:val="left"/>
      <w:pPr>
        <w:ind w:left="0" w:firstLine="0"/>
      </w:pPr>
      <w:rPr>
        <w:rFonts w:ascii="Times New Roman" w:hAnsi="Times New Roman" w:cs="Times New Roman" w:hint="default"/>
        <w:sz w:val="28"/>
      </w:rPr>
    </w:lvl>
    <w:lvl w:ilvl="1">
      <w:start w:val="1"/>
      <w:numFmt w:val="decimal"/>
      <w:lvlText w:val="%2."/>
      <w:lvlJc w:val="left"/>
      <w:rPr>
        <w:rFonts w:ascii="Times New Roman" w:eastAsia="Times New Roman" w:hAnsi="Times New Roman" w:cs="Times New Roman"/>
        <w:b w:val="0"/>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nsid w:val="4D381D32"/>
    <w:multiLevelType w:val="hybridMultilevel"/>
    <w:tmpl w:val="4D36A14E"/>
    <w:lvl w:ilvl="0" w:tplc="076E8B52">
      <w:start w:val="2"/>
      <w:numFmt w:val="decimal"/>
      <w:lvlText w:val="%1"/>
      <w:lvlJc w:val="left"/>
      <w:pPr>
        <w:ind w:left="2792" w:hanging="360"/>
      </w:pPr>
      <w:rPr>
        <w:rFonts w:hint="default"/>
      </w:rPr>
    </w:lvl>
    <w:lvl w:ilvl="1" w:tplc="04190019" w:tentative="1">
      <w:start w:val="1"/>
      <w:numFmt w:val="lowerLetter"/>
      <w:lvlText w:val="%2."/>
      <w:lvlJc w:val="left"/>
      <w:pPr>
        <w:ind w:left="3512" w:hanging="360"/>
      </w:pPr>
    </w:lvl>
    <w:lvl w:ilvl="2" w:tplc="0419001B" w:tentative="1">
      <w:start w:val="1"/>
      <w:numFmt w:val="lowerRoman"/>
      <w:lvlText w:val="%3."/>
      <w:lvlJc w:val="right"/>
      <w:pPr>
        <w:ind w:left="4232" w:hanging="180"/>
      </w:pPr>
    </w:lvl>
    <w:lvl w:ilvl="3" w:tplc="0419000F" w:tentative="1">
      <w:start w:val="1"/>
      <w:numFmt w:val="decimal"/>
      <w:lvlText w:val="%4."/>
      <w:lvlJc w:val="left"/>
      <w:pPr>
        <w:ind w:left="4952" w:hanging="360"/>
      </w:pPr>
    </w:lvl>
    <w:lvl w:ilvl="4" w:tplc="04190019" w:tentative="1">
      <w:start w:val="1"/>
      <w:numFmt w:val="lowerLetter"/>
      <w:lvlText w:val="%5."/>
      <w:lvlJc w:val="left"/>
      <w:pPr>
        <w:ind w:left="5672" w:hanging="360"/>
      </w:pPr>
    </w:lvl>
    <w:lvl w:ilvl="5" w:tplc="0419001B" w:tentative="1">
      <w:start w:val="1"/>
      <w:numFmt w:val="lowerRoman"/>
      <w:lvlText w:val="%6."/>
      <w:lvlJc w:val="right"/>
      <w:pPr>
        <w:ind w:left="6392" w:hanging="180"/>
      </w:pPr>
    </w:lvl>
    <w:lvl w:ilvl="6" w:tplc="0419000F" w:tentative="1">
      <w:start w:val="1"/>
      <w:numFmt w:val="decimal"/>
      <w:lvlText w:val="%7."/>
      <w:lvlJc w:val="left"/>
      <w:pPr>
        <w:ind w:left="7112" w:hanging="360"/>
      </w:pPr>
    </w:lvl>
    <w:lvl w:ilvl="7" w:tplc="04190019" w:tentative="1">
      <w:start w:val="1"/>
      <w:numFmt w:val="lowerLetter"/>
      <w:lvlText w:val="%8."/>
      <w:lvlJc w:val="left"/>
      <w:pPr>
        <w:ind w:left="7832" w:hanging="360"/>
      </w:pPr>
    </w:lvl>
    <w:lvl w:ilvl="8" w:tplc="0419001B" w:tentative="1">
      <w:start w:val="1"/>
      <w:numFmt w:val="lowerRoman"/>
      <w:lvlText w:val="%9."/>
      <w:lvlJc w:val="right"/>
      <w:pPr>
        <w:ind w:left="8552" w:hanging="180"/>
      </w:pPr>
    </w:lvl>
  </w:abstractNum>
  <w:abstractNum w:abstractNumId="42">
    <w:nsid w:val="4E346E6D"/>
    <w:multiLevelType w:val="multilevel"/>
    <w:tmpl w:val="46DE41E4"/>
    <w:numStyleLink w:val="9"/>
  </w:abstractNum>
  <w:abstractNum w:abstractNumId="43">
    <w:nsid w:val="50AA44FD"/>
    <w:multiLevelType w:val="hybridMultilevel"/>
    <w:tmpl w:val="BE788F42"/>
    <w:lvl w:ilvl="0" w:tplc="00002CF7">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04A5511"/>
    <w:multiLevelType w:val="hybridMultilevel"/>
    <w:tmpl w:val="D8E8FD46"/>
    <w:lvl w:ilvl="0" w:tplc="242E7718">
      <w:start w:val="2"/>
      <w:numFmt w:val="decimal"/>
      <w:lvlText w:val="%1."/>
      <w:lvlJc w:val="left"/>
      <w:pPr>
        <w:ind w:left="101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18321A"/>
    <w:multiLevelType w:val="hybridMultilevel"/>
    <w:tmpl w:val="7A8A677C"/>
    <w:lvl w:ilvl="0" w:tplc="120CCB36">
      <w:start w:val="1"/>
      <w:numFmt w:val="bullet"/>
      <w:lvlText w:val="-"/>
      <w:lvlJc w:val="left"/>
      <w:pPr>
        <w:ind w:left="720" w:hanging="360"/>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F77054A"/>
    <w:multiLevelType w:val="multilevel"/>
    <w:tmpl w:val="2E8E781A"/>
    <w:lvl w:ilvl="0">
      <w:start w:val="7"/>
      <w:numFmt w:val="upperRoman"/>
      <w:lvlText w:val="%1."/>
      <w:lvlJc w:val="righ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nsid w:val="759D504A"/>
    <w:multiLevelType w:val="hybridMultilevel"/>
    <w:tmpl w:val="EABE173E"/>
    <w:lvl w:ilvl="0" w:tplc="120CCB36">
      <w:start w:val="1"/>
      <w:numFmt w:val="bullet"/>
      <w:lvlText w:val="-"/>
      <w:lvlJc w:val="left"/>
      <w:pPr>
        <w:ind w:left="1429" w:hanging="360"/>
      </w:pPr>
      <w:rPr>
        <w:rFonts w:ascii="Times New Roman" w:hAnsi="Times New Roman" w:cs="Times New Roman"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C510774"/>
    <w:multiLevelType w:val="hybridMultilevel"/>
    <w:tmpl w:val="D5DCD476"/>
    <w:lvl w:ilvl="0" w:tplc="FFFFFFFF">
      <w:start w:val="1"/>
      <w:numFmt w:val="bullet"/>
      <w:pStyle w:val="IG0"/>
      <w:lvlText w:val=""/>
      <w:lvlJc w:val="left"/>
      <w:pPr>
        <w:tabs>
          <w:tab w:val="num" w:pos="11"/>
        </w:tabs>
        <w:ind w:left="11" w:firstLine="709"/>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nsid w:val="7C7E4601"/>
    <w:multiLevelType w:val="multilevel"/>
    <w:tmpl w:val="B83C6252"/>
    <w:lvl w:ilvl="0">
      <w:numFmt w:val="bullet"/>
      <w:lvlText w:val="·"/>
      <w:lvlJc w:val="left"/>
      <w:rPr>
        <w:rFonts w:ascii="Symbol" w:hAnsi="Symbol"/>
      </w:rPr>
    </w:lvl>
    <w:lvl w:ilvl="1">
      <w:start w:val="1"/>
      <w:numFmt w:val="decimal"/>
      <w:lvlText w:val="%2."/>
      <w:lvlJc w:val="left"/>
    </w:lvl>
    <w:lvl w:ilvl="2">
      <w:start w:val="1"/>
      <w:numFmt w:val="decimal"/>
      <w:lvlText w:val="%3."/>
      <w:lvlJc w:val="left"/>
      <w:rPr>
        <w:rFonts w:ascii="Times New Roman" w:eastAsia="Times New Roman" w:hAnsi="Times New Roman" w:cs="Times New Roman"/>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nsid w:val="7FCC06A1"/>
    <w:multiLevelType w:val="multilevel"/>
    <w:tmpl w:val="DB40B64E"/>
    <w:lvl w:ilvl="0">
      <w:start w:val="1"/>
      <w:numFmt w:val="decimal"/>
      <w:pStyle w:val="1"/>
      <w:lvlText w:val="%1."/>
      <w:lvlJc w:val="left"/>
      <w:pPr>
        <w:ind w:left="360" w:hanging="360"/>
      </w:pPr>
      <w:rPr>
        <w:rFonts w:ascii="Times New Roman" w:eastAsia="Times New Roman" w:hAnsi="Times New Roman" w:cs="Times New Roman" w:hint="default"/>
        <w:sz w:val="28"/>
        <w:szCs w:val="28"/>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15"/>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rPr>
          <w:rFonts w:ascii="Times New Roman" w:eastAsia="Times New Roman" w:hAnsi="Times New Roman" w:cs="Times New Roman" w:hint="default"/>
          <w:sz w:val="24"/>
          <w:szCs w:val="24"/>
        </w:rPr>
      </w:lvl>
    </w:lvlOverride>
  </w:num>
  <w:num w:numId="2">
    <w:abstractNumId w:val="19"/>
  </w:num>
  <w:num w:numId="3">
    <w:abstractNumId w:val="3"/>
  </w:num>
  <w:num w:numId="4">
    <w:abstractNumId w:val="4"/>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4"/>
  </w:num>
  <w:num w:numId="8">
    <w:abstractNumId w:val="39"/>
  </w:num>
  <w:num w:numId="9">
    <w:abstractNumId w:val="1"/>
  </w:num>
  <w:num w:numId="10">
    <w:abstractNumId w:val="0"/>
  </w:num>
  <w:num w:numId="11">
    <w:abstractNumId w:val="22"/>
  </w:num>
  <w:num w:numId="12">
    <w:abstractNumId w:val="50"/>
  </w:num>
  <w:num w:numId="13">
    <w:abstractNumId w:val="48"/>
  </w:num>
  <w:num w:numId="14">
    <w:abstractNumId w:val="42"/>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rPr>
          <w:b/>
        </w:rPr>
      </w:lvl>
    </w:lvlOverride>
  </w:num>
  <w:num w:numId="15">
    <w:abstractNumId w:val="34"/>
  </w:num>
  <w:num w:numId="16">
    <w:abstractNumId w:val="29"/>
  </w:num>
  <w:num w:numId="17">
    <w:abstractNumId w:val="45"/>
  </w:num>
  <w:num w:numId="18">
    <w:abstractNumId w:val="38"/>
  </w:num>
  <w:num w:numId="19">
    <w:abstractNumId w:val="24"/>
  </w:num>
  <w:num w:numId="20">
    <w:abstractNumId w:val="13"/>
  </w:num>
  <w:num w:numId="21">
    <w:abstractNumId w:val="15"/>
  </w:num>
  <w:num w:numId="22">
    <w:abstractNumId w:val="35"/>
  </w:num>
  <w:num w:numId="23">
    <w:abstractNumId w:val="42"/>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20"/>
  </w:num>
  <w:num w:numId="27">
    <w:abstractNumId w:val="32"/>
  </w:num>
  <w:num w:numId="28">
    <w:abstractNumId w:val="37"/>
  </w:num>
  <w:num w:numId="29">
    <w:abstractNumId w:val="30"/>
  </w:num>
  <w:num w:numId="30">
    <w:abstractNumId w:val="49"/>
  </w:num>
  <w:num w:numId="31">
    <w:abstractNumId w:val="31"/>
  </w:num>
  <w:num w:numId="32">
    <w:abstractNumId w:val="16"/>
  </w:num>
  <w:num w:numId="33">
    <w:abstractNumId w:val="46"/>
  </w:num>
  <w:num w:numId="3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num>
  <w:num w:numId="36">
    <w:abstractNumId w:val="11"/>
  </w:num>
  <w:num w:numId="37">
    <w:abstractNumId w:val="25"/>
  </w:num>
  <w:num w:numId="38">
    <w:abstractNumId w:val="21"/>
  </w:num>
  <w:num w:numId="39">
    <w:abstractNumId w:val="27"/>
  </w:num>
  <w:num w:numId="40">
    <w:abstractNumId w:val="44"/>
  </w:num>
  <w:num w:numId="4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num>
  <w:num w:numId="43">
    <w:abstractNumId w:val="18"/>
  </w:num>
  <w:num w:numId="44">
    <w:abstractNumId w:val="40"/>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2"/>
  </w:num>
  <w:num w:numId="48">
    <w:abstractNumId w:val="41"/>
  </w:num>
  <w:num w:numId="49">
    <w:abstractNumId w:val="23"/>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grammar="clean"/>
  <w:defaultTabStop w:val="720"/>
  <w:autoHyphenation/>
  <w:drawingGridHorizontalSpacing w:val="120"/>
  <w:displayHorizontalDrawingGridEvery w:val="2"/>
  <w:characterSpacingControl w:val="doNotCompress"/>
  <w:footnotePr>
    <w:footnote w:id="0"/>
    <w:footnote w:id="1"/>
  </w:footnotePr>
  <w:endnotePr>
    <w:endnote w:id="0"/>
    <w:endnote w:id="1"/>
  </w:endnotePr>
  <w:compat/>
  <w:rsids>
    <w:rsidRoot w:val="00665145"/>
    <w:rsid w:val="000005A0"/>
    <w:rsid w:val="000025AE"/>
    <w:rsid w:val="00003994"/>
    <w:rsid w:val="000044D4"/>
    <w:rsid w:val="0000513B"/>
    <w:rsid w:val="000057DD"/>
    <w:rsid w:val="000071BA"/>
    <w:rsid w:val="00007B03"/>
    <w:rsid w:val="00010077"/>
    <w:rsid w:val="00010B47"/>
    <w:rsid w:val="00014F74"/>
    <w:rsid w:val="000200C2"/>
    <w:rsid w:val="000219EE"/>
    <w:rsid w:val="0002326E"/>
    <w:rsid w:val="000254FB"/>
    <w:rsid w:val="00025AD6"/>
    <w:rsid w:val="000260CC"/>
    <w:rsid w:val="0002616C"/>
    <w:rsid w:val="00026328"/>
    <w:rsid w:val="00037742"/>
    <w:rsid w:val="00037D9F"/>
    <w:rsid w:val="00037F7F"/>
    <w:rsid w:val="0004244E"/>
    <w:rsid w:val="00045026"/>
    <w:rsid w:val="00045B07"/>
    <w:rsid w:val="00046639"/>
    <w:rsid w:val="00050270"/>
    <w:rsid w:val="00054078"/>
    <w:rsid w:val="00054363"/>
    <w:rsid w:val="00055413"/>
    <w:rsid w:val="0005585D"/>
    <w:rsid w:val="00057083"/>
    <w:rsid w:val="000603B2"/>
    <w:rsid w:val="00062A97"/>
    <w:rsid w:val="00063525"/>
    <w:rsid w:val="00065362"/>
    <w:rsid w:val="0007075D"/>
    <w:rsid w:val="00071329"/>
    <w:rsid w:val="00074143"/>
    <w:rsid w:val="000741AB"/>
    <w:rsid w:val="0007639B"/>
    <w:rsid w:val="000773E3"/>
    <w:rsid w:val="00077F02"/>
    <w:rsid w:val="00082094"/>
    <w:rsid w:val="00086F24"/>
    <w:rsid w:val="00090486"/>
    <w:rsid w:val="000911EA"/>
    <w:rsid w:val="00091357"/>
    <w:rsid w:val="00092588"/>
    <w:rsid w:val="00094E52"/>
    <w:rsid w:val="000962EB"/>
    <w:rsid w:val="000A24FA"/>
    <w:rsid w:val="000A2800"/>
    <w:rsid w:val="000A4D6F"/>
    <w:rsid w:val="000A77AF"/>
    <w:rsid w:val="000A77E1"/>
    <w:rsid w:val="000B03E4"/>
    <w:rsid w:val="000B1999"/>
    <w:rsid w:val="000B4FEA"/>
    <w:rsid w:val="000C0056"/>
    <w:rsid w:val="000C1D98"/>
    <w:rsid w:val="000C1F48"/>
    <w:rsid w:val="000C1F6F"/>
    <w:rsid w:val="000C7A6F"/>
    <w:rsid w:val="000D3808"/>
    <w:rsid w:val="000D793A"/>
    <w:rsid w:val="000E1F80"/>
    <w:rsid w:val="000E35D9"/>
    <w:rsid w:val="000E4F7C"/>
    <w:rsid w:val="000E54EB"/>
    <w:rsid w:val="000F03B5"/>
    <w:rsid w:val="000F05CA"/>
    <w:rsid w:val="000F45C1"/>
    <w:rsid w:val="000F703D"/>
    <w:rsid w:val="00102222"/>
    <w:rsid w:val="00103534"/>
    <w:rsid w:val="00107E10"/>
    <w:rsid w:val="00111228"/>
    <w:rsid w:val="00113E90"/>
    <w:rsid w:val="00115428"/>
    <w:rsid w:val="00116BAD"/>
    <w:rsid w:val="00126D83"/>
    <w:rsid w:val="00126F57"/>
    <w:rsid w:val="0012788D"/>
    <w:rsid w:val="00130A35"/>
    <w:rsid w:val="00132D0E"/>
    <w:rsid w:val="00133005"/>
    <w:rsid w:val="00133643"/>
    <w:rsid w:val="00134930"/>
    <w:rsid w:val="00137706"/>
    <w:rsid w:val="001377FC"/>
    <w:rsid w:val="00137947"/>
    <w:rsid w:val="001379B6"/>
    <w:rsid w:val="001401F4"/>
    <w:rsid w:val="001414F3"/>
    <w:rsid w:val="001415CE"/>
    <w:rsid w:val="001427FA"/>
    <w:rsid w:val="00143539"/>
    <w:rsid w:val="001436BB"/>
    <w:rsid w:val="00151850"/>
    <w:rsid w:val="001556A6"/>
    <w:rsid w:val="00155AB3"/>
    <w:rsid w:val="001560DB"/>
    <w:rsid w:val="00165B8B"/>
    <w:rsid w:val="00166525"/>
    <w:rsid w:val="00167951"/>
    <w:rsid w:val="00173054"/>
    <w:rsid w:val="0017420B"/>
    <w:rsid w:val="00175279"/>
    <w:rsid w:val="00175EAF"/>
    <w:rsid w:val="001779EF"/>
    <w:rsid w:val="00181181"/>
    <w:rsid w:val="00181572"/>
    <w:rsid w:val="001829AB"/>
    <w:rsid w:val="00184E4F"/>
    <w:rsid w:val="00185A17"/>
    <w:rsid w:val="00185E55"/>
    <w:rsid w:val="001903DF"/>
    <w:rsid w:val="00190A12"/>
    <w:rsid w:val="0019277A"/>
    <w:rsid w:val="0019294A"/>
    <w:rsid w:val="0019316C"/>
    <w:rsid w:val="00194201"/>
    <w:rsid w:val="00196984"/>
    <w:rsid w:val="00197BC2"/>
    <w:rsid w:val="001A0D76"/>
    <w:rsid w:val="001A1154"/>
    <w:rsid w:val="001A1F53"/>
    <w:rsid w:val="001A26A2"/>
    <w:rsid w:val="001A284E"/>
    <w:rsid w:val="001A658B"/>
    <w:rsid w:val="001A6FBA"/>
    <w:rsid w:val="001A747D"/>
    <w:rsid w:val="001A7B4D"/>
    <w:rsid w:val="001B15D5"/>
    <w:rsid w:val="001B2400"/>
    <w:rsid w:val="001B399C"/>
    <w:rsid w:val="001B4F34"/>
    <w:rsid w:val="001B554F"/>
    <w:rsid w:val="001B5C40"/>
    <w:rsid w:val="001B6A5F"/>
    <w:rsid w:val="001B7D78"/>
    <w:rsid w:val="001C58A6"/>
    <w:rsid w:val="001C5E56"/>
    <w:rsid w:val="001C6986"/>
    <w:rsid w:val="001D2F8C"/>
    <w:rsid w:val="001D300C"/>
    <w:rsid w:val="001D37F9"/>
    <w:rsid w:val="001D3D10"/>
    <w:rsid w:val="001D542C"/>
    <w:rsid w:val="001D568F"/>
    <w:rsid w:val="001D69CF"/>
    <w:rsid w:val="001E114A"/>
    <w:rsid w:val="001E274F"/>
    <w:rsid w:val="001E6C1C"/>
    <w:rsid w:val="001F0A09"/>
    <w:rsid w:val="001F0B8F"/>
    <w:rsid w:val="001F2B3E"/>
    <w:rsid w:val="001F3847"/>
    <w:rsid w:val="001F47DA"/>
    <w:rsid w:val="00200615"/>
    <w:rsid w:val="00202BC4"/>
    <w:rsid w:val="00204758"/>
    <w:rsid w:val="00205E83"/>
    <w:rsid w:val="002063D9"/>
    <w:rsid w:val="00206784"/>
    <w:rsid w:val="0020724F"/>
    <w:rsid w:val="00207338"/>
    <w:rsid w:val="002128DF"/>
    <w:rsid w:val="00214A5F"/>
    <w:rsid w:val="002175A5"/>
    <w:rsid w:val="00220E9D"/>
    <w:rsid w:val="00221E32"/>
    <w:rsid w:val="002275FA"/>
    <w:rsid w:val="002279D0"/>
    <w:rsid w:val="00227AA9"/>
    <w:rsid w:val="00230309"/>
    <w:rsid w:val="002330CD"/>
    <w:rsid w:val="00233F2F"/>
    <w:rsid w:val="002360B7"/>
    <w:rsid w:val="00236874"/>
    <w:rsid w:val="00237204"/>
    <w:rsid w:val="00237624"/>
    <w:rsid w:val="00237743"/>
    <w:rsid w:val="0024045D"/>
    <w:rsid w:val="0024243D"/>
    <w:rsid w:val="00242DE0"/>
    <w:rsid w:val="002450CA"/>
    <w:rsid w:val="00246737"/>
    <w:rsid w:val="002553C7"/>
    <w:rsid w:val="002633B3"/>
    <w:rsid w:val="00263DF3"/>
    <w:rsid w:val="00264877"/>
    <w:rsid w:val="0026540D"/>
    <w:rsid w:val="00265CC2"/>
    <w:rsid w:val="0026657F"/>
    <w:rsid w:val="00273BD5"/>
    <w:rsid w:val="00273E12"/>
    <w:rsid w:val="00276079"/>
    <w:rsid w:val="00281119"/>
    <w:rsid w:val="00282E90"/>
    <w:rsid w:val="0028369A"/>
    <w:rsid w:val="00291555"/>
    <w:rsid w:val="00291DB8"/>
    <w:rsid w:val="00292B27"/>
    <w:rsid w:val="00292FBC"/>
    <w:rsid w:val="0029620F"/>
    <w:rsid w:val="00296F94"/>
    <w:rsid w:val="00296FAA"/>
    <w:rsid w:val="002977B7"/>
    <w:rsid w:val="002A0605"/>
    <w:rsid w:val="002A31FB"/>
    <w:rsid w:val="002A3897"/>
    <w:rsid w:val="002A645E"/>
    <w:rsid w:val="002B1D57"/>
    <w:rsid w:val="002B1FAF"/>
    <w:rsid w:val="002B39AD"/>
    <w:rsid w:val="002B3C81"/>
    <w:rsid w:val="002B4B2D"/>
    <w:rsid w:val="002B5197"/>
    <w:rsid w:val="002B549C"/>
    <w:rsid w:val="002B79CB"/>
    <w:rsid w:val="002B7DA2"/>
    <w:rsid w:val="002C0068"/>
    <w:rsid w:val="002C055C"/>
    <w:rsid w:val="002C3C86"/>
    <w:rsid w:val="002C4C31"/>
    <w:rsid w:val="002C6415"/>
    <w:rsid w:val="002C67B1"/>
    <w:rsid w:val="002C77D1"/>
    <w:rsid w:val="002D06A6"/>
    <w:rsid w:val="002D11F2"/>
    <w:rsid w:val="002D487A"/>
    <w:rsid w:val="002D6791"/>
    <w:rsid w:val="002D76C0"/>
    <w:rsid w:val="002D7F4F"/>
    <w:rsid w:val="002E0082"/>
    <w:rsid w:val="002E2971"/>
    <w:rsid w:val="002E3F72"/>
    <w:rsid w:val="002E4A17"/>
    <w:rsid w:val="002E5754"/>
    <w:rsid w:val="002E6136"/>
    <w:rsid w:val="002E7A17"/>
    <w:rsid w:val="002F175B"/>
    <w:rsid w:val="002F2BAF"/>
    <w:rsid w:val="002F4426"/>
    <w:rsid w:val="002F580F"/>
    <w:rsid w:val="002F599D"/>
    <w:rsid w:val="00301797"/>
    <w:rsid w:val="00302AF6"/>
    <w:rsid w:val="00302EAD"/>
    <w:rsid w:val="00304A1B"/>
    <w:rsid w:val="003077B8"/>
    <w:rsid w:val="003113D0"/>
    <w:rsid w:val="00312342"/>
    <w:rsid w:val="0031295F"/>
    <w:rsid w:val="00313335"/>
    <w:rsid w:val="0031490D"/>
    <w:rsid w:val="00315F5F"/>
    <w:rsid w:val="00320970"/>
    <w:rsid w:val="00321870"/>
    <w:rsid w:val="003240F2"/>
    <w:rsid w:val="00324302"/>
    <w:rsid w:val="00327BA9"/>
    <w:rsid w:val="00331AD2"/>
    <w:rsid w:val="0033326D"/>
    <w:rsid w:val="00334005"/>
    <w:rsid w:val="00334B25"/>
    <w:rsid w:val="0033743C"/>
    <w:rsid w:val="00337CB8"/>
    <w:rsid w:val="00340663"/>
    <w:rsid w:val="00341E01"/>
    <w:rsid w:val="0034253F"/>
    <w:rsid w:val="00343401"/>
    <w:rsid w:val="00344D4A"/>
    <w:rsid w:val="0034698A"/>
    <w:rsid w:val="0035352A"/>
    <w:rsid w:val="00355244"/>
    <w:rsid w:val="0035544A"/>
    <w:rsid w:val="00355DA7"/>
    <w:rsid w:val="00357425"/>
    <w:rsid w:val="00361F7E"/>
    <w:rsid w:val="003621BA"/>
    <w:rsid w:val="003631A5"/>
    <w:rsid w:val="00363AA3"/>
    <w:rsid w:val="0037074A"/>
    <w:rsid w:val="00371466"/>
    <w:rsid w:val="0037249B"/>
    <w:rsid w:val="00372760"/>
    <w:rsid w:val="00380BAD"/>
    <w:rsid w:val="00381BF8"/>
    <w:rsid w:val="00382129"/>
    <w:rsid w:val="00383926"/>
    <w:rsid w:val="00385C5A"/>
    <w:rsid w:val="00386F74"/>
    <w:rsid w:val="0039184C"/>
    <w:rsid w:val="0039332B"/>
    <w:rsid w:val="00397C11"/>
    <w:rsid w:val="003A0066"/>
    <w:rsid w:val="003A32FC"/>
    <w:rsid w:val="003A5014"/>
    <w:rsid w:val="003A501B"/>
    <w:rsid w:val="003A6095"/>
    <w:rsid w:val="003A7494"/>
    <w:rsid w:val="003A7E71"/>
    <w:rsid w:val="003B09B5"/>
    <w:rsid w:val="003B0C93"/>
    <w:rsid w:val="003B5A4A"/>
    <w:rsid w:val="003C0CDB"/>
    <w:rsid w:val="003C33BE"/>
    <w:rsid w:val="003C618B"/>
    <w:rsid w:val="003D183F"/>
    <w:rsid w:val="003D58AB"/>
    <w:rsid w:val="003D6785"/>
    <w:rsid w:val="003E0DA2"/>
    <w:rsid w:val="003E1F49"/>
    <w:rsid w:val="003E2B62"/>
    <w:rsid w:val="003E3974"/>
    <w:rsid w:val="003E3B97"/>
    <w:rsid w:val="003E4150"/>
    <w:rsid w:val="003E60E5"/>
    <w:rsid w:val="003E7D4D"/>
    <w:rsid w:val="003F42D7"/>
    <w:rsid w:val="003F487B"/>
    <w:rsid w:val="003F5375"/>
    <w:rsid w:val="003F5F11"/>
    <w:rsid w:val="003F637C"/>
    <w:rsid w:val="0040033B"/>
    <w:rsid w:val="00400BAA"/>
    <w:rsid w:val="00403217"/>
    <w:rsid w:val="00404BE1"/>
    <w:rsid w:val="0040565B"/>
    <w:rsid w:val="0040733A"/>
    <w:rsid w:val="00410FB6"/>
    <w:rsid w:val="00411365"/>
    <w:rsid w:val="0041510A"/>
    <w:rsid w:val="00415140"/>
    <w:rsid w:val="00416153"/>
    <w:rsid w:val="0041707A"/>
    <w:rsid w:val="00420BFA"/>
    <w:rsid w:val="00420ED9"/>
    <w:rsid w:val="0042362D"/>
    <w:rsid w:val="00423C66"/>
    <w:rsid w:val="00423D3E"/>
    <w:rsid w:val="00423ED6"/>
    <w:rsid w:val="00424A04"/>
    <w:rsid w:val="00426408"/>
    <w:rsid w:val="004266B3"/>
    <w:rsid w:val="0043008D"/>
    <w:rsid w:val="00431439"/>
    <w:rsid w:val="00431CCF"/>
    <w:rsid w:val="00435177"/>
    <w:rsid w:val="004368E8"/>
    <w:rsid w:val="00436A9F"/>
    <w:rsid w:val="00442763"/>
    <w:rsid w:val="00442971"/>
    <w:rsid w:val="0044310B"/>
    <w:rsid w:val="00443443"/>
    <w:rsid w:val="00445014"/>
    <w:rsid w:val="00447D69"/>
    <w:rsid w:val="00452D99"/>
    <w:rsid w:val="00453F3C"/>
    <w:rsid w:val="00454484"/>
    <w:rsid w:val="00455D96"/>
    <w:rsid w:val="004618B2"/>
    <w:rsid w:val="004638C6"/>
    <w:rsid w:val="00463964"/>
    <w:rsid w:val="00463B02"/>
    <w:rsid w:val="00464D83"/>
    <w:rsid w:val="004658D4"/>
    <w:rsid w:val="00465C59"/>
    <w:rsid w:val="004665BE"/>
    <w:rsid w:val="0046721C"/>
    <w:rsid w:val="00470F9D"/>
    <w:rsid w:val="00471017"/>
    <w:rsid w:val="00472AB6"/>
    <w:rsid w:val="004735ED"/>
    <w:rsid w:val="00475E6C"/>
    <w:rsid w:val="00480772"/>
    <w:rsid w:val="004836C7"/>
    <w:rsid w:val="00484BEA"/>
    <w:rsid w:val="00491B60"/>
    <w:rsid w:val="00491D46"/>
    <w:rsid w:val="00493F0A"/>
    <w:rsid w:val="0049587E"/>
    <w:rsid w:val="004964AE"/>
    <w:rsid w:val="00496739"/>
    <w:rsid w:val="004A232F"/>
    <w:rsid w:val="004A3FE3"/>
    <w:rsid w:val="004A4A7A"/>
    <w:rsid w:val="004A4E00"/>
    <w:rsid w:val="004A5352"/>
    <w:rsid w:val="004A59FB"/>
    <w:rsid w:val="004A6864"/>
    <w:rsid w:val="004A6DFF"/>
    <w:rsid w:val="004A702B"/>
    <w:rsid w:val="004A770A"/>
    <w:rsid w:val="004B1FD1"/>
    <w:rsid w:val="004B4297"/>
    <w:rsid w:val="004B4B27"/>
    <w:rsid w:val="004B6848"/>
    <w:rsid w:val="004C0127"/>
    <w:rsid w:val="004C0585"/>
    <w:rsid w:val="004C3DDB"/>
    <w:rsid w:val="004C52E1"/>
    <w:rsid w:val="004C6A32"/>
    <w:rsid w:val="004D0E3C"/>
    <w:rsid w:val="004D227E"/>
    <w:rsid w:val="004D34A6"/>
    <w:rsid w:val="004D413B"/>
    <w:rsid w:val="004D4F32"/>
    <w:rsid w:val="004D542C"/>
    <w:rsid w:val="004D5690"/>
    <w:rsid w:val="004D6536"/>
    <w:rsid w:val="004D6728"/>
    <w:rsid w:val="004E05BC"/>
    <w:rsid w:val="004E5F12"/>
    <w:rsid w:val="004E619E"/>
    <w:rsid w:val="004E6733"/>
    <w:rsid w:val="004E69F6"/>
    <w:rsid w:val="004E6F4B"/>
    <w:rsid w:val="004E7C84"/>
    <w:rsid w:val="004F028A"/>
    <w:rsid w:val="004F09AE"/>
    <w:rsid w:val="004F2345"/>
    <w:rsid w:val="004F5045"/>
    <w:rsid w:val="00503720"/>
    <w:rsid w:val="005038BA"/>
    <w:rsid w:val="00504D5D"/>
    <w:rsid w:val="005065E0"/>
    <w:rsid w:val="00513DA3"/>
    <w:rsid w:val="00515307"/>
    <w:rsid w:val="005168D3"/>
    <w:rsid w:val="00516C93"/>
    <w:rsid w:val="00517965"/>
    <w:rsid w:val="00520FA3"/>
    <w:rsid w:val="00522446"/>
    <w:rsid w:val="00523149"/>
    <w:rsid w:val="00523294"/>
    <w:rsid w:val="00524299"/>
    <w:rsid w:val="00524FD1"/>
    <w:rsid w:val="0052666C"/>
    <w:rsid w:val="00532222"/>
    <w:rsid w:val="00533FA2"/>
    <w:rsid w:val="00534B7F"/>
    <w:rsid w:val="00537795"/>
    <w:rsid w:val="00542B7C"/>
    <w:rsid w:val="005438BE"/>
    <w:rsid w:val="00544E1F"/>
    <w:rsid w:val="005457E6"/>
    <w:rsid w:val="00552807"/>
    <w:rsid w:val="00554788"/>
    <w:rsid w:val="00562470"/>
    <w:rsid w:val="005626C2"/>
    <w:rsid w:val="00563113"/>
    <w:rsid w:val="0056423B"/>
    <w:rsid w:val="005669C6"/>
    <w:rsid w:val="005747FB"/>
    <w:rsid w:val="0057586F"/>
    <w:rsid w:val="00576960"/>
    <w:rsid w:val="00577B95"/>
    <w:rsid w:val="005818D4"/>
    <w:rsid w:val="00583A20"/>
    <w:rsid w:val="005855B2"/>
    <w:rsid w:val="00585BDA"/>
    <w:rsid w:val="005863A1"/>
    <w:rsid w:val="005929E7"/>
    <w:rsid w:val="0059342F"/>
    <w:rsid w:val="00593582"/>
    <w:rsid w:val="0059372C"/>
    <w:rsid w:val="0059487A"/>
    <w:rsid w:val="00595F98"/>
    <w:rsid w:val="005A074D"/>
    <w:rsid w:val="005A34B9"/>
    <w:rsid w:val="005A3D29"/>
    <w:rsid w:val="005A553D"/>
    <w:rsid w:val="005B367C"/>
    <w:rsid w:val="005B392F"/>
    <w:rsid w:val="005B4B01"/>
    <w:rsid w:val="005B6808"/>
    <w:rsid w:val="005B7AD1"/>
    <w:rsid w:val="005C03B5"/>
    <w:rsid w:val="005C0FD7"/>
    <w:rsid w:val="005C258F"/>
    <w:rsid w:val="005C6919"/>
    <w:rsid w:val="005D0D19"/>
    <w:rsid w:val="005D2A4B"/>
    <w:rsid w:val="005D3EE1"/>
    <w:rsid w:val="005E6177"/>
    <w:rsid w:val="005E6DD8"/>
    <w:rsid w:val="005F4196"/>
    <w:rsid w:val="005F431B"/>
    <w:rsid w:val="005F7094"/>
    <w:rsid w:val="00601277"/>
    <w:rsid w:val="006020A0"/>
    <w:rsid w:val="00602F6D"/>
    <w:rsid w:val="0060364B"/>
    <w:rsid w:val="00605DDB"/>
    <w:rsid w:val="0061325A"/>
    <w:rsid w:val="00617882"/>
    <w:rsid w:val="00617900"/>
    <w:rsid w:val="00620D25"/>
    <w:rsid w:val="00623922"/>
    <w:rsid w:val="00632C1A"/>
    <w:rsid w:val="00634E1F"/>
    <w:rsid w:val="0063619E"/>
    <w:rsid w:val="006366A6"/>
    <w:rsid w:val="0064066D"/>
    <w:rsid w:val="00641E87"/>
    <w:rsid w:val="00642231"/>
    <w:rsid w:val="00642540"/>
    <w:rsid w:val="00646C61"/>
    <w:rsid w:val="0065032D"/>
    <w:rsid w:val="00650607"/>
    <w:rsid w:val="00652901"/>
    <w:rsid w:val="00653892"/>
    <w:rsid w:val="00653F9F"/>
    <w:rsid w:val="00654CBE"/>
    <w:rsid w:val="00656F78"/>
    <w:rsid w:val="00657706"/>
    <w:rsid w:val="00657B53"/>
    <w:rsid w:val="00661DF6"/>
    <w:rsid w:val="00663D53"/>
    <w:rsid w:val="00665145"/>
    <w:rsid w:val="0066636E"/>
    <w:rsid w:val="00666BB0"/>
    <w:rsid w:val="00670CE6"/>
    <w:rsid w:val="00671B86"/>
    <w:rsid w:val="00673F66"/>
    <w:rsid w:val="00674D81"/>
    <w:rsid w:val="006812DC"/>
    <w:rsid w:val="00682362"/>
    <w:rsid w:val="00683747"/>
    <w:rsid w:val="00684197"/>
    <w:rsid w:val="006905F0"/>
    <w:rsid w:val="00694547"/>
    <w:rsid w:val="00696BCB"/>
    <w:rsid w:val="0069718E"/>
    <w:rsid w:val="0069729C"/>
    <w:rsid w:val="006A2851"/>
    <w:rsid w:val="006A5F0C"/>
    <w:rsid w:val="006A6C59"/>
    <w:rsid w:val="006B28DA"/>
    <w:rsid w:val="006B3CE5"/>
    <w:rsid w:val="006C10DB"/>
    <w:rsid w:val="006C2CBC"/>
    <w:rsid w:val="006C370E"/>
    <w:rsid w:val="006C3EC8"/>
    <w:rsid w:val="006C43BE"/>
    <w:rsid w:val="006C4ACF"/>
    <w:rsid w:val="006C7363"/>
    <w:rsid w:val="006D0CC8"/>
    <w:rsid w:val="006D1DAF"/>
    <w:rsid w:val="006D22E1"/>
    <w:rsid w:val="006D2B9B"/>
    <w:rsid w:val="006D32D7"/>
    <w:rsid w:val="006D52C4"/>
    <w:rsid w:val="006D605A"/>
    <w:rsid w:val="006D6B83"/>
    <w:rsid w:val="006D6ED1"/>
    <w:rsid w:val="006E24AB"/>
    <w:rsid w:val="006E41C9"/>
    <w:rsid w:val="006E4844"/>
    <w:rsid w:val="006E566C"/>
    <w:rsid w:val="006E77F7"/>
    <w:rsid w:val="006F1E5B"/>
    <w:rsid w:val="006F2921"/>
    <w:rsid w:val="006F2EA2"/>
    <w:rsid w:val="006F45BE"/>
    <w:rsid w:val="006F6096"/>
    <w:rsid w:val="006F6D56"/>
    <w:rsid w:val="0070057A"/>
    <w:rsid w:val="0070142D"/>
    <w:rsid w:val="00701B57"/>
    <w:rsid w:val="007022C2"/>
    <w:rsid w:val="007054B7"/>
    <w:rsid w:val="00705B3C"/>
    <w:rsid w:val="00707C2A"/>
    <w:rsid w:val="007144C1"/>
    <w:rsid w:val="00715358"/>
    <w:rsid w:val="0071547D"/>
    <w:rsid w:val="007163C6"/>
    <w:rsid w:val="00717CDF"/>
    <w:rsid w:val="0072041E"/>
    <w:rsid w:val="007212C2"/>
    <w:rsid w:val="00724D6E"/>
    <w:rsid w:val="0072543F"/>
    <w:rsid w:val="007278E1"/>
    <w:rsid w:val="0073131A"/>
    <w:rsid w:val="00733818"/>
    <w:rsid w:val="00735D26"/>
    <w:rsid w:val="00737A5B"/>
    <w:rsid w:val="007405FF"/>
    <w:rsid w:val="00741597"/>
    <w:rsid w:val="00746E06"/>
    <w:rsid w:val="00750AC5"/>
    <w:rsid w:val="007565BB"/>
    <w:rsid w:val="00760560"/>
    <w:rsid w:val="00761292"/>
    <w:rsid w:val="007614AD"/>
    <w:rsid w:val="00762444"/>
    <w:rsid w:val="007643C6"/>
    <w:rsid w:val="00764ED7"/>
    <w:rsid w:val="00765FC2"/>
    <w:rsid w:val="00767208"/>
    <w:rsid w:val="0076776D"/>
    <w:rsid w:val="007718E7"/>
    <w:rsid w:val="0077204E"/>
    <w:rsid w:val="00773DC7"/>
    <w:rsid w:val="00773EF8"/>
    <w:rsid w:val="00773F0C"/>
    <w:rsid w:val="00774789"/>
    <w:rsid w:val="007760BD"/>
    <w:rsid w:val="00780445"/>
    <w:rsid w:val="0078075D"/>
    <w:rsid w:val="00782456"/>
    <w:rsid w:val="0078656E"/>
    <w:rsid w:val="00786FA7"/>
    <w:rsid w:val="00790449"/>
    <w:rsid w:val="00790EFC"/>
    <w:rsid w:val="00793E76"/>
    <w:rsid w:val="00795C0B"/>
    <w:rsid w:val="00797024"/>
    <w:rsid w:val="007A1958"/>
    <w:rsid w:val="007A247E"/>
    <w:rsid w:val="007A2AED"/>
    <w:rsid w:val="007A2C0C"/>
    <w:rsid w:val="007A4751"/>
    <w:rsid w:val="007A4D39"/>
    <w:rsid w:val="007A5107"/>
    <w:rsid w:val="007A578E"/>
    <w:rsid w:val="007A6BE5"/>
    <w:rsid w:val="007A74CE"/>
    <w:rsid w:val="007A76B6"/>
    <w:rsid w:val="007A7DC8"/>
    <w:rsid w:val="007B01A4"/>
    <w:rsid w:val="007B2259"/>
    <w:rsid w:val="007B23F1"/>
    <w:rsid w:val="007B55D2"/>
    <w:rsid w:val="007B5E67"/>
    <w:rsid w:val="007B7ED8"/>
    <w:rsid w:val="007C0C28"/>
    <w:rsid w:val="007C25CF"/>
    <w:rsid w:val="007C27B6"/>
    <w:rsid w:val="007C2BF3"/>
    <w:rsid w:val="007C2F6F"/>
    <w:rsid w:val="007C66B7"/>
    <w:rsid w:val="007C7575"/>
    <w:rsid w:val="007D118A"/>
    <w:rsid w:val="007D1AF4"/>
    <w:rsid w:val="007D2627"/>
    <w:rsid w:val="007D29F2"/>
    <w:rsid w:val="007D55EA"/>
    <w:rsid w:val="007D653C"/>
    <w:rsid w:val="007E15B1"/>
    <w:rsid w:val="007E1FFB"/>
    <w:rsid w:val="007E21CF"/>
    <w:rsid w:val="007E2BB4"/>
    <w:rsid w:val="007E34A6"/>
    <w:rsid w:val="007E363C"/>
    <w:rsid w:val="007F045C"/>
    <w:rsid w:val="007F059A"/>
    <w:rsid w:val="007F76A0"/>
    <w:rsid w:val="00800A9B"/>
    <w:rsid w:val="0080445E"/>
    <w:rsid w:val="00804610"/>
    <w:rsid w:val="00805005"/>
    <w:rsid w:val="00806AB3"/>
    <w:rsid w:val="0080793A"/>
    <w:rsid w:val="00810541"/>
    <w:rsid w:val="00810CE8"/>
    <w:rsid w:val="008164D8"/>
    <w:rsid w:val="00816758"/>
    <w:rsid w:val="00822294"/>
    <w:rsid w:val="00822C5E"/>
    <w:rsid w:val="00823C0B"/>
    <w:rsid w:val="0082510C"/>
    <w:rsid w:val="00830FEA"/>
    <w:rsid w:val="0083334B"/>
    <w:rsid w:val="0083336F"/>
    <w:rsid w:val="008344A5"/>
    <w:rsid w:val="008356DA"/>
    <w:rsid w:val="00847B0F"/>
    <w:rsid w:val="00850041"/>
    <w:rsid w:val="00850DDD"/>
    <w:rsid w:val="008517B1"/>
    <w:rsid w:val="00851E9A"/>
    <w:rsid w:val="0085509B"/>
    <w:rsid w:val="008639DE"/>
    <w:rsid w:val="00863FBD"/>
    <w:rsid w:val="008640B5"/>
    <w:rsid w:val="00864A36"/>
    <w:rsid w:val="00865A48"/>
    <w:rsid w:val="00867E3D"/>
    <w:rsid w:val="00870986"/>
    <w:rsid w:val="00871E9D"/>
    <w:rsid w:val="008755F6"/>
    <w:rsid w:val="00875DDB"/>
    <w:rsid w:val="008777B1"/>
    <w:rsid w:val="008808C4"/>
    <w:rsid w:val="00880C73"/>
    <w:rsid w:val="00881D2A"/>
    <w:rsid w:val="00883B56"/>
    <w:rsid w:val="008864D8"/>
    <w:rsid w:val="00886678"/>
    <w:rsid w:val="00890A5A"/>
    <w:rsid w:val="00892F74"/>
    <w:rsid w:val="00893216"/>
    <w:rsid w:val="0089499D"/>
    <w:rsid w:val="008963E8"/>
    <w:rsid w:val="00896A17"/>
    <w:rsid w:val="00896AA7"/>
    <w:rsid w:val="008A08CE"/>
    <w:rsid w:val="008A427D"/>
    <w:rsid w:val="008A428C"/>
    <w:rsid w:val="008A5DC9"/>
    <w:rsid w:val="008B18A3"/>
    <w:rsid w:val="008B2F31"/>
    <w:rsid w:val="008B3B6E"/>
    <w:rsid w:val="008B5DF4"/>
    <w:rsid w:val="008B7310"/>
    <w:rsid w:val="008C3FA9"/>
    <w:rsid w:val="008C54EF"/>
    <w:rsid w:val="008C7B34"/>
    <w:rsid w:val="008D0C79"/>
    <w:rsid w:val="008D2220"/>
    <w:rsid w:val="008D440E"/>
    <w:rsid w:val="008D5818"/>
    <w:rsid w:val="008D5D13"/>
    <w:rsid w:val="008D6C17"/>
    <w:rsid w:val="008D7198"/>
    <w:rsid w:val="008E152B"/>
    <w:rsid w:val="008E2125"/>
    <w:rsid w:val="008E3BF2"/>
    <w:rsid w:val="008E65AF"/>
    <w:rsid w:val="008E685E"/>
    <w:rsid w:val="008E6E5B"/>
    <w:rsid w:val="008F0CC6"/>
    <w:rsid w:val="008F2092"/>
    <w:rsid w:val="008F2B87"/>
    <w:rsid w:val="008F3B73"/>
    <w:rsid w:val="008F3DCF"/>
    <w:rsid w:val="008F4643"/>
    <w:rsid w:val="008F66C8"/>
    <w:rsid w:val="008F6972"/>
    <w:rsid w:val="008F7A79"/>
    <w:rsid w:val="00900E02"/>
    <w:rsid w:val="00901CCD"/>
    <w:rsid w:val="00903E91"/>
    <w:rsid w:val="00905BAE"/>
    <w:rsid w:val="00906F34"/>
    <w:rsid w:val="009078BF"/>
    <w:rsid w:val="00910F1B"/>
    <w:rsid w:val="00910F57"/>
    <w:rsid w:val="00914311"/>
    <w:rsid w:val="0091574A"/>
    <w:rsid w:val="00917592"/>
    <w:rsid w:val="00923C7C"/>
    <w:rsid w:val="00924BFD"/>
    <w:rsid w:val="00930A6C"/>
    <w:rsid w:val="00931DC2"/>
    <w:rsid w:val="00933415"/>
    <w:rsid w:val="00934053"/>
    <w:rsid w:val="00935AE0"/>
    <w:rsid w:val="00935D89"/>
    <w:rsid w:val="00936604"/>
    <w:rsid w:val="00940318"/>
    <w:rsid w:val="00940F48"/>
    <w:rsid w:val="0094325B"/>
    <w:rsid w:val="00950B19"/>
    <w:rsid w:val="00951BFF"/>
    <w:rsid w:val="009521BB"/>
    <w:rsid w:val="00953FA5"/>
    <w:rsid w:val="00954260"/>
    <w:rsid w:val="009555B0"/>
    <w:rsid w:val="009636D1"/>
    <w:rsid w:val="00964DA1"/>
    <w:rsid w:val="009671CB"/>
    <w:rsid w:val="00967746"/>
    <w:rsid w:val="00973E83"/>
    <w:rsid w:val="009761DF"/>
    <w:rsid w:val="009774C0"/>
    <w:rsid w:val="00977927"/>
    <w:rsid w:val="0098039E"/>
    <w:rsid w:val="00982A8F"/>
    <w:rsid w:val="00983043"/>
    <w:rsid w:val="009844BB"/>
    <w:rsid w:val="00986CF4"/>
    <w:rsid w:val="00990EEE"/>
    <w:rsid w:val="00990FE0"/>
    <w:rsid w:val="00994D36"/>
    <w:rsid w:val="009A2900"/>
    <w:rsid w:val="009A311A"/>
    <w:rsid w:val="009A35A0"/>
    <w:rsid w:val="009A3B6C"/>
    <w:rsid w:val="009A505F"/>
    <w:rsid w:val="009A56FB"/>
    <w:rsid w:val="009A5BFE"/>
    <w:rsid w:val="009A68DD"/>
    <w:rsid w:val="009B0256"/>
    <w:rsid w:val="009B094F"/>
    <w:rsid w:val="009B0F13"/>
    <w:rsid w:val="009B12F2"/>
    <w:rsid w:val="009B1D53"/>
    <w:rsid w:val="009B4B4F"/>
    <w:rsid w:val="009C2106"/>
    <w:rsid w:val="009C351C"/>
    <w:rsid w:val="009C643E"/>
    <w:rsid w:val="009C75FE"/>
    <w:rsid w:val="009D1D2E"/>
    <w:rsid w:val="009D22AF"/>
    <w:rsid w:val="009D485E"/>
    <w:rsid w:val="009D532A"/>
    <w:rsid w:val="009E0845"/>
    <w:rsid w:val="009E1664"/>
    <w:rsid w:val="009E2C53"/>
    <w:rsid w:val="009E3E6B"/>
    <w:rsid w:val="009F07A8"/>
    <w:rsid w:val="009F15B1"/>
    <w:rsid w:val="009F2116"/>
    <w:rsid w:val="009F218E"/>
    <w:rsid w:val="009F67D4"/>
    <w:rsid w:val="00A00E2C"/>
    <w:rsid w:val="00A04D3B"/>
    <w:rsid w:val="00A0539F"/>
    <w:rsid w:val="00A05D53"/>
    <w:rsid w:val="00A07352"/>
    <w:rsid w:val="00A0747B"/>
    <w:rsid w:val="00A11B73"/>
    <w:rsid w:val="00A12070"/>
    <w:rsid w:val="00A12A1B"/>
    <w:rsid w:val="00A14217"/>
    <w:rsid w:val="00A15888"/>
    <w:rsid w:val="00A163D6"/>
    <w:rsid w:val="00A163E4"/>
    <w:rsid w:val="00A17CAF"/>
    <w:rsid w:val="00A20681"/>
    <w:rsid w:val="00A21878"/>
    <w:rsid w:val="00A2264C"/>
    <w:rsid w:val="00A259B7"/>
    <w:rsid w:val="00A265B5"/>
    <w:rsid w:val="00A26874"/>
    <w:rsid w:val="00A26D11"/>
    <w:rsid w:val="00A35546"/>
    <w:rsid w:val="00A3708E"/>
    <w:rsid w:val="00A40777"/>
    <w:rsid w:val="00A43040"/>
    <w:rsid w:val="00A52294"/>
    <w:rsid w:val="00A53425"/>
    <w:rsid w:val="00A577C1"/>
    <w:rsid w:val="00A57883"/>
    <w:rsid w:val="00A607C9"/>
    <w:rsid w:val="00A617B7"/>
    <w:rsid w:val="00A62A96"/>
    <w:rsid w:val="00A6357E"/>
    <w:rsid w:val="00A65DD4"/>
    <w:rsid w:val="00A67681"/>
    <w:rsid w:val="00A67F32"/>
    <w:rsid w:val="00A7135F"/>
    <w:rsid w:val="00A716E8"/>
    <w:rsid w:val="00A71D55"/>
    <w:rsid w:val="00A72C69"/>
    <w:rsid w:val="00A73FB8"/>
    <w:rsid w:val="00A74C8B"/>
    <w:rsid w:val="00A7761E"/>
    <w:rsid w:val="00A77AA2"/>
    <w:rsid w:val="00A81007"/>
    <w:rsid w:val="00A83835"/>
    <w:rsid w:val="00A847B8"/>
    <w:rsid w:val="00A8749F"/>
    <w:rsid w:val="00A90354"/>
    <w:rsid w:val="00A91A9B"/>
    <w:rsid w:val="00A91E30"/>
    <w:rsid w:val="00A92455"/>
    <w:rsid w:val="00A9301E"/>
    <w:rsid w:val="00A947DB"/>
    <w:rsid w:val="00A96B39"/>
    <w:rsid w:val="00AA06D3"/>
    <w:rsid w:val="00AA176B"/>
    <w:rsid w:val="00AA3BCC"/>
    <w:rsid w:val="00AA4700"/>
    <w:rsid w:val="00AB1A7A"/>
    <w:rsid w:val="00AB4676"/>
    <w:rsid w:val="00AB72BD"/>
    <w:rsid w:val="00AC0549"/>
    <w:rsid w:val="00AC1D4F"/>
    <w:rsid w:val="00AC4FC1"/>
    <w:rsid w:val="00AD0637"/>
    <w:rsid w:val="00AD31C0"/>
    <w:rsid w:val="00AD40A8"/>
    <w:rsid w:val="00AD42D0"/>
    <w:rsid w:val="00AD43BA"/>
    <w:rsid w:val="00AE0F49"/>
    <w:rsid w:val="00AE1A66"/>
    <w:rsid w:val="00AE235E"/>
    <w:rsid w:val="00AE57D3"/>
    <w:rsid w:val="00AE63EA"/>
    <w:rsid w:val="00AE6F86"/>
    <w:rsid w:val="00AF11CF"/>
    <w:rsid w:val="00AF148C"/>
    <w:rsid w:val="00AF187C"/>
    <w:rsid w:val="00AF2C5F"/>
    <w:rsid w:val="00AF3200"/>
    <w:rsid w:val="00AF5749"/>
    <w:rsid w:val="00AF72F8"/>
    <w:rsid w:val="00B0020C"/>
    <w:rsid w:val="00B01A95"/>
    <w:rsid w:val="00B04F63"/>
    <w:rsid w:val="00B10250"/>
    <w:rsid w:val="00B11D3E"/>
    <w:rsid w:val="00B13279"/>
    <w:rsid w:val="00B167DC"/>
    <w:rsid w:val="00B16FD3"/>
    <w:rsid w:val="00B17470"/>
    <w:rsid w:val="00B23192"/>
    <w:rsid w:val="00B241C3"/>
    <w:rsid w:val="00B242CE"/>
    <w:rsid w:val="00B25680"/>
    <w:rsid w:val="00B260AF"/>
    <w:rsid w:val="00B261CD"/>
    <w:rsid w:val="00B32D28"/>
    <w:rsid w:val="00B337A3"/>
    <w:rsid w:val="00B33A44"/>
    <w:rsid w:val="00B35503"/>
    <w:rsid w:val="00B370AB"/>
    <w:rsid w:val="00B42B5E"/>
    <w:rsid w:val="00B42D2C"/>
    <w:rsid w:val="00B44B93"/>
    <w:rsid w:val="00B505D9"/>
    <w:rsid w:val="00B51D63"/>
    <w:rsid w:val="00B5366B"/>
    <w:rsid w:val="00B565D8"/>
    <w:rsid w:val="00B60EDC"/>
    <w:rsid w:val="00B60FC1"/>
    <w:rsid w:val="00B6208B"/>
    <w:rsid w:val="00B62537"/>
    <w:rsid w:val="00B62D5A"/>
    <w:rsid w:val="00B62DAE"/>
    <w:rsid w:val="00B63BAF"/>
    <w:rsid w:val="00B701A6"/>
    <w:rsid w:val="00B70ED7"/>
    <w:rsid w:val="00B74407"/>
    <w:rsid w:val="00B76B8A"/>
    <w:rsid w:val="00B76F32"/>
    <w:rsid w:val="00B8239E"/>
    <w:rsid w:val="00B914A5"/>
    <w:rsid w:val="00B91C2A"/>
    <w:rsid w:val="00B95F37"/>
    <w:rsid w:val="00BA4372"/>
    <w:rsid w:val="00BA4625"/>
    <w:rsid w:val="00BA5831"/>
    <w:rsid w:val="00BA6CC8"/>
    <w:rsid w:val="00BB42BB"/>
    <w:rsid w:val="00BB49A5"/>
    <w:rsid w:val="00BB5A3D"/>
    <w:rsid w:val="00BB735D"/>
    <w:rsid w:val="00BC0D54"/>
    <w:rsid w:val="00BC1E31"/>
    <w:rsid w:val="00BC366D"/>
    <w:rsid w:val="00BC396D"/>
    <w:rsid w:val="00BC51A5"/>
    <w:rsid w:val="00BC5733"/>
    <w:rsid w:val="00BC7BE4"/>
    <w:rsid w:val="00BD0A88"/>
    <w:rsid w:val="00BD33F9"/>
    <w:rsid w:val="00BD4022"/>
    <w:rsid w:val="00BD4BA5"/>
    <w:rsid w:val="00BD712D"/>
    <w:rsid w:val="00BD78F4"/>
    <w:rsid w:val="00BE0908"/>
    <w:rsid w:val="00BE0B8A"/>
    <w:rsid w:val="00BE0E36"/>
    <w:rsid w:val="00BE1CF9"/>
    <w:rsid w:val="00BE1F55"/>
    <w:rsid w:val="00BE2DF5"/>
    <w:rsid w:val="00BE3CE7"/>
    <w:rsid w:val="00BE5A14"/>
    <w:rsid w:val="00BE5E2D"/>
    <w:rsid w:val="00BE6DF5"/>
    <w:rsid w:val="00BF3C08"/>
    <w:rsid w:val="00BF41FE"/>
    <w:rsid w:val="00BF4757"/>
    <w:rsid w:val="00C00931"/>
    <w:rsid w:val="00C00A5F"/>
    <w:rsid w:val="00C00B33"/>
    <w:rsid w:val="00C036F7"/>
    <w:rsid w:val="00C03C3C"/>
    <w:rsid w:val="00C041B7"/>
    <w:rsid w:val="00C0543C"/>
    <w:rsid w:val="00C05764"/>
    <w:rsid w:val="00C10280"/>
    <w:rsid w:val="00C114F8"/>
    <w:rsid w:val="00C16833"/>
    <w:rsid w:val="00C172EA"/>
    <w:rsid w:val="00C17BF5"/>
    <w:rsid w:val="00C207F9"/>
    <w:rsid w:val="00C22451"/>
    <w:rsid w:val="00C23649"/>
    <w:rsid w:val="00C245E9"/>
    <w:rsid w:val="00C2576C"/>
    <w:rsid w:val="00C26107"/>
    <w:rsid w:val="00C315FE"/>
    <w:rsid w:val="00C31A5A"/>
    <w:rsid w:val="00C31A5D"/>
    <w:rsid w:val="00C31E2C"/>
    <w:rsid w:val="00C32EA6"/>
    <w:rsid w:val="00C33DFD"/>
    <w:rsid w:val="00C405A4"/>
    <w:rsid w:val="00C41E2E"/>
    <w:rsid w:val="00C44F77"/>
    <w:rsid w:val="00C46892"/>
    <w:rsid w:val="00C47AD1"/>
    <w:rsid w:val="00C51E38"/>
    <w:rsid w:val="00C52EC4"/>
    <w:rsid w:val="00C531E7"/>
    <w:rsid w:val="00C53363"/>
    <w:rsid w:val="00C60C9E"/>
    <w:rsid w:val="00C65614"/>
    <w:rsid w:val="00C65652"/>
    <w:rsid w:val="00C656D0"/>
    <w:rsid w:val="00C67D2F"/>
    <w:rsid w:val="00C73550"/>
    <w:rsid w:val="00C755B1"/>
    <w:rsid w:val="00C75AC6"/>
    <w:rsid w:val="00C813A1"/>
    <w:rsid w:val="00C81AE7"/>
    <w:rsid w:val="00C820C7"/>
    <w:rsid w:val="00C92126"/>
    <w:rsid w:val="00C92BEC"/>
    <w:rsid w:val="00C92D36"/>
    <w:rsid w:val="00C947C9"/>
    <w:rsid w:val="00C949CC"/>
    <w:rsid w:val="00C973AD"/>
    <w:rsid w:val="00CA2677"/>
    <w:rsid w:val="00CA29CC"/>
    <w:rsid w:val="00CA67C7"/>
    <w:rsid w:val="00CA78E1"/>
    <w:rsid w:val="00CA7A0C"/>
    <w:rsid w:val="00CB48F0"/>
    <w:rsid w:val="00CB5A79"/>
    <w:rsid w:val="00CB5F6B"/>
    <w:rsid w:val="00CC09D8"/>
    <w:rsid w:val="00CC2D6F"/>
    <w:rsid w:val="00CC357B"/>
    <w:rsid w:val="00CC7B2D"/>
    <w:rsid w:val="00CD0B41"/>
    <w:rsid w:val="00CD0CE4"/>
    <w:rsid w:val="00CD7B12"/>
    <w:rsid w:val="00CE2085"/>
    <w:rsid w:val="00CE34F6"/>
    <w:rsid w:val="00CE35D7"/>
    <w:rsid w:val="00CE3AF2"/>
    <w:rsid w:val="00CE43FE"/>
    <w:rsid w:val="00CE5364"/>
    <w:rsid w:val="00CE5A97"/>
    <w:rsid w:val="00CF1039"/>
    <w:rsid w:val="00CF11A3"/>
    <w:rsid w:val="00CF21D6"/>
    <w:rsid w:val="00CF63C5"/>
    <w:rsid w:val="00D01AE1"/>
    <w:rsid w:val="00D04F11"/>
    <w:rsid w:val="00D07FB3"/>
    <w:rsid w:val="00D10CC8"/>
    <w:rsid w:val="00D10E02"/>
    <w:rsid w:val="00D10E41"/>
    <w:rsid w:val="00D13494"/>
    <w:rsid w:val="00D15DBE"/>
    <w:rsid w:val="00D17FBD"/>
    <w:rsid w:val="00D20065"/>
    <w:rsid w:val="00D212B6"/>
    <w:rsid w:val="00D23646"/>
    <w:rsid w:val="00D249DF"/>
    <w:rsid w:val="00D25A5A"/>
    <w:rsid w:val="00D26FB0"/>
    <w:rsid w:val="00D27204"/>
    <w:rsid w:val="00D3353C"/>
    <w:rsid w:val="00D35DB2"/>
    <w:rsid w:val="00D4222A"/>
    <w:rsid w:val="00D43D9A"/>
    <w:rsid w:val="00D472FA"/>
    <w:rsid w:val="00D5361F"/>
    <w:rsid w:val="00D575F0"/>
    <w:rsid w:val="00D613E0"/>
    <w:rsid w:val="00D64052"/>
    <w:rsid w:val="00D6542C"/>
    <w:rsid w:val="00D664BF"/>
    <w:rsid w:val="00D67575"/>
    <w:rsid w:val="00D71D02"/>
    <w:rsid w:val="00D725A5"/>
    <w:rsid w:val="00D75714"/>
    <w:rsid w:val="00D7577A"/>
    <w:rsid w:val="00D75897"/>
    <w:rsid w:val="00D75AE3"/>
    <w:rsid w:val="00D811BC"/>
    <w:rsid w:val="00D811FD"/>
    <w:rsid w:val="00D8145E"/>
    <w:rsid w:val="00D8154E"/>
    <w:rsid w:val="00D8176A"/>
    <w:rsid w:val="00D8293D"/>
    <w:rsid w:val="00D8390C"/>
    <w:rsid w:val="00D83F64"/>
    <w:rsid w:val="00D84793"/>
    <w:rsid w:val="00D8522E"/>
    <w:rsid w:val="00D85953"/>
    <w:rsid w:val="00D864BF"/>
    <w:rsid w:val="00D91351"/>
    <w:rsid w:val="00D979AF"/>
    <w:rsid w:val="00DA4ADF"/>
    <w:rsid w:val="00DA5741"/>
    <w:rsid w:val="00DA7C76"/>
    <w:rsid w:val="00DB003D"/>
    <w:rsid w:val="00DB42C4"/>
    <w:rsid w:val="00DB43DD"/>
    <w:rsid w:val="00DB538D"/>
    <w:rsid w:val="00DB6E1A"/>
    <w:rsid w:val="00DC44D1"/>
    <w:rsid w:val="00DC5C26"/>
    <w:rsid w:val="00DC7696"/>
    <w:rsid w:val="00DD03CC"/>
    <w:rsid w:val="00DD117F"/>
    <w:rsid w:val="00DD2855"/>
    <w:rsid w:val="00DD3221"/>
    <w:rsid w:val="00DD5FD6"/>
    <w:rsid w:val="00DE2FE1"/>
    <w:rsid w:val="00DE352F"/>
    <w:rsid w:val="00DE370C"/>
    <w:rsid w:val="00DE4194"/>
    <w:rsid w:val="00DF124E"/>
    <w:rsid w:val="00DF187B"/>
    <w:rsid w:val="00DF1A3D"/>
    <w:rsid w:val="00DF2334"/>
    <w:rsid w:val="00DF4078"/>
    <w:rsid w:val="00DF60C8"/>
    <w:rsid w:val="00DF6394"/>
    <w:rsid w:val="00DF6426"/>
    <w:rsid w:val="00DF64A8"/>
    <w:rsid w:val="00DF75A7"/>
    <w:rsid w:val="00E021FD"/>
    <w:rsid w:val="00E061DB"/>
    <w:rsid w:val="00E0735A"/>
    <w:rsid w:val="00E075E2"/>
    <w:rsid w:val="00E07FBF"/>
    <w:rsid w:val="00E102A9"/>
    <w:rsid w:val="00E10ED7"/>
    <w:rsid w:val="00E14F27"/>
    <w:rsid w:val="00E20044"/>
    <w:rsid w:val="00E20B56"/>
    <w:rsid w:val="00E21FA1"/>
    <w:rsid w:val="00E246DD"/>
    <w:rsid w:val="00E26123"/>
    <w:rsid w:val="00E27007"/>
    <w:rsid w:val="00E317D6"/>
    <w:rsid w:val="00E31A85"/>
    <w:rsid w:val="00E329FE"/>
    <w:rsid w:val="00E33397"/>
    <w:rsid w:val="00E34311"/>
    <w:rsid w:val="00E36430"/>
    <w:rsid w:val="00E36505"/>
    <w:rsid w:val="00E41F1F"/>
    <w:rsid w:val="00E42519"/>
    <w:rsid w:val="00E43A38"/>
    <w:rsid w:val="00E461B7"/>
    <w:rsid w:val="00E4642B"/>
    <w:rsid w:val="00E4653E"/>
    <w:rsid w:val="00E46D3C"/>
    <w:rsid w:val="00E474D2"/>
    <w:rsid w:val="00E507B3"/>
    <w:rsid w:val="00E51B52"/>
    <w:rsid w:val="00E55333"/>
    <w:rsid w:val="00E5583A"/>
    <w:rsid w:val="00E572B4"/>
    <w:rsid w:val="00E62736"/>
    <w:rsid w:val="00E63084"/>
    <w:rsid w:val="00E6466F"/>
    <w:rsid w:val="00E670AC"/>
    <w:rsid w:val="00E6761C"/>
    <w:rsid w:val="00E678C0"/>
    <w:rsid w:val="00E73BB4"/>
    <w:rsid w:val="00E77191"/>
    <w:rsid w:val="00E77F76"/>
    <w:rsid w:val="00E80F1B"/>
    <w:rsid w:val="00E84291"/>
    <w:rsid w:val="00E84B13"/>
    <w:rsid w:val="00E8790E"/>
    <w:rsid w:val="00E90707"/>
    <w:rsid w:val="00E934EF"/>
    <w:rsid w:val="00E9643C"/>
    <w:rsid w:val="00E97698"/>
    <w:rsid w:val="00EA1F97"/>
    <w:rsid w:val="00EA47A7"/>
    <w:rsid w:val="00EA5B36"/>
    <w:rsid w:val="00EA7007"/>
    <w:rsid w:val="00EB07CA"/>
    <w:rsid w:val="00EB07E6"/>
    <w:rsid w:val="00EB0A9C"/>
    <w:rsid w:val="00EB0E1C"/>
    <w:rsid w:val="00EB1832"/>
    <w:rsid w:val="00EB41CF"/>
    <w:rsid w:val="00EC0A46"/>
    <w:rsid w:val="00EC1B38"/>
    <w:rsid w:val="00EC2904"/>
    <w:rsid w:val="00EC2C3C"/>
    <w:rsid w:val="00EC4B80"/>
    <w:rsid w:val="00EC5EE6"/>
    <w:rsid w:val="00EC6F81"/>
    <w:rsid w:val="00ED023C"/>
    <w:rsid w:val="00ED2524"/>
    <w:rsid w:val="00ED2AF0"/>
    <w:rsid w:val="00ED6526"/>
    <w:rsid w:val="00ED6EEF"/>
    <w:rsid w:val="00ED7F92"/>
    <w:rsid w:val="00EE0E77"/>
    <w:rsid w:val="00EE1256"/>
    <w:rsid w:val="00EE185B"/>
    <w:rsid w:val="00EE286C"/>
    <w:rsid w:val="00EE3082"/>
    <w:rsid w:val="00EE5CC8"/>
    <w:rsid w:val="00EE657E"/>
    <w:rsid w:val="00EE6620"/>
    <w:rsid w:val="00EF2B68"/>
    <w:rsid w:val="00EF4156"/>
    <w:rsid w:val="00EF5968"/>
    <w:rsid w:val="00EF6199"/>
    <w:rsid w:val="00EF6439"/>
    <w:rsid w:val="00F0042C"/>
    <w:rsid w:val="00F00507"/>
    <w:rsid w:val="00F020FF"/>
    <w:rsid w:val="00F030D8"/>
    <w:rsid w:val="00F060E4"/>
    <w:rsid w:val="00F12865"/>
    <w:rsid w:val="00F16C36"/>
    <w:rsid w:val="00F16C64"/>
    <w:rsid w:val="00F17AF7"/>
    <w:rsid w:val="00F20F51"/>
    <w:rsid w:val="00F24543"/>
    <w:rsid w:val="00F305D6"/>
    <w:rsid w:val="00F32297"/>
    <w:rsid w:val="00F322A8"/>
    <w:rsid w:val="00F349BB"/>
    <w:rsid w:val="00F35307"/>
    <w:rsid w:val="00F360A3"/>
    <w:rsid w:val="00F37336"/>
    <w:rsid w:val="00F43E02"/>
    <w:rsid w:val="00F44531"/>
    <w:rsid w:val="00F45274"/>
    <w:rsid w:val="00F454D9"/>
    <w:rsid w:val="00F47031"/>
    <w:rsid w:val="00F470F4"/>
    <w:rsid w:val="00F503CA"/>
    <w:rsid w:val="00F52044"/>
    <w:rsid w:val="00F529C5"/>
    <w:rsid w:val="00F52A7E"/>
    <w:rsid w:val="00F52CC9"/>
    <w:rsid w:val="00F6113F"/>
    <w:rsid w:val="00F6207B"/>
    <w:rsid w:val="00F63A53"/>
    <w:rsid w:val="00F659CD"/>
    <w:rsid w:val="00F66A40"/>
    <w:rsid w:val="00F71212"/>
    <w:rsid w:val="00F71994"/>
    <w:rsid w:val="00F71E76"/>
    <w:rsid w:val="00F750F9"/>
    <w:rsid w:val="00F755BA"/>
    <w:rsid w:val="00F7568A"/>
    <w:rsid w:val="00F760FD"/>
    <w:rsid w:val="00F81F4A"/>
    <w:rsid w:val="00F82ED2"/>
    <w:rsid w:val="00F8389B"/>
    <w:rsid w:val="00F83C8A"/>
    <w:rsid w:val="00F83E97"/>
    <w:rsid w:val="00F84B13"/>
    <w:rsid w:val="00F857B1"/>
    <w:rsid w:val="00F87C24"/>
    <w:rsid w:val="00F96290"/>
    <w:rsid w:val="00FA0A02"/>
    <w:rsid w:val="00FA1A07"/>
    <w:rsid w:val="00FA22F7"/>
    <w:rsid w:val="00FA2766"/>
    <w:rsid w:val="00FA38DE"/>
    <w:rsid w:val="00FA5240"/>
    <w:rsid w:val="00FA7A01"/>
    <w:rsid w:val="00FB330D"/>
    <w:rsid w:val="00FB4822"/>
    <w:rsid w:val="00FC23A6"/>
    <w:rsid w:val="00FC26E0"/>
    <w:rsid w:val="00FC2B60"/>
    <w:rsid w:val="00FC30F6"/>
    <w:rsid w:val="00FC3562"/>
    <w:rsid w:val="00FC4A73"/>
    <w:rsid w:val="00FC5807"/>
    <w:rsid w:val="00FC7660"/>
    <w:rsid w:val="00FC78DB"/>
    <w:rsid w:val="00FD242D"/>
    <w:rsid w:val="00FD4C91"/>
    <w:rsid w:val="00FD4FDB"/>
    <w:rsid w:val="00FE1CC9"/>
    <w:rsid w:val="00FE2A84"/>
    <w:rsid w:val="00FE3AF2"/>
    <w:rsid w:val="00FE778E"/>
    <w:rsid w:val="00FF0FA5"/>
    <w:rsid w:val="00FF1A38"/>
    <w:rsid w:val="00FF51DA"/>
    <w:rsid w:val="00FF6364"/>
    <w:rsid w:val="00FF7F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ndale Sans UI" w:hAnsi="Times New Roman" w:cs="Tahoma"/>
        <w:kern w:val="3"/>
        <w:sz w:val="24"/>
        <w:szCs w:val="24"/>
        <w:lang w:val="de-DE" w:eastAsia="ja-JP" w:bidi="fa-IR"/>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uiPriority="0"/>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annotation subject" w:uiPriority="0"/>
    <w:lsdException w:name="Outline List 2" w:uiPriority="0"/>
    <w:lsdException w:name="Table Simple 1" w:uiPriority="0"/>
    <w:lsdException w:name="Table Simple 2"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5"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7278E1"/>
  </w:style>
  <w:style w:type="paragraph" w:styleId="10">
    <w:name w:val="heading 1"/>
    <w:aliases w:val="1 порядок,Заголовок 1 Знак Знак,Заголовок 1 Знак Знак Знак"/>
    <w:basedOn w:val="a5"/>
    <w:link w:val="11"/>
    <w:uiPriority w:val="9"/>
    <w:qFormat/>
    <w:rsid w:val="00CE2085"/>
    <w:pPr>
      <w:widowControl/>
      <w:suppressAutoHyphens w:val="0"/>
      <w:autoSpaceDN/>
      <w:spacing w:before="100" w:beforeAutospacing="1" w:after="100" w:afterAutospacing="1"/>
      <w:textAlignment w:val="auto"/>
      <w:outlineLvl w:val="0"/>
    </w:pPr>
    <w:rPr>
      <w:rFonts w:eastAsia="Times New Roman" w:cs="Times New Roman"/>
      <w:b/>
      <w:bCs/>
      <w:kern w:val="36"/>
      <w:sz w:val="48"/>
      <w:szCs w:val="48"/>
      <w:lang w:val="ru-RU" w:eastAsia="ru-RU" w:bidi="ar-SA"/>
    </w:rPr>
  </w:style>
  <w:style w:type="paragraph" w:styleId="20">
    <w:name w:val="heading 2"/>
    <w:basedOn w:val="a5"/>
    <w:next w:val="a5"/>
    <w:link w:val="21"/>
    <w:unhideWhenUsed/>
    <w:qFormat/>
    <w:rsid w:val="001779EF"/>
    <w:pPr>
      <w:keepNext/>
      <w:keepLines/>
      <w:spacing w:before="200"/>
      <w:outlineLvl w:val="1"/>
    </w:pPr>
    <w:rPr>
      <w:rFonts w:asciiTheme="majorHAnsi" w:eastAsiaTheme="majorEastAsia" w:hAnsiTheme="majorHAnsi" w:cstheme="majorBidi"/>
      <w:b/>
      <w:bCs/>
      <w:color w:val="F07F09" w:themeColor="accent1"/>
      <w:sz w:val="26"/>
      <w:szCs w:val="26"/>
    </w:rPr>
  </w:style>
  <w:style w:type="paragraph" w:styleId="30">
    <w:name w:val="heading 3"/>
    <w:aliases w:val="4 порядок"/>
    <w:basedOn w:val="a5"/>
    <w:next w:val="a5"/>
    <w:link w:val="31"/>
    <w:unhideWhenUsed/>
    <w:qFormat/>
    <w:rsid w:val="001779EF"/>
    <w:pPr>
      <w:tabs>
        <w:tab w:val="num" w:pos="2127"/>
      </w:tabs>
      <w:suppressAutoHyphens w:val="0"/>
      <w:autoSpaceDN/>
      <w:adjustRightInd w:val="0"/>
      <w:spacing w:before="240" w:after="120" w:line="240" w:lineRule="atLeast"/>
      <w:ind w:left="2127" w:hanging="1134"/>
      <w:jc w:val="both"/>
      <w:textAlignment w:val="auto"/>
      <w:outlineLvl w:val="2"/>
    </w:pPr>
    <w:rPr>
      <w:rFonts w:ascii="Arial" w:eastAsia="Microsoft YaHei" w:hAnsi="Arial" w:cs="Times New Roman"/>
      <w:b/>
      <w:spacing w:val="-10"/>
      <w:kern w:val="28"/>
      <w:sz w:val="22"/>
      <w:szCs w:val="22"/>
      <w:lang w:val="ru-RU" w:eastAsia="en-US" w:bidi="ar-SA"/>
    </w:rPr>
  </w:style>
  <w:style w:type="paragraph" w:styleId="40">
    <w:name w:val="heading 4"/>
    <w:aliases w:val="Рекомендация"/>
    <w:basedOn w:val="a5"/>
    <w:next w:val="a5"/>
    <w:link w:val="41"/>
    <w:unhideWhenUsed/>
    <w:qFormat/>
    <w:rsid w:val="001779EF"/>
    <w:pPr>
      <w:keepNext/>
      <w:keepLines/>
      <w:tabs>
        <w:tab w:val="num" w:pos="2595"/>
      </w:tabs>
      <w:suppressAutoHyphens w:val="0"/>
      <w:autoSpaceDN/>
      <w:adjustRightInd w:val="0"/>
      <w:spacing w:before="240" w:after="120" w:line="240" w:lineRule="atLeast"/>
      <w:ind w:left="2595" w:hanging="1418"/>
      <w:jc w:val="both"/>
      <w:textAlignment w:val="auto"/>
      <w:outlineLvl w:val="3"/>
    </w:pPr>
    <w:rPr>
      <w:rFonts w:ascii="Arial" w:eastAsia="Microsoft YaHei" w:hAnsi="Arial" w:cs="Times New Roman"/>
      <w:b/>
      <w:i/>
      <w:spacing w:val="-4"/>
      <w:kern w:val="28"/>
      <w:sz w:val="22"/>
      <w:szCs w:val="22"/>
      <w:lang w:val="ru-RU" w:eastAsia="en-US" w:bidi="ar-SA"/>
    </w:rPr>
  </w:style>
  <w:style w:type="paragraph" w:styleId="5">
    <w:name w:val="heading 5"/>
    <w:basedOn w:val="a5"/>
    <w:next w:val="a5"/>
    <w:link w:val="50"/>
    <w:unhideWhenUsed/>
    <w:qFormat/>
    <w:rsid w:val="001779EF"/>
    <w:pPr>
      <w:suppressAutoHyphens w:val="0"/>
      <w:autoSpaceDN/>
      <w:adjustRightInd w:val="0"/>
      <w:spacing w:before="120" w:after="120"/>
      <w:ind w:firstLine="567"/>
      <w:jc w:val="both"/>
      <w:textAlignment w:val="auto"/>
      <w:outlineLvl w:val="4"/>
    </w:pPr>
    <w:rPr>
      <w:rFonts w:ascii="Arial" w:eastAsia="Microsoft YaHei" w:hAnsi="Arial" w:cs="Times New Roman"/>
      <w:spacing w:val="-5"/>
      <w:kern w:val="0"/>
      <w:sz w:val="22"/>
      <w:szCs w:val="22"/>
      <w:lang w:val="ru-RU" w:eastAsia="en-US" w:bidi="ar-SA"/>
    </w:rPr>
  </w:style>
  <w:style w:type="paragraph" w:styleId="6">
    <w:name w:val="heading 6"/>
    <w:aliases w:val="Заголовок налогов"/>
    <w:basedOn w:val="a5"/>
    <w:next w:val="a5"/>
    <w:link w:val="60"/>
    <w:unhideWhenUsed/>
    <w:qFormat/>
    <w:rsid w:val="001779EF"/>
    <w:pPr>
      <w:keepNext/>
      <w:keepLines/>
      <w:suppressAutoHyphens w:val="0"/>
      <w:autoSpaceDN/>
      <w:adjustRightInd w:val="0"/>
      <w:spacing w:before="140" w:after="120" w:line="220" w:lineRule="atLeast"/>
      <w:ind w:firstLine="567"/>
      <w:jc w:val="both"/>
      <w:textAlignment w:val="auto"/>
      <w:outlineLvl w:val="5"/>
    </w:pPr>
    <w:rPr>
      <w:rFonts w:ascii="Arial" w:eastAsia="Microsoft YaHei" w:hAnsi="Arial" w:cs="Times New Roman"/>
      <w:b/>
      <w:i/>
      <w:spacing w:val="-4"/>
      <w:kern w:val="28"/>
      <w:sz w:val="22"/>
      <w:szCs w:val="28"/>
      <w:lang w:val="ru-RU" w:eastAsia="en-US" w:bidi="ar-SA"/>
    </w:rPr>
  </w:style>
  <w:style w:type="paragraph" w:styleId="7">
    <w:name w:val="heading 7"/>
    <w:basedOn w:val="a5"/>
    <w:next w:val="a5"/>
    <w:link w:val="70"/>
    <w:unhideWhenUsed/>
    <w:qFormat/>
    <w:rsid w:val="001779E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5"/>
    <w:next w:val="a5"/>
    <w:link w:val="80"/>
    <w:unhideWhenUsed/>
    <w:qFormat/>
    <w:rsid w:val="001779EF"/>
    <w:pPr>
      <w:keepNext/>
      <w:keepLines/>
      <w:suppressAutoHyphens w:val="0"/>
      <w:autoSpaceDN/>
      <w:adjustRightInd w:val="0"/>
      <w:spacing w:before="200"/>
      <w:ind w:firstLine="567"/>
      <w:jc w:val="both"/>
      <w:textAlignment w:val="auto"/>
      <w:outlineLvl w:val="7"/>
    </w:pPr>
    <w:rPr>
      <w:rFonts w:ascii="Cambria" w:eastAsia="Times New Roman" w:hAnsi="Cambria" w:cs="Times New Roman"/>
      <w:color w:val="404040"/>
      <w:spacing w:val="-5"/>
      <w:kern w:val="0"/>
      <w:sz w:val="20"/>
      <w:szCs w:val="20"/>
      <w:lang w:val="ru-RU" w:eastAsia="en-US" w:bidi="ar-SA"/>
    </w:rPr>
  </w:style>
  <w:style w:type="paragraph" w:styleId="90">
    <w:name w:val="heading 9"/>
    <w:basedOn w:val="a5"/>
    <w:next w:val="a5"/>
    <w:link w:val="91"/>
    <w:uiPriority w:val="9"/>
    <w:unhideWhenUsed/>
    <w:qFormat/>
    <w:rsid w:val="001779EF"/>
    <w:pPr>
      <w:keepNext/>
      <w:keepLines/>
      <w:suppressAutoHyphens w:val="0"/>
      <w:autoSpaceDN/>
      <w:adjustRightInd w:val="0"/>
      <w:spacing w:before="200"/>
      <w:ind w:firstLine="567"/>
      <w:jc w:val="both"/>
      <w:textAlignment w:val="auto"/>
      <w:outlineLvl w:val="8"/>
    </w:pPr>
    <w:rPr>
      <w:rFonts w:ascii="Cambria" w:eastAsia="Times New Roman" w:hAnsi="Cambria" w:cs="Times New Roman"/>
      <w:i/>
      <w:iCs/>
      <w:color w:val="404040"/>
      <w:spacing w:val="-5"/>
      <w:kern w:val="0"/>
      <w:sz w:val="20"/>
      <w:szCs w:val="20"/>
      <w:lang w:val="ru-RU" w:eastAsia="en-US" w:bidi="ar-SA"/>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Standard">
    <w:name w:val="Standard"/>
    <w:rsid w:val="00665145"/>
  </w:style>
  <w:style w:type="paragraph" w:customStyle="1" w:styleId="Heading">
    <w:name w:val="Heading"/>
    <w:basedOn w:val="Standard"/>
    <w:next w:val="Textbody"/>
    <w:rsid w:val="00665145"/>
    <w:pPr>
      <w:keepNext/>
      <w:spacing w:before="240" w:after="120"/>
    </w:pPr>
    <w:rPr>
      <w:rFonts w:ascii="Arial" w:hAnsi="Arial"/>
      <w:sz w:val="28"/>
      <w:szCs w:val="28"/>
    </w:rPr>
  </w:style>
  <w:style w:type="paragraph" w:customStyle="1" w:styleId="Textbody">
    <w:name w:val="Text body"/>
    <w:basedOn w:val="Standard"/>
    <w:rsid w:val="00665145"/>
    <w:pPr>
      <w:spacing w:after="120"/>
    </w:pPr>
  </w:style>
  <w:style w:type="paragraph" w:styleId="a9">
    <w:name w:val="List"/>
    <w:basedOn w:val="Textbody"/>
    <w:link w:val="aa"/>
    <w:rsid w:val="00665145"/>
  </w:style>
  <w:style w:type="paragraph" w:customStyle="1" w:styleId="12">
    <w:name w:val="Название объекта1"/>
    <w:basedOn w:val="Standard"/>
    <w:rsid w:val="00665145"/>
    <w:pPr>
      <w:suppressLineNumbers/>
      <w:spacing w:before="120" w:after="120"/>
    </w:pPr>
    <w:rPr>
      <w:i/>
      <w:iCs/>
    </w:rPr>
  </w:style>
  <w:style w:type="paragraph" w:customStyle="1" w:styleId="Index">
    <w:name w:val="Index"/>
    <w:basedOn w:val="Standard"/>
    <w:rsid w:val="00665145"/>
    <w:pPr>
      <w:suppressLineNumbers/>
    </w:pPr>
  </w:style>
  <w:style w:type="paragraph" w:customStyle="1" w:styleId="Default">
    <w:name w:val="Default"/>
    <w:rsid w:val="00665145"/>
    <w:rPr>
      <w:color w:val="000000"/>
    </w:rPr>
  </w:style>
  <w:style w:type="paragraph" w:customStyle="1" w:styleId="TableContents">
    <w:name w:val="Table Contents"/>
    <w:basedOn w:val="Standard"/>
    <w:rsid w:val="00665145"/>
    <w:pPr>
      <w:suppressLineNumbers/>
    </w:pPr>
  </w:style>
  <w:style w:type="paragraph" w:customStyle="1" w:styleId="TableHeading">
    <w:name w:val="Table Heading"/>
    <w:basedOn w:val="TableContents"/>
    <w:rsid w:val="00665145"/>
    <w:pPr>
      <w:jc w:val="center"/>
    </w:pPr>
    <w:rPr>
      <w:b/>
      <w:bCs/>
    </w:rPr>
  </w:style>
  <w:style w:type="character" w:customStyle="1" w:styleId="ListLabel1">
    <w:name w:val="ListLabel 1"/>
    <w:rsid w:val="00665145"/>
    <w:rPr>
      <w:rFonts w:ascii="Times New Roman" w:hAnsi="Times New Roman"/>
    </w:rPr>
  </w:style>
  <w:style w:type="character" w:customStyle="1" w:styleId="Internetlink">
    <w:name w:val="Internet link"/>
    <w:rsid w:val="00665145"/>
    <w:rPr>
      <w:color w:val="000080"/>
      <w:u w:val="single"/>
    </w:rPr>
  </w:style>
  <w:style w:type="numbering" w:customStyle="1" w:styleId="WWNum1">
    <w:name w:val="WWNum1"/>
    <w:basedOn w:val="a8"/>
    <w:rsid w:val="00665145"/>
    <w:pPr>
      <w:numPr>
        <w:numId w:val="21"/>
      </w:numPr>
    </w:pPr>
  </w:style>
  <w:style w:type="paragraph" w:styleId="ab">
    <w:name w:val="Normal (Web)"/>
    <w:aliases w:val="Обычный (Web),Обычный (веб)3"/>
    <w:basedOn w:val="a5"/>
    <w:link w:val="ac"/>
    <w:uiPriority w:val="99"/>
    <w:unhideWhenUsed/>
    <w:qFormat/>
    <w:rsid w:val="00800A9B"/>
    <w:pPr>
      <w:widowControl/>
      <w:suppressAutoHyphens w:val="0"/>
      <w:autoSpaceDN/>
      <w:spacing w:before="100" w:beforeAutospacing="1" w:after="119"/>
      <w:textAlignment w:val="auto"/>
    </w:pPr>
    <w:rPr>
      <w:rFonts w:eastAsia="Times New Roman" w:cs="Times New Roman"/>
      <w:kern w:val="0"/>
      <w:lang w:val="ru-RU" w:eastAsia="ru-RU" w:bidi="ar-SA"/>
    </w:rPr>
  </w:style>
  <w:style w:type="character" w:customStyle="1" w:styleId="11">
    <w:name w:val="Заголовок 1 Знак"/>
    <w:aliases w:val="1 порядок Знак,Заголовок 1 Знак Знак Знак1,Заголовок 1 Знак Знак Знак Знак"/>
    <w:basedOn w:val="a6"/>
    <w:link w:val="10"/>
    <w:uiPriority w:val="9"/>
    <w:rsid w:val="00CE2085"/>
    <w:rPr>
      <w:rFonts w:eastAsia="Times New Roman" w:cs="Times New Roman"/>
      <w:b/>
      <w:bCs/>
      <w:kern w:val="36"/>
      <w:sz w:val="48"/>
      <w:szCs w:val="48"/>
      <w:lang w:val="ru-RU" w:eastAsia="ru-RU" w:bidi="ar-SA"/>
    </w:rPr>
  </w:style>
  <w:style w:type="paragraph" w:styleId="ad">
    <w:name w:val="List Paragraph"/>
    <w:basedOn w:val="a5"/>
    <w:link w:val="ae"/>
    <w:uiPriority w:val="34"/>
    <w:qFormat/>
    <w:rsid w:val="00CE2085"/>
    <w:pPr>
      <w:ind w:left="720"/>
      <w:contextualSpacing/>
    </w:pPr>
  </w:style>
  <w:style w:type="paragraph" w:styleId="1">
    <w:name w:val="toc 1"/>
    <w:aliases w:val="фр"/>
    <w:basedOn w:val="a5"/>
    <w:next w:val="a5"/>
    <w:autoRedefine/>
    <w:uiPriority w:val="39"/>
    <w:qFormat/>
    <w:rsid w:val="00165B8B"/>
    <w:pPr>
      <w:widowControl/>
      <w:numPr>
        <w:numId w:val="12"/>
      </w:numPr>
      <w:tabs>
        <w:tab w:val="left" w:pos="426"/>
        <w:tab w:val="left" w:pos="1100"/>
        <w:tab w:val="right" w:leader="dot" w:pos="10065"/>
      </w:tabs>
      <w:suppressAutoHyphens w:val="0"/>
      <w:autoSpaceDN/>
      <w:spacing w:before="240" w:after="120"/>
      <w:textAlignment w:val="auto"/>
    </w:pPr>
    <w:rPr>
      <w:rFonts w:eastAsia="Times New Roman" w:cs="Times New Roman"/>
      <w:kern w:val="0"/>
      <w:sz w:val="28"/>
      <w:szCs w:val="28"/>
      <w:lang w:val="ru-RU" w:eastAsia="ru-RU" w:bidi="ar-SA"/>
    </w:rPr>
  </w:style>
  <w:style w:type="character" w:customStyle="1" w:styleId="ae">
    <w:name w:val="Абзац списка Знак"/>
    <w:basedOn w:val="a6"/>
    <w:link w:val="ad"/>
    <w:uiPriority w:val="34"/>
    <w:locked/>
    <w:rsid w:val="009B12F2"/>
  </w:style>
  <w:style w:type="paragraph" w:customStyle="1" w:styleId="S0">
    <w:name w:val="S_Обычный"/>
    <w:basedOn w:val="Standard"/>
    <w:link w:val="S5"/>
    <w:qFormat/>
    <w:rsid w:val="009B12F2"/>
    <w:pPr>
      <w:ind w:firstLine="709"/>
    </w:pPr>
    <w:rPr>
      <w:rFonts w:eastAsia="Lucida Sans Unicode" w:cs="Mangal"/>
      <w:lang w:val="ru-RU" w:eastAsia="zh-CN" w:bidi="hi-IN"/>
    </w:rPr>
  </w:style>
  <w:style w:type="paragraph" w:customStyle="1" w:styleId="af">
    <w:name w:val="Заголовок без нумерации"/>
    <w:basedOn w:val="10"/>
    <w:link w:val="af0"/>
    <w:qFormat/>
    <w:rsid w:val="009B12F2"/>
    <w:pPr>
      <w:pBdr>
        <w:bottom w:val="thinThickSmallGap" w:sz="12" w:space="1" w:color="943634"/>
      </w:pBdr>
      <w:spacing w:before="0" w:beforeAutospacing="0" w:after="0" w:afterAutospacing="0" w:line="300" w:lineRule="atLeast"/>
      <w:jc w:val="center"/>
    </w:pPr>
    <w:rPr>
      <w:rFonts w:ascii="Cambria" w:hAnsi="Cambria"/>
      <w:bCs w:val="0"/>
      <w:caps/>
      <w:snapToGrid w:val="0"/>
      <w:spacing w:val="20"/>
      <w:kern w:val="0"/>
      <w:sz w:val="28"/>
      <w:szCs w:val="28"/>
      <w:lang w:eastAsia="en-US" w:bidi="en-US"/>
    </w:rPr>
  </w:style>
  <w:style w:type="character" w:customStyle="1" w:styleId="af0">
    <w:name w:val="Заголовок без нумерации Знак"/>
    <w:link w:val="af"/>
    <w:rsid w:val="009B12F2"/>
    <w:rPr>
      <w:rFonts w:ascii="Cambria" w:eastAsia="Times New Roman" w:hAnsi="Cambria" w:cs="Times New Roman"/>
      <w:b/>
      <w:caps/>
      <w:snapToGrid w:val="0"/>
      <w:spacing w:val="20"/>
      <w:kern w:val="0"/>
      <w:sz w:val="28"/>
      <w:szCs w:val="28"/>
      <w:lang w:val="ru-RU" w:eastAsia="en-US" w:bidi="en-US"/>
    </w:rPr>
  </w:style>
  <w:style w:type="character" w:customStyle="1" w:styleId="S5">
    <w:name w:val="S_Обычный Знак"/>
    <w:basedOn w:val="a6"/>
    <w:link w:val="S0"/>
    <w:rsid w:val="009B12F2"/>
    <w:rPr>
      <w:rFonts w:eastAsia="Lucida Sans Unicode" w:cs="Mangal"/>
      <w:lang w:val="ru-RU" w:eastAsia="zh-CN" w:bidi="hi-IN"/>
    </w:rPr>
  </w:style>
  <w:style w:type="paragraph" w:styleId="af1">
    <w:name w:val="header"/>
    <w:basedOn w:val="a5"/>
    <w:link w:val="af2"/>
    <w:uiPriority w:val="99"/>
    <w:unhideWhenUsed/>
    <w:rsid w:val="009B12F2"/>
    <w:pPr>
      <w:tabs>
        <w:tab w:val="center" w:pos="4677"/>
        <w:tab w:val="right" w:pos="9355"/>
      </w:tabs>
    </w:pPr>
  </w:style>
  <w:style w:type="character" w:customStyle="1" w:styleId="af2">
    <w:name w:val="Верхний колонтитул Знак"/>
    <w:basedOn w:val="a6"/>
    <w:link w:val="af1"/>
    <w:uiPriority w:val="99"/>
    <w:rsid w:val="009B12F2"/>
  </w:style>
  <w:style w:type="paragraph" w:styleId="af3">
    <w:name w:val="footer"/>
    <w:aliases w:val="Знак1, Знак"/>
    <w:basedOn w:val="a5"/>
    <w:link w:val="af4"/>
    <w:uiPriority w:val="99"/>
    <w:unhideWhenUsed/>
    <w:rsid w:val="009B12F2"/>
    <w:pPr>
      <w:tabs>
        <w:tab w:val="center" w:pos="4677"/>
        <w:tab w:val="right" w:pos="9355"/>
      </w:tabs>
    </w:pPr>
  </w:style>
  <w:style w:type="character" w:customStyle="1" w:styleId="af4">
    <w:name w:val="Нижний колонтитул Знак"/>
    <w:aliases w:val="Знак1 Знак, Знак Знак"/>
    <w:basedOn w:val="a6"/>
    <w:link w:val="af3"/>
    <w:uiPriority w:val="99"/>
    <w:rsid w:val="009B12F2"/>
  </w:style>
  <w:style w:type="paragraph" w:styleId="af5">
    <w:name w:val="Balloon Text"/>
    <w:basedOn w:val="a5"/>
    <w:link w:val="af6"/>
    <w:unhideWhenUsed/>
    <w:rsid w:val="009B12F2"/>
    <w:rPr>
      <w:rFonts w:ascii="Tahoma" w:hAnsi="Tahoma"/>
      <w:sz w:val="16"/>
      <w:szCs w:val="16"/>
    </w:rPr>
  </w:style>
  <w:style w:type="character" w:customStyle="1" w:styleId="af6">
    <w:name w:val="Текст выноски Знак"/>
    <w:basedOn w:val="a6"/>
    <w:link w:val="af5"/>
    <w:rsid w:val="009B12F2"/>
    <w:rPr>
      <w:rFonts w:ascii="Tahoma" w:hAnsi="Tahoma"/>
      <w:sz w:val="16"/>
      <w:szCs w:val="16"/>
    </w:rPr>
  </w:style>
  <w:style w:type="character" w:customStyle="1" w:styleId="21">
    <w:name w:val="Заголовок 2 Знак"/>
    <w:basedOn w:val="a6"/>
    <w:link w:val="20"/>
    <w:rsid w:val="001779EF"/>
    <w:rPr>
      <w:rFonts w:asciiTheme="majorHAnsi" w:eastAsiaTheme="majorEastAsia" w:hAnsiTheme="majorHAnsi" w:cstheme="majorBidi"/>
      <w:b/>
      <w:bCs/>
      <w:color w:val="F07F09" w:themeColor="accent1"/>
      <w:sz w:val="26"/>
      <w:szCs w:val="26"/>
    </w:rPr>
  </w:style>
  <w:style w:type="character" w:customStyle="1" w:styleId="70">
    <w:name w:val="Заголовок 7 Знак"/>
    <w:basedOn w:val="a6"/>
    <w:link w:val="7"/>
    <w:rsid w:val="001779EF"/>
    <w:rPr>
      <w:rFonts w:asciiTheme="majorHAnsi" w:eastAsiaTheme="majorEastAsia" w:hAnsiTheme="majorHAnsi" w:cstheme="majorBidi"/>
      <w:i/>
      <w:iCs/>
      <w:color w:val="404040" w:themeColor="text1" w:themeTint="BF"/>
    </w:rPr>
  </w:style>
  <w:style w:type="character" w:customStyle="1" w:styleId="31">
    <w:name w:val="Заголовок 3 Знак"/>
    <w:aliases w:val="4 порядок Знак"/>
    <w:basedOn w:val="a6"/>
    <w:link w:val="30"/>
    <w:rsid w:val="001779EF"/>
    <w:rPr>
      <w:rFonts w:ascii="Arial" w:eastAsia="Microsoft YaHei" w:hAnsi="Arial" w:cs="Times New Roman"/>
      <w:b/>
      <w:spacing w:val="-10"/>
      <w:kern w:val="28"/>
      <w:sz w:val="22"/>
      <w:szCs w:val="22"/>
      <w:lang w:val="ru-RU" w:eastAsia="en-US" w:bidi="ar-SA"/>
    </w:rPr>
  </w:style>
  <w:style w:type="character" w:customStyle="1" w:styleId="41">
    <w:name w:val="Заголовок 4 Знак"/>
    <w:aliases w:val="Рекомендация Знак"/>
    <w:basedOn w:val="a6"/>
    <w:link w:val="40"/>
    <w:rsid w:val="001779EF"/>
    <w:rPr>
      <w:rFonts w:ascii="Arial" w:eastAsia="Microsoft YaHei" w:hAnsi="Arial" w:cs="Times New Roman"/>
      <w:b/>
      <w:i/>
      <w:spacing w:val="-4"/>
      <w:kern w:val="28"/>
      <w:sz w:val="22"/>
      <w:szCs w:val="22"/>
      <w:lang w:val="ru-RU" w:eastAsia="en-US" w:bidi="ar-SA"/>
    </w:rPr>
  </w:style>
  <w:style w:type="character" w:customStyle="1" w:styleId="50">
    <w:name w:val="Заголовок 5 Знак"/>
    <w:basedOn w:val="a6"/>
    <w:link w:val="5"/>
    <w:rsid w:val="001779EF"/>
    <w:rPr>
      <w:rFonts w:ascii="Arial" w:eastAsia="Microsoft YaHei" w:hAnsi="Arial" w:cs="Times New Roman"/>
      <w:spacing w:val="-5"/>
      <w:kern w:val="0"/>
      <w:sz w:val="22"/>
      <w:szCs w:val="22"/>
      <w:lang w:val="ru-RU" w:eastAsia="en-US" w:bidi="ar-SA"/>
    </w:rPr>
  </w:style>
  <w:style w:type="character" w:customStyle="1" w:styleId="60">
    <w:name w:val="Заголовок 6 Знак"/>
    <w:aliases w:val="Заголовок налогов Знак"/>
    <w:basedOn w:val="a6"/>
    <w:link w:val="6"/>
    <w:rsid w:val="001779EF"/>
    <w:rPr>
      <w:rFonts w:ascii="Arial" w:eastAsia="Microsoft YaHei" w:hAnsi="Arial" w:cs="Times New Roman"/>
      <w:b/>
      <w:i/>
      <w:spacing w:val="-4"/>
      <w:kern w:val="28"/>
      <w:sz w:val="22"/>
      <w:szCs w:val="28"/>
      <w:lang w:val="ru-RU" w:eastAsia="en-US" w:bidi="ar-SA"/>
    </w:rPr>
  </w:style>
  <w:style w:type="character" w:customStyle="1" w:styleId="80">
    <w:name w:val="Заголовок 8 Знак"/>
    <w:basedOn w:val="a6"/>
    <w:link w:val="8"/>
    <w:rsid w:val="001779EF"/>
    <w:rPr>
      <w:rFonts w:ascii="Cambria" w:eastAsia="Times New Roman" w:hAnsi="Cambria" w:cs="Times New Roman"/>
      <w:color w:val="404040"/>
      <w:spacing w:val="-5"/>
      <w:kern w:val="0"/>
      <w:sz w:val="20"/>
      <w:szCs w:val="20"/>
      <w:lang w:val="ru-RU" w:eastAsia="en-US" w:bidi="ar-SA"/>
    </w:rPr>
  </w:style>
  <w:style w:type="character" w:customStyle="1" w:styleId="91">
    <w:name w:val="Заголовок 9 Знак"/>
    <w:basedOn w:val="a6"/>
    <w:link w:val="90"/>
    <w:uiPriority w:val="9"/>
    <w:rsid w:val="001779EF"/>
    <w:rPr>
      <w:rFonts w:ascii="Cambria" w:eastAsia="Times New Roman" w:hAnsi="Cambria" w:cs="Times New Roman"/>
      <w:i/>
      <w:iCs/>
      <w:color w:val="404040"/>
      <w:spacing w:val="-5"/>
      <w:kern w:val="0"/>
      <w:sz w:val="20"/>
      <w:szCs w:val="20"/>
      <w:lang w:val="ru-RU" w:eastAsia="en-US" w:bidi="ar-SA"/>
    </w:rPr>
  </w:style>
  <w:style w:type="paragraph" w:styleId="32">
    <w:name w:val="toc 3"/>
    <w:basedOn w:val="a5"/>
    <w:next w:val="a5"/>
    <w:autoRedefine/>
    <w:uiPriority w:val="39"/>
    <w:rsid w:val="001779EF"/>
    <w:pPr>
      <w:widowControl/>
      <w:tabs>
        <w:tab w:val="left" w:pos="851"/>
        <w:tab w:val="right" w:leader="dot" w:pos="9968"/>
      </w:tabs>
      <w:suppressAutoHyphens w:val="0"/>
      <w:autoSpaceDN/>
      <w:ind w:left="480"/>
      <w:textAlignment w:val="auto"/>
    </w:pPr>
    <w:rPr>
      <w:rFonts w:eastAsia="Times New Roman" w:cs="Times New Roman"/>
      <w:kern w:val="0"/>
      <w:lang w:val="ru-RU" w:eastAsia="ru-RU" w:bidi="ar-SA"/>
    </w:rPr>
  </w:style>
  <w:style w:type="character" w:styleId="af7">
    <w:name w:val="Hyperlink"/>
    <w:uiPriority w:val="99"/>
    <w:rsid w:val="001779EF"/>
    <w:rPr>
      <w:color w:val="0000FF"/>
      <w:u w:val="single"/>
    </w:rPr>
  </w:style>
  <w:style w:type="character" w:styleId="af8">
    <w:name w:val="FollowedHyperlink"/>
    <w:basedOn w:val="a6"/>
    <w:unhideWhenUsed/>
    <w:rsid w:val="001779EF"/>
    <w:rPr>
      <w:color w:val="800080"/>
      <w:u w:val="single"/>
    </w:rPr>
  </w:style>
  <w:style w:type="character" w:styleId="af9">
    <w:name w:val="Emphasis"/>
    <w:qFormat/>
    <w:rsid w:val="001779EF"/>
    <w:rPr>
      <w:rFonts w:ascii="Arial Black" w:hAnsi="Arial Black" w:hint="default"/>
      <w:i w:val="0"/>
      <w:iCs w:val="0"/>
      <w:spacing w:val="-4"/>
      <w:sz w:val="18"/>
    </w:rPr>
  </w:style>
  <w:style w:type="paragraph" w:styleId="HTML">
    <w:name w:val="HTML Preformatted"/>
    <w:basedOn w:val="a5"/>
    <w:link w:val="HTML0"/>
    <w:semiHidden/>
    <w:unhideWhenUsed/>
    <w:rsid w:val="001779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ind w:firstLine="425"/>
      <w:textAlignment w:val="auto"/>
    </w:pPr>
    <w:rPr>
      <w:rFonts w:ascii="Courier New" w:eastAsia="Times New Roman" w:hAnsi="Courier New" w:cs="Times New Roman"/>
      <w:kern w:val="0"/>
      <w:sz w:val="20"/>
      <w:szCs w:val="20"/>
      <w:lang w:val="ru-RU" w:eastAsia="ru-RU" w:bidi="ar-SA"/>
    </w:rPr>
  </w:style>
  <w:style w:type="character" w:customStyle="1" w:styleId="HTML0">
    <w:name w:val="Стандартный HTML Знак"/>
    <w:basedOn w:val="a6"/>
    <w:link w:val="HTML"/>
    <w:semiHidden/>
    <w:rsid w:val="001779EF"/>
    <w:rPr>
      <w:rFonts w:ascii="Courier New" w:eastAsia="Times New Roman" w:hAnsi="Courier New" w:cs="Times New Roman"/>
      <w:kern w:val="0"/>
      <w:sz w:val="20"/>
      <w:szCs w:val="20"/>
      <w:lang w:val="ru-RU" w:eastAsia="ru-RU" w:bidi="ar-SA"/>
    </w:rPr>
  </w:style>
  <w:style w:type="character" w:customStyle="1" w:styleId="afa">
    <w:name w:val="Текст сноски Знак"/>
    <w:basedOn w:val="a6"/>
    <w:link w:val="afb"/>
    <w:locked/>
    <w:rsid w:val="001779EF"/>
    <w:rPr>
      <w:rFonts w:ascii="Arial" w:eastAsia="Microsoft YaHei" w:hAnsi="Arial" w:cs="Arial"/>
      <w:spacing w:val="-5"/>
    </w:rPr>
  </w:style>
  <w:style w:type="character" w:customStyle="1" w:styleId="afc">
    <w:name w:val="Текст примечания Знак"/>
    <w:basedOn w:val="a6"/>
    <w:link w:val="afd"/>
    <w:semiHidden/>
    <w:locked/>
    <w:rsid w:val="001779EF"/>
    <w:rPr>
      <w:rFonts w:ascii="Arial" w:eastAsia="Microsoft YaHei" w:hAnsi="Arial" w:cs="Arial"/>
      <w:spacing w:val="-5"/>
    </w:rPr>
  </w:style>
  <w:style w:type="character" w:customStyle="1" w:styleId="13">
    <w:name w:val="Нижний колонтитул Знак1"/>
    <w:aliases w:val="Знак1 Знак1"/>
    <w:basedOn w:val="a6"/>
    <w:uiPriority w:val="99"/>
    <w:semiHidden/>
    <w:rsid w:val="001779EF"/>
    <w:rPr>
      <w:sz w:val="22"/>
      <w:szCs w:val="22"/>
      <w:lang w:eastAsia="en-US"/>
    </w:rPr>
  </w:style>
  <w:style w:type="paragraph" w:styleId="14">
    <w:name w:val="index 1"/>
    <w:basedOn w:val="a5"/>
    <w:next w:val="a5"/>
    <w:autoRedefine/>
    <w:semiHidden/>
    <w:unhideWhenUsed/>
    <w:rsid w:val="001779EF"/>
    <w:pPr>
      <w:suppressAutoHyphens w:val="0"/>
      <w:autoSpaceDN/>
      <w:adjustRightInd w:val="0"/>
      <w:ind w:left="220" w:hanging="220"/>
      <w:jc w:val="both"/>
      <w:textAlignment w:val="auto"/>
    </w:pPr>
    <w:rPr>
      <w:rFonts w:ascii="Arial" w:eastAsia="Microsoft YaHei" w:hAnsi="Arial" w:cs="Times New Roman"/>
      <w:spacing w:val="-5"/>
      <w:kern w:val="0"/>
      <w:sz w:val="22"/>
      <w:szCs w:val="22"/>
      <w:lang w:val="ru-RU" w:eastAsia="en-US" w:bidi="ar-SA"/>
    </w:rPr>
  </w:style>
  <w:style w:type="character" w:customStyle="1" w:styleId="afe">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basedOn w:val="a6"/>
    <w:link w:val="aff"/>
    <w:locked/>
    <w:rsid w:val="001779EF"/>
    <w:rPr>
      <w:rFonts w:ascii="Arial" w:eastAsia="Microsoft YaHei" w:hAnsi="Arial" w:cs="Arial"/>
      <w:b/>
      <w:bCs/>
      <w:color w:val="4F81BD"/>
      <w:spacing w:val="-5"/>
      <w:sz w:val="18"/>
      <w:szCs w:val="18"/>
    </w:rPr>
  </w:style>
  <w:style w:type="paragraph" w:styleId="aff">
    <w:name w:val="caption"/>
    <w:aliases w:val="Таблица - Название объекта,!! Object Novogor !!,Знак,Caption Char,Caption Char1 Char1 Char Char,Caption Char Char2 Char1 Char Char,Caption Char Char Char Char Char1 Char1 Char Char1 Char,Caption Char Char Char1 Char Char Char,диаграммы"/>
    <w:basedOn w:val="a5"/>
    <w:next w:val="a5"/>
    <w:link w:val="afe"/>
    <w:unhideWhenUsed/>
    <w:qFormat/>
    <w:rsid w:val="001779EF"/>
    <w:pPr>
      <w:suppressAutoHyphens w:val="0"/>
      <w:autoSpaceDN/>
      <w:adjustRightInd w:val="0"/>
      <w:spacing w:before="120" w:after="200"/>
      <w:ind w:firstLine="567"/>
      <w:jc w:val="both"/>
      <w:textAlignment w:val="auto"/>
    </w:pPr>
    <w:rPr>
      <w:rFonts w:ascii="Arial" w:eastAsia="Microsoft YaHei" w:hAnsi="Arial" w:cs="Arial"/>
      <w:b/>
      <w:bCs/>
      <w:color w:val="4F81BD"/>
      <w:spacing w:val="-5"/>
      <w:sz w:val="18"/>
      <w:szCs w:val="18"/>
    </w:rPr>
  </w:style>
  <w:style w:type="character" w:customStyle="1" w:styleId="aff0">
    <w:name w:val="Текст концевой сноски Знак"/>
    <w:basedOn w:val="a6"/>
    <w:link w:val="aff1"/>
    <w:semiHidden/>
    <w:locked/>
    <w:rsid w:val="001779EF"/>
    <w:rPr>
      <w:rFonts w:ascii="Arial" w:eastAsia="Microsoft YaHei" w:hAnsi="Arial" w:cs="Arial"/>
      <w:spacing w:val="-5"/>
    </w:rPr>
  </w:style>
  <w:style w:type="paragraph" w:styleId="aff2">
    <w:name w:val="table of authorities"/>
    <w:basedOn w:val="a5"/>
    <w:next w:val="a5"/>
    <w:semiHidden/>
    <w:unhideWhenUsed/>
    <w:rsid w:val="001779EF"/>
    <w:pPr>
      <w:suppressAutoHyphens w:val="0"/>
      <w:autoSpaceDN/>
      <w:adjustRightInd w:val="0"/>
      <w:spacing w:before="120"/>
      <w:ind w:left="220" w:hanging="220"/>
      <w:jc w:val="both"/>
      <w:textAlignment w:val="auto"/>
    </w:pPr>
    <w:rPr>
      <w:rFonts w:ascii="Arial" w:eastAsia="Microsoft YaHei" w:hAnsi="Arial" w:cs="Times New Roman"/>
      <w:spacing w:val="-5"/>
      <w:kern w:val="0"/>
      <w:sz w:val="22"/>
      <w:szCs w:val="22"/>
      <w:lang w:val="ru-RU" w:eastAsia="en-US" w:bidi="ar-SA"/>
    </w:rPr>
  </w:style>
  <w:style w:type="character" w:customStyle="1" w:styleId="aa">
    <w:name w:val="Список Знак"/>
    <w:basedOn w:val="a6"/>
    <w:link w:val="a9"/>
    <w:locked/>
    <w:rsid w:val="001779EF"/>
  </w:style>
  <w:style w:type="character" w:customStyle="1" w:styleId="aff3">
    <w:name w:val="Маркированный список Знак"/>
    <w:link w:val="a0"/>
    <w:semiHidden/>
    <w:locked/>
    <w:rsid w:val="001779EF"/>
    <w:rPr>
      <w:rFonts w:ascii="Arial" w:eastAsia="Microsoft YaHei" w:hAnsi="Arial"/>
      <w:spacing w:val="-5"/>
      <w:lang w:eastAsia="en-US"/>
    </w:rPr>
  </w:style>
  <w:style w:type="character" w:customStyle="1" w:styleId="22">
    <w:name w:val="Список 2 Знак"/>
    <w:basedOn w:val="aa"/>
    <w:link w:val="23"/>
    <w:semiHidden/>
    <w:locked/>
    <w:rsid w:val="001779EF"/>
    <w:rPr>
      <w:rFonts w:ascii="Arial" w:eastAsia="Microsoft YaHei" w:hAnsi="Arial" w:cs="Arial"/>
      <w:spacing w:val="-5"/>
      <w:kern w:val="0"/>
      <w:sz w:val="20"/>
      <w:szCs w:val="20"/>
      <w:lang w:val="ru-RU" w:eastAsia="ru-RU" w:bidi="ar-SA"/>
    </w:rPr>
  </w:style>
  <w:style w:type="paragraph" w:styleId="a0">
    <w:name w:val="List Bullet"/>
    <w:basedOn w:val="a5"/>
    <w:link w:val="aff3"/>
    <w:semiHidden/>
    <w:unhideWhenUsed/>
    <w:rsid w:val="001779EF"/>
    <w:pPr>
      <w:numPr>
        <w:numId w:val="4"/>
      </w:numPr>
      <w:suppressAutoHyphens w:val="0"/>
      <w:autoSpaceDN/>
      <w:adjustRightInd w:val="0"/>
      <w:spacing w:before="120" w:after="120"/>
      <w:contextualSpacing/>
      <w:jc w:val="both"/>
      <w:textAlignment w:val="auto"/>
    </w:pPr>
    <w:rPr>
      <w:rFonts w:ascii="Arial" w:eastAsia="Microsoft YaHei" w:hAnsi="Arial"/>
      <w:spacing w:val="-5"/>
      <w:lang w:eastAsia="en-US"/>
    </w:rPr>
  </w:style>
  <w:style w:type="character" w:customStyle="1" w:styleId="24">
    <w:name w:val="Маркированный список 2 Знак"/>
    <w:link w:val="2"/>
    <w:locked/>
    <w:rsid w:val="001779EF"/>
    <w:rPr>
      <w:rFonts w:ascii="Arial" w:eastAsia="Microsoft YaHei" w:hAnsi="Arial"/>
      <w:spacing w:val="-5"/>
      <w:lang w:eastAsia="en-US"/>
    </w:rPr>
  </w:style>
  <w:style w:type="paragraph" w:styleId="a">
    <w:name w:val="List Number"/>
    <w:basedOn w:val="a5"/>
    <w:semiHidden/>
    <w:unhideWhenUsed/>
    <w:rsid w:val="001779EF"/>
    <w:pPr>
      <w:numPr>
        <w:numId w:val="3"/>
      </w:numPr>
      <w:suppressAutoHyphens w:val="0"/>
      <w:autoSpaceDN/>
      <w:adjustRightInd w:val="0"/>
      <w:spacing w:before="120" w:after="120"/>
      <w:contextualSpacing/>
      <w:jc w:val="both"/>
      <w:textAlignment w:val="auto"/>
    </w:pPr>
    <w:rPr>
      <w:rFonts w:ascii="Arial" w:eastAsia="Microsoft YaHei" w:hAnsi="Arial" w:cs="Times New Roman"/>
      <w:spacing w:val="-5"/>
      <w:kern w:val="0"/>
      <w:sz w:val="22"/>
      <w:szCs w:val="22"/>
      <w:lang w:val="ru-RU" w:eastAsia="en-US" w:bidi="ar-SA"/>
    </w:rPr>
  </w:style>
  <w:style w:type="character" w:customStyle="1" w:styleId="aff4">
    <w:name w:val="Название Знак"/>
    <w:basedOn w:val="a6"/>
    <w:link w:val="aff5"/>
    <w:locked/>
    <w:rsid w:val="001779EF"/>
    <w:rPr>
      <w:rFonts w:ascii="Arial" w:eastAsia="Microsoft YaHei" w:hAnsi="Arial" w:cs="Arial"/>
      <w:b/>
      <w:caps/>
      <w:spacing w:val="-30"/>
      <w:kern w:val="28"/>
      <w:sz w:val="32"/>
      <w:szCs w:val="28"/>
    </w:rPr>
  </w:style>
  <w:style w:type="character" w:customStyle="1" w:styleId="15">
    <w:name w:val="Основной текст Знак1"/>
    <w:aliases w:val="TabelTekst Знак,text Знак,Body Text2 Знак,Char Знак,Body Text2 Char Char Char Char Char Char Char Char Char Знак,Main text Знак,Body Text Char2 Char Знак,Body Text Char1 Char Char Знак,Body Text Char Char Char Char Знак,bt Знак"/>
    <w:link w:val="aff6"/>
    <w:locked/>
    <w:rsid w:val="001779EF"/>
    <w:rPr>
      <w:rFonts w:ascii="Arial" w:hAnsi="Arial" w:cs="Arial"/>
      <w:spacing w:val="-5"/>
    </w:rPr>
  </w:style>
  <w:style w:type="paragraph" w:styleId="aff6">
    <w:name w:val="Body Text"/>
    <w:aliases w:val="TabelTekst,text,Body Text2,Char,Body Text2 Char Char Char Char Char Char Char Char Char,Main text,Body Text Char2 Char,Body Text Char1 Char Char,Body Text Char Char Char Char,TabelTekst Char Char Char Char,bt"/>
    <w:basedOn w:val="a5"/>
    <w:link w:val="15"/>
    <w:unhideWhenUsed/>
    <w:rsid w:val="001779EF"/>
    <w:pPr>
      <w:widowControl/>
      <w:suppressAutoHyphens w:val="0"/>
      <w:autoSpaceDN/>
      <w:spacing w:before="120" w:after="120" w:line="360" w:lineRule="auto"/>
      <w:ind w:firstLine="567"/>
      <w:jc w:val="both"/>
      <w:textAlignment w:val="auto"/>
    </w:pPr>
    <w:rPr>
      <w:rFonts w:ascii="Arial" w:hAnsi="Arial" w:cs="Arial"/>
      <w:spacing w:val="-5"/>
    </w:rPr>
  </w:style>
  <w:style w:type="character" w:customStyle="1" w:styleId="aff7">
    <w:name w:val="Основной текст Знак"/>
    <w:aliases w:val="TabelTekst Знак1,text Знак1,Body Text2 Знак1,Char Знак1,Body Text2 Char Char Char Char Char Char Char Char Char Знак1,Main text Знак1,Body Text Char2 Char Знак1,Body Text Char1 Char Char Знак1,Body Text Char Char Char Char Знак1"/>
    <w:basedOn w:val="a6"/>
    <w:rsid w:val="001779EF"/>
  </w:style>
  <w:style w:type="character" w:customStyle="1" w:styleId="aff8">
    <w:name w:val="Основной текст с отступом Знак"/>
    <w:basedOn w:val="a6"/>
    <w:link w:val="aff9"/>
    <w:locked/>
    <w:rsid w:val="001779EF"/>
    <w:rPr>
      <w:rFonts w:ascii="Arial" w:hAnsi="Arial" w:cs="Arial"/>
      <w:spacing w:val="-5"/>
    </w:rPr>
  </w:style>
  <w:style w:type="paragraph" w:styleId="affa">
    <w:name w:val="List Continue"/>
    <w:basedOn w:val="a5"/>
    <w:semiHidden/>
    <w:unhideWhenUsed/>
    <w:rsid w:val="001779EF"/>
    <w:pPr>
      <w:suppressAutoHyphens w:val="0"/>
      <w:autoSpaceDN/>
      <w:adjustRightInd w:val="0"/>
      <w:spacing w:before="120" w:after="120"/>
      <w:ind w:left="283" w:firstLine="567"/>
      <w:contextualSpacing/>
      <w:jc w:val="both"/>
      <w:textAlignment w:val="auto"/>
    </w:pPr>
    <w:rPr>
      <w:rFonts w:ascii="Arial" w:eastAsia="Microsoft YaHei" w:hAnsi="Arial" w:cs="Times New Roman"/>
      <w:spacing w:val="-5"/>
      <w:kern w:val="0"/>
      <w:sz w:val="22"/>
      <w:szCs w:val="22"/>
      <w:lang w:val="ru-RU" w:eastAsia="en-US" w:bidi="ar-SA"/>
    </w:rPr>
  </w:style>
  <w:style w:type="character" w:customStyle="1" w:styleId="affb">
    <w:name w:val="Шапка Знак"/>
    <w:basedOn w:val="a6"/>
    <w:link w:val="affc"/>
    <w:semiHidden/>
    <w:locked/>
    <w:rsid w:val="001779EF"/>
    <w:rPr>
      <w:rFonts w:ascii="Arial" w:hAnsi="Arial" w:cs="Arial"/>
      <w:shd w:val="pct20" w:color="auto" w:fill="auto"/>
    </w:rPr>
  </w:style>
  <w:style w:type="paragraph" w:styleId="aff5">
    <w:name w:val="Title"/>
    <w:basedOn w:val="a5"/>
    <w:next w:val="a5"/>
    <w:link w:val="aff4"/>
    <w:qFormat/>
    <w:rsid w:val="001779EF"/>
    <w:pPr>
      <w:pBdr>
        <w:bottom w:val="single" w:sz="8" w:space="4" w:color="4F81BD"/>
      </w:pBdr>
      <w:suppressAutoHyphens w:val="0"/>
      <w:autoSpaceDN/>
      <w:adjustRightInd w:val="0"/>
      <w:spacing w:after="300"/>
      <w:ind w:firstLine="567"/>
      <w:contextualSpacing/>
      <w:jc w:val="both"/>
      <w:textAlignment w:val="auto"/>
    </w:pPr>
    <w:rPr>
      <w:rFonts w:ascii="Arial" w:eastAsia="Microsoft YaHei" w:hAnsi="Arial" w:cs="Arial"/>
      <w:b/>
      <w:caps/>
      <w:spacing w:val="-30"/>
      <w:kern w:val="28"/>
      <w:sz w:val="32"/>
      <w:szCs w:val="28"/>
    </w:rPr>
  </w:style>
  <w:style w:type="character" w:customStyle="1" w:styleId="16">
    <w:name w:val="Название Знак1"/>
    <w:basedOn w:val="a6"/>
    <w:uiPriority w:val="10"/>
    <w:rsid w:val="001779EF"/>
    <w:rPr>
      <w:rFonts w:asciiTheme="majorHAnsi" w:eastAsiaTheme="majorEastAsia" w:hAnsiTheme="majorHAnsi" w:cstheme="majorBidi"/>
      <w:color w:val="252525" w:themeColor="text2" w:themeShade="BF"/>
      <w:spacing w:val="5"/>
      <w:kern w:val="28"/>
      <w:sz w:val="52"/>
      <w:szCs w:val="52"/>
    </w:rPr>
  </w:style>
  <w:style w:type="character" w:customStyle="1" w:styleId="affd">
    <w:name w:val="Подзаголовок Знак"/>
    <w:basedOn w:val="a6"/>
    <w:link w:val="affe"/>
    <w:locked/>
    <w:rsid w:val="001779EF"/>
    <w:rPr>
      <w:rFonts w:ascii="Arial" w:hAnsi="Arial" w:cs="Arial"/>
      <w:b/>
      <w:spacing w:val="-16"/>
      <w:kern w:val="28"/>
      <w:sz w:val="32"/>
      <w:szCs w:val="28"/>
    </w:rPr>
  </w:style>
  <w:style w:type="character" w:customStyle="1" w:styleId="25">
    <w:name w:val="Основной текст 2 Знак"/>
    <w:basedOn w:val="a6"/>
    <w:link w:val="26"/>
    <w:locked/>
    <w:rsid w:val="001779EF"/>
    <w:rPr>
      <w:rFonts w:ascii="Calibri" w:eastAsia="Calibri" w:hAnsi="Calibri" w:cs="Times New Roman"/>
      <w:kern w:val="0"/>
      <w:sz w:val="20"/>
      <w:szCs w:val="20"/>
      <w:lang w:val="ru-RU" w:eastAsia="ru-RU" w:bidi="ar-SA"/>
    </w:rPr>
  </w:style>
  <w:style w:type="character" w:customStyle="1" w:styleId="33">
    <w:name w:val="Основной текст 3 Знак"/>
    <w:basedOn w:val="a6"/>
    <w:link w:val="34"/>
    <w:locked/>
    <w:rsid w:val="001779EF"/>
    <w:rPr>
      <w:sz w:val="16"/>
      <w:szCs w:val="16"/>
    </w:rPr>
  </w:style>
  <w:style w:type="character" w:customStyle="1" w:styleId="27">
    <w:name w:val="Основной текст с отступом 2 Знак"/>
    <w:basedOn w:val="a6"/>
    <w:link w:val="28"/>
    <w:locked/>
    <w:rsid w:val="001779EF"/>
    <w:rPr>
      <w:rFonts w:ascii="Calibri" w:eastAsia="Calibri" w:hAnsi="Calibri" w:cs="Times New Roman"/>
      <w:kern w:val="0"/>
      <w:sz w:val="20"/>
      <w:szCs w:val="20"/>
      <w:lang w:val="ru-RU" w:eastAsia="ru-RU" w:bidi="ar-SA"/>
    </w:rPr>
  </w:style>
  <w:style w:type="character" w:customStyle="1" w:styleId="35">
    <w:name w:val="Основной текст с отступом 3 Знак"/>
    <w:basedOn w:val="a6"/>
    <w:link w:val="36"/>
    <w:locked/>
    <w:rsid w:val="001779EF"/>
    <w:rPr>
      <w:color w:val="444444"/>
    </w:rPr>
  </w:style>
  <w:style w:type="character" w:customStyle="1" w:styleId="afff">
    <w:name w:val="Схема документа Знак"/>
    <w:basedOn w:val="a6"/>
    <w:link w:val="afff0"/>
    <w:locked/>
    <w:rsid w:val="001779EF"/>
    <w:rPr>
      <w:rFonts w:ascii="Tahoma" w:eastAsia="Microsoft YaHei" w:hAnsi="Tahoma"/>
      <w:spacing w:val="-5"/>
    </w:rPr>
  </w:style>
  <w:style w:type="character" w:customStyle="1" w:styleId="afff1">
    <w:name w:val="Текст Знак"/>
    <w:basedOn w:val="a6"/>
    <w:link w:val="afff2"/>
    <w:locked/>
    <w:rsid w:val="001779EF"/>
    <w:rPr>
      <w:rFonts w:ascii="Courier New" w:hAnsi="Courier New" w:cs="Courier New"/>
    </w:rPr>
  </w:style>
  <w:style w:type="paragraph" w:styleId="afd">
    <w:name w:val="annotation text"/>
    <w:basedOn w:val="a5"/>
    <w:link w:val="afc"/>
    <w:semiHidden/>
    <w:unhideWhenUsed/>
    <w:rsid w:val="001779EF"/>
    <w:pPr>
      <w:suppressAutoHyphens w:val="0"/>
      <w:autoSpaceDN/>
      <w:adjustRightInd w:val="0"/>
      <w:spacing w:before="120" w:after="120"/>
      <w:ind w:firstLine="567"/>
      <w:jc w:val="both"/>
      <w:textAlignment w:val="auto"/>
    </w:pPr>
    <w:rPr>
      <w:rFonts w:ascii="Arial" w:eastAsia="Microsoft YaHei" w:hAnsi="Arial" w:cs="Arial"/>
      <w:spacing w:val="-5"/>
    </w:rPr>
  </w:style>
  <w:style w:type="character" w:customStyle="1" w:styleId="17">
    <w:name w:val="Текст примечания Знак1"/>
    <w:basedOn w:val="a6"/>
    <w:semiHidden/>
    <w:rsid w:val="001779EF"/>
    <w:rPr>
      <w:sz w:val="20"/>
      <w:szCs w:val="20"/>
    </w:rPr>
  </w:style>
  <w:style w:type="character" w:customStyle="1" w:styleId="afff3">
    <w:name w:val="Тема примечания Знак"/>
    <w:basedOn w:val="afc"/>
    <w:link w:val="afff4"/>
    <w:semiHidden/>
    <w:locked/>
    <w:rsid w:val="001779EF"/>
    <w:rPr>
      <w:rFonts w:ascii="Arial" w:eastAsia="Microsoft YaHei" w:hAnsi="Arial" w:cs="Arial"/>
      <w:b/>
      <w:bCs/>
      <w:spacing w:val="-5"/>
      <w:lang w:val="en-US"/>
    </w:rPr>
  </w:style>
  <w:style w:type="character" w:customStyle="1" w:styleId="29">
    <w:name w:val="Цитата 2 Знак"/>
    <w:basedOn w:val="a6"/>
    <w:link w:val="2a"/>
    <w:uiPriority w:val="29"/>
    <w:locked/>
    <w:rsid w:val="001779EF"/>
    <w:rPr>
      <w:rFonts w:ascii="Cambria" w:hAnsi="Cambria"/>
      <w:i/>
      <w:iCs/>
      <w:color w:val="5A5A5A"/>
      <w:lang w:val="en-US" w:bidi="en-US"/>
    </w:rPr>
  </w:style>
  <w:style w:type="paragraph" w:customStyle="1" w:styleId="18">
    <w:name w:val="Для таблицы (приложения 1)"/>
    <w:basedOn w:val="a5"/>
    <w:qFormat/>
    <w:rsid w:val="001779EF"/>
    <w:pPr>
      <w:suppressAutoHyphens w:val="0"/>
      <w:autoSpaceDN/>
      <w:adjustRightInd w:val="0"/>
      <w:spacing w:line="240" w:lineRule="atLeast"/>
      <w:textAlignment w:val="auto"/>
    </w:pPr>
    <w:rPr>
      <w:rFonts w:ascii="Arial" w:eastAsia="Times New Roman" w:hAnsi="Arial" w:cs="Times New Roman"/>
      <w:bCs/>
      <w:color w:val="000000"/>
      <w:spacing w:val="-5"/>
      <w:kern w:val="0"/>
      <w:sz w:val="18"/>
      <w:szCs w:val="22"/>
      <w:lang w:val="ru-RU" w:eastAsia="en-US" w:bidi="ar-SA"/>
    </w:rPr>
  </w:style>
  <w:style w:type="character" w:customStyle="1" w:styleId="afff5">
    <w:name w:val="рисунок Знак"/>
    <w:basedOn w:val="a6"/>
    <w:link w:val="afff6"/>
    <w:semiHidden/>
    <w:locked/>
    <w:rsid w:val="001779EF"/>
    <w:rPr>
      <w:rFonts w:ascii="Calibri" w:eastAsia="Calibri" w:hAnsi="Calibri" w:cs="Times New Roman"/>
      <w:sz w:val="22"/>
      <w:szCs w:val="22"/>
      <w:lang w:eastAsia="en-US"/>
    </w:rPr>
  </w:style>
  <w:style w:type="paragraph" w:customStyle="1" w:styleId="afff6">
    <w:name w:val="рисунок"/>
    <w:basedOn w:val="a5"/>
    <w:next w:val="a5"/>
    <w:link w:val="afff5"/>
    <w:semiHidden/>
    <w:rsid w:val="001779EF"/>
    <w:pPr>
      <w:keepNext/>
      <w:widowControl/>
      <w:suppressAutoHyphens w:val="0"/>
      <w:autoSpaceDN/>
      <w:spacing w:before="120" w:after="120" w:line="360" w:lineRule="auto"/>
      <w:ind w:firstLine="567"/>
      <w:jc w:val="center"/>
      <w:textAlignment w:val="auto"/>
    </w:pPr>
    <w:rPr>
      <w:rFonts w:ascii="Calibri" w:eastAsia="Calibri" w:hAnsi="Calibri" w:cs="Times New Roman"/>
      <w:sz w:val="22"/>
      <w:szCs w:val="22"/>
      <w:lang w:eastAsia="en-US"/>
    </w:rPr>
  </w:style>
  <w:style w:type="paragraph" w:customStyle="1" w:styleId="0">
    <w:name w:val="Заголовок 0"/>
    <w:basedOn w:val="10"/>
    <w:rsid w:val="001779EF"/>
    <w:pPr>
      <w:keepNext/>
      <w:spacing w:before="120" w:beforeAutospacing="0" w:after="0" w:afterAutospacing="0"/>
      <w:ind w:left="1037" w:hanging="360"/>
      <w:jc w:val="center"/>
    </w:pPr>
    <w:rPr>
      <w:rFonts w:eastAsia="Microsoft YaHei"/>
      <w:b w:val="0"/>
      <w:bCs w:val="0"/>
      <w:caps/>
      <w:kern w:val="0"/>
      <w:sz w:val="22"/>
      <w:szCs w:val="24"/>
    </w:rPr>
  </w:style>
  <w:style w:type="character" w:customStyle="1" w:styleId="afff7">
    <w:name w:val="Заголовок таблицы Знак"/>
    <w:basedOn w:val="a6"/>
    <w:link w:val="afff8"/>
    <w:locked/>
    <w:rsid w:val="001779EF"/>
    <w:rPr>
      <w:rFonts w:ascii="Arial" w:eastAsia="Microsoft YaHei" w:hAnsi="Arial" w:cs="Arial"/>
    </w:rPr>
  </w:style>
  <w:style w:type="paragraph" w:customStyle="1" w:styleId="afff8">
    <w:name w:val="Заголовок таблицы"/>
    <w:basedOn w:val="a5"/>
    <w:next w:val="a5"/>
    <w:link w:val="afff7"/>
    <w:rsid w:val="001779EF"/>
    <w:pPr>
      <w:keepNext/>
      <w:keepLines/>
      <w:widowControl/>
      <w:suppressAutoHyphens w:val="0"/>
      <w:autoSpaceDN/>
      <w:spacing w:before="80" w:after="80" w:line="360" w:lineRule="auto"/>
      <w:ind w:firstLine="567"/>
      <w:textAlignment w:val="auto"/>
    </w:pPr>
    <w:rPr>
      <w:rFonts w:ascii="Arial" w:eastAsia="Microsoft YaHei" w:hAnsi="Arial" w:cs="Arial"/>
    </w:rPr>
  </w:style>
  <w:style w:type="paragraph" w:customStyle="1" w:styleId="afff9">
    <w:name w:val="Нормальный"/>
    <w:rsid w:val="001779EF"/>
    <w:pPr>
      <w:widowControl/>
      <w:tabs>
        <w:tab w:val="left" w:pos="567"/>
        <w:tab w:val="left" w:pos="2268"/>
        <w:tab w:val="left" w:pos="3118"/>
        <w:tab w:val="left" w:pos="4039"/>
        <w:tab w:val="left" w:pos="4819"/>
        <w:tab w:val="left" w:pos="5670"/>
        <w:tab w:val="left" w:pos="6520"/>
      </w:tabs>
      <w:suppressAutoHyphens w:val="0"/>
      <w:autoSpaceDN/>
      <w:spacing w:line="360" w:lineRule="auto"/>
      <w:textAlignment w:val="auto"/>
    </w:pPr>
    <w:rPr>
      <w:rFonts w:ascii="Courier New" w:eastAsia="Times New Roman" w:hAnsi="Courier New" w:cs="Times New Roman"/>
      <w:b/>
      <w:kern w:val="0"/>
      <w:szCs w:val="20"/>
      <w:lang w:val="ru-RU" w:eastAsia="ru-RU" w:bidi="ar-SA"/>
    </w:rPr>
  </w:style>
  <w:style w:type="character" w:customStyle="1" w:styleId="BodyTextKeepChar">
    <w:name w:val="Body Text Keep Char"/>
    <w:basedOn w:val="a6"/>
    <w:link w:val="BodyTextKeep"/>
    <w:locked/>
    <w:rsid w:val="001779EF"/>
    <w:rPr>
      <w:rFonts w:ascii="Arial" w:hAnsi="Arial" w:cs="Arial"/>
      <w:spacing w:val="-5"/>
    </w:rPr>
  </w:style>
  <w:style w:type="paragraph" w:customStyle="1" w:styleId="BodyTextKeep">
    <w:name w:val="Body Text Keep"/>
    <w:basedOn w:val="a5"/>
    <w:link w:val="BodyTextKeepChar"/>
    <w:rsid w:val="001779EF"/>
    <w:pPr>
      <w:widowControl/>
      <w:suppressAutoHyphens w:val="0"/>
      <w:autoSpaceDN/>
      <w:adjustRightInd w:val="0"/>
      <w:spacing w:before="120" w:after="120" w:line="360" w:lineRule="atLeast"/>
      <w:ind w:firstLine="567"/>
      <w:jc w:val="both"/>
      <w:textAlignment w:val="auto"/>
    </w:pPr>
    <w:rPr>
      <w:rFonts w:ascii="Arial" w:hAnsi="Arial" w:cs="Arial"/>
      <w:spacing w:val="-5"/>
    </w:rPr>
  </w:style>
  <w:style w:type="character" w:customStyle="1" w:styleId="TableTextChar">
    <w:name w:val="Table Text Char"/>
    <w:basedOn w:val="a6"/>
    <w:link w:val="TableText"/>
    <w:locked/>
    <w:rsid w:val="001779EF"/>
    <w:rPr>
      <w:rFonts w:ascii="Arial" w:hAnsi="Arial" w:cs="Arial"/>
      <w:spacing w:val="-5"/>
      <w:sz w:val="18"/>
      <w:szCs w:val="18"/>
      <w:lang w:val="en-US"/>
    </w:rPr>
  </w:style>
  <w:style w:type="paragraph" w:customStyle="1" w:styleId="TableText">
    <w:name w:val="Table Text"/>
    <w:basedOn w:val="a5"/>
    <w:link w:val="TableTextChar"/>
    <w:rsid w:val="001779EF"/>
    <w:pPr>
      <w:suppressAutoHyphens w:val="0"/>
      <w:autoSpaceDN/>
      <w:adjustRightInd w:val="0"/>
      <w:jc w:val="both"/>
      <w:textAlignment w:val="auto"/>
    </w:pPr>
    <w:rPr>
      <w:rFonts w:ascii="Arial" w:hAnsi="Arial" w:cs="Arial"/>
      <w:spacing w:val="-5"/>
      <w:sz w:val="18"/>
      <w:szCs w:val="18"/>
      <w:lang w:val="en-US"/>
    </w:rPr>
  </w:style>
  <w:style w:type="paragraph" w:customStyle="1" w:styleId="afffa">
    <w:name w:val="Рисунок/Таблица"/>
    <w:basedOn w:val="a5"/>
    <w:rsid w:val="001779EF"/>
    <w:pPr>
      <w:widowControl/>
      <w:suppressAutoHyphens w:val="0"/>
      <w:autoSpaceDN/>
      <w:spacing w:after="120" w:line="360" w:lineRule="auto"/>
      <w:ind w:firstLine="425"/>
      <w:jc w:val="center"/>
      <w:textAlignment w:val="auto"/>
    </w:pPr>
    <w:rPr>
      <w:rFonts w:eastAsia="Times New Roman" w:cs="Times New Roman"/>
      <w:kern w:val="0"/>
      <w:lang w:val="ru-RU" w:eastAsia="ru-RU" w:bidi="ar-SA"/>
    </w:rPr>
  </w:style>
  <w:style w:type="character" w:customStyle="1" w:styleId="afffb">
    <w:name w:val="Стиль Таблица Знак"/>
    <w:link w:val="afffc"/>
    <w:locked/>
    <w:rsid w:val="001779EF"/>
    <w:rPr>
      <w:b/>
      <w:bCs/>
      <w:color w:val="4F81BD"/>
    </w:rPr>
  </w:style>
  <w:style w:type="paragraph" w:customStyle="1" w:styleId="afffc">
    <w:name w:val="Стиль Таблица"/>
    <w:basedOn w:val="aff"/>
    <w:link w:val="afffb"/>
    <w:qFormat/>
    <w:rsid w:val="001779EF"/>
    <w:pPr>
      <w:widowControl/>
      <w:adjustRightInd/>
      <w:spacing w:before="0" w:line="360" w:lineRule="auto"/>
      <w:ind w:firstLine="425"/>
    </w:pPr>
    <w:rPr>
      <w:rFonts w:ascii="Times New Roman" w:eastAsia="Andale Sans UI" w:hAnsi="Times New Roman" w:cs="Tahoma"/>
      <w:spacing w:val="0"/>
      <w:sz w:val="24"/>
      <w:szCs w:val="24"/>
    </w:rPr>
  </w:style>
  <w:style w:type="paragraph" w:customStyle="1" w:styleId="61">
    <w:name w:val="Стиль Основной текст + Перед:  6 пт1"/>
    <w:basedOn w:val="aff6"/>
    <w:rsid w:val="001779EF"/>
    <w:pPr>
      <w:spacing w:after="0"/>
      <w:ind w:firstLine="0"/>
    </w:pPr>
    <w:rPr>
      <w:spacing w:val="0"/>
    </w:rPr>
  </w:style>
  <w:style w:type="character" w:customStyle="1" w:styleId="37">
    <w:name w:val="Стиль3 Знак"/>
    <w:link w:val="38"/>
    <w:locked/>
    <w:rsid w:val="001779EF"/>
    <w:rPr>
      <w:sz w:val="23"/>
      <w:szCs w:val="23"/>
      <w:lang w:val="en-US"/>
    </w:rPr>
  </w:style>
  <w:style w:type="paragraph" w:customStyle="1" w:styleId="38">
    <w:name w:val="Стиль3"/>
    <w:basedOn w:val="a5"/>
    <w:link w:val="37"/>
    <w:rsid w:val="001779EF"/>
    <w:pPr>
      <w:widowControl/>
      <w:suppressAutoHyphens w:val="0"/>
      <w:autoSpaceDN/>
      <w:spacing w:after="270" w:line="270" w:lineRule="atLeast"/>
      <w:ind w:firstLine="425"/>
      <w:textAlignment w:val="auto"/>
    </w:pPr>
    <w:rPr>
      <w:sz w:val="23"/>
      <w:szCs w:val="23"/>
      <w:lang w:val="en-US"/>
    </w:rPr>
  </w:style>
  <w:style w:type="paragraph" w:customStyle="1" w:styleId="19">
    <w:name w:val="Стиль1"/>
    <w:basedOn w:val="aff6"/>
    <w:qFormat/>
    <w:rsid w:val="001779EF"/>
    <w:pPr>
      <w:spacing w:before="0"/>
      <w:ind w:firstLine="0"/>
      <w:jc w:val="left"/>
    </w:pPr>
    <w:rPr>
      <w:spacing w:val="0"/>
    </w:rPr>
  </w:style>
  <w:style w:type="paragraph" w:customStyle="1" w:styleId="afffd">
    <w:name w:val="Формула с номером"/>
    <w:basedOn w:val="a5"/>
    <w:rsid w:val="001779EF"/>
    <w:pPr>
      <w:keepNext/>
      <w:widowControl/>
      <w:tabs>
        <w:tab w:val="right" w:pos="10206"/>
      </w:tabs>
      <w:suppressAutoHyphens w:val="0"/>
      <w:autoSpaceDN/>
      <w:spacing w:before="240" w:after="240" w:line="360" w:lineRule="auto"/>
      <w:ind w:firstLine="573"/>
      <w:textAlignment w:val="auto"/>
    </w:pPr>
    <w:rPr>
      <w:rFonts w:eastAsia="Calibri" w:cs="Times New Roman"/>
      <w:kern w:val="0"/>
      <w:lang w:val="ru-RU" w:eastAsia="ru-RU" w:bidi="ar-SA"/>
    </w:rPr>
  </w:style>
  <w:style w:type="paragraph" w:customStyle="1" w:styleId="afffe">
    <w:name w:val="Название структуры"/>
    <w:basedOn w:val="10"/>
    <w:semiHidden/>
    <w:rsid w:val="001779EF"/>
    <w:pPr>
      <w:keepNext/>
      <w:keepLines/>
      <w:pageBreakBefore/>
      <w:tabs>
        <w:tab w:val="left" w:pos="851"/>
      </w:tabs>
      <w:spacing w:before="0" w:beforeAutospacing="0" w:after="260" w:afterAutospacing="0" w:line="360" w:lineRule="auto"/>
      <w:jc w:val="center"/>
    </w:pPr>
    <w:rPr>
      <w:kern w:val="28"/>
      <w:sz w:val="26"/>
      <w:szCs w:val="26"/>
    </w:rPr>
  </w:style>
  <w:style w:type="paragraph" w:customStyle="1" w:styleId="a2">
    <w:name w:val="Список литературы (рус.)"/>
    <w:basedOn w:val="a5"/>
    <w:rsid w:val="001779EF"/>
    <w:pPr>
      <w:widowControl/>
      <w:numPr>
        <w:numId w:val="5"/>
      </w:numPr>
      <w:tabs>
        <w:tab w:val="left" w:pos="992"/>
      </w:tabs>
      <w:suppressAutoHyphens w:val="0"/>
      <w:autoSpaceDN/>
      <w:spacing w:line="360" w:lineRule="auto"/>
      <w:jc w:val="both"/>
      <w:textAlignment w:val="auto"/>
    </w:pPr>
    <w:rPr>
      <w:rFonts w:eastAsia="Calibri" w:cs="Times New Roman"/>
      <w:kern w:val="0"/>
      <w:lang w:val="ru-RU" w:eastAsia="ru-RU" w:bidi="ar-SA"/>
    </w:rPr>
  </w:style>
  <w:style w:type="paragraph" w:customStyle="1" w:styleId="affff">
    <w:name w:val="Исполнитель"/>
    <w:basedOn w:val="a5"/>
    <w:semiHidden/>
    <w:rsid w:val="001779EF"/>
    <w:pPr>
      <w:keepLines/>
      <w:widowControl/>
      <w:tabs>
        <w:tab w:val="right" w:pos="9923"/>
      </w:tabs>
      <w:suppressAutoHyphens w:val="0"/>
      <w:autoSpaceDN/>
      <w:spacing w:after="240"/>
      <w:ind w:firstLine="425"/>
      <w:textAlignment w:val="auto"/>
    </w:pPr>
    <w:rPr>
      <w:rFonts w:eastAsia="Calibri" w:cs="Times New Roman"/>
      <w:kern w:val="0"/>
      <w:lang w:val="ru-RU" w:eastAsia="ru-RU" w:bidi="ar-SA"/>
    </w:rPr>
  </w:style>
  <w:style w:type="character" w:customStyle="1" w:styleId="affff0">
    <w:name w:val="Подрисуночный текст Знак"/>
    <w:link w:val="affff1"/>
    <w:semiHidden/>
    <w:locked/>
    <w:rsid w:val="001779EF"/>
  </w:style>
  <w:style w:type="paragraph" w:customStyle="1" w:styleId="affff1">
    <w:name w:val="Подрисуночный текст"/>
    <w:basedOn w:val="a5"/>
    <w:next w:val="a5"/>
    <w:link w:val="affff0"/>
    <w:semiHidden/>
    <w:rsid w:val="001779EF"/>
    <w:pPr>
      <w:keepNext/>
      <w:widowControl/>
      <w:suppressAutoHyphens w:val="0"/>
      <w:autoSpaceDN/>
      <w:spacing w:line="360" w:lineRule="auto"/>
      <w:ind w:firstLine="425"/>
      <w:jc w:val="center"/>
      <w:textAlignment w:val="auto"/>
    </w:pPr>
  </w:style>
  <w:style w:type="character" w:customStyle="1" w:styleId="affff2">
    <w:name w:val="Рисунок по центру Знак"/>
    <w:link w:val="affff3"/>
    <w:locked/>
    <w:rsid w:val="001779EF"/>
  </w:style>
  <w:style w:type="paragraph" w:customStyle="1" w:styleId="affff3">
    <w:name w:val="Рисунок по центру"/>
    <w:basedOn w:val="a5"/>
    <w:next w:val="affff1"/>
    <w:link w:val="affff2"/>
    <w:rsid w:val="001779EF"/>
    <w:pPr>
      <w:keepNext/>
      <w:widowControl/>
      <w:suppressAutoHyphens w:val="0"/>
      <w:autoSpaceDN/>
      <w:spacing w:line="360" w:lineRule="auto"/>
      <w:ind w:firstLine="425"/>
      <w:jc w:val="center"/>
      <w:textAlignment w:val="auto"/>
    </w:pPr>
  </w:style>
  <w:style w:type="character" w:customStyle="1" w:styleId="affff4">
    <w:name w:val="Рисунок — Знак"/>
    <w:basedOn w:val="affff0"/>
    <w:link w:val="affff5"/>
    <w:locked/>
    <w:rsid w:val="001779EF"/>
  </w:style>
  <w:style w:type="paragraph" w:customStyle="1" w:styleId="affff5">
    <w:name w:val="Рисунок —"/>
    <w:basedOn w:val="affff1"/>
    <w:link w:val="affff4"/>
    <w:rsid w:val="001779EF"/>
    <w:pPr>
      <w:keepNext w:val="0"/>
    </w:pPr>
  </w:style>
  <w:style w:type="paragraph" w:customStyle="1" w:styleId="220">
    <w:name w:val="Основной текст 22"/>
    <w:basedOn w:val="a5"/>
    <w:rsid w:val="001779EF"/>
    <w:pPr>
      <w:widowControl/>
      <w:suppressLineNumbers/>
      <w:suppressAutoHyphens w:val="0"/>
      <w:overflowPunct w:val="0"/>
      <w:autoSpaceDE w:val="0"/>
      <w:ind w:firstLine="425"/>
      <w:jc w:val="both"/>
      <w:textAlignment w:val="auto"/>
    </w:pPr>
    <w:rPr>
      <w:rFonts w:eastAsia="Calibri" w:cs="Times New Roman"/>
      <w:color w:val="000000"/>
      <w:spacing w:val="-2"/>
      <w:kern w:val="0"/>
      <w:lang w:val="ru-RU" w:eastAsia="ru-RU" w:bidi="ar-SA"/>
    </w:rPr>
  </w:style>
  <w:style w:type="paragraph" w:customStyle="1" w:styleId="81">
    <w:name w:val="Стиль8"/>
    <w:basedOn w:val="a5"/>
    <w:rsid w:val="001779EF"/>
    <w:pPr>
      <w:widowControl/>
      <w:suppressAutoHyphens w:val="0"/>
      <w:overflowPunct w:val="0"/>
      <w:autoSpaceDE w:val="0"/>
      <w:spacing w:after="120"/>
      <w:ind w:firstLine="284"/>
      <w:jc w:val="both"/>
      <w:textAlignment w:val="auto"/>
    </w:pPr>
    <w:rPr>
      <w:rFonts w:eastAsia="Calibri" w:cs="Times New Roman"/>
      <w:kern w:val="0"/>
      <w:lang w:val="ru-RU" w:eastAsia="ru-RU" w:bidi="ar-SA"/>
    </w:rPr>
  </w:style>
  <w:style w:type="paragraph" w:customStyle="1" w:styleId="92">
    <w:name w:val="Стиль9(формулы)"/>
    <w:basedOn w:val="a5"/>
    <w:rsid w:val="001779EF"/>
    <w:pPr>
      <w:widowControl/>
      <w:suppressAutoHyphens w:val="0"/>
      <w:overflowPunct w:val="0"/>
      <w:autoSpaceDE w:val="0"/>
      <w:spacing w:before="120" w:after="120"/>
      <w:ind w:firstLine="425"/>
      <w:jc w:val="center"/>
      <w:textAlignment w:val="auto"/>
    </w:pPr>
    <w:rPr>
      <w:rFonts w:eastAsia="Calibri" w:cs="Times New Roman"/>
      <w:kern w:val="0"/>
      <w:lang w:val="ru-RU" w:eastAsia="ru-RU" w:bidi="ar-SA"/>
    </w:rPr>
  </w:style>
  <w:style w:type="paragraph" w:customStyle="1" w:styleId="42">
    <w:name w:val="Стиль4"/>
    <w:basedOn w:val="a5"/>
    <w:rsid w:val="001779EF"/>
    <w:pPr>
      <w:widowControl/>
      <w:suppressAutoHyphens w:val="0"/>
      <w:overflowPunct w:val="0"/>
      <w:autoSpaceDE w:val="0"/>
      <w:ind w:firstLine="425"/>
      <w:jc w:val="center"/>
      <w:textAlignment w:val="auto"/>
    </w:pPr>
    <w:rPr>
      <w:rFonts w:eastAsia="Calibri" w:cs="Times New Roman"/>
      <w:b/>
      <w:kern w:val="0"/>
      <w:sz w:val="28"/>
      <w:lang w:val="ru-RU" w:eastAsia="ru-RU" w:bidi="ar-SA"/>
    </w:rPr>
  </w:style>
  <w:style w:type="paragraph" w:customStyle="1" w:styleId="51">
    <w:name w:val="Стиль5"/>
    <w:basedOn w:val="a5"/>
    <w:rsid w:val="001779EF"/>
    <w:pPr>
      <w:widowControl/>
      <w:suppressAutoHyphens w:val="0"/>
      <w:overflowPunct w:val="0"/>
      <w:autoSpaceDE w:val="0"/>
      <w:spacing w:after="240"/>
      <w:ind w:firstLine="425"/>
      <w:jc w:val="both"/>
      <w:textAlignment w:val="auto"/>
    </w:pPr>
    <w:rPr>
      <w:rFonts w:eastAsia="Calibri" w:cs="Times New Roman"/>
      <w:b/>
      <w:kern w:val="0"/>
      <w:lang w:val="ru-RU" w:eastAsia="ru-RU" w:bidi="ar-SA"/>
    </w:rPr>
  </w:style>
  <w:style w:type="paragraph" w:customStyle="1" w:styleId="2b">
    <w:name w:val="Обычный2"/>
    <w:semiHidden/>
    <w:rsid w:val="001779EF"/>
    <w:pPr>
      <w:suppressLineNumbers/>
      <w:suppressAutoHyphens w:val="0"/>
      <w:overflowPunct w:val="0"/>
      <w:autoSpaceDE w:val="0"/>
      <w:adjustRightInd w:val="0"/>
      <w:spacing w:line="360" w:lineRule="auto"/>
      <w:ind w:firstLine="426"/>
      <w:jc w:val="both"/>
      <w:textAlignment w:val="auto"/>
    </w:pPr>
    <w:rPr>
      <w:rFonts w:eastAsia="Times New Roman" w:cs="Times New Roman"/>
      <w:spacing w:val="-2"/>
      <w:kern w:val="20"/>
      <w:sz w:val="20"/>
      <w:szCs w:val="20"/>
      <w:lang w:val="ru-RU" w:eastAsia="ru-RU" w:bidi="ar-SA"/>
    </w:rPr>
  </w:style>
  <w:style w:type="paragraph" w:customStyle="1" w:styleId="210">
    <w:name w:val="Основной текст 21"/>
    <w:basedOn w:val="a5"/>
    <w:rsid w:val="001779EF"/>
    <w:pPr>
      <w:widowControl/>
      <w:suppressLineNumbers/>
      <w:suppressAutoHyphens w:val="0"/>
      <w:overflowPunct w:val="0"/>
      <w:autoSpaceDE w:val="0"/>
      <w:ind w:firstLine="425"/>
      <w:jc w:val="both"/>
      <w:textAlignment w:val="auto"/>
    </w:pPr>
    <w:rPr>
      <w:rFonts w:eastAsia="Calibri" w:cs="Times New Roman"/>
      <w:color w:val="000000"/>
      <w:spacing w:val="-2"/>
      <w:kern w:val="0"/>
      <w:lang w:val="ru-RU" w:eastAsia="ru-RU" w:bidi="ar-SA"/>
    </w:rPr>
  </w:style>
  <w:style w:type="paragraph" w:customStyle="1" w:styleId="1a">
    <w:name w:val="Обычный1"/>
    <w:rsid w:val="001779EF"/>
    <w:pPr>
      <w:suppressLineNumbers/>
      <w:suppressAutoHyphens w:val="0"/>
      <w:overflowPunct w:val="0"/>
      <w:autoSpaceDE w:val="0"/>
      <w:adjustRightInd w:val="0"/>
      <w:spacing w:line="360" w:lineRule="auto"/>
      <w:ind w:firstLine="426"/>
      <w:jc w:val="both"/>
      <w:textAlignment w:val="auto"/>
    </w:pPr>
    <w:rPr>
      <w:rFonts w:eastAsia="Times New Roman" w:cs="Times New Roman"/>
      <w:spacing w:val="-2"/>
      <w:kern w:val="20"/>
      <w:sz w:val="20"/>
      <w:szCs w:val="20"/>
      <w:lang w:val="ru-RU" w:eastAsia="ru-RU" w:bidi="ar-SA"/>
    </w:rPr>
  </w:style>
  <w:style w:type="paragraph" w:customStyle="1" w:styleId="affff6">
    <w:name w:val="Подпись рисунков/таблиц"/>
    <w:basedOn w:val="aff"/>
    <w:qFormat/>
    <w:rsid w:val="001779EF"/>
    <w:pPr>
      <w:keepNext/>
      <w:widowControl/>
      <w:adjustRightInd/>
      <w:spacing w:after="0" w:line="360" w:lineRule="auto"/>
      <w:ind w:firstLine="426"/>
      <w:jc w:val="center"/>
    </w:pPr>
    <w:rPr>
      <w:rFonts w:ascii="Times New Roman" w:eastAsia="Times New Roman" w:hAnsi="Times New Roman"/>
      <w:b w:val="0"/>
      <w:color w:val="auto"/>
      <w:spacing w:val="0"/>
      <w:sz w:val="20"/>
    </w:rPr>
  </w:style>
  <w:style w:type="paragraph" w:customStyle="1" w:styleId="1b">
    <w:name w:val="Основной текст с отступом1"/>
    <w:basedOn w:val="a5"/>
    <w:semiHidden/>
    <w:rsid w:val="001779EF"/>
    <w:pPr>
      <w:widowControl/>
      <w:suppressAutoHyphens w:val="0"/>
      <w:autoSpaceDN/>
      <w:ind w:firstLine="539"/>
      <w:jc w:val="both"/>
      <w:textAlignment w:val="auto"/>
    </w:pPr>
    <w:rPr>
      <w:rFonts w:eastAsia="Calibri" w:cs="Times New Roman"/>
      <w:kern w:val="0"/>
      <w:lang w:val="ru-RU" w:eastAsia="ru-RU" w:bidi="ar-SA"/>
    </w:rPr>
  </w:style>
  <w:style w:type="paragraph" w:customStyle="1" w:styleId="1c">
    <w:name w:val="Абзац списка1"/>
    <w:basedOn w:val="a5"/>
    <w:uiPriority w:val="99"/>
    <w:qFormat/>
    <w:rsid w:val="001779EF"/>
    <w:pPr>
      <w:widowControl/>
      <w:suppressAutoHyphens w:val="0"/>
      <w:autoSpaceDN/>
      <w:ind w:left="720" w:firstLine="425"/>
      <w:textAlignment w:val="auto"/>
    </w:pPr>
    <w:rPr>
      <w:rFonts w:eastAsia="Calibri" w:cs="Times New Roman"/>
      <w:kern w:val="0"/>
      <w:lang w:val="ru-RU" w:eastAsia="ru-RU" w:bidi="ar-SA"/>
    </w:rPr>
  </w:style>
  <w:style w:type="paragraph" w:customStyle="1" w:styleId="111">
    <w:name w:val="Стиль 11 пт Черный Первая строка:  1 см"/>
    <w:basedOn w:val="a5"/>
    <w:rsid w:val="001779EF"/>
    <w:pPr>
      <w:widowControl/>
      <w:suppressAutoHyphens w:val="0"/>
      <w:autoSpaceDN/>
      <w:spacing w:line="360" w:lineRule="auto"/>
      <w:ind w:firstLine="851"/>
      <w:jc w:val="both"/>
      <w:textAlignment w:val="auto"/>
    </w:pPr>
    <w:rPr>
      <w:rFonts w:eastAsia="Calibri" w:cs="Times New Roman"/>
      <w:color w:val="000000"/>
      <w:kern w:val="28"/>
      <w:lang w:val="ru-RU" w:eastAsia="ru-RU" w:bidi="ar-SA"/>
    </w:rPr>
  </w:style>
  <w:style w:type="paragraph" w:customStyle="1" w:styleId="affff7">
    <w:name w:val="Таблотст"/>
    <w:basedOn w:val="a5"/>
    <w:rsid w:val="001779EF"/>
    <w:pPr>
      <w:widowControl/>
      <w:suppressAutoHyphens w:val="0"/>
      <w:autoSpaceDN/>
      <w:spacing w:before="80" w:line="220" w:lineRule="exact"/>
      <w:ind w:left="85" w:firstLine="425"/>
      <w:textAlignment w:val="auto"/>
    </w:pPr>
    <w:rPr>
      <w:rFonts w:eastAsia="Calibri" w:cs="Times New Roman"/>
      <w:kern w:val="0"/>
      <w:lang w:val="ru-RU" w:eastAsia="ru-RU" w:bidi="ar-SA"/>
    </w:rPr>
  </w:style>
  <w:style w:type="paragraph" w:customStyle="1" w:styleId="affff8">
    <w:name w:val="Таблица центр"/>
    <w:basedOn w:val="a5"/>
    <w:rsid w:val="001779EF"/>
    <w:pPr>
      <w:widowControl/>
      <w:suppressAutoHyphens w:val="0"/>
      <w:autoSpaceDN/>
      <w:spacing w:before="80" w:after="80"/>
      <w:ind w:firstLine="425"/>
      <w:jc w:val="center"/>
      <w:textAlignment w:val="auto"/>
    </w:pPr>
    <w:rPr>
      <w:rFonts w:eastAsia="Calibri" w:cs="Times New Roman"/>
      <w:kern w:val="0"/>
      <w:sz w:val="22"/>
      <w:lang w:val="ru-RU" w:eastAsia="ru-RU" w:bidi="ar-SA"/>
    </w:rPr>
  </w:style>
  <w:style w:type="paragraph" w:customStyle="1" w:styleId="05">
    <w:name w:val="Таблица 0.5"/>
    <w:basedOn w:val="a5"/>
    <w:rsid w:val="001779EF"/>
    <w:pPr>
      <w:widowControl/>
      <w:suppressAutoHyphens w:val="0"/>
      <w:autoSpaceDN/>
      <w:spacing w:before="80" w:after="80"/>
      <w:ind w:left="284" w:firstLine="425"/>
      <w:textAlignment w:val="auto"/>
    </w:pPr>
    <w:rPr>
      <w:rFonts w:eastAsia="Calibri" w:cs="Times New Roman"/>
      <w:kern w:val="0"/>
      <w:sz w:val="22"/>
      <w:lang w:val="ru-RU" w:eastAsia="ru-RU" w:bidi="ar-SA"/>
    </w:rPr>
  </w:style>
  <w:style w:type="paragraph" w:customStyle="1" w:styleId="0-">
    <w:name w:val="Таблица 0-ж"/>
    <w:basedOn w:val="a5"/>
    <w:rsid w:val="001779EF"/>
    <w:pPr>
      <w:widowControl/>
      <w:suppressAutoHyphens w:val="0"/>
      <w:autoSpaceDN/>
      <w:spacing w:before="80" w:after="80"/>
      <w:ind w:firstLine="425"/>
      <w:textAlignment w:val="auto"/>
    </w:pPr>
    <w:rPr>
      <w:rFonts w:eastAsia="Calibri" w:cs="Times New Roman"/>
      <w:b/>
      <w:kern w:val="0"/>
      <w:sz w:val="22"/>
      <w:lang w:val="ru-RU" w:eastAsia="ru-RU" w:bidi="ar-SA"/>
    </w:rPr>
  </w:style>
  <w:style w:type="paragraph" w:customStyle="1" w:styleId="-">
    <w:name w:val="Раздел-табл"/>
    <w:basedOn w:val="a5"/>
    <w:semiHidden/>
    <w:rsid w:val="001779EF"/>
    <w:pPr>
      <w:keepNext/>
      <w:widowControl/>
      <w:pBdr>
        <w:top w:val="single" w:sz="6" w:space="4" w:color="FFFFFF"/>
        <w:bottom w:val="single" w:sz="6" w:space="4" w:color="FFFFFF"/>
      </w:pBdr>
      <w:suppressAutoHyphens w:val="0"/>
      <w:autoSpaceDN/>
      <w:spacing w:before="360" w:after="240" w:line="288" w:lineRule="auto"/>
      <w:ind w:left="1701" w:firstLine="425"/>
      <w:textAlignment w:val="auto"/>
      <w:outlineLvl w:val="2"/>
    </w:pPr>
    <w:rPr>
      <w:rFonts w:eastAsia="Calibri" w:cs="Times New Roman"/>
      <w:b/>
      <w:caps/>
      <w:kern w:val="0"/>
      <w:sz w:val="26"/>
      <w:lang w:val="ru-RU" w:eastAsia="ru-RU" w:bidi="ar-SA"/>
    </w:rPr>
  </w:style>
  <w:style w:type="character" w:customStyle="1" w:styleId="affff9">
    <w:name w:val="текст Знак"/>
    <w:link w:val="affffa"/>
    <w:locked/>
    <w:rsid w:val="001779EF"/>
  </w:style>
  <w:style w:type="paragraph" w:customStyle="1" w:styleId="affffa">
    <w:name w:val="текст"/>
    <w:basedOn w:val="a5"/>
    <w:link w:val="affff9"/>
    <w:rsid w:val="001779EF"/>
    <w:pPr>
      <w:widowControl/>
      <w:tabs>
        <w:tab w:val="left" w:pos="9070"/>
      </w:tabs>
      <w:suppressAutoHyphens w:val="0"/>
      <w:autoSpaceDN/>
      <w:spacing w:before="120" w:line="288" w:lineRule="auto"/>
      <w:ind w:firstLine="720"/>
      <w:jc w:val="both"/>
      <w:textAlignment w:val="auto"/>
    </w:pPr>
  </w:style>
  <w:style w:type="character" w:customStyle="1" w:styleId="affffb">
    <w:name w:val="Название таблиц/рисунков Знак"/>
    <w:basedOn w:val="afffb"/>
    <w:link w:val="affffc"/>
    <w:locked/>
    <w:rsid w:val="001779EF"/>
    <w:rPr>
      <w:b/>
      <w:bCs/>
      <w:color w:val="4F81BD"/>
    </w:rPr>
  </w:style>
  <w:style w:type="paragraph" w:customStyle="1" w:styleId="affffc">
    <w:name w:val="Название таблиц/рисунков"/>
    <w:basedOn w:val="afffc"/>
    <w:link w:val="affffb"/>
    <w:qFormat/>
    <w:rsid w:val="001779EF"/>
  </w:style>
  <w:style w:type="paragraph" w:styleId="affe">
    <w:name w:val="Subtitle"/>
    <w:basedOn w:val="a5"/>
    <w:next w:val="a5"/>
    <w:link w:val="affd"/>
    <w:qFormat/>
    <w:rsid w:val="001779EF"/>
    <w:pPr>
      <w:numPr>
        <w:ilvl w:val="1"/>
      </w:numPr>
      <w:suppressAutoHyphens w:val="0"/>
      <w:autoSpaceDN/>
      <w:adjustRightInd w:val="0"/>
      <w:spacing w:before="120" w:after="120"/>
      <w:ind w:firstLine="567"/>
      <w:jc w:val="both"/>
      <w:textAlignment w:val="auto"/>
    </w:pPr>
    <w:rPr>
      <w:rFonts w:ascii="Arial" w:hAnsi="Arial" w:cs="Arial"/>
      <w:b/>
      <w:spacing w:val="-16"/>
      <w:kern w:val="28"/>
      <w:sz w:val="32"/>
      <w:szCs w:val="28"/>
    </w:rPr>
  </w:style>
  <w:style w:type="character" w:customStyle="1" w:styleId="1d">
    <w:name w:val="Подзаголовок Знак1"/>
    <w:basedOn w:val="a6"/>
    <w:rsid w:val="001779EF"/>
    <w:rPr>
      <w:rFonts w:asciiTheme="majorHAnsi" w:eastAsiaTheme="majorEastAsia" w:hAnsiTheme="majorHAnsi" w:cstheme="majorBidi"/>
      <w:i/>
      <w:iCs/>
      <w:color w:val="F07F09" w:themeColor="accent1"/>
      <w:spacing w:val="15"/>
    </w:rPr>
  </w:style>
  <w:style w:type="paragraph" w:customStyle="1" w:styleId="ChapterSubtitle">
    <w:name w:val="Chapter Subtitle"/>
    <w:basedOn w:val="affe"/>
    <w:rsid w:val="001779EF"/>
    <w:pPr>
      <w:keepNext/>
      <w:keepLines/>
      <w:numPr>
        <w:ilvl w:val="0"/>
      </w:numPr>
      <w:spacing w:before="60" w:after="0"/>
      <w:ind w:firstLine="567"/>
    </w:pPr>
    <w:rPr>
      <w:rFonts w:eastAsia="Times New Roman" w:cs="Times New Roman"/>
      <w:b w:val="0"/>
      <w:i/>
      <w:iCs/>
    </w:rPr>
  </w:style>
  <w:style w:type="paragraph" w:customStyle="1" w:styleId="110">
    <w:name w:val="Заголовок 1.1"/>
    <w:basedOn w:val="a5"/>
    <w:rsid w:val="001779EF"/>
    <w:pPr>
      <w:widowControl/>
      <w:suppressAutoHyphens w:val="0"/>
      <w:autoSpaceDN/>
      <w:spacing w:line="360" w:lineRule="auto"/>
      <w:ind w:firstLine="720"/>
      <w:jc w:val="both"/>
      <w:textAlignment w:val="auto"/>
    </w:pPr>
    <w:rPr>
      <w:rFonts w:eastAsia="Times New Roman" w:cs="Times New Roman"/>
      <w:b/>
      <w:kern w:val="0"/>
      <w:szCs w:val="20"/>
      <w:lang w:val="ru-RU" w:eastAsia="ru-RU" w:bidi="ar-SA"/>
    </w:rPr>
  </w:style>
  <w:style w:type="paragraph" w:customStyle="1" w:styleId="affffd">
    <w:name w:val="А"/>
    <w:basedOn w:val="a5"/>
    <w:rsid w:val="001779EF"/>
    <w:pPr>
      <w:widowControl/>
      <w:suppressAutoHyphens w:val="0"/>
      <w:autoSpaceDN/>
      <w:spacing w:line="360" w:lineRule="auto"/>
      <w:ind w:firstLine="709"/>
      <w:contextualSpacing/>
      <w:jc w:val="both"/>
      <w:textAlignment w:val="auto"/>
    </w:pPr>
    <w:rPr>
      <w:rFonts w:eastAsia="Times New Roman" w:cs="Times New Roman"/>
      <w:kern w:val="0"/>
      <w:sz w:val="28"/>
      <w:szCs w:val="20"/>
      <w:lang w:val="ru-RU" w:eastAsia="ru-RU" w:bidi="ar-SA"/>
    </w:rPr>
  </w:style>
  <w:style w:type="paragraph" w:customStyle="1" w:styleId="affffe">
    <w:name w:val="Свободная форма"/>
    <w:rsid w:val="001779EF"/>
    <w:pPr>
      <w:widowControl/>
      <w:suppressAutoHyphens w:val="0"/>
      <w:autoSpaceDN/>
      <w:spacing w:line="360" w:lineRule="auto"/>
      <w:jc w:val="both"/>
      <w:textAlignment w:val="auto"/>
    </w:pPr>
    <w:rPr>
      <w:rFonts w:eastAsia="ヒラギノ角ゴ Pro W3" w:cs="Times New Roman"/>
      <w:color w:val="000000"/>
      <w:kern w:val="0"/>
      <w:sz w:val="20"/>
      <w:szCs w:val="20"/>
      <w:lang w:val="ru-RU" w:eastAsia="ru-RU" w:bidi="ar-SA"/>
    </w:rPr>
  </w:style>
  <w:style w:type="paragraph" w:customStyle="1" w:styleId="Stylefortabletext">
    <w:name w:val="Style for table text"/>
    <w:basedOn w:val="a5"/>
    <w:rsid w:val="001779EF"/>
    <w:pPr>
      <w:widowControl/>
      <w:autoSpaceDN/>
      <w:textAlignment w:val="auto"/>
    </w:pPr>
    <w:rPr>
      <w:rFonts w:eastAsia="Times New Roman" w:cs="Times New Roman"/>
      <w:kern w:val="0"/>
      <w:sz w:val="20"/>
      <w:szCs w:val="20"/>
      <w:lang w:val="ru-RU" w:eastAsia="ru-RU" w:bidi="ar-SA"/>
    </w:rPr>
  </w:style>
  <w:style w:type="paragraph" w:customStyle="1" w:styleId="font5">
    <w:name w:val="font5"/>
    <w:basedOn w:val="a5"/>
    <w:rsid w:val="001779EF"/>
    <w:pPr>
      <w:widowControl/>
      <w:suppressAutoHyphens w:val="0"/>
      <w:autoSpaceDN/>
      <w:spacing w:before="100" w:beforeAutospacing="1" w:after="100" w:afterAutospacing="1"/>
      <w:textAlignment w:val="auto"/>
    </w:pPr>
    <w:rPr>
      <w:rFonts w:ascii="Tahoma" w:eastAsia="Times New Roman" w:hAnsi="Tahoma"/>
      <w:color w:val="000000"/>
      <w:kern w:val="0"/>
      <w:sz w:val="16"/>
      <w:szCs w:val="16"/>
      <w:lang w:val="ru-RU" w:eastAsia="ru-RU" w:bidi="ar-SA"/>
    </w:rPr>
  </w:style>
  <w:style w:type="paragraph" w:customStyle="1" w:styleId="font6">
    <w:name w:val="font6"/>
    <w:basedOn w:val="a5"/>
    <w:rsid w:val="001779EF"/>
    <w:pPr>
      <w:widowControl/>
      <w:suppressAutoHyphens w:val="0"/>
      <w:autoSpaceDN/>
      <w:spacing w:before="100" w:beforeAutospacing="1" w:after="100" w:afterAutospacing="1"/>
      <w:textAlignment w:val="auto"/>
    </w:pPr>
    <w:rPr>
      <w:rFonts w:ascii="Tahoma" w:eastAsia="Times New Roman" w:hAnsi="Tahoma"/>
      <w:b/>
      <w:bCs/>
      <w:color w:val="000000"/>
      <w:kern w:val="0"/>
      <w:sz w:val="16"/>
      <w:szCs w:val="16"/>
      <w:lang w:val="ru-RU" w:eastAsia="ru-RU" w:bidi="ar-SA"/>
    </w:rPr>
  </w:style>
  <w:style w:type="paragraph" w:customStyle="1" w:styleId="xl72">
    <w:name w:val="xl72"/>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73">
    <w:name w:val="xl73"/>
    <w:basedOn w:val="a5"/>
    <w:rsid w:val="001779EF"/>
    <w:pPr>
      <w:widowControl/>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74">
    <w:name w:val="xl74"/>
    <w:basedOn w:val="a5"/>
    <w:rsid w:val="001779EF"/>
    <w:pPr>
      <w:widowControl/>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75">
    <w:name w:val="xl75"/>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76">
    <w:name w:val="xl76"/>
    <w:basedOn w:val="a5"/>
    <w:rsid w:val="001779EF"/>
    <w:pPr>
      <w:widowControl/>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77">
    <w:name w:val="xl77"/>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78">
    <w:name w:val="xl78"/>
    <w:basedOn w:val="a5"/>
    <w:rsid w:val="001779EF"/>
    <w:pPr>
      <w:widowControl/>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79">
    <w:name w:val="xl79"/>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80">
    <w:name w:val="xl80"/>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81">
    <w:name w:val="xl81"/>
    <w:basedOn w:val="a5"/>
    <w:rsid w:val="001779EF"/>
    <w:pPr>
      <w:widowControl/>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82">
    <w:name w:val="xl82"/>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83">
    <w:name w:val="xl83"/>
    <w:basedOn w:val="a5"/>
    <w:rsid w:val="001779EF"/>
    <w:pPr>
      <w:widowControl/>
      <w:pBdr>
        <w:top w:val="single" w:sz="8" w:space="0" w:color="auto"/>
        <w:left w:val="single" w:sz="4" w:space="0" w:color="auto"/>
        <w:bottom w:val="single" w:sz="8" w:space="0" w:color="auto"/>
        <w:right w:val="single" w:sz="4" w:space="0" w:color="auto"/>
      </w:pBdr>
      <w:shd w:val="clear" w:color="auto" w:fill="FF99FF"/>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4">
    <w:name w:val="xl84"/>
    <w:basedOn w:val="a5"/>
    <w:rsid w:val="001779EF"/>
    <w:pPr>
      <w:widowControl/>
      <w:pBdr>
        <w:top w:val="single" w:sz="8" w:space="0" w:color="auto"/>
        <w:left w:val="single" w:sz="4" w:space="0" w:color="auto"/>
        <w:bottom w:val="single" w:sz="8" w:space="0" w:color="auto"/>
        <w:right w:val="single" w:sz="4" w:space="0" w:color="auto"/>
      </w:pBdr>
      <w:shd w:val="clear" w:color="auto" w:fill="FF99FF"/>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5">
    <w:name w:val="xl85"/>
    <w:basedOn w:val="a5"/>
    <w:rsid w:val="001779EF"/>
    <w:pPr>
      <w:widowControl/>
      <w:shd w:val="clear" w:color="auto" w:fill="00B05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6">
    <w:name w:val="xl86"/>
    <w:basedOn w:val="a5"/>
    <w:rsid w:val="001779EF"/>
    <w:pPr>
      <w:widowControl/>
      <w:pBdr>
        <w:top w:val="single" w:sz="4" w:space="0" w:color="000000"/>
        <w:left w:val="single" w:sz="4" w:space="0" w:color="000000"/>
        <w:bottom w:val="single" w:sz="4" w:space="0" w:color="000000"/>
        <w:right w:val="single" w:sz="4" w:space="0" w:color="000000"/>
      </w:pBdr>
      <w:shd w:val="clear" w:color="auto" w:fill="80808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7">
    <w:name w:val="xl87"/>
    <w:basedOn w:val="a5"/>
    <w:rsid w:val="001779EF"/>
    <w:pPr>
      <w:widowControl/>
      <w:pBdr>
        <w:top w:val="single" w:sz="4" w:space="0" w:color="000000"/>
        <w:left w:val="single" w:sz="8" w:space="0" w:color="auto"/>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8">
    <w:name w:val="xl88"/>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89">
    <w:name w:val="xl89"/>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90">
    <w:name w:val="xl90"/>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91">
    <w:name w:val="xl91"/>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92">
    <w:name w:val="xl92"/>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93">
    <w:name w:val="xl93"/>
    <w:basedOn w:val="a5"/>
    <w:rsid w:val="001779EF"/>
    <w:pPr>
      <w:widowControl/>
      <w:pBdr>
        <w:top w:val="single" w:sz="4" w:space="0" w:color="auto"/>
        <w:left w:val="single" w:sz="4" w:space="0" w:color="auto"/>
        <w:bottom w:val="single" w:sz="4" w:space="0" w:color="auto"/>
        <w:right w:val="single" w:sz="4" w:space="0" w:color="auto"/>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94">
    <w:name w:val="xl94"/>
    <w:basedOn w:val="a5"/>
    <w:rsid w:val="001779EF"/>
    <w:pPr>
      <w:widowControl/>
      <w:pBdr>
        <w:top w:val="single" w:sz="4" w:space="0" w:color="000000"/>
        <w:left w:val="single" w:sz="8" w:space="0" w:color="auto"/>
        <w:bottom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95">
    <w:name w:val="xl95"/>
    <w:basedOn w:val="a5"/>
    <w:rsid w:val="001779EF"/>
    <w:pPr>
      <w:widowControl/>
      <w:pBdr>
        <w:top w:val="single" w:sz="4" w:space="0" w:color="000000"/>
        <w:left w:val="single" w:sz="8" w:space="0" w:color="auto"/>
        <w:bottom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96">
    <w:name w:val="xl96"/>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97">
    <w:name w:val="xl97"/>
    <w:basedOn w:val="a5"/>
    <w:rsid w:val="001779EF"/>
    <w:pPr>
      <w:widowControl/>
      <w:pBdr>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98">
    <w:name w:val="xl98"/>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99">
    <w:name w:val="xl99"/>
    <w:basedOn w:val="a5"/>
    <w:rsid w:val="001779EF"/>
    <w:pPr>
      <w:widowControl/>
      <w:pBdr>
        <w:left w:val="single" w:sz="8" w:space="0" w:color="auto"/>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00">
    <w:name w:val="xl100"/>
    <w:basedOn w:val="a5"/>
    <w:rsid w:val="001779EF"/>
    <w:pPr>
      <w:widowControl/>
      <w:pBdr>
        <w:top w:val="single" w:sz="4" w:space="0" w:color="auto"/>
        <w:left w:val="single" w:sz="4" w:space="0" w:color="auto"/>
        <w:bottom w:val="single" w:sz="4" w:space="0" w:color="auto"/>
        <w:right w:val="single" w:sz="4" w:space="0" w:color="auto"/>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01">
    <w:name w:val="xl101"/>
    <w:basedOn w:val="a5"/>
    <w:rsid w:val="001779EF"/>
    <w:pPr>
      <w:widowControl/>
      <w:pBdr>
        <w:top w:val="single" w:sz="4" w:space="0" w:color="auto"/>
        <w:left w:val="single" w:sz="8" w:space="0" w:color="auto"/>
        <w:bottom w:val="single" w:sz="4" w:space="0" w:color="auto"/>
        <w:right w:val="single" w:sz="4" w:space="0" w:color="auto"/>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2">
    <w:name w:val="xl102"/>
    <w:basedOn w:val="a5"/>
    <w:rsid w:val="001779EF"/>
    <w:pPr>
      <w:widowControl/>
      <w:pBdr>
        <w:top w:val="single" w:sz="4" w:space="0" w:color="auto"/>
        <w:left w:val="single" w:sz="8" w:space="0" w:color="auto"/>
        <w:bottom w:val="single" w:sz="4" w:space="0" w:color="auto"/>
        <w:right w:val="single" w:sz="4" w:space="0" w:color="auto"/>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03">
    <w:name w:val="xl103"/>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4">
    <w:name w:val="xl104"/>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5">
    <w:name w:val="xl105"/>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6">
    <w:name w:val="xl106"/>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07">
    <w:name w:val="xl107"/>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08">
    <w:name w:val="xl108"/>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09">
    <w:name w:val="xl109"/>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10">
    <w:name w:val="xl110"/>
    <w:basedOn w:val="a5"/>
    <w:rsid w:val="001779EF"/>
    <w:pPr>
      <w:widowControl/>
      <w:pBdr>
        <w:top w:val="single" w:sz="4" w:space="0" w:color="auto"/>
        <w:left w:val="single" w:sz="4" w:space="0" w:color="auto"/>
        <w:bottom w:val="single" w:sz="4" w:space="0" w:color="auto"/>
        <w:right w:val="single" w:sz="4" w:space="0" w:color="auto"/>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11">
    <w:name w:val="xl111"/>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2">
    <w:name w:val="xl112"/>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13">
    <w:name w:val="xl113"/>
    <w:basedOn w:val="a5"/>
    <w:rsid w:val="001779EF"/>
    <w:pPr>
      <w:widowControl/>
      <w:pBdr>
        <w:top w:val="single" w:sz="4" w:space="0" w:color="000000"/>
        <w:left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4">
    <w:name w:val="xl114"/>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15">
    <w:name w:val="xl115"/>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16">
    <w:name w:val="xl116"/>
    <w:basedOn w:val="a5"/>
    <w:rsid w:val="001779EF"/>
    <w:pPr>
      <w:widowControl/>
      <w:pBdr>
        <w:top w:val="single" w:sz="4" w:space="0" w:color="000000"/>
        <w:left w:val="single" w:sz="4" w:space="0" w:color="000000"/>
        <w:bottom w:val="single" w:sz="4" w:space="0" w:color="000000"/>
        <w:right w:val="single" w:sz="4" w:space="0" w:color="000000"/>
      </w:pBdr>
      <w:shd w:val="clear" w:color="auto" w:fill="C0C0C0"/>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7">
    <w:name w:val="xl117"/>
    <w:basedOn w:val="a5"/>
    <w:rsid w:val="001779EF"/>
    <w:pPr>
      <w:widowControl/>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8">
    <w:name w:val="xl118"/>
    <w:basedOn w:val="a5"/>
    <w:rsid w:val="001779EF"/>
    <w:pPr>
      <w:widowControl/>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19">
    <w:name w:val="xl119"/>
    <w:basedOn w:val="a5"/>
    <w:rsid w:val="001779EF"/>
    <w:pPr>
      <w:widowControl/>
      <w:pBdr>
        <w:left w:val="single" w:sz="8" w:space="0" w:color="auto"/>
        <w:bottom w:val="single" w:sz="4" w:space="0" w:color="000000"/>
        <w:right w:val="single" w:sz="4" w:space="0" w:color="000000"/>
      </w:pBdr>
      <w:shd w:val="clear" w:color="auto" w:fill="00B05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0">
    <w:name w:val="xl120"/>
    <w:basedOn w:val="a5"/>
    <w:rsid w:val="001779EF"/>
    <w:pPr>
      <w:widowControl/>
      <w:pBdr>
        <w:top w:val="single" w:sz="8" w:space="0" w:color="000000"/>
        <w:left w:val="single" w:sz="8" w:space="0" w:color="000000"/>
        <w:bottom w:val="single" w:sz="8" w:space="0" w:color="000000"/>
        <w:right w:val="single" w:sz="8" w:space="0" w:color="000000"/>
      </w:pBdr>
      <w:shd w:val="clear" w:color="auto" w:fill="00B050"/>
      <w:suppressAutoHyphens w:val="0"/>
      <w:autoSpaceDN/>
      <w:spacing w:before="100" w:beforeAutospacing="1" w:after="100" w:afterAutospacing="1"/>
      <w:jc w:val="center"/>
      <w:textAlignment w:val="auto"/>
    </w:pPr>
    <w:rPr>
      <w:rFonts w:ascii="Arial" w:eastAsia="Times New Roman" w:hAnsi="Arial" w:cs="Arial"/>
      <w:b/>
      <w:bCs/>
      <w:kern w:val="0"/>
      <w:lang w:val="ru-RU" w:eastAsia="ru-RU" w:bidi="ar-SA"/>
    </w:rPr>
  </w:style>
  <w:style w:type="paragraph" w:customStyle="1" w:styleId="xl121">
    <w:name w:val="xl121"/>
    <w:basedOn w:val="a5"/>
    <w:rsid w:val="001779EF"/>
    <w:pPr>
      <w:widowControl/>
      <w:pBdr>
        <w:left w:val="single" w:sz="4" w:space="0" w:color="000000"/>
        <w:bottom w:val="single" w:sz="4" w:space="0" w:color="000000"/>
        <w:right w:val="single" w:sz="4" w:space="0" w:color="000000"/>
      </w:pBdr>
      <w:shd w:val="clear" w:color="auto" w:fill="00B05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2">
    <w:name w:val="xl122"/>
    <w:basedOn w:val="a5"/>
    <w:rsid w:val="001779EF"/>
    <w:pPr>
      <w:widowControl/>
      <w:pBdr>
        <w:bottom w:val="single" w:sz="4" w:space="0" w:color="000000"/>
        <w:right w:val="single" w:sz="4" w:space="0" w:color="000000"/>
      </w:pBdr>
      <w:shd w:val="clear" w:color="auto" w:fill="00B050"/>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3">
    <w:name w:val="xl123"/>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24">
    <w:name w:val="xl124"/>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25">
    <w:name w:val="xl125"/>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6">
    <w:name w:val="xl126"/>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27">
    <w:name w:val="xl127"/>
    <w:basedOn w:val="a5"/>
    <w:rsid w:val="001779EF"/>
    <w:pPr>
      <w:widowControl/>
      <w:pBdr>
        <w:top w:val="single" w:sz="4" w:space="0" w:color="000000"/>
        <w:left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28">
    <w:name w:val="xl128"/>
    <w:basedOn w:val="a5"/>
    <w:rsid w:val="001779EF"/>
    <w:pPr>
      <w:widowControl/>
      <w:pBdr>
        <w:top w:val="single" w:sz="4" w:space="0" w:color="000000"/>
        <w:left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29">
    <w:name w:val="xl129"/>
    <w:basedOn w:val="a5"/>
    <w:rsid w:val="001779EF"/>
    <w:pPr>
      <w:widowControl/>
      <w:pBdr>
        <w:top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0">
    <w:name w:val="xl130"/>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31">
    <w:name w:val="xl131"/>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2">
    <w:name w:val="xl132"/>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3">
    <w:name w:val="xl133"/>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4">
    <w:name w:val="xl134"/>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5">
    <w:name w:val="xl135"/>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6">
    <w:name w:val="xl136"/>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7">
    <w:name w:val="xl137"/>
    <w:basedOn w:val="a5"/>
    <w:rsid w:val="001779EF"/>
    <w:pPr>
      <w:widowControl/>
      <w:pBdr>
        <w:top w:val="single" w:sz="4" w:space="0" w:color="000000"/>
        <w:left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8">
    <w:name w:val="xl138"/>
    <w:basedOn w:val="a5"/>
    <w:rsid w:val="001779EF"/>
    <w:pPr>
      <w:widowControl/>
      <w:pBdr>
        <w:top w:val="single" w:sz="4" w:space="0" w:color="auto"/>
        <w:left w:val="single" w:sz="4" w:space="0" w:color="auto"/>
        <w:bottom w:val="single" w:sz="4" w:space="0" w:color="auto"/>
        <w:right w:val="single" w:sz="4" w:space="0" w:color="auto"/>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39">
    <w:name w:val="xl139"/>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0">
    <w:name w:val="xl140"/>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1">
    <w:name w:val="xl141"/>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2">
    <w:name w:val="xl142"/>
    <w:basedOn w:val="a5"/>
    <w:rsid w:val="001779EF"/>
    <w:pPr>
      <w:widowControl/>
      <w:pBdr>
        <w:top w:val="single" w:sz="4" w:space="0" w:color="000000"/>
        <w:left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3">
    <w:name w:val="xl143"/>
    <w:basedOn w:val="a5"/>
    <w:rsid w:val="001779EF"/>
    <w:pPr>
      <w:widowControl/>
      <w:pBdr>
        <w:top w:val="single" w:sz="4" w:space="0" w:color="000000"/>
        <w:left w:val="single" w:sz="4" w:space="0" w:color="000000"/>
        <w:bottom w:val="single" w:sz="4" w:space="0" w:color="000000"/>
        <w:right w:val="single" w:sz="4" w:space="0" w:color="000000"/>
      </w:pBdr>
      <w:shd w:val="clear" w:color="auto" w:fill="CCFFCC"/>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44">
    <w:name w:val="xl144"/>
    <w:basedOn w:val="a5"/>
    <w:rsid w:val="001779EF"/>
    <w:pPr>
      <w:widowControl/>
      <w:pBdr>
        <w:top w:val="single" w:sz="4" w:space="0" w:color="auto"/>
        <w:left w:val="single" w:sz="4" w:space="0" w:color="auto"/>
        <w:bottom w:val="single" w:sz="4" w:space="0" w:color="auto"/>
        <w:right w:val="single" w:sz="4" w:space="0" w:color="auto"/>
      </w:pBdr>
      <w:shd w:val="clear" w:color="auto" w:fill="CCFFCC"/>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45">
    <w:name w:val="xl145"/>
    <w:basedOn w:val="a5"/>
    <w:rsid w:val="001779EF"/>
    <w:pPr>
      <w:widowControl/>
      <w:pBdr>
        <w:top w:val="single" w:sz="8" w:space="0" w:color="auto"/>
        <w:left w:val="single" w:sz="8" w:space="0" w:color="auto"/>
        <w:bottom w:val="single" w:sz="8" w:space="0" w:color="auto"/>
        <w:right w:val="single" w:sz="4" w:space="0" w:color="auto"/>
      </w:pBdr>
      <w:shd w:val="clear" w:color="auto" w:fill="FF99FF"/>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46">
    <w:name w:val="xl146"/>
    <w:basedOn w:val="a5"/>
    <w:rsid w:val="001779EF"/>
    <w:pPr>
      <w:widowControl/>
      <w:pBdr>
        <w:top w:val="single" w:sz="4" w:space="0" w:color="000000"/>
        <w:left w:val="single" w:sz="8" w:space="0" w:color="auto"/>
        <w:bottom w:val="single" w:sz="4" w:space="0" w:color="000000"/>
        <w:right w:val="single" w:sz="4" w:space="0" w:color="000000"/>
      </w:pBdr>
      <w:shd w:val="clear" w:color="auto" w:fill="80808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47">
    <w:name w:val="xl147"/>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48">
    <w:name w:val="xl148"/>
    <w:basedOn w:val="a5"/>
    <w:rsid w:val="001779EF"/>
    <w:pPr>
      <w:widowControl/>
      <w:pBdr>
        <w:top w:val="single" w:sz="4" w:space="0" w:color="000000"/>
        <w:left w:val="single" w:sz="8" w:space="0" w:color="auto"/>
        <w:bottom w:val="single" w:sz="4" w:space="0" w:color="000000"/>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49">
    <w:name w:val="xl149"/>
    <w:basedOn w:val="a5"/>
    <w:rsid w:val="001779EF"/>
    <w:pPr>
      <w:widowControl/>
      <w:pBdr>
        <w:left w:val="single" w:sz="8" w:space="0" w:color="auto"/>
        <w:bottom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50">
    <w:name w:val="xl150"/>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51">
    <w:name w:val="xl151"/>
    <w:basedOn w:val="a5"/>
    <w:rsid w:val="001779EF"/>
    <w:pPr>
      <w:widowControl/>
      <w:pBdr>
        <w:top w:val="single" w:sz="4" w:space="0" w:color="000000"/>
        <w:left w:val="single" w:sz="8" w:space="0" w:color="auto"/>
        <w:right w:val="single" w:sz="4" w:space="0" w:color="000000"/>
      </w:pBdr>
      <w:shd w:val="clear" w:color="auto" w:fill="C0C0C0"/>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52">
    <w:name w:val="xl152"/>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xl153">
    <w:name w:val="xl153"/>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54">
    <w:name w:val="xl154"/>
    <w:basedOn w:val="a5"/>
    <w:rsid w:val="001779EF"/>
    <w:pPr>
      <w:widowControl/>
      <w:pBdr>
        <w:top w:val="single" w:sz="4" w:space="0" w:color="000000"/>
        <w:left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55">
    <w:name w:val="xl155"/>
    <w:basedOn w:val="a5"/>
    <w:rsid w:val="001779EF"/>
    <w:pPr>
      <w:widowControl/>
      <w:pBdr>
        <w:top w:val="single" w:sz="4" w:space="0" w:color="000000"/>
        <w:left w:val="single" w:sz="8" w:space="0" w:color="auto"/>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56">
    <w:name w:val="xl156"/>
    <w:basedOn w:val="a5"/>
    <w:rsid w:val="001779EF"/>
    <w:pPr>
      <w:widowControl/>
      <w:pBdr>
        <w:top w:val="single" w:sz="4" w:space="0" w:color="000000"/>
        <w:left w:val="single" w:sz="8" w:space="0" w:color="auto"/>
        <w:bottom w:val="single" w:sz="4" w:space="0" w:color="000000"/>
        <w:right w:val="single" w:sz="4" w:space="0" w:color="000000"/>
      </w:pBdr>
      <w:shd w:val="clear" w:color="auto" w:fill="BFBFBF"/>
      <w:suppressAutoHyphens w:val="0"/>
      <w:autoSpaceDN/>
      <w:spacing w:before="100" w:beforeAutospacing="1" w:after="100" w:afterAutospacing="1"/>
      <w:textAlignment w:val="auto"/>
    </w:pPr>
    <w:rPr>
      <w:rFonts w:eastAsia="Times New Roman" w:cs="Times New Roman"/>
      <w:b/>
      <w:bCs/>
      <w:kern w:val="0"/>
      <w:lang w:val="ru-RU" w:eastAsia="ru-RU" w:bidi="ar-SA"/>
    </w:rPr>
  </w:style>
  <w:style w:type="paragraph" w:customStyle="1" w:styleId="xl157">
    <w:name w:val="xl157"/>
    <w:basedOn w:val="a5"/>
    <w:rsid w:val="001779EF"/>
    <w:pPr>
      <w:widowControl/>
      <w:pBdr>
        <w:top w:val="single" w:sz="4" w:space="0" w:color="000000"/>
        <w:left w:val="single" w:sz="8" w:space="0" w:color="auto"/>
        <w:bottom w:val="single" w:sz="4" w:space="0" w:color="000000"/>
        <w:right w:val="single" w:sz="4" w:space="0" w:color="000000"/>
      </w:pBdr>
      <w:shd w:val="clear" w:color="auto" w:fill="BFBFBF"/>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58">
    <w:name w:val="xl158"/>
    <w:basedOn w:val="a5"/>
    <w:rsid w:val="001779EF"/>
    <w:pPr>
      <w:widowControl/>
      <w:pBdr>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59">
    <w:name w:val="xl159"/>
    <w:basedOn w:val="a5"/>
    <w:rsid w:val="001779EF"/>
    <w:pPr>
      <w:widowControl/>
      <w:pBdr>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0">
    <w:name w:val="xl160"/>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1">
    <w:name w:val="xl161"/>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2">
    <w:name w:val="xl162"/>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3">
    <w:name w:val="xl163"/>
    <w:basedOn w:val="a5"/>
    <w:rsid w:val="001779EF"/>
    <w:pPr>
      <w:widowControl/>
      <w:pBdr>
        <w:top w:val="single" w:sz="4" w:space="0" w:color="000000"/>
        <w:left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4">
    <w:name w:val="xl164"/>
    <w:basedOn w:val="a5"/>
    <w:rsid w:val="001779EF"/>
    <w:pPr>
      <w:widowControl/>
      <w:pBdr>
        <w:top w:val="single" w:sz="4" w:space="0" w:color="000000"/>
        <w:bottom w:val="single" w:sz="4" w:space="0" w:color="000000"/>
        <w:right w:val="single" w:sz="4" w:space="0" w:color="000000"/>
      </w:pBdr>
      <w:shd w:val="clear" w:color="auto" w:fill="D99795"/>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165">
    <w:name w:val="xl165"/>
    <w:basedOn w:val="a5"/>
    <w:rsid w:val="001779EF"/>
    <w:pPr>
      <w:widowControl/>
      <w:pBdr>
        <w:top w:val="single" w:sz="4" w:space="0" w:color="auto"/>
        <w:left w:val="single" w:sz="4" w:space="0" w:color="auto"/>
        <w:bottom w:val="single" w:sz="4" w:space="0" w:color="auto"/>
        <w:right w:val="single" w:sz="4" w:space="0" w:color="auto"/>
      </w:pBdr>
      <w:shd w:val="clear" w:color="auto" w:fill="D99795"/>
      <w:suppressAutoHyphens w:val="0"/>
      <w:autoSpaceDN/>
      <w:spacing w:before="100" w:beforeAutospacing="1" w:after="100" w:afterAutospacing="1"/>
      <w:jc w:val="center"/>
      <w:textAlignment w:val="auto"/>
    </w:pPr>
    <w:rPr>
      <w:rFonts w:eastAsia="Times New Roman" w:cs="Times New Roman"/>
      <w:b/>
      <w:bCs/>
      <w:kern w:val="0"/>
      <w:lang w:val="ru-RU" w:eastAsia="ru-RU" w:bidi="ar-SA"/>
    </w:rPr>
  </w:style>
  <w:style w:type="paragraph" w:customStyle="1" w:styleId="xl166">
    <w:name w:val="xl166"/>
    <w:basedOn w:val="a5"/>
    <w:rsid w:val="001779EF"/>
    <w:pPr>
      <w:widowControl/>
      <w:pBdr>
        <w:top w:val="single" w:sz="4" w:space="0" w:color="000000"/>
        <w:left w:val="single" w:sz="8" w:space="0" w:color="auto"/>
        <w:bottom w:val="single" w:sz="4" w:space="0" w:color="000000"/>
        <w:right w:val="single" w:sz="8" w:space="0" w:color="auto"/>
      </w:pBdr>
      <w:shd w:val="clear" w:color="auto" w:fill="C0C0C0"/>
      <w:suppressAutoHyphens w:val="0"/>
      <w:autoSpaceDN/>
      <w:spacing w:before="100" w:beforeAutospacing="1" w:after="100" w:afterAutospacing="1"/>
      <w:textAlignment w:val="auto"/>
    </w:pPr>
    <w:rPr>
      <w:rFonts w:eastAsia="Times New Roman" w:cs="Times New Roman"/>
      <w:b/>
      <w:bCs/>
      <w:i/>
      <w:iCs/>
      <w:kern w:val="0"/>
      <w:lang w:val="ru-RU" w:eastAsia="ru-RU" w:bidi="ar-SA"/>
    </w:rPr>
  </w:style>
  <w:style w:type="paragraph" w:customStyle="1" w:styleId="xl167">
    <w:name w:val="xl167"/>
    <w:basedOn w:val="a5"/>
    <w:rsid w:val="001779EF"/>
    <w:pPr>
      <w:widowControl/>
      <w:pBdr>
        <w:top w:val="single" w:sz="4" w:space="0" w:color="000000"/>
        <w:left w:val="single" w:sz="8" w:space="8" w:color="auto"/>
        <w:bottom w:val="single" w:sz="4" w:space="0" w:color="000000"/>
        <w:right w:val="single" w:sz="8" w:space="0" w:color="auto"/>
      </w:pBdr>
      <w:shd w:val="clear" w:color="auto" w:fill="C0C0C0"/>
      <w:suppressAutoHyphens w:val="0"/>
      <w:autoSpaceDN/>
      <w:spacing w:before="100" w:beforeAutospacing="1" w:after="100" w:afterAutospacing="1"/>
      <w:ind w:firstLineChars="100" w:firstLine="100"/>
      <w:textAlignment w:val="auto"/>
    </w:pPr>
    <w:rPr>
      <w:rFonts w:eastAsia="Times New Roman" w:cs="Times New Roman"/>
      <w:kern w:val="0"/>
      <w:lang w:val="ru-RU" w:eastAsia="ru-RU" w:bidi="ar-SA"/>
    </w:rPr>
  </w:style>
  <w:style w:type="paragraph" w:customStyle="1" w:styleId="xl168">
    <w:name w:val="xl168"/>
    <w:basedOn w:val="a5"/>
    <w:rsid w:val="001779EF"/>
    <w:pPr>
      <w:widowControl/>
      <w:pBdr>
        <w:top w:val="single" w:sz="4" w:space="0" w:color="000000"/>
        <w:left w:val="single" w:sz="8" w:space="17" w:color="auto"/>
        <w:bottom w:val="single" w:sz="4" w:space="0" w:color="000000"/>
        <w:right w:val="single" w:sz="8" w:space="0" w:color="auto"/>
      </w:pBdr>
      <w:shd w:val="clear" w:color="auto" w:fill="C0C0C0"/>
      <w:suppressAutoHyphens w:val="0"/>
      <w:autoSpaceDN/>
      <w:spacing w:before="100" w:beforeAutospacing="1" w:after="100" w:afterAutospacing="1"/>
      <w:ind w:firstLineChars="200" w:firstLine="200"/>
      <w:textAlignment w:val="auto"/>
    </w:pPr>
    <w:rPr>
      <w:rFonts w:eastAsia="Times New Roman" w:cs="Times New Roman"/>
      <w:kern w:val="0"/>
      <w:lang w:val="ru-RU" w:eastAsia="ru-RU" w:bidi="ar-SA"/>
    </w:rPr>
  </w:style>
  <w:style w:type="character" w:customStyle="1" w:styleId="afffff">
    <w:name w:val="Название таблицы Знак"/>
    <w:basedOn w:val="a6"/>
    <w:link w:val="afffff0"/>
    <w:locked/>
    <w:rsid w:val="001779EF"/>
    <w:rPr>
      <w:b/>
    </w:rPr>
  </w:style>
  <w:style w:type="paragraph" w:customStyle="1" w:styleId="afffff0">
    <w:name w:val="Название таблицы"/>
    <w:basedOn w:val="a5"/>
    <w:link w:val="afffff"/>
    <w:qFormat/>
    <w:rsid w:val="001779EF"/>
    <w:pPr>
      <w:widowControl/>
      <w:suppressAutoHyphens w:val="0"/>
      <w:autoSpaceDN/>
      <w:spacing w:line="360" w:lineRule="auto"/>
      <w:ind w:firstLine="7938"/>
      <w:jc w:val="center"/>
      <w:textAlignment w:val="auto"/>
    </w:pPr>
    <w:rPr>
      <w:b/>
    </w:rPr>
  </w:style>
  <w:style w:type="character" w:styleId="afffff1">
    <w:name w:val="footnote reference"/>
    <w:uiPriority w:val="99"/>
    <w:semiHidden/>
    <w:unhideWhenUsed/>
    <w:rsid w:val="001779EF"/>
    <w:rPr>
      <w:vertAlign w:val="superscript"/>
    </w:rPr>
  </w:style>
  <w:style w:type="character" w:styleId="afffff2">
    <w:name w:val="annotation reference"/>
    <w:semiHidden/>
    <w:unhideWhenUsed/>
    <w:rsid w:val="001779EF"/>
    <w:rPr>
      <w:rFonts w:ascii="Arial" w:hAnsi="Arial" w:cs="Arial" w:hint="default"/>
      <w:sz w:val="16"/>
    </w:rPr>
  </w:style>
  <w:style w:type="character" w:styleId="afffff3">
    <w:name w:val="line number"/>
    <w:unhideWhenUsed/>
    <w:rsid w:val="001779EF"/>
    <w:rPr>
      <w:sz w:val="18"/>
    </w:rPr>
  </w:style>
  <w:style w:type="character" w:styleId="afffff4">
    <w:name w:val="page number"/>
    <w:unhideWhenUsed/>
    <w:rsid w:val="001779EF"/>
    <w:rPr>
      <w:rFonts w:ascii="Arial Black" w:hAnsi="Arial Black" w:hint="default"/>
      <w:spacing w:val="-10"/>
      <w:sz w:val="18"/>
    </w:rPr>
  </w:style>
  <w:style w:type="character" w:styleId="afffff5">
    <w:name w:val="endnote reference"/>
    <w:semiHidden/>
    <w:unhideWhenUsed/>
    <w:rsid w:val="001779EF"/>
    <w:rPr>
      <w:vertAlign w:val="superscript"/>
    </w:rPr>
  </w:style>
  <w:style w:type="character" w:styleId="afffff6">
    <w:name w:val="Placeholder Text"/>
    <w:basedOn w:val="a6"/>
    <w:uiPriority w:val="99"/>
    <w:semiHidden/>
    <w:rsid w:val="001779EF"/>
    <w:rPr>
      <w:color w:val="808080"/>
    </w:rPr>
  </w:style>
  <w:style w:type="character" w:styleId="afffff7">
    <w:name w:val="Subtle Emphasis"/>
    <w:uiPriority w:val="19"/>
    <w:qFormat/>
    <w:rsid w:val="001779EF"/>
    <w:rPr>
      <w:i/>
      <w:iCs/>
      <w:color w:val="5A5A5A"/>
    </w:rPr>
  </w:style>
  <w:style w:type="character" w:styleId="afffff8">
    <w:name w:val="Intense Emphasis"/>
    <w:uiPriority w:val="21"/>
    <w:qFormat/>
    <w:rsid w:val="001779EF"/>
    <w:rPr>
      <w:b/>
      <w:bCs/>
      <w:i/>
      <w:iCs/>
      <w:color w:val="4F81BD"/>
      <w:sz w:val="22"/>
      <w:szCs w:val="22"/>
    </w:rPr>
  </w:style>
  <w:style w:type="character" w:styleId="afffff9">
    <w:name w:val="Subtle Reference"/>
    <w:uiPriority w:val="31"/>
    <w:qFormat/>
    <w:rsid w:val="001779EF"/>
    <w:rPr>
      <w:color w:val="auto"/>
      <w:u w:val="single" w:color="9BBB59"/>
    </w:rPr>
  </w:style>
  <w:style w:type="character" w:styleId="afffffa">
    <w:name w:val="Intense Reference"/>
    <w:uiPriority w:val="32"/>
    <w:qFormat/>
    <w:rsid w:val="001779EF"/>
    <w:rPr>
      <w:b/>
      <w:bCs/>
      <w:color w:val="76923C"/>
      <w:u w:val="single" w:color="9BBB59"/>
    </w:rPr>
  </w:style>
  <w:style w:type="character" w:styleId="afffffb">
    <w:name w:val="Book Title"/>
    <w:uiPriority w:val="33"/>
    <w:qFormat/>
    <w:rsid w:val="001779EF"/>
    <w:rPr>
      <w:rFonts w:ascii="Cambria" w:eastAsia="Times New Roman" w:hAnsi="Cambria" w:cs="Times New Roman" w:hint="default"/>
      <w:b/>
      <w:bCs/>
      <w:i/>
      <w:iCs/>
      <w:color w:val="auto"/>
    </w:rPr>
  </w:style>
  <w:style w:type="character" w:customStyle="1" w:styleId="71">
    <w:name w:val="Заголовок 7 Знак1"/>
    <w:basedOn w:val="a6"/>
    <w:uiPriority w:val="9"/>
    <w:semiHidden/>
    <w:rsid w:val="001779EF"/>
    <w:rPr>
      <w:rFonts w:ascii="Cambria" w:eastAsia="Times New Roman" w:hAnsi="Cambria" w:cs="Times New Roman"/>
      <w:i/>
      <w:iCs/>
      <w:color w:val="404040"/>
      <w:spacing w:val="-5"/>
      <w:sz w:val="22"/>
      <w:szCs w:val="22"/>
      <w:lang w:eastAsia="en-US"/>
    </w:rPr>
  </w:style>
  <w:style w:type="character" w:customStyle="1" w:styleId="810">
    <w:name w:val="Заголовок 8 Знак1"/>
    <w:basedOn w:val="a6"/>
    <w:uiPriority w:val="9"/>
    <w:semiHidden/>
    <w:rsid w:val="001779EF"/>
    <w:rPr>
      <w:rFonts w:ascii="Cambria" w:eastAsia="Times New Roman" w:hAnsi="Cambria" w:cs="Times New Roman"/>
      <w:color w:val="404040"/>
      <w:spacing w:val="-5"/>
      <w:lang w:eastAsia="en-US"/>
    </w:rPr>
  </w:style>
  <w:style w:type="character" w:customStyle="1" w:styleId="910">
    <w:name w:val="Заголовок 9 Знак1"/>
    <w:basedOn w:val="a6"/>
    <w:uiPriority w:val="9"/>
    <w:semiHidden/>
    <w:rsid w:val="001779EF"/>
    <w:rPr>
      <w:rFonts w:ascii="Cambria" w:eastAsia="Times New Roman" w:hAnsi="Cambria" w:cs="Times New Roman"/>
      <w:i/>
      <w:iCs/>
      <w:color w:val="404040"/>
      <w:spacing w:val="-5"/>
      <w:lang w:eastAsia="en-US"/>
    </w:rPr>
  </w:style>
  <w:style w:type="character" w:customStyle="1" w:styleId="1e">
    <w:name w:val="Текст выноски Знак1"/>
    <w:basedOn w:val="a6"/>
    <w:uiPriority w:val="99"/>
    <w:semiHidden/>
    <w:rsid w:val="001779EF"/>
    <w:rPr>
      <w:rFonts w:ascii="Tahoma" w:hAnsi="Tahoma" w:cs="Tahoma"/>
      <w:sz w:val="16"/>
      <w:szCs w:val="16"/>
      <w:lang w:eastAsia="en-US"/>
    </w:rPr>
  </w:style>
  <w:style w:type="paragraph" w:styleId="23">
    <w:name w:val="List 2"/>
    <w:basedOn w:val="a5"/>
    <w:link w:val="22"/>
    <w:semiHidden/>
    <w:unhideWhenUsed/>
    <w:rsid w:val="001779EF"/>
    <w:pPr>
      <w:suppressAutoHyphens w:val="0"/>
      <w:autoSpaceDN/>
      <w:adjustRightInd w:val="0"/>
      <w:spacing w:before="120" w:after="120"/>
      <w:ind w:left="566" w:hanging="283"/>
      <w:contextualSpacing/>
      <w:jc w:val="both"/>
      <w:textAlignment w:val="auto"/>
    </w:pPr>
    <w:rPr>
      <w:rFonts w:ascii="Arial" w:eastAsia="Microsoft YaHei" w:hAnsi="Arial" w:cs="Arial"/>
      <w:spacing w:val="-5"/>
      <w:kern w:val="0"/>
      <w:sz w:val="20"/>
      <w:szCs w:val="20"/>
      <w:lang w:val="ru-RU" w:eastAsia="ru-RU" w:bidi="ar-SA"/>
    </w:rPr>
  </w:style>
  <w:style w:type="paragraph" w:styleId="aff1">
    <w:name w:val="endnote text"/>
    <w:basedOn w:val="a5"/>
    <w:link w:val="aff0"/>
    <w:semiHidden/>
    <w:unhideWhenUsed/>
    <w:rsid w:val="001779EF"/>
    <w:pPr>
      <w:suppressAutoHyphens w:val="0"/>
      <w:autoSpaceDN/>
      <w:adjustRightInd w:val="0"/>
      <w:ind w:firstLine="567"/>
      <w:jc w:val="both"/>
      <w:textAlignment w:val="auto"/>
    </w:pPr>
    <w:rPr>
      <w:rFonts w:ascii="Arial" w:eastAsia="Microsoft YaHei" w:hAnsi="Arial" w:cs="Arial"/>
      <w:spacing w:val="-5"/>
    </w:rPr>
  </w:style>
  <w:style w:type="character" w:customStyle="1" w:styleId="1f">
    <w:name w:val="Текст концевой сноски Знак1"/>
    <w:basedOn w:val="a6"/>
    <w:semiHidden/>
    <w:rsid w:val="001779EF"/>
    <w:rPr>
      <w:sz w:val="20"/>
      <w:szCs w:val="20"/>
    </w:rPr>
  </w:style>
  <w:style w:type="paragraph" w:styleId="afb">
    <w:name w:val="footnote text"/>
    <w:basedOn w:val="a5"/>
    <w:link w:val="afa"/>
    <w:unhideWhenUsed/>
    <w:rsid w:val="001779EF"/>
    <w:pPr>
      <w:suppressAutoHyphens w:val="0"/>
      <w:autoSpaceDN/>
      <w:adjustRightInd w:val="0"/>
      <w:ind w:firstLine="567"/>
      <w:jc w:val="both"/>
      <w:textAlignment w:val="auto"/>
    </w:pPr>
    <w:rPr>
      <w:rFonts w:ascii="Arial" w:eastAsia="Microsoft YaHei" w:hAnsi="Arial" w:cs="Arial"/>
      <w:spacing w:val="-5"/>
    </w:rPr>
  </w:style>
  <w:style w:type="character" w:customStyle="1" w:styleId="1f0">
    <w:name w:val="Текст сноски Знак1"/>
    <w:basedOn w:val="a6"/>
    <w:semiHidden/>
    <w:rsid w:val="001779EF"/>
    <w:rPr>
      <w:sz w:val="20"/>
      <w:szCs w:val="20"/>
    </w:rPr>
  </w:style>
  <w:style w:type="character" w:customStyle="1" w:styleId="1f1">
    <w:name w:val="Верхний колонтитул Знак1"/>
    <w:basedOn w:val="a6"/>
    <w:uiPriority w:val="99"/>
    <w:semiHidden/>
    <w:rsid w:val="001779EF"/>
    <w:rPr>
      <w:sz w:val="22"/>
      <w:szCs w:val="22"/>
      <w:lang w:eastAsia="en-US"/>
    </w:rPr>
  </w:style>
  <w:style w:type="paragraph" w:styleId="afff0">
    <w:name w:val="Document Map"/>
    <w:basedOn w:val="a5"/>
    <w:link w:val="afff"/>
    <w:unhideWhenUsed/>
    <w:rsid w:val="001779EF"/>
    <w:pPr>
      <w:suppressAutoHyphens w:val="0"/>
      <w:autoSpaceDN/>
      <w:adjustRightInd w:val="0"/>
      <w:ind w:firstLine="567"/>
      <w:jc w:val="both"/>
      <w:textAlignment w:val="auto"/>
    </w:pPr>
    <w:rPr>
      <w:rFonts w:ascii="Tahoma" w:eastAsia="Microsoft YaHei" w:hAnsi="Tahoma"/>
      <w:spacing w:val="-5"/>
    </w:rPr>
  </w:style>
  <w:style w:type="character" w:customStyle="1" w:styleId="1f2">
    <w:name w:val="Схема документа Знак1"/>
    <w:basedOn w:val="a6"/>
    <w:uiPriority w:val="99"/>
    <w:semiHidden/>
    <w:rsid w:val="001779EF"/>
    <w:rPr>
      <w:rFonts w:ascii="Tahoma" w:hAnsi="Tahoma"/>
      <w:sz w:val="16"/>
      <w:szCs w:val="16"/>
    </w:rPr>
  </w:style>
  <w:style w:type="paragraph" w:styleId="aff9">
    <w:name w:val="Body Text Indent"/>
    <w:basedOn w:val="a5"/>
    <w:link w:val="aff8"/>
    <w:unhideWhenUsed/>
    <w:rsid w:val="001779EF"/>
    <w:pPr>
      <w:suppressAutoHyphens w:val="0"/>
      <w:autoSpaceDN/>
      <w:adjustRightInd w:val="0"/>
      <w:spacing w:before="120" w:after="120"/>
      <w:ind w:left="283" w:firstLine="567"/>
      <w:jc w:val="both"/>
      <w:textAlignment w:val="auto"/>
    </w:pPr>
    <w:rPr>
      <w:rFonts w:ascii="Arial" w:hAnsi="Arial" w:cs="Arial"/>
      <w:spacing w:val="-5"/>
    </w:rPr>
  </w:style>
  <w:style w:type="character" w:customStyle="1" w:styleId="1f3">
    <w:name w:val="Основной текст с отступом Знак1"/>
    <w:basedOn w:val="a6"/>
    <w:semiHidden/>
    <w:rsid w:val="001779EF"/>
  </w:style>
  <w:style w:type="paragraph" w:styleId="affc">
    <w:name w:val="Message Header"/>
    <w:basedOn w:val="a5"/>
    <w:link w:val="affb"/>
    <w:semiHidden/>
    <w:unhideWhenUsed/>
    <w:rsid w:val="001779EF"/>
    <w:pPr>
      <w:pBdr>
        <w:top w:val="single" w:sz="6" w:space="1" w:color="auto"/>
        <w:left w:val="single" w:sz="6" w:space="1" w:color="auto"/>
        <w:bottom w:val="single" w:sz="6" w:space="1" w:color="auto"/>
        <w:right w:val="single" w:sz="6" w:space="1" w:color="auto"/>
      </w:pBdr>
      <w:shd w:val="pct20" w:color="auto" w:fill="auto"/>
      <w:suppressAutoHyphens w:val="0"/>
      <w:autoSpaceDN/>
      <w:adjustRightInd w:val="0"/>
      <w:ind w:left="1134" w:hanging="1134"/>
      <w:jc w:val="both"/>
      <w:textAlignment w:val="auto"/>
    </w:pPr>
    <w:rPr>
      <w:rFonts w:ascii="Arial" w:hAnsi="Arial" w:cs="Arial"/>
    </w:rPr>
  </w:style>
  <w:style w:type="character" w:customStyle="1" w:styleId="1f4">
    <w:name w:val="Шапка Знак1"/>
    <w:basedOn w:val="a6"/>
    <w:semiHidden/>
    <w:rsid w:val="001779EF"/>
    <w:rPr>
      <w:rFonts w:asciiTheme="majorHAnsi" w:eastAsiaTheme="majorEastAsia" w:hAnsiTheme="majorHAnsi" w:cstheme="majorBidi"/>
      <w:shd w:val="pct20" w:color="auto" w:fill="auto"/>
    </w:rPr>
  </w:style>
  <w:style w:type="paragraph" w:styleId="28">
    <w:name w:val="Body Text Indent 2"/>
    <w:basedOn w:val="a5"/>
    <w:link w:val="27"/>
    <w:unhideWhenUsed/>
    <w:rsid w:val="001779EF"/>
    <w:pPr>
      <w:suppressAutoHyphens w:val="0"/>
      <w:autoSpaceDN/>
      <w:adjustRightInd w:val="0"/>
      <w:spacing w:before="120" w:after="120" w:line="480" w:lineRule="auto"/>
      <w:ind w:left="283" w:firstLine="567"/>
      <w:jc w:val="both"/>
      <w:textAlignment w:val="auto"/>
    </w:pPr>
    <w:rPr>
      <w:rFonts w:ascii="Calibri" w:eastAsia="Calibri" w:hAnsi="Calibri" w:cs="Times New Roman"/>
      <w:kern w:val="0"/>
      <w:sz w:val="20"/>
      <w:szCs w:val="20"/>
      <w:lang w:val="ru-RU" w:eastAsia="ru-RU" w:bidi="ar-SA"/>
    </w:rPr>
  </w:style>
  <w:style w:type="character" w:customStyle="1" w:styleId="211">
    <w:name w:val="Основной текст с отступом 2 Знак1"/>
    <w:basedOn w:val="a6"/>
    <w:semiHidden/>
    <w:rsid w:val="001779EF"/>
  </w:style>
  <w:style w:type="paragraph" w:styleId="36">
    <w:name w:val="Body Text Indent 3"/>
    <w:basedOn w:val="a5"/>
    <w:link w:val="35"/>
    <w:unhideWhenUsed/>
    <w:rsid w:val="001779EF"/>
    <w:pPr>
      <w:suppressAutoHyphens w:val="0"/>
      <w:autoSpaceDN/>
      <w:adjustRightInd w:val="0"/>
      <w:spacing w:before="120" w:after="120"/>
      <w:ind w:left="283" w:firstLine="567"/>
      <w:jc w:val="both"/>
      <w:textAlignment w:val="auto"/>
    </w:pPr>
    <w:rPr>
      <w:color w:val="444444"/>
    </w:rPr>
  </w:style>
  <w:style w:type="character" w:customStyle="1" w:styleId="310">
    <w:name w:val="Основной текст с отступом 3 Знак1"/>
    <w:basedOn w:val="a6"/>
    <w:semiHidden/>
    <w:rsid w:val="001779EF"/>
    <w:rPr>
      <w:sz w:val="16"/>
      <w:szCs w:val="16"/>
    </w:rPr>
  </w:style>
  <w:style w:type="paragraph" w:styleId="26">
    <w:name w:val="Body Text 2"/>
    <w:basedOn w:val="a5"/>
    <w:link w:val="25"/>
    <w:unhideWhenUsed/>
    <w:rsid w:val="001779EF"/>
    <w:pPr>
      <w:suppressAutoHyphens w:val="0"/>
      <w:autoSpaceDN/>
      <w:adjustRightInd w:val="0"/>
      <w:spacing w:before="120" w:after="120" w:line="480" w:lineRule="auto"/>
      <w:ind w:firstLine="567"/>
      <w:jc w:val="both"/>
      <w:textAlignment w:val="auto"/>
    </w:pPr>
    <w:rPr>
      <w:rFonts w:ascii="Calibri" w:eastAsia="Calibri" w:hAnsi="Calibri" w:cs="Times New Roman"/>
      <w:kern w:val="0"/>
      <w:sz w:val="20"/>
      <w:szCs w:val="20"/>
      <w:lang w:val="ru-RU" w:eastAsia="ru-RU" w:bidi="ar-SA"/>
    </w:rPr>
  </w:style>
  <w:style w:type="character" w:customStyle="1" w:styleId="212">
    <w:name w:val="Основной текст 2 Знак1"/>
    <w:basedOn w:val="a6"/>
    <w:semiHidden/>
    <w:rsid w:val="001779EF"/>
  </w:style>
  <w:style w:type="paragraph" w:styleId="2">
    <w:name w:val="List Bullet 2"/>
    <w:basedOn w:val="a5"/>
    <w:link w:val="24"/>
    <w:unhideWhenUsed/>
    <w:rsid w:val="001779EF"/>
    <w:pPr>
      <w:numPr>
        <w:numId w:val="6"/>
      </w:numPr>
      <w:suppressAutoHyphens w:val="0"/>
      <w:autoSpaceDN/>
      <w:adjustRightInd w:val="0"/>
      <w:spacing w:before="120" w:after="120"/>
      <w:contextualSpacing/>
      <w:jc w:val="both"/>
      <w:textAlignment w:val="auto"/>
    </w:pPr>
    <w:rPr>
      <w:rFonts w:ascii="Arial" w:eastAsia="Microsoft YaHei" w:hAnsi="Arial"/>
      <w:spacing w:val="-5"/>
      <w:lang w:eastAsia="en-US"/>
    </w:rPr>
  </w:style>
  <w:style w:type="paragraph" w:styleId="afff4">
    <w:name w:val="annotation subject"/>
    <w:basedOn w:val="afd"/>
    <w:next w:val="afd"/>
    <w:link w:val="afff3"/>
    <w:semiHidden/>
    <w:unhideWhenUsed/>
    <w:rsid w:val="001779EF"/>
    <w:rPr>
      <w:b/>
      <w:bCs/>
      <w:lang w:val="en-US"/>
    </w:rPr>
  </w:style>
  <w:style w:type="character" w:customStyle="1" w:styleId="1f5">
    <w:name w:val="Тема примечания Знак1"/>
    <w:basedOn w:val="17"/>
    <w:semiHidden/>
    <w:rsid w:val="001779EF"/>
    <w:rPr>
      <w:b/>
      <w:bCs/>
      <w:sz w:val="20"/>
      <w:szCs w:val="20"/>
    </w:rPr>
  </w:style>
  <w:style w:type="paragraph" w:styleId="afff2">
    <w:name w:val="Plain Text"/>
    <w:basedOn w:val="a5"/>
    <w:link w:val="afff1"/>
    <w:unhideWhenUsed/>
    <w:rsid w:val="001779EF"/>
    <w:pPr>
      <w:suppressAutoHyphens w:val="0"/>
      <w:autoSpaceDN/>
      <w:adjustRightInd w:val="0"/>
      <w:ind w:firstLine="567"/>
      <w:jc w:val="both"/>
      <w:textAlignment w:val="auto"/>
    </w:pPr>
    <w:rPr>
      <w:rFonts w:ascii="Courier New" w:hAnsi="Courier New" w:cs="Courier New"/>
    </w:rPr>
  </w:style>
  <w:style w:type="character" w:customStyle="1" w:styleId="1f6">
    <w:name w:val="Текст Знак1"/>
    <w:basedOn w:val="a6"/>
    <w:uiPriority w:val="99"/>
    <w:semiHidden/>
    <w:rsid w:val="001779EF"/>
    <w:rPr>
      <w:rFonts w:ascii="Consolas" w:hAnsi="Consolas" w:cs="Consolas"/>
      <w:sz w:val="21"/>
      <w:szCs w:val="21"/>
    </w:rPr>
  </w:style>
  <w:style w:type="paragraph" w:styleId="2a">
    <w:name w:val="Quote"/>
    <w:basedOn w:val="a5"/>
    <w:next w:val="a5"/>
    <w:link w:val="29"/>
    <w:uiPriority w:val="29"/>
    <w:qFormat/>
    <w:rsid w:val="001779EF"/>
    <w:pPr>
      <w:suppressAutoHyphens w:val="0"/>
      <w:autoSpaceDN/>
      <w:adjustRightInd w:val="0"/>
      <w:spacing w:before="120" w:after="120"/>
      <w:ind w:firstLine="567"/>
      <w:jc w:val="both"/>
      <w:textAlignment w:val="auto"/>
    </w:pPr>
    <w:rPr>
      <w:rFonts w:ascii="Cambria" w:hAnsi="Cambria"/>
      <w:i/>
      <w:iCs/>
      <w:color w:val="5A5A5A"/>
      <w:lang w:val="en-US" w:bidi="en-US"/>
    </w:rPr>
  </w:style>
  <w:style w:type="character" w:customStyle="1" w:styleId="213">
    <w:name w:val="Цитата 2 Знак1"/>
    <w:basedOn w:val="a6"/>
    <w:uiPriority w:val="29"/>
    <w:rsid w:val="001779EF"/>
    <w:rPr>
      <w:i/>
      <w:iCs/>
      <w:color w:val="000000" w:themeColor="text1"/>
    </w:rPr>
  </w:style>
  <w:style w:type="paragraph" w:styleId="34">
    <w:name w:val="Body Text 3"/>
    <w:basedOn w:val="a5"/>
    <w:link w:val="33"/>
    <w:unhideWhenUsed/>
    <w:rsid w:val="001779EF"/>
    <w:pPr>
      <w:suppressAutoHyphens w:val="0"/>
      <w:autoSpaceDN/>
      <w:adjustRightInd w:val="0"/>
      <w:spacing w:before="120" w:after="120"/>
      <w:ind w:firstLine="567"/>
      <w:jc w:val="both"/>
      <w:textAlignment w:val="auto"/>
    </w:pPr>
    <w:rPr>
      <w:sz w:val="16"/>
      <w:szCs w:val="16"/>
    </w:rPr>
  </w:style>
  <w:style w:type="character" w:customStyle="1" w:styleId="311">
    <w:name w:val="Основной текст 3 Знак1"/>
    <w:basedOn w:val="a6"/>
    <w:semiHidden/>
    <w:rsid w:val="001779EF"/>
    <w:rPr>
      <w:sz w:val="16"/>
      <w:szCs w:val="16"/>
    </w:rPr>
  </w:style>
  <w:style w:type="table" w:styleId="1f7">
    <w:name w:val="Table Simple 1"/>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c">
    <w:name w:val="Table Simple 2"/>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1f8">
    <w:name w:val="Table Classic 1"/>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e">
    <w:name w:val="Table Columns 2"/>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b/>
      <w:bCs/>
      <w:kern w:val="0"/>
      <w:sz w:val="20"/>
      <w:szCs w:val="20"/>
      <w:lang w:val="ru-RU" w:eastAsia="ru-RU"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b/>
      <w:bCs/>
      <w:kern w:val="0"/>
      <w:sz w:val="20"/>
      <w:szCs w:val="20"/>
      <w:lang w:val="ru-RU" w:eastAsia="ru-RU"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3">
    <w:name w:val="Table Columns 4"/>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2">
    <w:name w:val="Table Columns 5"/>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53">
    <w:name w:val="Table Grid 5"/>
    <w:basedOn w:val="a7"/>
    <w:semiHidden/>
    <w:unhideWhenUsed/>
    <w:rsid w:val="001779EF"/>
    <w:pPr>
      <w:widowControl/>
      <w:suppressAutoHyphens w:val="0"/>
      <w:autoSpaceDN/>
      <w:ind w:left="1080"/>
      <w:textAlignment w:val="auto"/>
    </w:pPr>
    <w:rPr>
      <w:rFonts w:eastAsia="Times New Roman" w:cs="Times New Roman"/>
      <w:kern w:val="0"/>
      <w:sz w:val="20"/>
      <w:szCs w:val="20"/>
      <w:lang w:val="ru-RU" w:eastAsia="ru-RU"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
    <w:name w:val="Table List 1"/>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Contemporary"/>
    <w:basedOn w:val="a7"/>
    <w:semiHidden/>
    <w:unhideWhenUsed/>
    <w:rsid w:val="001779EF"/>
    <w:pPr>
      <w:suppressAutoHyphens w:val="0"/>
      <w:autoSpaceDN/>
      <w:adjustRightInd w:val="0"/>
      <w:spacing w:line="360" w:lineRule="atLeast"/>
      <w:ind w:firstLine="567"/>
      <w:jc w:val="both"/>
      <w:textAlignment w:val="auto"/>
    </w:pPr>
    <w:rPr>
      <w:rFonts w:eastAsia="Times New Roman" w:cs="Times New Roman"/>
      <w:kern w:val="0"/>
      <w:sz w:val="20"/>
      <w:szCs w:val="20"/>
      <w:lang w:val="ru-RU" w:eastAsia="ru-RU"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Elegant"/>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e">
    <w:name w:val="Table Professional"/>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semiHidden/>
    <w:unhideWhenUsed/>
    <w:rsid w:val="001779EF"/>
    <w:pPr>
      <w:suppressAutoHyphens w:val="0"/>
      <w:autoSpaceDN/>
      <w:adjustRightInd w:val="0"/>
      <w:spacing w:before="120" w:after="120"/>
      <w:ind w:firstLine="567"/>
      <w:jc w:val="both"/>
      <w:textAlignment w:val="auto"/>
    </w:pPr>
    <w:rPr>
      <w:rFonts w:eastAsia="Times New Roman" w:cs="Times New Roman"/>
      <w:kern w:val="0"/>
      <w:sz w:val="20"/>
      <w:szCs w:val="20"/>
      <w:lang w:val="ru-RU" w:eastAsia="ru-RU"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f">
    <w:name w:val="Table Grid"/>
    <w:basedOn w:val="a7"/>
    <w:rsid w:val="001779EF"/>
    <w:pPr>
      <w:widowControl/>
      <w:suppressAutoHyphens w:val="0"/>
      <w:autoSpaceDN/>
      <w:ind w:left="1080"/>
      <w:textAlignment w:val="auto"/>
    </w:pPr>
    <w:rPr>
      <w:rFonts w:eastAsia="Times New Roman" w:cs="Times New Roman"/>
      <w:kern w:val="0"/>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7"/>
    <w:rsid w:val="001779EF"/>
    <w:pPr>
      <w:widowControl/>
      <w:suppressAutoHyphens w:val="0"/>
      <w:autoSpaceDN/>
      <w:textAlignment w:val="auto"/>
    </w:pPr>
    <w:rPr>
      <w:rFonts w:eastAsia="Times New Roman" w:cs="Times New Roman"/>
      <w:kern w:val="0"/>
      <w:sz w:val="20"/>
      <w:szCs w:val="20"/>
      <w:lang w:val="ru-RU" w:eastAsia="ru-RU" w:bidi="ar-SA"/>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0">
    <w:name w:val="Папушкин"/>
    <w:basedOn w:val="affffff"/>
    <w:rsid w:val="001779EF"/>
    <w:pPr>
      <w:ind w:left="0"/>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1779EF"/>
    <w:pPr>
      <w:widowControl/>
      <w:suppressAutoHyphens w:val="0"/>
      <w:autoSpaceDN/>
      <w:ind w:left="1080"/>
      <w:textAlignment w:val="auto"/>
    </w:pPr>
    <w:rPr>
      <w:rFonts w:eastAsia="Times New Roman" w:cs="Times New Roman"/>
      <w:kern w:val="0"/>
      <w:sz w:val="20"/>
      <w:szCs w:val="20"/>
      <w:lang w:val="ru-RU" w:eastAsia="ru-RU"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2">
    <w:name w:val="Средний список 11"/>
    <w:basedOn w:val="a7"/>
    <w:uiPriority w:val="65"/>
    <w:rsid w:val="001779EF"/>
    <w:pPr>
      <w:widowControl/>
      <w:suppressAutoHyphens w:val="0"/>
      <w:autoSpaceDN/>
      <w:textAlignment w:val="auto"/>
    </w:pPr>
    <w:rPr>
      <w:rFonts w:eastAsia="Times New Roman" w:cs="Times New Roman"/>
      <w:color w:val="000000"/>
      <w:kern w:val="0"/>
      <w:sz w:val="20"/>
      <w:szCs w:val="20"/>
      <w:lang w:val="ru-RU" w:eastAsia="ru-RU" w:bidi="ar-SA"/>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1779EF"/>
    <w:pPr>
      <w:widowControl/>
      <w:suppressAutoHyphens w:val="0"/>
      <w:autoSpaceDN/>
      <w:textAlignment w:val="auto"/>
    </w:pPr>
    <w:rPr>
      <w:rFonts w:eastAsia="Times New Roman" w:cs="Times New Roman"/>
      <w:color w:val="000000"/>
      <w:kern w:val="0"/>
      <w:sz w:val="20"/>
      <w:szCs w:val="20"/>
      <w:lang w:val="ru-RU" w:eastAsia="ru-RU" w:bidi="ar-SA"/>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affffff1">
    <w:name w:val="Таблица"/>
    <w:basedOn w:val="affffff"/>
    <w:uiPriority w:val="99"/>
    <w:rsid w:val="001779EF"/>
    <w:pPr>
      <w:spacing w:line="360" w:lineRule="auto"/>
      <w:ind w:left="0" w:firstLine="425"/>
      <w:jc w:val="both"/>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Times New Roman" w:hAnsi="Times New Roman" w:cs="Times New Roman" w:hint="default"/>
        <w:b/>
        <w:i/>
        <w:iCs/>
        <w:sz w:val="20"/>
        <w:szCs w:val="20"/>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pPr>
        <w:jc w:val="left"/>
      </w:pPr>
      <w:rPr>
        <w:rFonts w:ascii="Times New Roman" w:hAnsi="Times New Roman" w:cs="Times New Roman" w:hint="default"/>
        <w:sz w:val="20"/>
        <w:szCs w:val="20"/>
      </w:rPr>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a">
    <w:name w:val="Папушкин1"/>
    <w:basedOn w:val="affffff"/>
    <w:rsid w:val="001779EF"/>
    <w:pPr>
      <w:spacing w:line="360" w:lineRule="auto"/>
      <w:ind w:left="0" w:firstLine="425"/>
      <w:jc w:val="center"/>
    </w:pPr>
    <w:rPr>
      <w:rFonts w:ascii="Arial" w:hAnsi="Arial"/>
      <w:sz w:val="18"/>
      <w:szCs w:val="18"/>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i/>
        <w:iCs/>
      </w:rPr>
      <w:tblPr/>
      <w:tcPr>
        <w:tcBorders>
          <w:top w:val="thinThickSmallGap" w:sz="24" w:space="0" w:color="auto"/>
          <w:bottom w:val="thinThickSmallGap" w:sz="24" w:space="0" w:color="auto"/>
          <w:insideV w:val="single" w:sz="6" w:space="0" w:color="auto"/>
          <w:tl2br w:val="none" w:sz="0" w:space="0" w:color="auto"/>
          <w:tr2bl w:val="none" w:sz="0" w:space="0" w:color="auto"/>
        </w:tcBorders>
        <w:shd w:val="clear" w:color="auto" w:fill="D9D9D9"/>
      </w:tcPr>
    </w:tblStylePr>
    <w:tblStylePr w:type="lastRow">
      <w:rPr>
        <w:color w:val="auto"/>
      </w:rPr>
      <w:tblPr/>
      <w:tcPr>
        <w:tcBorders>
          <w:top w:val="single" w:sz="6" w:space="0" w:color="000000"/>
          <w:bottom w:val="thinThickSmallGap" w:sz="24" w:space="0" w:color="auto"/>
          <w:insideV w:val="nil"/>
          <w:tl2br w:val="none" w:sz="0" w:space="0" w:color="auto"/>
          <w:tr2bl w:val="none" w:sz="0" w:space="0" w:color="auto"/>
        </w:tcBorders>
        <w:shd w:val="clear" w:color="auto" w:fill="D9D9D9"/>
      </w:tcPr>
    </w:tblStylePr>
    <w:tblStylePr w:type="firstCol">
      <w:tblPr/>
      <w:tcPr>
        <w:tcBorders>
          <w:right w:val="single" w:sz="6" w:space="0" w:color="000000"/>
          <w:tl2br w:val="none" w:sz="0" w:space="0" w:color="auto"/>
          <w:tr2bl w:val="none" w:sz="0" w:space="0" w:color="auto"/>
        </w:tcBorders>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етка таблицы1"/>
    <w:basedOn w:val="a7"/>
    <w:locked/>
    <w:rsid w:val="001779EF"/>
    <w:pPr>
      <w:suppressAutoHyphens w:val="0"/>
      <w:autoSpaceDN/>
      <w:adjustRightInd w:val="0"/>
      <w:spacing w:line="360" w:lineRule="atLeast"/>
      <w:ind w:left="1080"/>
      <w:jc w:val="both"/>
      <w:textAlignment w:val="auto"/>
    </w:pPr>
    <w:rPr>
      <w:rFonts w:ascii="Calibri" w:eastAsia="Calibri" w:hAnsi="Calibri" w:cs="Times New Roman"/>
      <w:kern w:val="0"/>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7"/>
    <w:locked/>
    <w:rsid w:val="001779EF"/>
    <w:pPr>
      <w:suppressAutoHyphens w:val="0"/>
      <w:autoSpaceDN/>
      <w:adjustRightInd w:val="0"/>
      <w:spacing w:line="360" w:lineRule="atLeast"/>
      <w:ind w:left="1080"/>
      <w:jc w:val="both"/>
      <w:textAlignment w:val="auto"/>
    </w:pPr>
    <w:rPr>
      <w:rFonts w:ascii="Calibri" w:eastAsia="Calibri" w:hAnsi="Calibri" w:cs="Times New Roman"/>
      <w:kern w:val="0"/>
      <w:sz w:val="20"/>
      <w:szCs w:val="20"/>
      <w:lang w:val="ru-RU" w:eastAsia="ru-RU"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521">
    <w:name w:val="Сетка таблицы 521"/>
    <w:basedOn w:val="a7"/>
    <w:rsid w:val="001779EF"/>
    <w:pPr>
      <w:suppressAutoHyphens w:val="0"/>
      <w:autoSpaceDN/>
      <w:adjustRightInd w:val="0"/>
      <w:spacing w:line="360" w:lineRule="atLeast"/>
      <w:ind w:left="1080"/>
      <w:jc w:val="both"/>
      <w:textAlignment w:val="auto"/>
    </w:pPr>
    <w:rPr>
      <w:rFonts w:ascii="Calibri" w:eastAsia="Calibri" w:hAnsi="Calibri" w:cs="Times New Roman"/>
      <w:kern w:val="0"/>
      <w:sz w:val="20"/>
      <w:szCs w:val="20"/>
      <w:lang w:val="ru-RU" w:eastAsia="ru-RU"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2f0">
    <w:name w:val="Стиль2"/>
    <w:basedOn w:val="a7"/>
    <w:uiPriority w:val="99"/>
    <w:qFormat/>
    <w:rsid w:val="001779EF"/>
    <w:pPr>
      <w:widowControl/>
      <w:suppressAutoHyphens w:val="0"/>
      <w:autoSpaceDN/>
      <w:textAlignment w:val="auto"/>
    </w:pPr>
    <w:rPr>
      <w:rFonts w:eastAsia="Times New Roman" w:cs="Times New Roman"/>
      <w:kern w:val="0"/>
      <w:sz w:val="20"/>
      <w:szCs w:val="20"/>
      <w:lang w:val="ru-RU" w:eastAsia="ru-RU" w:bidi="ar-SA"/>
    </w:rPr>
    <w:tblPr>
      <w:tblInd w:w="0" w:type="dxa"/>
      <w:tblCellMar>
        <w:top w:w="0" w:type="dxa"/>
        <w:left w:w="108" w:type="dxa"/>
        <w:bottom w:w="0" w:type="dxa"/>
        <w:right w:w="108" w:type="dxa"/>
      </w:tblCellMar>
    </w:tblPr>
  </w:style>
  <w:style w:type="table" w:customStyle="1" w:styleId="62">
    <w:name w:val="Стиль6"/>
    <w:basedOn w:val="a7"/>
    <w:uiPriority w:val="99"/>
    <w:qFormat/>
    <w:rsid w:val="001779EF"/>
    <w:pPr>
      <w:widowControl/>
      <w:suppressAutoHyphens w:val="0"/>
      <w:autoSpaceDN/>
      <w:textAlignment w:val="auto"/>
    </w:pPr>
    <w:rPr>
      <w:rFonts w:eastAsia="Times New Roman" w:cs="Times New Roman"/>
      <w:kern w:val="0"/>
      <w:sz w:val="20"/>
      <w:szCs w:val="20"/>
      <w:lang w:val="ru-RU" w:eastAsia="ru-RU" w:bidi="ar-SA"/>
    </w:rPr>
    <w:tblPr>
      <w:tblInd w:w="0" w:type="dxa"/>
      <w:tblCellMar>
        <w:top w:w="0" w:type="dxa"/>
        <w:left w:w="108" w:type="dxa"/>
        <w:bottom w:w="0" w:type="dxa"/>
        <w:right w:w="108" w:type="dxa"/>
      </w:tblCellMar>
    </w:tblPr>
  </w:style>
  <w:style w:type="table" w:customStyle="1" w:styleId="72">
    <w:name w:val="Стиль7"/>
    <w:basedOn w:val="a7"/>
    <w:uiPriority w:val="99"/>
    <w:qFormat/>
    <w:rsid w:val="001779EF"/>
    <w:pPr>
      <w:widowControl/>
      <w:suppressAutoHyphens w:val="0"/>
      <w:autoSpaceDN/>
      <w:textAlignment w:val="auto"/>
    </w:pPr>
    <w:rPr>
      <w:rFonts w:eastAsia="Times New Roman" w:cs="Times New Roman"/>
      <w:kern w:val="0"/>
      <w:sz w:val="20"/>
      <w:szCs w:val="20"/>
      <w:lang w:val="ru-RU" w:eastAsia="ru-RU" w:bidi="ar-SA"/>
    </w:rPr>
    <w:tblPr>
      <w:tblInd w:w="0" w:type="dxa"/>
      <w:tblCellMar>
        <w:top w:w="0" w:type="dxa"/>
        <w:left w:w="108" w:type="dxa"/>
        <w:bottom w:w="0" w:type="dxa"/>
        <w:right w:w="108" w:type="dxa"/>
      </w:tblCellMar>
    </w:tblPr>
  </w:style>
  <w:style w:type="paragraph" w:styleId="3">
    <w:name w:val="List Bullet 3"/>
    <w:basedOn w:val="a5"/>
    <w:semiHidden/>
    <w:unhideWhenUsed/>
    <w:rsid w:val="001779EF"/>
    <w:pPr>
      <w:numPr>
        <w:numId w:val="9"/>
      </w:numPr>
      <w:suppressAutoHyphens w:val="0"/>
      <w:autoSpaceDN/>
      <w:adjustRightInd w:val="0"/>
      <w:spacing w:before="120" w:after="120"/>
      <w:contextualSpacing/>
      <w:jc w:val="both"/>
      <w:textAlignment w:val="auto"/>
    </w:pPr>
    <w:rPr>
      <w:rFonts w:ascii="Arial" w:eastAsia="Microsoft YaHei" w:hAnsi="Arial" w:cs="Times New Roman"/>
      <w:spacing w:val="-5"/>
      <w:kern w:val="0"/>
      <w:sz w:val="22"/>
      <w:szCs w:val="22"/>
      <w:lang w:val="ru-RU" w:eastAsia="en-US" w:bidi="ar-SA"/>
    </w:rPr>
  </w:style>
  <w:style w:type="numbering" w:customStyle="1" w:styleId="a1">
    <w:name w:val="Список маркированный"/>
    <w:uiPriority w:val="99"/>
    <w:rsid w:val="001779EF"/>
    <w:pPr>
      <w:numPr>
        <w:numId w:val="7"/>
      </w:numPr>
    </w:pPr>
  </w:style>
  <w:style w:type="numbering" w:styleId="111111">
    <w:name w:val="Outline List 2"/>
    <w:aliases w:val="1 / 1.1 / 1.1."/>
    <w:basedOn w:val="a8"/>
    <w:semiHidden/>
    <w:unhideWhenUsed/>
    <w:rsid w:val="001779EF"/>
    <w:pPr>
      <w:numPr>
        <w:numId w:val="8"/>
      </w:numPr>
    </w:pPr>
  </w:style>
  <w:style w:type="paragraph" w:customStyle="1" w:styleId="affffff2">
    <w:name w:val="Таблицы (моноширинный)"/>
    <w:basedOn w:val="a5"/>
    <w:next w:val="a5"/>
    <w:rsid w:val="001779EF"/>
    <w:pPr>
      <w:suppressAutoHyphens w:val="0"/>
      <w:autoSpaceDN/>
      <w:jc w:val="both"/>
      <w:textAlignment w:val="auto"/>
    </w:pPr>
    <w:rPr>
      <w:rFonts w:ascii="Courier New" w:eastAsia="Times New Roman" w:hAnsi="Courier New" w:cs="Times New Roman"/>
      <w:kern w:val="0"/>
      <w:sz w:val="20"/>
      <w:szCs w:val="20"/>
      <w:lang w:val="ru-RU" w:eastAsia="ru-RU" w:bidi="ar-SA"/>
    </w:rPr>
  </w:style>
  <w:style w:type="paragraph" w:styleId="affffff3">
    <w:name w:val="Block Text"/>
    <w:basedOn w:val="a5"/>
    <w:rsid w:val="001779EF"/>
    <w:pPr>
      <w:widowControl/>
      <w:suppressAutoHyphens w:val="0"/>
      <w:autoSpaceDN/>
      <w:ind w:left="113" w:right="113"/>
      <w:jc w:val="center"/>
      <w:textAlignment w:val="auto"/>
    </w:pPr>
    <w:rPr>
      <w:rFonts w:eastAsia="Times New Roman" w:cs="Times New Roman"/>
      <w:kern w:val="0"/>
      <w:sz w:val="20"/>
      <w:lang w:val="ru-RU" w:eastAsia="ru-RU" w:bidi="ar-SA"/>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5"/>
    <w:rsid w:val="001779EF"/>
    <w:pPr>
      <w:widowControl/>
      <w:suppressAutoHyphens w:val="0"/>
      <w:autoSpaceDN/>
      <w:spacing w:line="360" w:lineRule="auto"/>
      <w:jc w:val="both"/>
      <w:textAlignment w:val="auto"/>
    </w:pPr>
    <w:rPr>
      <w:rFonts w:eastAsia="Times New Roman" w:cs="Times New Roman"/>
      <w:kern w:val="0"/>
      <w:szCs w:val="20"/>
      <w:lang w:val="ru-RU" w:eastAsia="ru-RU" w:bidi="ar-SA"/>
    </w:rPr>
  </w:style>
  <w:style w:type="paragraph" w:customStyle="1" w:styleId="ConsPlusNonformat">
    <w:name w:val="ConsPlusNonformat"/>
    <w:uiPriority w:val="99"/>
    <w:rsid w:val="001779EF"/>
    <w:pPr>
      <w:suppressAutoHyphens w:val="0"/>
      <w:autoSpaceDE w:val="0"/>
      <w:adjustRightInd w:val="0"/>
      <w:textAlignment w:val="auto"/>
    </w:pPr>
    <w:rPr>
      <w:rFonts w:ascii="Courier New" w:eastAsia="Times New Roman" w:hAnsi="Courier New" w:cs="Courier New"/>
      <w:kern w:val="0"/>
      <w:sz w:val="20"/>
      <w:szCs w:val="20"/>
      <w:lang w:val="ru-RU" w:eastAsia="ru-RU" w:bidi="ar-SA"/>
    </w:rPr>
  </w:style>
  <w:style w:type="paragraph" w:customStyle="1" w:styleId="ConsPlusTitle">
    <w:name w:val="ConsPlusTitle"/>
    <w:rsid w:val="001779EF"/>
    <w:pPr>
      <w:suppressAutoHyphens w:val="0"/>
      <w:autoSpaceDE w:val="0"/>
      <w:adjustRightInd w:val="0"/>
      <w:textAlignment w:val="auto"/>
    </w:pPr>
    <w:rPr>
      <w:rFonts w:eastAsia="Times New Roman" w:cs="Times New Roman"/>
      <w:b/>
      <w:bCs/>
      <w:kern w:val="0"/>
      <w:lang w:val="ru-RU" w:eastAsia="ru-RU" w:bidi="ar-SA"/>
    </w:rPr>
  </w:style>
  <w:style w:type="character" w:customStyle="1" w:styleId="apple-converted-space">
    <w:name w:val="apple-converted-space"/>
    <w:rsid w:val="001779EF"/>
  </w:style>
  <w:style w:type="paragraph" w:customStyle="1" w:styleId="214">
    <w:name w:val="Основной текст с отступом 21"/>
    <w:basedOn w:val="a5"/>
    <w:rsid w:val="001779EF"/>
    <w:pPr>
      <w:widowControl/>
      <w:autoSpaceDN/>
      <w:ind w:firstLine="720"/>
      <w:jc w:val="both"/>
      <w:textAlignment w:val="auto"/>
    </w:pPr>
    <w:rPr>
      <w:rFonts w:eastAsia="Times New Roman" w:cs="Calibri"/>
      <w:kern w:val="0"/>
      <w:szCs w:val="20"/>
      <w:lang w:val="ru-RU" w:eastAsia="ar-SA" w:bidi="ar-SA"/>
    </w:rPr>
  </w:style>
  <w:style w:type="paragraph" w:styleId="2f1">
    <w:name w:val="toc 2"/>
    <w:basedOn w:val="a5"/>
    <w:next w:val="a5"/>
    <w:autoRedefine/>
    <w:uiPriority w:val="39"/>
    <w:unhideWhenUsed/>
    <w:rsid w:val="00C03C3C"/>
    <w:pPr>
      <w:widowControl/>
      <w:tabs>
        <w:tab w:val="left" w:pos="660"/>
        <w:tab w:val="right" w:leader="dot" w:pos="10083"/>
      </w:tabs>
      <w:suppressAutoHyphens w:val="0"/>
      <w:autoSpaceDN/>
      <w:spacing w:after="200"/>
      <w:ind w:left="220"/>
      <w:textAlignment w:val="auto"/>
    </w:pPr>
    <w:rPr>
      <w:rFonts w:ascii="Calibri" w:eastAsia="Calibri" w:hAnsi="Calibri" w:cs="Times New Roman"/>
      <w:kern w:val="0"/>
      <w:sz w:val="22"/>
      <w:szCs w:val="22"/>
      <w:lang w:val="ru-RU" w:eastAsia="en-US" w:bidi="ar-SA"/>
    </w:rPr>
  </w:style>
  <w:style w:type="paragraph" w:customStyle="1" w:styleId="1fc">
    <w:name w:val="Подзаголовок_1"/>
    <w:basedOn w:val="90"/>
    <w:link w:val="1fd"/>
    <w:qFormat/>
    <w:rsid w:val="001779EF"/>
    <w:pPr>
      <w:keepNext w:val="0"/>
      <w:keepLines w:val="0"/>
      <w:widowControl/>
      <w:adjustRightInd/>
      <w:spacing w:before="0" w:after="120" w:line="360" w:lineRule="auto"/>
      <w:ind w:firstLine="0"/>
      <w:jc w:val="center"/>
    </w:pPr>
    <w:rPr>
      <w:b/>
      <w:caps/>
      <w:color w:val="auto"/>
      <w:spacing w:val="10"/>
      <w:sz w:val="26"/>
      <w:szCs w:val="26"/>
    </w:rPr>
  </w:style>
  <w:style w:type="paragraph" w:customStyle="1" w:styleId="ConsNonformat">
    <w:name w:val="ConsNonformat"/>
    <w:rsid w:val="001779EF"/>
    <w:pPr>
      <w:suppressAutoHyphens w:val="0"/>
      <w:autoSpaceDE w:val="0"/>
      <w:adjustRightInd w:val="0"/>
      <w:textAlignment w:val="auto"/>
    </w:pPr>
    <w:rPr>
      <w:rFonts w:ascii="Courier New" w:eastAsia="Times New Roman" w:hAnsi="Courier New" w:cs="Courier New"/>
      <w:kern w:val="0"/>
      <w:sz w:val="20"/>
      <w:szCs w:val="20"/>
      <w:lang w:val="ru-RU" w:eastAsia="ru-RU" w:bidi="ar-SA"/>
    </w:rPr>
  </w:style>
  <w:style w:type="character" w:customStyle="1" w:styleId="1fd">
    <w:name w:val="Подзаголовок_1 Знак"/>
    <w:link w:val="1fc"/>
    <w:rsid w:val="001779EF"/>
    <w:rPr>
      <w:rFonts w:ascii="Cambria" w:eastAsia="Times New Roman" w:hAnsi="Cambria" w:cs="Times New Roman"/>
      <w:b/>
      <w:i/>
      <w:iCs/>
      <w:caps/>
      <w:spacing w:val="10"/>
      <w:kern w:val="0"/>
      <w:sz w:val="26"/>
      <w:szCs w:val="26"/>
      <w:lang w:val="ru-RU" w:eastAsia="en-US" w:bidi="ar-SA"/>
    </w:rPr>
  </w:style>
  <w:style w:type="character" w:styleId="affffff4">
    <w:name w:val="Strong"/>
    <w:uiPriority w:val="22"/>
    <w:qFormat/>
    <w:rsid w:val="001779EF"/>
    <w:rPr>
      <w:b/>
      <w:bCs/>
      <w:color w:val="943634"/>
      <w:spacing w:val="5"/>
    </w:rPr>
  </w:style>
  <w:style w:type="character" w:customStyle="1" w:styleId="ac">
    <w:name w:val="Обычный (веб) Знак"/>
    <w:aliases w:val="Обычный (Web) Знак,Обычный (веб)3 Знак"/>
    <w:basedOn w:val="a6"/>
    <w:link w:val="ab"/>
    <w:uiPriority w:val="99"/>
    <w:locked/>
    <w:rsid w:val="001779EF"/>
    <w:rPr>
      <w:rFonts w:eastAsia="Times New Roman" w:cs="Times New Roman"/>
      <w:kern w:val="0"/>
      <w:lang w:val="ru-RU" w:eastAsia="ru-RU" w:bidi="ar-SA"/>
    </w:rPr>
  </w:style>
  <w:style w:type="paragraph" w:customStyle="1" w:styleId="Pa1">
    <w:name w:val="Pa1"/>
    <w:basedOn w:val="a5"/>
    <w:next w:val="a5"/>
    <w:uiPriority w:val="99"/>
    <w:rsid w:val="001779EF"/>
    <w:pPr>
      <w:widowControl/>
      <w:suppressAutoHyphens w:val="0"/>
      <w:autoSpaceDE w:val="0"/>
      <w:adjustRightInd w:val="0"/>
      <w:spacing w:line="241" w:lineRule="atLeast"/>
      <w:textAlignment w:val="auto"/>
    </w:pPr>
    <w:rPr>
      <w:rFonts w:eastAsia="Times New Roman" w:cs="Times New Roman"/>
      <w:kern w:val="0"/>
      <w:lang w:val="ru-RU" w:eastAsia="ru-RU" w:bidi="ar-SA"/>
    </w:rPr>
  </w:style>
  <w:style w:type="character" w:customStyle="1" w:styleId="A00">
    <w:name w:val="A0"/>
    <w:uiPriority w:val="99"/>
    <w:rsid w:val="001779EF"/>
    <w:rPr>
      <w:b/>
      <w:bCs/>
      <w:color w:val="000000"/>
      <w:sz w:val="28"/>
      <w:szCs w:val="28"/>
    </w:rPr>
  </w:style>
  <w:style w:type="paragraph" w:customStyle="1" w:styleId="affffff5">
    <w:name w:val="Содержимое таблицы"/>
    <w:basedOn w:val="a5"/>
    <w:rsid w:val="001779EF"/>
    <w:pPr>
      <w:widowControl/>
      <w:suppressLineNumbers/>
      <w:suppressAutoHyphens w:val="0"/>
      <w:autoSpaceDN/>
      <w:textAlignment w:val="auto"/>
    </w:pPr>
    <w:rPr>
      <w:rFonts w:eastAsia="Times New Roman" w:cs="Times New Roman"/>
      <w:kern w:val="0"/>
      <w:sz w:val="20"/>
      <w:szCs w:val="20"/>
      <w:lang w:val="ru-RU" w:eastAsia="ar-SA" w:bidi="ar-SA"/>
    </w:rPr>
  </w:style>
  <w:style w:type="paragraph" w:customStyle="1" w:styleId="ConsPlusNormal">
    <w:name w:val="ConsPlusNormal"/>
    <w:link w:val="ConsPlusNormal0"/>
    <w:rsid w:val="001779EF"/>
    <w:pPr>
      <w:suppressAutoHyphens w:val="0"/>
      <w:autoSpaceDE w:val="0"/>
      <w:adjustRightInd w:val="0"/>
      <w:ind w:firstLine="720"/>
      <w:textAlignment w:val="auto"/>
    </w:pPr>
    <w:rPr>
      <w:rFonts w:ascii="Arial" w:eastAsia="Times New Roman" w:hAnsi="Arial" w:cs="Arial"/>
      <w:kern w:val="0"/>
      <w:sz w:val="20"/>
      <w:szCs w:val="20"/>
      <w:lang w:val="ru-RU" w:eastAsia="ru-RU" w:bidi="ar-SA"/>
    </w:rPr>
  </w:style>
  <w:style w:type="paragraph" w:styleId="44">
    <w:name w:val="toc 4"/>
    <w:basedOn w:val="a5"/>
    <w:next w:val="a5"/>
    <w:autoRedefine/>
    <w:uiPriority w:val="39"/>
    <w:unhideWhenUsed/>
    <w:rsid w:val="001779EF"/>
    <w:pPr>
      <w:widowControl/>
      <w:suppressAutoHyphens w:val="0"/>
      <w:autoSpaceDN/>
      <w:spacing w:after="100" w:line="276" w:lineRule="auto"/>
      <w:ind w:left="660"/>
      <w:textAlignment w:val="auto"/>
    </w:pPr>
    <w:rPr>
      <w:rFonts w:ascii="Calibri" w:eastAsia="Times New Roman" w:hAnsi="Calibri" w:cs="Times New Roman"/>
      <w:kern w:val="0"/>
      <w:sz w:val="22"/>
      <w:szCs w:val="22"/>
      <w:lang w:val="ru-RU" w:eastAsia="ru-RU" w:bidi="ar-SA"/>
    </w:rPr>
  </w:style>
  <w:style w:type="paragraph" w:styleId="54">
    <w:name w:val="toc 5"/>
    <w:basedOn w:val="a5"/>
    <w:next w:val="a5"/>
    <w:autoRedefine/>
    <w:uiPriority w:val="39"/>
    <w:unhideWhenUsed/>
    <w:rsid w:val="001779EF"/>
    <w:pPr>
      <w:widowControl/>
      <w:suppressAutoHyphens w:val="0"/>
      <w:autoSpaceDN/>
      <w:spacing w:after="100" w:line="276" w:lineRule="auto"/>
      <w:ind w:left="880"/>
      <w:textAlignment w:val="auto"/>
    </w:pPr>
    <w:rPr>
      <w:rFonts w:ascii="Calibri" w:eastAsia="Times New Roman" w:hAnsi="Calibri" w:cs="Times New Roman"/>
      <w:kern w:val="0"/>
      <w:sz w:val="22"/>
      <w:szCs w:val="22"/>
      <w:lang w:val="ru-RU" w:eastAsia="ru-RU" w:bidi="ar-SA"/>
    </w:rPr>
  </w:style>
  <w:style w:type="paragraph" w:styleId="63">
    <w:name w:val="toc 6"/>
    <w:basedOn w:val="a5"/>
    <w:next w:val="a5"/>
    <w:autoRedefine/>
    <w:uiPriority w:val="39"/>
    <w:unhideWhenUsed/>
    <w:rsid w:val="001779EF"/>
    <w:pPr>
      <w:widowControl/>
      <w:suppressAutoHyphens w:val="0"/>
      <w:autoSpaceDN/>
      <w:spacing w:after="100" w:line="276" w:lineRule="auto"/>
      <w:ind w:left="1100"/>
      <w:textAlignment w:val="auto"/>
    </w:pPr>
    <w:rPr>
      <w:rFonts w:ascii="Calibri" w:eastAsia="Times New Roman" w:hAnsi="Calibri" w:cs="Times New Roman"/>
      <w:kern w:val="0"/>
      <w:sz w:val="22"/>
      <w:szCs w:val="22"/>
      <w:lang w:val="ru-RU" w:eastAsia="ru-RU" w:bidi="ar-SA"/>
    </w:rPr>
  </w:style>
  <w:style w:type="paragraph" w:styleId="73">
    <w:name w:val="toc 7"/>
    <w:basedOn w:val="a5"/>
    <w:next w:val="a5"/>
    <w:autoRedefine/>
    <w:uiPriority w:val="39"/>
    <w:unhideWhenUsed/>
    <w:rsid w:val="001779EF"/>
    <w:pPr>
      <w:widowControl/>
      <w:suppressAutoHyphens w:val="0"/>
      <w:autoSpaceDN/>
      <w:spacing w:after="100" w:line="276" w:lineRule="auto"/>
      <w:ind w:left="1320"/>
      <w:textAlignment w:val="auto"/>
    </w:pPr>
    <w:rPr>
      <w:rFonts w:ascii="Calibri" w:eastAsia="Times New Roman" w:hAnsi="Calibri" w:cs="Times New Roman"/>
      <w:kern w:val="0"/>
      <w:sz w:val="22"/>
      <w:szCs w:val="22"/>
      <w:lang w:val="ru-RU" w:eastAsia="ru-RU" w:bidi="ar-SA"/>
    </w:rPr>
  </w:style>
  <w:style w:type="paragraph" w:styleId="82">
    <w:name w:val="toc 8"/>
    <w:basedOn w:val="a5"/>
    <w:next w:val="a5"/>
    <w:autoRedefine/>
    <w:uiPriority w:val="39"/>
    <w:unhideWhenUsed/>
    <w:rsid w:val="001779EF"/>
    <w:pPr>
      <w:widowControl/>
      <w:suppressAutoHyphens w:val="0"/>
      <w:autoSpaceDN/>
      <w:spacing w:after="100" w:line="276" w:lineRule="auto"/>
      <w:ind w:left="1540"/>
      <w:textAlignment w:val="auto"/>
    </w:pPr>
    <w:rPr>
      <w:rFonts w:ascii="Calibri" w:eastAsia="Times New Roman" w:hAnsi="Calibri" w:cs="Times New Roman"/>
      <w:kern w:val="0"/>
      <w:sz w:val="22"/>
      <w:szCs w:val="22"/>
      <w:lang w:val="ru-RU" w:eastAsia="ru-RU" w:bidi="ar-SA"/>
    </w:rPr>
  </w:style>
  <w:style w:type="paragraph" w:styleId="93">
    <w:name w:val="toc 9"/>
    <w:basedOn w:val="a5"/>
    <w:next w:val="a5"/>
    <w:autoRedefine/>
    <w:uiPriority w:val="39"/>
    <w:unhideWhenUsed/>
    <w:rsid w:val="001779EF"/>
    <w:pPr>
      <w:widowControl/>
      <w:suppressAutoHyphens w:val="0"/>
      <w:autoSpaceDN/>
      <w:spacing w:after="100" w:line="276" w:lineRule="auto"/>
      <w:ind w:left="1760"/>
      <w:textAlignment w:val="auto"/>
    </w:pPr>
    <w:rPr>
      <w:rFonts w:ascii="Calibri" w:eastAsia="Times New Roman" w:hAnsi="Calibri" w:cs="Times New Roman"/>
      <w:kern w:val="0"/>
      <w:sz w:val="22"/>
      <w:szCs w:val="22"/>
      <w:lang w:val="ru-RU" w:eastAsia="ru-RU" w:bidi="ar-SA"/>
    </w:rPr>
  </w:style>
  <w:style w:type="paragraph" w:customStyle="1" w:styleId="ConsPlusCell">
    <w:name w:val="ConsPlusCell"/>
    <w:uiPriority w:val="99"/>
    <w:rsid w:val="001779EF"/>
    <w:pPr>
      <w:suppressAutoHyphens w:val="0"/>
      <w:autoSpaceDE w:val="0"/>
      <w:adjustRightInd w:val="0"/>
      <w:textAlignment w:val="auto"/>
    </w:pPr>
    <w:rPr>
      <w:rFonts w:ascii="Arial" w:eastAsia="Times New Roman" w:hAnsi="Arial" w:cs="Arial"/>
      <w:kern w:val="0"/>
      <w:sz w:val="20"/>
      <w:szCs w:val="20"/>
      <w:lang w:val="ru-RU" w:eastAsia="ru-RU" w:bidi="ar-SA"/>
    </w:rPr>
  </w:style>
  <w:style w:type="paragraph" w:customStyle="1" w:styleId="Style1">
    <w:name w:val="Style1"/>
    <w:basedOn w:val="a5"/>
    <w:rsid w:val="001779EF"/>
    <w:pPr>
      <w:autoSpaceDE w:val="0"/>
      <w:autoSpaceDN/>
      <w:textAlignment w:val="auto"/>
    </w:pPr>
    <w:rPr>
      <w:rFonts w:eastAsia="Times New Roman" w:cs="Times New Roman"/>
      <w:kern w:val="0"/>
      <w:lang w:val="ru-RU" w:eastAsia="ar-SA" w:bidi="ar-SA"/>
    </w:rPr>
  </w:style>
  <w:style w:type="paragraph" w:customStyle="1" w:styleId="p20">
    <w:name w:val="p20"/>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grame">
    <w:name w:val="grame"/>
    <w:basedOn w:val="a6"/>
    <w:rsid w:val="001779EF"/>
  </w:style>
  <w:style w:type="character" w:customStyle="1" w:styleId="spelle">
    <w:name w:val="spelle"/>
    <w:basedOn w:val="a6"/>
    <w:rsid w:val="001779EF"/>
  </w:style>
  <w:style w:type="character" w:customStyle="1" w:styleId="s131">
    <w:name w:val="s131"/>
    <w:basedOn w:val="a6"/>
    <w:rsid w:val="001779EF"/>
  </w:style>
  <w:style w:type="paragraph" w:styleId="4">
    <w:name w:val="List Bullet 4"/>
    <w:basedOn w:val="a5"/>
    <w:autoRedefine/>
    <w:semiHidden/>
    <w:rsid w:val="001779EF"/>
    <w:pPr>
      <w:widowControl/>
      <w:numPr>
        <w:numId w:val="10"/>
      </w:numPr>
      <w:suppressAutoHyphens w:val="0"/>
      <w:autoSpaceDN/>
      <w:spacing w:line="312" w:lineRule="auto"/>
      <w:jc w:val="both"/>
      <w:textAlignment w:val="auto"/>
    </w:pPr>
    <w:rPr>
      <w:rFonts w:eastAsia="Times New Roman" w:cs="Times New Roman"/>
      <w:kern w:val="0"/>
      <w:szCs w:val="20"/>
      <w:lang w:val="ru-RU" w:eastAsia="ru-RU" w:bidi="ar-SA"/>
    </w:rPr>
  </w:style>
  <w:style w:type="table" w:styleId="-4">
    <w:name w:val="Light Grid Accent 4"/>
    <w:basedOn w:val="a7"/>
    <w:uiPriority w:val="62"/>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4E8542" w:themeColor="accent4"/>
        <w:left w:val="single" w:sz="8" w:space="0" w:color="4E8542" w:themeColor="accent4"/>
        <w:bottom w:val="single" w:sz="8" w:space="0" w:color="4E8542" w:themeColor="accent4"/>
        <w:right w:val="single" w:sz="8" w:space="0" w:color="4E8542" w:themeColor="accent4"/>
        <w:insideH w:val="single" w:sz="8" w:space="0" w:color="4E8542" w:themeColor="accent4"/>
        <w:insideV w:val="single" w:sz="8" w:space="0" w:color="4E854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E8542" w:themeColor="accent4"/>
          <w:left w:val="single" w:sz="8" w:space="0" w:color="4E8542" w:themeColor="accent4"/>
          <w:bottom w:val="single" w:sz="18" w:space="0" w:color="4E8542" w:themeColor="accent4"/>
          <w:right w:val="single" w:sz="8" w:space="0" w:color="4E8542" w:themeColor="accent4"/>
          <w:insideH w:val="nil"/>
          <w:insideV w:val="single" w:sz="8" w:space="0" w:color="4E854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E8542" w:themeColor="accent4"/>
          <w:left w:val="single" w:sz="8" w:space="0" w:color="4E8542" w:themeColor="accent4"/>
          <w:bottom w:val="single" w:sz="8" w:space="0" w:color="4E8542" w:themeColor="accent4"/>
          <w:right w:val="single" w:sz="8" w:space="0" w:color="4E8542" w:themeColor="accent4"/>
          <w:insideH w:val="nil"/>
          <w:insideV w:val="single" w:sz="8" w:space="0" w:color="4E854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tcPr>
    </w:tblStylePr>
    <w:tblStylePr w:type="band1Vert">
      <w:tblPr/>
      <w:tcPr>
        <w:tcBorders>
          <w:top w:val="single" w:sz="8" w:space="0" w:color="4E8542" w:themeColor="accent4"/>
          <w:left w:val="single" w:sz="8" w:space="0" w:color="4E8542" w:themeColor="accent4"/>
          <w:bottom w:val="single" w:sz="8" w:space="0" w:color="4E8542" w:themeColor="accent4"/>
          <w:right w:val="single" w:sz="8" w:space="0" w:color="4E8542" w:themeColor="accent4"/>
        </w:tcBorders>
        <w:shd w:val="clear" w:color="auto" w:fill="D0E5CB" w:themeFill="accent4" w:themeFillTint="3F"/>
      </w:tcPr>
    </w:tblStylePr>
    <w:tblStylePr w:type="band1Horz">
      <w:tblPr/>
      <w:tcPr>
        <w:tcBorders>
          <w:top w:val="single" w:sz="8" w:space="0" w:color="4E8542" w:themeColor="accent4"/>
          <w:left w:val="single" w:sz="8" w:space="0" w:color="4E8542" w:themeColor="accent4"/>
          <w:bottom w:val="single" w:sz="8" w:space="0" w:color="4E8542" w:themeColor="accent4"/>
          <w:right w:val="single" w:sz="8" w:space="0" w:color="4E8542" w:themeColor="accent4"/>
          <w:insideV w:val="single" w:sz="8" w:space="0" w:color="4E8542" w:themeColor="accent4"/>
        </w:tcBorders>
        <w:shd w:val="clear" w:color="auto" w:fill="D0E5CB" w:themeFill="accent4" w:themeFillTint="3F"/>
      </w:tcPr>
    </w:tblStylePr>
    <w:tblStylePr w:type="band2Horz">
      <w:tblPr/>
      <w:tcPr>
        <w:tcBorders>
          <w:top w:val="single" w:sz="8" w:space="0" w:color="4E8542" w:themeColor="accent4"/>
          <w:left w:val="single" w:sz="8" w:space="0" w:color="4E8542" w:themeColor="accent4"/>
          <w:bottom w:val="single" w:sz="8" w:space="0" w:color="4E8542" w:themeColor="accent4"/>
          <w:right w:val="single" w:sz="8" w:space="0" w:color="4E8542" w:themeColor="accent4"/>
          <w:insideV w:val="single" w:sz="8" w:space="0" w:color="4E8542" w:themeColor="accent4"/>
        </w:tcBorders>
      </w:tcPr>
    </w:tblStylePr>
  </w:style>
  <w:style w:type="table" w:styleId="-5">
    <w:name w:val="Light Grid Accent 5"/>
    <w:basedOn w:val="a7"/>
    <w:uiPriority w:val="62"/>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604878" w:themeColor="accent5"/>
        <w:left w:val="single" w:sz="8" w:space="0" w:color="604878" w:themeColor="accent5"/>
        <w:bottom w:val="single" w:sz="8" w:space="0" w:color="604878" w:themeColor="accent5"/>
        <w:right w:val="single" w:sz="8" w:space="0" w:color="604878" w:themeColor="accent5"/>
        <w:insideH w:val="single" w:sz="8" w:space="0" w:color="604878" w:themeColor="accent5"/>
        <w:insideV w:val="single" w:sz="8" w:space="0" w:color="604878"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04878" w:themeColor="accent5"/>
          <w:left w:val="single" w:sz="8" w:space="0" w:color="604878" w:themeColor="accent5"/>
          <w:bottom w:val="single" w:sz="18" w:space="0" w:color="604878" w:themeColor="accent5"/>
          <w:right w:val="single" w:sz="8" w:space="0" w:color="604878" w:themeColor="accent5"/>
          <w:insideH w:val="nil"/>
          <w:insideV w:val="single" w:sz="8" w:space="0" w:color="60487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04878" w:themeColor="accent5"/>
          <w:left w:val="single" w:sz="8" w:space="0" w:color="604878" w:themeColor="accent5"/>
          <w:bottom w:val="single" w:sz="8" w:space="0" w:color="604878" w:themeColor="accent5"/>
          <w:right w:val="single" w:sz="8" w:space="0" w:color="604878" w:themeColor="accent5"/>
          <w:insideH w:val="nil"/>
          <w:insideV w:val="single" w:sz="8" w:space="0" w:color="60487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tcPr>
    </w:tblStylePr>
    <w:tblStylePr w:type="band1Vert">
      <w:tblPr/>
      <w:tcPr>
        <w:tcBorders>
          <w:top w:val="single" w:sz="8" w:space="0" w:color="604878" w:themeColor="accent5"/>
          <w:left w:val="single" w:sz="8" w:space="0" w:color="604878" w:themeColor="accent5"/>
          <w:bottom w:val="single" w:sz="8" w:space="0" w:color="604878" w:themeColor="accent5"/>
          <w:right w:val="single" w:sz="8" w:space="0" w:color="604878" w:themeColor="accent5"/>
        </w:tcBorders>
        <w:shd w:val="clear" w:color="auto" w:fill="D7CDE1" w:themeFill="accent5" w:themeFillTint="3F"/>
      </w:tcPr>
    </w:tblStylePr>
    <w:tblStylePr w:type="band1Horz">
      <w:tblPr/>
      <w:tcPr>
        <w:tcBorders>
          <w:top w:val="single" w:sz="8" w:space="0" w:color="604878" w:themeColor="accent5"/>
          <w:left w:val="single" w:sz="8" w:space="0" w:color="604878" w:themeColor="accent5"/>
          <w:bottom w:val="single" w:sz="8" w:space="0" w:color="604878" w:themeColor="accent5"/>
          <w:right w:val="single" w:sz="8" w:space="0" w:color="604878" w:themeColor="accent5"/>
          <w:insideV w:val="single" w:sz="8" w:space="0" w:color="604878" w:themeColor="accent5"/>
        </w:tcBorders>
        <w:shd w:val="clear" w:color="auto" w:fill="D7CDE1" w:themeFill="accent5" w:themeFillTint="3F"/>
      </w:tcPr>
    </w:tblStylePr>
    <w:tblStylePr w:type="band2Horz">
      <w:tblPr/>
      <w:tcPr>
        <w:tcBorders>
          <w:top w:val="single" w:sz="8" w:space="0" w:color="604878" w:themeColor="accent5"/>
          <w:left w:val="single" w:sz="8" w:space="0" w:color="604878" w:themeColor="accent5"/>
          <w:bottom w:val="single" w:sz="8" w:space="0" w:color="604878" w:themeColor="accent5"/>
          <w:right w:val="single" w:sz="8" w:space="0" w:color="604878" w:themeColor="accent5"/>
          <w:insideV w:val="single" w:sz="8" w:space="0" w:color="604878" w:themeColor="accent5"/>
        </w:tcBorders>
      </w:tcPr>
    </w:tblStylePr>
  </w:style>
  <w:style w:type="table" w:styleId="2-4">
    <w:name w:val="Medium Grid 2 Accent 4"/>
    <w:basedOn w:val="a7"/>
    <w:uiPriority w:val="68"/>
    <w:rsid w:val="001779EF"/>
    <w:pPr>
      <w:widowControl/>
      <w:suppressAutoHyphens w:val="0"/>
      <w:autoSpaceDN/>
      <w:textAlignment w:val="auto"/>
    </w:pPr>
    <w:rPr>
      <w:rFonts w:asciiTheme="majorHAnsi" w:eastAsiaTheme="majorEastAsia" w:hAnsiTheme="majorHAnsi" w:cstheme="majorBidi"/>
      <w:color w:val="000000" w:themeColor="text1"/>
      <w:kern w:val="0"/>
      <w:sz w:val="20"/>
      <w:szCs w:val="20"/>
      <w:lang w:val="ru-RU" w:eastAsia="ru-RU" w:bidi="ar-SA"/>
    </w:rPr>
    <w:tblPr>
      <w:tblStyleRowBandSize w:val="1"/>
      <w:tblStyleColBandSize w:val="1"/>
      <w:tblInd w:w="0" w:type="dxa"/>
      <w:tblBorders>
        <w:top w:val="single" w:sz="8" w:space="0" w:color="4E8542" w:themeColor="accent4"/>
        <w:left w:val="single" w:sz="8" w:space="0" w:color="4E8542" w:themeColor="accent4"/>
        <w:bottom w:val="single" w:sz="8" w:space="0" w:color="4E8542" w:themeColor="accent4"/>
        <w:right w:val="single" w:sz="8" w:space="0" w:color="4E8542" w:themeColor="accent4"/>
        <w:insideH w:val="single" w:sz="8" w:space="0" w:color="4E8542" w:themeColor="accent4"/>
        <w:insideV w:val="single" w:sz="8" w:space="0" w:color="4E8542" w:themeColor="accent4"/>
      </w:tblBorders>
      <w:tblCellMar>
        <w:top w:w="0" w:type="dxa"/>
        <w:left w:w="108" w:type="dxa"/>
        <w:bottom w:w="0" w:type="dxa"/>
        <w:right w:w="108" w:type="dxa"/>
      </w:tblCellMar>
    </w:tblPr>
    <w:tcPr>
      <w:shd w:val="clear" w:color="auto" w:fill="D0E5CB" w:themeFill="accent4" w:themeFillTint="3F"/>
    </w:tcPr>
    <w:tblStylePr w:type="firstRow">
      <w:rPr>
        <w:b/>
        <w:bCs/>
        <w:color w:val="000000" w:themeColor="text1"/>
      </w:rPr>
      <w:tblPr/>
      <w:tcPr>
        <w:shd w:val="clear" w:color="auto" w:fill="ECF4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AD5" w:themeFill="accent4" w:themeFillTint="33"/>
      </w:tcPr>
    </w:tblStylePr>
    <w:tblStylePr w:type="band1Vert">
      <w:tblPr/>
      <w:tcPr>
        <w:shd w:val="clear" w:color="auto" w:fill="A0CB97" w:themeFill="accent4" w:themeFillTint="7F"/>
      </w:tcPr>
    </w:tblStylePr>
    <w:tblStylePr w:type="band1Horz">
      <w:tblPr/>
      <w:tcPr>
        <w:tcBorders>
          <w:insideH w:val="single" w:sz="6" w:space="0" w:color="4E8542" w:themeColor="accent4"/>
          <w:insideV w:val="single" w:sz="6" w:space="0" w:color="4E8542" w:themeColor="accent4"/>
        </w:tcBorders>
        <w:shd w:val="clear" w:color="auto" w:fill="A0CB97" w:themeFill="accent4" w:themeFillTint="7F"/>
      </w:tcPr>
    </w:tblStylePr>
    <w:tblStylePr w:type="nwCell">
      <w:tblPr/>
      <w:tcPr>
        <w:shd w:val="clear" w:color="auto" w:fill="FFFFFF" w:themeFill="background1"/>
      </w:tcPr>
    </w:tblStylePr>
  </w:style>
  <w:style w:type="table" w:styleId="1-4">
    <w:name w:val="Medium Grid 1 Accent 4"/>
    <w:basedOn w:val="a7"/>
    <w:uiPriority w:val="67"/>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single" w:sz="8" w:space="0" w:color="71B163" w:themeColor="accent4" w:themeTint="BF"/>
        <w:insideV w:val="single" w:sz="8" w:space="0" w:color="71B163" w:themeColor="accent4" w:themeTint="BF"/>
      </w:tblBorders>
      <w:tblCellMar>
        <w:top w:w="0" w:type="dxa"/>
        <w:left w:w="108" w:type="dxa"/>
        <w:bottom w:w="0" w:type="dxa"/>
        <w:right w:w="108" w:type="dxa"/>
      </w:tblCellMar>
    </w:tblPr>
    <w:tcPr>
      <w:shd w:val="clear" w:color="auto" w:fill="D0E5CB" w:themeFill="accent4" w:themeFillTint="3F"/>
    </w:tcPr>
    <w:tblStylePr w:type="firstRow">
      <w:rPr>
        <w:b/>
        <w:bCs/>
      </w:rPr>
    </w:tblStylePr>
    <w:tblStylePr w:type="lastRow">
      <w:rPr>
        <w:b/>
        <w:bCs/>
      </w:rPr>
      <w:tblPr/>
      <w:tcPr>
        <w:tcBorders>
          <w:top w:val="single" w:sz="18" w:space="0" w:color="71B163" w:themeColor="accent4" w:themeTint="BF"/>
        </w:tcBorders>
      </w:tcPr>
    </w:tblStylePr>
    <w:tblStylePr w:type="firstCol">
      <w:rPr>
        <w:b/>
        <w:bCs/>
      </w:rPr>
    </w:tblStylePr>
    <w:tblStylePr w:type="lastCol">
      <w:rPr>
        <w:b/>
        <w:bCs/>
      </w:rPr>
    </w:tblStylePr>
    <w:tblStylePr w:type="band1Vert">
      <w:tblPr/>
      <w:tcPr>
        <w:shd w:val="clear" w:color="auto" w:fill="A0CB97" w:themeFill="accent4" w:themeFillTint="7F"/>
      </w:tcPr>
    </w:tblStylePr>
    <w:tblStylePr w:type="band1Horz">
      <w:tblPr/>
      <w:tcPr>
        <w:shd w:val="clear" w:color="auto" w:fill="A0CB97" w:themeFill="accent4" w:themeFillTint="7F"/>
      </w:tcPr>
    </w:tblStylePr>
  </w:style>
  <w:style w:type="table" w:styleId="3-4">
    <w:name w:val="Medium Grid 3 Accent 4"/>
    <w:basedOn w:val="a7"/>
    <w:uiPriority w:val="69"/>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E5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854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854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854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854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CB9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CB97" w:themeFill="accent4" w:themeFillTint="7F"/>
      </w:tcPr>
    </w:tblStylePr>
  </w:style>
  <w:style w:type="table" w:styleId="1-40">
    <w:name w:val="Medium Shading 1 Accent 4"/>
    <w:basedOn w:val="a7"/>
    <w:uiPriority w:val="63"/>
    <w:rsid w:val="001779EF"/>
    <w:pPr>
      <w:widowControl/>
      <w:suppressAutoHyphens w:val="0"/>
      <w:autoSpaceDN/>
      <w:textAlignment w:val="auto"/>
    </w:pPr>
    <w:rPr>
      <w:rFonts w:ascii="Calibri" w:eastAsia="Calibri" w:hAnsi="Calibri" w:cs="Times New Roman"/>
      <w:kern w:val="0"/>
      <w:sz w:val="20"/>
      <w:szCs w:val="20"/>
      <w:lang w:val="ru-RU" w:eastAsia="ru-RU" w:bidi="ar-SA"/>
    </w:rPr>
    <w:tblPr>
      <w:tblStyleRowBandSize w:val="1"/>
      <w:tblStyleColBandSize w:val="1"/>
      <w:tblInd w:w="0" w:type="dxa"/>
      <w:tblBorders>
        <w:top w:val="single" w:sz="8"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single" w:sz="8" w:space="0" w:color="71B163"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nil"/>
          <w:insideV w:val="nil"/>
        </w:tcBorders>
        <w:shd w:val="clear" w:color="auto" w:fill="4E8542" w:themeFill="accent4"/>
      </w:tcPr>
    </w:tblStylePr>
    <w:tblStylePr w:type="lastRow">
      <w:pPr>
        <w:spacing w:before="0" w:after="0" w:line="240" w:lineRule="auto"/>
      </w:pPr>
      <w:rPr>
        <w:b/>
        <w:bCs/>
      </w:rPr>
      <w:tblPr/>
      <w:tcPr>
        <w:tcBorders>
          <w:top w:val="double" w:sz="6" w:space="0" w:color="71B163" w:themeColor="accent4" w:themeTint="BF"/>
          <w:left w:val="single" w:sz="8" w:space="0" w:color="71B163" w:themeColor="accent4" w:themeTint="BF"/>
          <w:bottom w:val="single" w:sz="8" w:space="0" w:color="71B163" w:themeColor="accent4" w:themeTint="BF"/>
          <w:right w:val="single" w:sz="8" w:space="0" w:color="71B163"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E5CB" w:themeFill="accent4" w:themeFillTint="3F"/>
      </w:tcPr>
    </w:tblStylePr>
    <w:tblStylePr w:type="band1Horz">
      <w:tblPr/>
      <w:tcPr>
        <w:tcBorders>
          <w:insideH w:val="nil"/>
          <w:insideV w:val="nil"/>
        </w:tcBorders>
        <w:shd w:val="clear" w:color="auto" w:fill="D0E5CB" w:themeFill="accent4" w:themeFillTint="3F"/>
      </w:tcPr>
    </w:tblStylePr>
    <w:tblStylePr w:type="band2Horz">
      <w:tblPr/>
      <w:tcPr>
        <w:tcBorders>
          <w:insideH w:val="nil"/>
          <w:insideV w:val="nil"/>
        </w:tcBorders>
      </w:tcPr>
    </w:tblStylePr>
  </w:style>
  <w:style w:type="paragraph" w:customStyle="1" w:styleId="1fe">
    <w:name w:val="Красная строка1"/>
    <w:basedOn w:val="aff6"/>
    <w:rsid w:val="001779EF"/>
    <w:pPr>
      <w:suppressAutoHyphens/>
      <w:spacing w:before="0" w:line="240" w:lineRule="auto"/>
      <w:ind w:firstLine="210"/>
      <w:jc w:val="left"/>
    </w:pPr>
    <w:rPr>
      <w:rFonts w:ascii="Times New Roman" w:eastAsia="Times New Roman" w:hAnsi="Times New Roman"/>
      <w:spacing w:val="0"/>
      <w:lang w:eastAsia="ar-SA"/>
    </w:rPr>
  </w:style>
  <w:style w:type="numbering" w:customStyle="1" w:styleId="a3">
    <w:name w:val="Стиль нумерованный"/>
    <w:basedOn w:val="a8"/>
    <w:rsid w:val="001779EF"/>
    <w:pPr>
      <w:numPr>
        <w:numId w:val="11"/>
      </w:numPr>
    </w:pPr>
  </w:style>
  <w:style w:type="paragraph" w:customStyle="1" w:styleId="sdendnote">
    <w:name w:val="sdendnote"/>
    <w:basedOn w:val="a5"/>
    <w:rsid w:val="001779EF"/>
    <w:pPr>
      <w:widowControl/>
      <w:suppressAutoHyphens w:val="0"/>
      <w:autoSpaceDN/>
      <w:spacing w:before="100" w:beforeAutospacing="1"/>
      <w:ind w:left="284" w:hanging="284"/>
      <w:textAlignment w:val="auto"/>
    </w:pPr>
    <w:rPr>
      <w:rFonts w:eastAsia="Times New Roman" w:cs="Times New Roman"/>
      <w:kern w:val="0"/>
      <w:sz w:val="20"/>
      <w:szCs w:val="20"/>
      <w:lang w:val="ru-RU" w:eastAsia="ru-RU" w:bidi="ar-SA"/>
    </w:rPr>
  </w:style>
  <w:style w:type="character" w:customStyle="1" w:styleId="s110">
    <w:name w:val="s110"/>
    <w:basedOn w:val="a6"/>
    <w:rsid w:val="001779EF"/>
  </w:style>
  <w:style w:type="paragraph" w:customStyle="1" w:styleId="p18">
    <w:name w:val="p18"/>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s81">
    <w:name w:val="s81"/>
    <w:basedOn w:val="a6"/>
    <w:rsid w:val="001779EF"/>
  </w:style>
  <w:style w:type="paragraph" w:customStyle="1" w:styleId="p32">
    <w:name w:val="p32"/>
    <w:basedOn w:val="a5"/>
    <w:rsid w:val="001779EF"/>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p2">
    <w:name w:val="p2"/>
    <w:basedOn w:val="a5"/>
    <w:rsid w:val="001779EF"/>
    <w:pPr>
      <w:widowControl/>
      <w:suppressAutoHyphens w:val="0"/>
      <w:autoSpaceDN/>
      <w:spacing w:before="100" w:beforeAutospacing="1" w:after="100" w:afterAutospacing="1"/>
      <w:jc w:val="center"/>
      <w:textAlignment w:val="auto"/>
    </w:pPr>
    <w:rPr>
      <w:rFonts w:eastAsia="Times New Roman" w:cs="Times New Roman"/>
      <w:kern w:val="0"/>
      <w:sz w:val="28"/>
      <w:szCs w:val="28"/>
      <w:lang w:val="ru-RU" w:eastAsia="ru-RU" w:bidi="ar-SA"/>
    </w:rPr>
  </w:style>
  <w:style w:type="character" w:customStyle="1" w:styleId="s161">
    <w:name w:val="s161"/>
    <w:basedOn w:val="a6"/>
    <w:rsid w:val="001779EF"/>
    <w:rPr>
      <w:b/>
      <w:bCs/>
      <w:sz w:val="20"/>
      <w:szCs w:val="20"/>
      <w:vertAlign w:val="superscript"/>
    </w:rPr>
  </w:style>
  <w:style w:type="character" w:customStyle="1" w:styleId="s181">
    <w:name w:val="s181"/>
    <w:basedOn w:val="a6"/>
    <w:rsid w:val="001779EF"/>
    <w:rPr>
      <w:b/>
      <w:bCs/>
      <w:color w:val="000000"/>
    </w:rPr>
  </w:style>
  <w:style w:type="paragraph" w:customStyle="1" w:styleId="p33">
    <w:name w:val="p33"/>
    <w:basedOn w:val="a5"/>
    <w:rsid w:val="001779EF"/>
    <w:pPr>
      <w:widowControl/>
      <w:suppressAutoHyphens w:val="0"/>
      <w:autoSpaceDN/>
      <w:spacing w:before="100" w:beforeAutospacing="1" w:after="100" w:afterAutospacing="1"/>
      <w:textAlignment w:val="auto"/>
    </w:pPr>
    <w:rPr>
      <w:rFonts w:eastAsia="Times New Roman" w:cs="Times New Roman"/>
      <w:kern w:val="0"/>
      <w:sz w:val="28"/>
      <w:szCs w:val="28"/>
      <w:lang w:val="ru-RU" w:eastAsia="ru-RU" w:bidi="ar-SA"/>
    </w:rPr>
  </w:style>
  <w:style w:type="paragraph" w:customStyle="1" w:styleId="p1">
    <w:name w:val="p1"/>
    <w:basedOn w:val="a5"/>
    <w:rsid w:val="001779EF"/>
    <w:pPr>
      <w:widowControl/>
      <w:suppressAutoHyphens w:val="0"/>
      <w:autoSpaceDN/>
      <w:spacing w:before="100" w:beforeAutospacing="1" w:after="100" w:afterAutospacing="1"/>
      <w:jc w:val="center"/>
      <w:textAlignment w:val="auto"/>
    </w:pPr>
    <w:rPr>
      <w:rFonts w:eastAsia="Times New Roman" w:cs="Times New Roman"/>
      <w:kern w:val="0"/>
      <w:lang w:val="ru-RU" w:eastAsia="ru-RU" w:bidi="ar-SA"/>
    </w:rPr>
  </w:style>
  <w:style w:type="paragraph" w:customStyle="1" w:styleId="xl233">
    <w:name w:val="xl233"/>
    <w:basedOn w:val="a5"/>
    <w:rsid w:val="001779EF"/>
    <w:pPr>
      <w:widowControl/>
      <w:pBdr>
        <w:left w:val="single" w:sz="8" w:space="0" w:color="auto"/>
        <w:bottom w:val="single" w:sz="8" w:space="0" w:color="auto"/>
        <w:right w:val="single" w:sz="4" w:space="0" w:color="000000"/>
      </w:pBdr>
      <w:suppressAutoHyphens w:val="0"/>
      <w:autoSpaceDN/>
      <w:spacing w:before="100" w:beforeAutospacing="1" w:after="100" w:afterAutospacing="1"/>
      <w:textAlignment w:val="center"/>
    </w:pPr>
    <w:rPr>
      <w:rFonts w:eastAsia="Times New Roman" w:cs="Times New Roman"/>
      <w:b/>
      <w:bCs/>
      <w:kern w:val="0"/>
      <w:lang w:val="ru-RU" w:eastAsia="ru-RU" w:bidi="ar-SA"/>
    </w:rPr>
  </w:style>
  <w:style w:type="paragraph" w:customStyle="1" w:styleId="affffff6">
    <w:name w:val="Нормальный (таблица)"/>
    <w:basedOn w:val="a5"/>
    <w:next w:val="a5"/>
    <w:rsid w:val="001779EF"/>
    <w:pPr>
      <w:autoSpaceDE w:val="0"/>
      <w:autoSpaceDN/>
      <w:jc w:val="both"/>
      <w:textAlignment w:val="auto"/>
    </w:pPr>
    <w:rPr>
      <w:rFonts w:ascii="Arial" w:eastAsia="Times New Roman" w:hAnsi="Arial" w:cs="Arial"/>
      <w:kern w:val="0"/>
      <w:lang w:val="ru-RU" w:eastAsia="zh-CN" w:bidi="ar-SA"/>
    </w:rPr>
  </w:style>
  <w:style w:type="paragraph" w:customStyle="1" w:styleId="western">
    <w:name w:val="western"/>
    <w:basedOn w:val="a5"/>
    <w:rsid w:val="00CB5F6B"/>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mw-headline">
    <w:name w:val="mw-headline"/>
    <w:basedOn w:val="a6"/>
    <w:rsid w:val="00132D0E"/>
  </w:style>
  <w:style w:type="character" w:customStyle="1" w:styleId="mw-editsection">
    <w:name w:val="mw-editsection"/>
    <w:basedOn w:val="a6"/>
    <w:rsid w:val="00132D0E"/>
  </w:style>
  <w:style w:type="character" w:customStyle="1" w:styleId="mw-editsection-bracket">
    <w:name w:val="mw-editsection-bracket"/>
    <w:basedOn w:val="a6"/>
    <w:rsid w:val="00132D0E"/>
  </w:style>
  <w:style w:type="character" w:customStyle="1" w:styleId="mw-editsection-divider">
    <w:name w:val="mw-editsection-divider"/>
    <w:basedOn w:val="a6"/>
    <w:rsid w:val="00132D0E"/>
  </w:style>
  <w:style w:type="character" w:customStyle="1" w:styleId="w">
    <w:name w:val="w"/>
    <w:basedOn w:val="a6"/>
    <w:rsid w:val="00F0042C"/>
  </w:style>
  <w:style w:type="paragraph" w:customStyle="1" w:styleId="CharCharCarCarCharCharCarCarCharCharCarCarCharChar">
    <w:name w:val="Char Char Car Car Char Char Car Car Char Char Car Car Char Char"/>
    <w:basedOn w:val="a5"/>
    <w:rsid w:val="00E20B56"/>
    <w:pPr>
      <w:widowControl/>
      <w:suppressAutoHyphens w:val="0"/>
      <w:autoSpaceDN/>
      <w:spacing w:after="160" w:line="240" w:lineRule="exact"/>
      <w:textAlignment w:val="auto"/>
    </w:pPr>
    <w:rPr>
      <w:rFonts w:eastAsia="Times New Roman" w:cs="Times New Roman"/>
      <w:kern w:val="0"/>
      <w:sz w:val="20"/>
      <w:szCs w:val="20"/>
      <w:lang w:val="ru-RU" w:eastAsia="ru-RU" w:bidi="ar-SA"/>
    </w:rPr>
  </w:style>
  <w:style w:type="paragraph" w:styleId="affffff7">
    <w:name w:val="No Spacing"/>
    <w:qFormat/>
    <w:rsid w:val="00E20B56"/>
    <w:pPr>
      <w:widowControl/>
      <w:suppressAutoHyphens w:val="0"/>
      <w:autoSpaceDN/>
      <w:textAlignment w:val="auto"/>
    </w:pPr>
    <w:rPr>
      <w:rFonts w:ascii="Calibri" w:eastAsia="Times New Roman" w:hAnsi="Calibri" w:cs="Times New Roman"/>
      <w:kern w:val="0"/>
      <w:sz w:val="22"/>
      <w:szCs w:val="22"/>
      <w:lang w:val="ru-RU" w:eastAsia="ru-RU" w:bidi="ar-SA"/>
    </w:rPr>
  </w:style>
  <w:style w:type="paragraph" w:customStyle="1" w:styleId="WW-2">
    <w:name w:val="WW-???????? ????? 2"/>
    <w:basedOn w:val="a5"/>
    <w:rsid w:val="00E20B56"/>
    <w:pPr>
      <w:overflowPunct w:val="0"/>
      <w:autoSpaceDE w:val="0"/>
      <w:adjustRightInd w:val="0"/>
      <w:spacing w:after="120" w:line="480" w:lineRule="auto"/>
    </w:pPr>
    <w:rPr>
      <w:rFonts w:eastAsia="Times New Roman" w:cs="Times New Roman"/>
      <w:kern w:val="0"/>
      <w:szCs w:val="20"/>
      <w:lang w:val="ru-RU" w:eastAsia="ru-RU" w:bidi="ar-SA"/>
    </w:rPr>
  </w:style>
  <w:style w:type="paragraph" w:customStyle="1" w:styleId="affffff8">
    <w:name w:val="??????? (???)"/>
    <w:basedOn w:val="a5"/>
    <w:rsid w:val="00E20B56"/>
    <w:pPr>
      <w:suppressAutoHyphens w:val="0"/>
      <w:overflowPunct w:val="0"/>
      <w:autoSpaceDE w:val="0"/>
      <w:adjustRightInd w:val="0"/>
      <w:spacing w:before="100" w:after="119"/>
    </w:pPr>
    <w:rPr>
      <w:rFonts w:eastAsia="Times New Roman" w:cs="Times New Roman"/>
      <w:kern w:val="0"/>
      <w:szCs w:val="20"/>
      <w:lang w:val="ru-RU" w:eastAsia="ru-RU" w:bidi="ar-SA"/>
    </w:rPr>
  </w:style>
  <w:style w:type="paragraph" w:customStyle="1" w:styleId="affffff9">
    <w:name w:val="?????????? ???????"/>
    <w:basedOn w:val="a5"/>
    <w:rsid w:val="00E20B56"/>
    <w:pPr>
      <w:suppressLineNumbers/>
      <w:overflowPunct w:val="0"/>
      <w:autoSpaceDE w:val="0"/>
      <w:adjustRightInd w:val="0"/>
    </w:pPr>
    <w:rPr>
      <w:rFonts w:eastAsia="Times New Roman" w:cs="Times New Roman"/>
      <w:kern w:val="0"/>
      <w:szCs w:val="20"/>
      <w:lang w:val="ru-RU" w:eastAsia="ru-RU" w:bidi="ar-SA"/>
    </w:rPr>
  </w:style>
  <w:style w:type="paragraph" w:customStyle="1" w:styleId="affffffa">
    <w:name w:val="????????? ???????"/>
    <w:basedOn w:val="affffff9"/>
    <w:rsid w:val="00E20B56"/>
    <w:pPr>
      <w:jc w:val="center"/>
    </w:pPr>
    <w:rPr>
      <w:b/>
      <w:i/>
    </w:rPr>
  </w:style>
  <w:style w:type="character" w:customStyle="1" w:styleId="affffffb">
    <w:name w:val="?????? ?????????"/>
    <w:rsid w:val="00E20B56"/>
    <w:rPr>
      <w:b w:val="0"/>
    </w:rPr>
  </w:style>
  <w:style w:type="character" w:customStyle="1" w:styleId="affffffc">
    <w:name w:val="Символ нумерации"/>
    <w:rsid w:val="00E20B56"/>
    <w:rPr>
      <w:b/>
      <w:bCs/>
    </w:rPr>
  </w:style>
  <w:style w:type="character" w:customStyle="1" w:styleId="affffffd">
    <w:name w:val="Маркеры списка"/>
    <w:rsid w:val="00E20B56"/>
    <w:rPr>
      <w:rFonts w:ascii="StarSymbol" w:eastAsia="StarSymbol" w:hAnsi="StarSymbol" w:cs="StarSymbol"/>
      <w:sz w:val="18"/>
      <w:szCs w:val="18"/>
    </w:rPr>
  </w:style>
  <w:style w:type="character" w:customStyle="1" w:styleId="affffffe">
    <w:name w:val="Символы концевой сноски"/>
    <w:basedOn w:val="1ff"/>
    <w:rsid w:val="00E20B56"/>
    <w:rPr>
      <w:vertAlign w:val="superscript"/>
    </w:rPr>
  </w:style>
  <w:style w:type="character" w:customStyle="1" w:styleId="1ff">
    <w:name w:val="Основной шрифт абзаца1"/>
    <w:rsid w:val="00E20B56"/>
  </w:style>
  <w:style w:type="character" w:customStyle="1" w:styleId="WW8Num3z0">
    <w:name w:val="WW8Num3z0"/>
    <w:rsid w:val="00E20B56"/>
    <w:rPr>
      <w:rFonts w:ascii="Times New Roman" w:hAnsi="Times New Roman" w:cs="Times New Roman"/>
    </w:rPr>
  </w:style>
  <w:style w:type="character" w:customStyle="1" w:styleId="WW8Num8z0">
    <w:name w:val="WW8Num8z0"/>
    <w:rsid w:val="00E20B56"/>
    <w:rPr>
      <w:rFonts w:ascii="Symbol" w:hAnsi="Symbol" w:cs="StarSymbol"/>
      <w:sz w:val="18"/>
      <w:szCs w:val="18"/>
    </w:rPr>
  </w:style>
  <w:style w:type="character" w:customStyle="1" w:styleId="WW8Num16z0">
    <w:name w:val="WW8Num16z0"/>
    <w:rsid w:val="00E20B56"/>
    <w:rPr>
      <w:rFonts w:ascii="Symbol" w:hAnsi="Symbol"/>
    </w:rPr>
  </w:style>
  <w:style w:type="character" w:customStyle="1" w:styleId="WW8Num16z1">
    <w:name w:val="WW8Num16z1"/>
    <w:rsid w:val="00E20B56"/>
    <w:rPr>
      <w:rFonts w:ascii="Courier New" w:hAnsi="Courier New"/>
      <w:sz w:val="20"/>
    </w:rPr>
  </w:style>
  <w:style w:type="character" w:customStyle="1" w:styleId="WW8Num16z2">
    <w:name w:val="WW8Num16z2"/>
    <w:rsid w:val="00E20B56"/>
    <w:rPr>
      <w:rFonts w:ascii="Wingdings" w:hAnsi="Wingdings"/>
      <w:sz w:val="20"/>
    </w:rPr>
  </w:style>
  <w:style w:type="character" w:customStyle="1" w:styleId="WW8Num17z0">
    <w:name w:val="WW8Num17z0"/>
    <w:rsid w:val="00E20B56"/>
    <w:rPr>
      <w:rFonts w:ascii="Symbol" w:hAnsi="Symbol" w:cs="StarSymbol"/>
      <w:sz w:val="18"/>
      <w:szCs w:val="18"/>
    </w:rPr>
  </w:style>
  <w:style w:type="character" w:customStyle="1" w:styleId="WW8Num17z1">
    <w:name w:val="WW8Num17z1"/>
    <w:rsid w:val="00E20B56"/>
    <w:rPr>
      <w:rFonts w:ascii="Courier New" w:hAnsi="Courier New"/>
      <w:sz w:val="20"/>
    </w:rPr>
  </w:style>
  <w:style w:type="character" w:customStyle="1" w:styleId="WW8Num17z2">
    <w:name w:val="WW8Num17z2"/>
    <w:rsid w:val="00E20B56"/>
    <w:rPr>
      <w:rFonts w:ascii="Wingdings" w:hAnsi="Wingdings"/>
      <w:sz w:val="20"/>
    </w:rPr>
  </w:style>
  <w:style w:type="paragraph" w:customStyle="1" w:styleId="afffffff">
    <w:name w:val="Заголовок"/>
    <w:basedOn w:val="a5"/>
    <w:next w:val="aff6"/>
    <w:rsid w:val="00E20B56"/>
    <w:pPr>
      <w:keepNext/>
      <w:autoSpaceDN/>
      <w:spacing w:before="240" w:after="120"/>
      <w:textAlignment w:val="auto"/>
    </w:pPr>
    <w:rPr>
      <w:rFonts w:ascii="Arial" w:eastAsia="Lucida Sans Unicode" w:hAnsi="Arial"/>
      <w:kern w:val="0"/>
      <w:sz w:val="28"/>
      <w:szCs w:val="28"/>
      <w:lang w:val="ru-RU" w:bidi="ar-SA"/>
    </w:rPr>
  </w:style>
  <w:style w:type="paragraph" w:customStyle="1" w:styleId="1ff0">
    <w:name w:val="Название1"/>
    <w:basedOn w:val="a5"/>
    <w:rsid w:val="00E20B56"/>
    <w:pPr>
      <w:suppressLineNumbers/>
      <w:autoSpaceDN/>
      <w:spacing w:before="120" w:after="120"/>
      <w:textAlignment w:val="auto"/>
    </w:pPr>
    <w:rPr>
      <w:rFonts w:eastAsia="Arial Unicode MS"/>
      <w:i/>
      <w:iCs/>
      <w:kern w:val="0"/>
      <w:sz w:val="20"/>
      <w:szCs w:val="20"/>
      <w:lang w:val="ru-RU" w:bidi="ar-SA"/>
    </w:rPr>
  </w:style>
  <w:style w:type="paragraph" w:customStyle="1" w:styleId="1ff1">
    <w:name w:val="Указатель1"/>
    <w:basedOn w:val="a5"/>
    <w:rsid w:val="00E20B56"/>
    <w:pPr>
      <w:suppressLineNumbers/>
      <w:autoSpaceDN/>
      <w:textAlignment w:val="auto"/>
    </w:pPr>
    <w:rPr>
      <w:rFonts w:eastAsia="Arial Unicode MS"/>
      <w:kern w:val="0"/>
      <w:lang w:val="ru-RU" w:bidi="ar-SA"/>
    </w:rPr>
  </w:style>
  <w:style w:type="paragraph" w:customStyle="1" w:styleId="312">
    <w:name w:val="Основной текст с отступом 31"/>
    <w:basedOn w:val="a5"/>
    <w:rsid w:val="00E20B56"/>
    <w:pPr>
      <w:autoSpaceDN/>
      <w:ind w:left="1276" w:hanging="142"/>
      <w:jc w:val="both"/>
      <w:textAlignment w:val="auto"/>
    </w:pPr>
    <w:rPr>
      <w:rFonts w:eastAsia="Arial Unicode MS" w:cs="Times New Roman"/>
      <w:kern w:val="0"/>
      <w:sz w:val="28"/>
      <w:lang w:val="ru-RU" w:bidi="ar-SA"/>
    </w:rPr>
  </w:style>
  <w:style w:type="paragraph" w:customStyle="1" w:styleId="WW-3">
    <w:name w:val="WW-Основной текст 3"/>
    <w:basedOn w:val="a5"/>
    <w:rsid w:val="00E20B56"/>
    <w:pPr>
      <w:autoSpaceDN/>
      <w:spacing w:after="120"/>
      <w:textAlignment w:val="auto"/>
    </w:pPr>
    <w:rPr>
      <w:rFonts w:eastAsia="Arial Unicode MS" w:cs="Times New Roman"/>
      <w:kern w:val="0"/>
      <w:sz w:val="16"/>
      <w:szCs w:val="16"/>
      <w:lang w:val="ru-RU" w:bidi="ar-SA"/>
    </w:rPr>
  </w:style>
  <w:style w:type="paragraph" w:customStyle="1" w:styleId="313">
    <w:name w:val="Основной текст 31"/>
    <w:basedOn w:val="a5"/>
    <w:rsid w:val="00E20B56"/>
    <w:pPr>
      <w:autoSpaceDN/>
      <w:spacing w:after="120"/>
      <w:textAlignment w:val="auto"/>
    </w:pPr>
    <w:rPr>
      <w:rFonts w:eastAsia="Arial Unicode MS" w:cs="Times New Roman"/>
      <w:kern w:val="0"/>
      <w:sz w:val="16"/>
      <w:szCs w:val="16"/>
      <w:lang w:val="ru-RU" w:bidi="ar-SA"/>
    </w:rPr>
  </w:style>
  <w:style w:type="paragraph" w:customStyle="1" w:styleId="WW-20">
    <w:name w:val="WW-Основной текст 2"/>
    <w:basedOn w:val="a5"/>
    <w:rsid w:val="00E20B56"/>
    <w:pPr>
      <w:autoSpaceDN/>
      <w:spacing w:after="120" w:line="480" w:lineRule="auto"/>
      <w:textAlignment w:val="auto"/>
    </w:pPr>
    <w:rPr>
      <w:rFonts w:eastAsia="Arial Unicode MS" w:cs="Times New Roman"/>
      <w:kern w:val="0"/>
      <w:lang w:val="ru-RU" w:bidi="ar-SA"/>
    </w:rPr>
  </w:style>
  <w:style w:type="paragraph" w:customStyle="1" w:styleId="ConsNormal">
    <w:name w:val="ConsNormal"/>
    <w:rsid w:val="00E20B56"/>
    <w:pPr>
      <w:autoSpaceDE w:val="0"/>
      <w:autoSpaceDN/>
      <w:ind w:right="19772" w:firstLine="720"/>
      <w:textAlignment w:val="auto"/>
    </w:pPr>
    <w:rPr>
      <w:rFonts w:ascii="Arial" w:eastAsia="Times New Roman" w:hAnsi="Arial" w:cs="Arial"/>
      <w:kern w:val="0"/>
      <w:sz w:val="20"/>
      <w:szCs w:val="20"/>
      <w:lang w:val="ru-RU" w:eastAsia="ar-SA" w:bidi="ar-SA"/>
    </w:rPr>
  </w:style>
  <w:style w:type="paragraph" w:customStyle="1" w:styleId="320">
    <w:name w:val="Основной текст с отступом 32"/>
    <w:basedOn w:val="a5"/>
    <w:rsid w:val="00E20B56"/>
    <w:pPr>
      <w:suppressAutoHyphens w:val="0"/>
      <w:autoSpaceDN/>
      <w:spacing w:after="120"/>
      <w:ind w:left="283"/>
      <w:textAlignment w:val="auto"/>
    </w:pPr>
    <w:rPr>
      <w:rFonts w:eastAsia="Arial Unicode MS" w:cs="Times New Roman"/>
      <w:kern w:val="0"/>
      <w:sz w:val="16"/>
      <w:szCs w:val="16"/>
      <w:lang w:val="ru-RU" w:bidi="ar-SA"/>
    </w:rPr>
  </w:style>
  <w:style w:type="paragraph" w:customStyle="1" w:styleId="3a">
    <w:name w:val="Обычный3"/>
    <w:rsid w:val="00E20B56"/>
    <w:pPr>
      <w:widowControl/>
      <w:autoSpaceDN/>
      <w:textAlignment w:val="auto"/>
    </w:pPr>
    <w:rPr>
      <w:rFonts w:eastAsia="Times New Roman" w:cs="Times New Roman"/>
      <w:kern w:val="0"/>
      <w:szCs w:val="20"/>
      <w:lang w:val="ru-RU" w:eastAsia="ar-SA" w:bidi="ar-SA"/>
    </w:rPr>
  </w:style>
  <w:style w:type="paragraph" w:customStyle="1" w:styleId="style272">
    <w:name w:val="style272"/>
    <w:basedOn w:val="a5"/>
    <w:rsid w:val="00E20B56"/>
    <w:pPr>
      <w:widowControl/>
      <w:suppressAutoHyphens w:val="0"/>
      <w:autoSpaceDN/>
      <w:spacing w:before="100" w:beforeAutospacing="1" w:after="100" w:afterAutospacing="1"/>
      <w:textAlignment w:val="auto"/>
    </w:pPr>
    <w:rPr>
      <w:rFonts w:ascii="Tahoma" w:eastAsia="Times New Roman" w:hAnsi="Tahoma"/>
      <w:color w:val="333333"/>
      <w:kern w:val="0"/>
      <w:sz w:val="18"/>
      <w:szCs w:val="18"/>
      <w:lang w:val="ru-RU" w:eastAsia="ru-RU" w:bidi="ar-SA"/>
    </w:rPr>
  </w:style>
  <w:style w:type="character" w:customStyle="1" w:styleId="style2721">
    <w:name w:val="style2721"/>
    <w:basedOn w:val="a6"/>
    <w:rsid w:val="00E20B56"/>
    <w:rPr>
      <w:rFonts w:ascii="Tahoma" w:hAnsi="Tahoma" w:cs="Tahoma" w:hint="default"/>
      <w:color w:val="333333"/>
      <w:sz w:val="18"/>
      <w:szCs w:val="18"/>
    </w:rPr>
  </w:style>
  <w:style w:type="paragraph" w:customStyle="1" w:styleId="113">
    <w:name w:val="Заголовок 11"/>
    <w:basedOn w:val="a5"/>
    <w:next w:val="a5"/>
    <w:rsid w:val="00E20B56"/>
    <w:pPr>
      <w:keepNext/>
      <w:widowControl/>
      <w:suppressAutoHyphens w:val="0"/>
      <w:autoSpaceDN/>
      <w:jc w:val="center"/>
      <w:textAlignment w:val="auto"/>
    </w:pPr>
    <w:rPr>
      <w:rFonts w:eastAsia="Times New Roman" w:cs="Times New Roman"/>
      <w:b/>
      <w:kern w:val="0"/>
      <w:szCs w:val="20"/>
      <w:lang w:val="ru-RU" w:eastAsia="ru-RU" w:bidi="ar-SA"/>
    </w:rPr>
  </w:style>
  <w:style w:type="paragraph" w:customStyle="1" w:styleId="afffffff0">
    <w:name w:val="Пояснительная"/>
    <w:basedOn w:val="a5"/>
    <w:rsid w:val="00E20B56"/>
    <w:pPr>
      <w:widowControl/>
      <w:suppressAutoHyphens w:val="0"/>
      <w:autoSpaceDN/>
      <w:ind w:firstLine="720"/>
      <w:jc w:val="both"/>
      <w:textAlignment w:val="auto"/>
    </w:pPr>
    <w:rPr>
      <w:rFonts w:eastAsia="Times New Roman" w:cs="Times New Roman"/>
      <w:kern w:val="0"/>
      <w:sz w:val="28"/>
      <w:szCs w:val="20"/>
      <w:lang w:val="ru-RU" w:eastAsia="ru-RU" w:bidi="ar-SA"/>
    </w:rPr>
  </w:style>
  <w:style w:type="paragraph" w:customStyle="1" w:styleId="--">
    <w:name w:val="АВП-стиль-подзаголовок"/>
    <w:basedOn w:val="a5"/>
    <w:link w:val="--0"/>
    <w:autoRedefine/>
    <w:rsid w:val="00E20B56"/>
    <w:pPr>
      <w:keepNext/>
      <w:widowControl/>
      <w:suppressAutoHyphens w:val="0"/>
      <w:autoSpaceDN/>
      <w:spacing w:line="312" w:lineRule="auto"/>
      <w:textAlignment w:val="auto"/>
      <w:outlineLvl w:val="0"/>
    </w:pPr>
    <w:rPr>
      <w:rFonts w:eastAsia="Times New Roman" w:cs="Arial"/>
      <w:bCs/>
      <w:caps/>
      <w:kern w:val="32"/>
      <w:sz w:val="28"/>
      <w:szCs w:val="28"/>
      <w:lang w:val="ru-RU" w:eastAsia="ar-SA" w:bidi="ar-SA"/>
    </w:rPr>
  </w:style>
  <w:style w:type="character" w:customStyle="1" w:styleId="--0">
    <w:name w:val="АВП-стиль-подзаголовок Знак"/>
    <w:basedOn w:val="a6"/>
    <w:link w:val="--"/>
    <w:rsid w:val="00E20B56"/>
    <w:rPr>
      <w:rFonts w:eastAsia="Times New Roman" w:cs="Arial"/>
      <w:bCs/>
      <w:caps/>
      <w:kern w:val="32"/>
      <w:sz w:val="28"/>
      <w:szCs w:val="28"/>
      <w:lang w:val="ru-RU" w:eastAsia="ar-SA" w:bidi="ar-SA"/>
    </w:rPr>
  </w:style>
  <w:style w:type="paragraph" w:customStyle="1" w:styleId="Style3">
    <w:name w:val="Style3"/>
    <w:basedOn w:val="a5"/>
    <w:rsid w:val="00E20B56"/>
    <w:pPr>
      <w:suppressAutoHyphens w:val="0"/>
      <w:autoSpaceDE w:val="0"/>
      <w:adjustRightInd w:val="0"/>
      <w:spacing w:line="269" w:lineRule="exact"/>
      <w:jc w:val="center"/>
      <w:textAlignment w:val="auto"/>
    </w:pPr>
    <w:rPr>
      <w:rFonts w:eastAsia="Times New Roman" w:cs="Times New Roman"/>
      <w:kern w:val="0"/>
      <w:lang w:val="ru-RU" w:eastAsia="ru-RU" w:bidi="ar-SA"/>
    </w:rPr>
  </w:style>
  <w:style w:type="character" w:customStyle="1" w:styleId="FontStyle11">
    <w:name w:val="Font Style11"/>
    <w:basedOn w:val="a6"/>
    <w:rsid w:val="00E20B56"/>
    <w:rPr>
      <w:rFonts w:ascii="Times New Roman" w:hAnsi="Times New Roman" w:cs="Times New Roman"/>
      <w:sz w:val="26"/>
      <w:szCs w:val="26"/>
    </w:rPr>
  </w:style>
  <w:style w:type="character" w:customStyle="1" w:styleId="FontStyle12">
    <w:name w:val="Font Style12"/>
    <w:basedOn w:val="a6"/>
    <w:rsid w:val="00E20B56"/>
    <w:rPr>
      <w:rFonts w:ascii="Times New Roman" w:hAnsi="Times New Roman" w:cs="Times New Roman"/>
      <w:sz w:val="22"/>
      <w:szCs w:val="22"/>
    </w:rPr>
  </w:style>
  <w:style w:type="character" w:customStyle="1" w:styleId="FontStyle33">
    <w:name w:val="Font Style33"/>
    <w:basedOn w:val="a6"/>
    <w:semiHidden/>
    <w:rsid w:val="00E20B56"/>
    <w:rPr>
      <w:rFonts w:ascii="Times New Roman" w:hAnsi="Times New Roman" w:cs="Times New Roman"/>
      <w:sz w:val="24"/>
      <w:szCs w:val="24"/>
    </w:rPr>
  </w:style>
  <w:style w:type="paragraph" w:customStyle="1" w:styleId="S6">
    <w:name w:val="S_Обычный в таблице"/>
    <w:basedOn w:val="a5"/>
    <w:link w:val="S7"/>
    <w:rsid w:val="00E20B56"/>
    <w:pPr>
      <w:widowControl/>
      <w:suppressAutoHyphens w:val="0"/>
      <w:autoSpaceDN/>
      <w:spacing w:line="360" w:lineRule="auto"/>
      <w:jc w:val="center"/>
      <w:textAlignment w:val="auto"/>
    </w:pPr>
    <w:rPr>
      <w:rFonts w:eastAsia="Times New Roman" w:cs="Times New Roman"/>
      <w:kern w:val="0"/>
      <w:lang w:val="ru-RU" w:eastAsia="ru-RU" w:bidi="ar-SA"/>
    </w:rPr>
  </w:style>
  <w:style w:type="character" w:customStyle="1" w:styleId="S7">
    <w:name w:val="S_Обычный в таблице Знак"/>
    <w:basedOn w:val="a6"/>
    <w:link w:val="S6"/>
    <w:rsid w:val="00E20B56"/>
    <w:rPr>
      <w:rFonts w:eastAsia="Times New Roman" w:cs="Times New Roman"/>
      <w:kern w:val="0"/>
      <w:lang w:val="ru-RU" w:eastAsia="ru-RU" w:bidi="ar-SA"/>
    </w:rPr>
  </w:style>
  <w:style w:type="paragraph" w:customStyle="1" w:styleId="ConsCell">
    <w:name w:val="ConsCell"/>
    <w:semiHidden/>
    <w:rsid w:val="00E20B56"/>
    <w:pPr>
      <w:suppressAutoHyphens w:val="0"/>
      <w:autoSpaceDE w:val="0"/>
      <w:adjustRightInd w:val="0"/>
      <w:ind w:right="19772"/>
      <w:textAlignment w:val="auto"/>
    </w:pPr>
    <w:rPr>
      <w:rFonts w:ascii="Arial" w:eastAsia="Times New Roman" w:hAnsi="Arial" w:cs="Arial"/>
      <w:kern w:val="0"/>
      <w:sz w:val="20"/>
      <w:szCs w:val="20"/>
      <w:lang w:val="ru-RU" w:eastAsia="ru-RU" w:bidi="ar-SA"/>
    </w:rPr>
  </w:style>
  <w:style w:type="paragraph" w:customStyle="1" w:styleId="afffffff1">
    <w:name w:val="Новый абзац"/>
    <w:basedOn w:val="a5"/>
    <w:link w:val="2f2"/>
    <w:rsid w:val="00E20B56"/>
    <w:pPr>
      <w:widowControl/>
      <w:suppressAutoHyphens w:val="0"/>
      <w:autoSpaceDN/>
      <w:spacing w:after="120"/>
      <w:ind w:firstLine="567"/>
      <w:jc w:val="both"/>
      <w:textAlignment w:val="auto"/>
    </w:pPr>
    <w:rPr>
      <w:rFonts w:ascii="Arial" w:eastAsia="Times New Roman" w:hAnsi="Arial" w:cs="Times New Roman"/>
      <w:kern w:val="0"/>
      <w:szCs w:val="20"/>
      <w:lang w:val="ru-RU" w:eastAsia="ru-RU" w:bidi="ar-SA"/>
    </w:rPr>
  </w:style>
  <w:style w:type="character" w:customStyle="1" w:styleId="2f2">
    <w:name w:val="Новый абзац Знак2"/>
    <w:basedOn w:val="a6"/>
    <w:link w:val="afffffff1"/>
    <w:rsid w:val="00E20B56"/>
    <w:rPr>
      <w:rFonts w:ascii="Arial" w:eastAsia="Times New Roman" w:hAnsi="Arial" w:cs="Times New Roman"/>
      <w:kern w:val="0"/>
      <w:szCs w:val="20"/>
      <w:lang w:val="ru-RU" w:eastAsia="ru-RU" w:bidi="ar-SA"/>
    </w:rPr>
  </w:style>
  <w:style w:type="paragraph" w:customStyle="1" w:styleId="IG1">
    <w:name w:val="Обычный_IG Знак Знак Знак"/>
    <w:basedOn w:val="a5"/>
    <w:rsid w:val="00E20B56"/>
    <w:pPr>
      <w:widowControl/>
      <w:suppressAutoHyphens w:val="0"/>
      <w:autoSpaceDN/>
      <w:spacing w:line="360" w:lineRule="auto"/>
      <w:ind w:firstLine="709"/>
      <w:jc w:val="both"/>
      <w:textAlignment w:val="auto"/>
    </w:pPr>
    <w:rPr>
      <w:rFonts w:eastAsia="Times New Roman" w:cs="Times New Roman"/>
      <w:kern w:val="0"/>
      <w:sz w:val="28"/>
      <w:szCs w:val="28"/>
      <w:lang w:val="ru-RU" w:eastAsia="ru-RU" w:bidi="ar-SA"/>
    </w:rPr>
  </w:style>
  <w:style w:type="paragraph" w:customStyle="1" w:styleId="afffffff2">
    <w:name w:val="Обычный (ПЗ)"/>
    <w:basedOn w:val="a5"/>
    <w:rsid w:val="00E20B56"/>
    <w:pPr>
      <w:widowControl/>
      <w:suppressAutoHyphens w:val="0"/>
      <w:autoSpaceDN/>
      <w:ind w:firstLine="720"/>
      <w:jc w:val="both"/>
      <w:textAlignment w:val="auto"/>
    </w:pPr>
    <w:rPr>
      <w:rFonts w:ascii="Arial" w:eastAsia="Times New Roman" w:hAnsi="Arial" w:cs="Times New Roman"/>
      <w:kern w:val="0"/>
      <w:szCs w:val="20"/>
      <w:lang w:val="ru-RU" w:eastAsia="ru-RU" w:bidi="ar-SA"/>
    </w:rPr>
  </w:style>
  <w:style w:type="paragraph" w:customStyle="1" w:styleId="WW-30">
    <w:name w:val="WW-???????? ????? 3"/>
    <w:basedOn w:val="a5"/>
    <w:rsid w:val="00E20B56"/>
    <w:pPr>
      <w:overflowPunct w:val="0"/>
      <w:autoSpaceDE w:val="0"/>
      <w:adjustRightInd w:val="0"/>
      <w:spacing w:after="120"/>
    </w:pPr>
    <w:rPr>
      <w:rFonts w:eastAsia="Times New Roman" w:cs="Times New Roman"/>
      <w:kern w:val="0"/>
      <w:sz w:val="16"/>
      <w:szCs w:val="20"/>
      <w:lang w:val="ru-RU" w:eastAsia="ru-RU" w:bidi="ar-SA"/>
    </w:rPr>
  </w:style>
  <w:style w:type="paragraph" w:customStyle="1" w:styleId="IG0">
    <w:name w:val="Обычный_IG Знак Знак Знак Знак"/>
    <w:basedOn w:val="a5"/>
    <w:link w:val="IG2"/>
    <w:rsid w:val="00E20B56"/>
    <w:pPr>
      <w:widowControl/>
      <w:numPr>
        <w:numId w:val="13"/>
      </w:numPr>
      <w:tabs>
        <w:tab w:val="clear" w:pos="11"/>
      </w:tabs>
      <w:suppressAutoHyphens w:val="0"/>
      <w:autoSpaceDN/>
      <w:spacing w:line="360" w:lineRule="auto"/>
      <w:ind w:left="0"/>
      <w:jc w:val="both"/>
      <w:textAlignment w:val="auto"/>
    </w:pPr>
    <w:rPr>
      <w:rFonts w:ascii="Arial" w:eastAsia="Times New Roman" w:hAnsi="Arial" w:cs="Times New Roman"/>
      <w:kern w:val="0"/>
      <w:sz w:val="28"/>
      <w:szCs w:val="28"/>
      <w:lang w:val="ru-RU" w:eastAsia="ru-RU" w:bidi="ar-SA"/>
    </w:rPr>
  </w:style>
  <w:style w:type="character" w:customStyle="1" w:styleId="IG2">
    <w:name w:val="Обычный_IG Знак Знак Знак Знак Знак"/>
    <w:basedOn w:val="a6"/>
    <w:link w:val="IG0"/>
    <w:rsid w:val="00E20B56"/>
    <w:rPr>
      <w:rFonts w:ascii="Arial" w:eastAsia="Times New Roman" w:hAnsi="Arial" w:cs="Times New Roman"/>
      <w:kern w:val="0"/>
      <w:sz w:val="28"/>
      <w:szCs w:val="28"/>
      <w:lang w:val="ru-RU" w:eastAsia="ru-RU" w:bidi="ar-SA"/>
    </w:rPr>
  </w:style>
  <w:style w:type="paragraph" w:customStyle="1" w:styleId="IG">
    <w:name w:val="Маркированный_список_IG"/>
    <w:basedOn w:val="a5"/>
    <w:rsid w:val="00E20B56"/>
    <w:pPr>
      <w:widowControl/>
      <w:numPr>
        <w:numId w:val="11"/>
      </w:numPr>
      <w:tabs>
        <w:tab w:val="left" w:pos="1134"/>
      </w:tabs>
      <w:suppressAutoHyphens w:val="0"/>
      <w:autoSpaceDN/>
      <w:snapToGrid w:val="0"/>
      <w:spacing w:line="360" w:lineRule="auto"/>
      <w:jc w:val="both"/>
      <w:textAlignment w:val="auto"/>
    </w:pPr>
    <w:rPr>
      <w:rFonts w:eastAsia="Times New Roman" w:cs="Times New Roman"/>
      <w:kern w:val="0"/>
      <w:sz w:val="28"/>
      <w:szCs w:val="28"/>
      <w:lang w:val="ru-RU" w:eastAsia="ru-RU" w:bidi="ar-SA"/>
    </w:rPr>
  </w:style>
  <w:style w:type="character" w:customStyle="1" w:styleId="2f3">
    <w:name w:val="Знак Знак2"/>
    <w:basedOn w:val="a6"/>
    <w:rsid w:val="00E20B56"/>
    <w:rPr>
      <w:rFonts w:ascii="Courier New" w:hAnsi="Courier New"/>
      <w:lang w:val="ru-RU" w:eastAsia="ru-RU" w:bidi="ar-SA"/>
    </w:rPr>
  </w:style>
  <w:style w:type="paragraph" w:customStyle="1" w:styleId="afffffff3">
    <w:name w:val="Знак Знак Знак Знак"/>
    <w:basedOn w:val="a5"/>
    <w:rsid w:val="00E20B56"/>
    <w:pPr>
      <w:widowControl/>
      <w:suppressAutoHyphens w:val="0"/>
      <w:autoSpaceDN/>
      <w:spacing w:after="160" w:line="240" w:lineRule="exact"/>
      <w:textAlignment w:val="auto"/>
    </w:pPr>
    <w:rPr>
      <w:rFonts w:eastAsia="Times New Roman" w:cs="Times New Roman"/>
      <w:kern w:val="0"/>
      <w:sz w:val="20"/>
      <w:szCs w:val="20"/>
      <w:lang w:val="ru-RU" w:eastAsia="ru-RU" w:bidi="ar-SA"/>
    </w:rPr>
  </w:style>
  <w:style w:type="paragraph" w:customStyle="1" w:styleId="Quotations">
    <w:name w:val="Quotations"/>
    <w:basedOn w:val="Standard"/>
    <w:rsid w:val="00E20B56"/>
    <w:pPr>
      <w:ind w:left="-567" w:right="-766" w:firstLine="567"/>
      <w:jc w:val="both"/>
    </w:pPr>
    <w:rPr>
      <w:rFonts w:eastAsia="Lucida Sans Unicode"/>
      <w:sz w:val="28"/>
      <w:szCs w:val="20"/>
      <w:lang w:val="ru-RU" w:eastAsia="ru-RU" w:bidi="ar-SA"/>
    </w:rPr>
  </w:style>
  <w:style w:type="paragraph" w:customStyle="1" w:styleId="Textbodyindent">
    <w:name w:val="Text body indent"/>
    <w:basedOn w:val="Standard"/>
    <w:rsid w:val="00E20B56"/>
    <w:pPr>
      <w:spacing w:after="120"/>
      <w:ind w:left="283"/>
    </w:pPr>
    <w:rPr>
      <w:rFonts w:eastAsia="Lucida Sans Unicode"/>
      <w:lang w:val="ru-RU" w:eastAsia="ru-RU" w:bidi="ar-SA"/>
    </w:rPr>
  </w:style>
  <w:style w:type="paragraph" w:styleId="afffffff4">
    <w:name w:val="Closing"/>
    <w:basedOn w:val="a5"/>
    <w:link w:val="afffffff5"/>
    <w:rsid w:val="00E20B56"/>
    <w:pPr>
      <w:widowControl/>
      <w:suppressAutoHyphens w:val="0"/>
      <w:autoSpaceDN/>
      <w:spacing w:line="220" w:lineRule="atLeast"/>
      <w:ind w:left="835"/>
      <w:textAlignment w:val="auto"/>
    </w:pPr>
    <w:rPr>
      <w:rFonts w:eastAsia="Times New Roman" w:cs="Times New Roman"/>
      <w:kern w:val="0"/>
      <w:sz w:val="20"/>
      <w:szCs w:val="20"/>
      <w:lang w:val="ru-RU" w:eastAsia="en-US" w:bidi="ar-SA"/>
    </w:rPr>
  </w:style>
  <w:style w:type="character" w:customStyle="1" w:styleId="afffffff5">
    <w:name w:val="Прощание Знак"/>
    <w:basedOn w:val="a6"/>
    <w:link w:val="afffffff4"/>
    <w:rsid w:val="00E20B56"/>
    <w:rPr>
      <w:rFonts w:eastAsia="Times New Roman" w:cs="Times New Roman"/>
      <w:kern w:val="0"/>
      <w:sz w:val="20"/>
      <w:szCs w:val="20"/>
      <w:lang w:val="ru-RU" w:eastAsia="en-US" w:bidi="ar-SA"/>
    </w:rPr>
  </w:style>
  <w:style w:type="paragraph" w:customStyle="1" w:styleId="2f4">
    <w:name w:val="у2"/>
    <w:basedOn w:val="20"/>
    <w:link w:val="2f5"/>
    <w:qFormat/>
    <w:rsid w:val="00E20B56"/>
    <w:pPr>
      <w:keepLines w:val="0"/>
      <w:widowControl/>
      <w:suppressAutoHyphens w:val="0"/>
      <w:autoSpaceDN/>
      <w:spacing w:before="240" w:after="60"/>
      <w:textAlignment w:val="auto"/>
    </w:pPr>
    <w:rPr>
      <w:rFonts w:ascii="Cambria" w:eastAsia="Times New Roman" w:hAnsi="Cambria" w:cs="Times New Roman"/>
      <w:i/>
      <w:iCs/>
      <w:caps/>
      <w:color w:val="auto"/>
      <w:kern w:val="0"/>
      <w:sz w:val="28"/>
      <w:szCs w:val="28"/>
      <w:lang w:val="ru-RU" w:eastAsia="ru-RU" w:bidi="ar-SA"/>
    </w:rPr>
  </w:style>
  <w:style w:type="character" w:customStyle="1" w:styleId="2f5">
    <w:name w:val="у2 Знак"/>
    <w:basedOn w:val="a6"/>
    <w:link w:val="2f4"/>
    <w:rsid w:val="00E20B56"/>
    <w:rPr>
      <w:rFonts w:ascii="Cambria" w:eastAsia="Times New Roman" w:hAnsi="Cambria" w:cs="Times New Roman"/>
      <w:b/>
      <w:bCs/>
      <w:i/>
      <w:iCs/>
      <w:caps/>
      <w:kern w:val="0"/>
      <w:sz w:val="28"/>
      <w:szCs w:val="28"/>
      <w:lang w:val="ru-RU" w:eastAsia="ru-RU" w:bidi="ar-SA"/>
    </w:rPr>
  </w:style>
  <w:style w:type="paragraph" w:customStyle="1" w:styleId="3b">
    <w:name w:val="У3"/>
    <w:basedOn w:val="30"/>
    <w:link w:val="3c"/>
    <w:qFormat/>
    <w:rsid w:val="00E20B56"/>
    <w:pPr>
      <w:keepNext/>
      <w:widowControl/>
      <w:tabs>
        <w:tab w:val="clear" w:pos="2127"/>
      </w:tabs>
      <w:adjustRightInd/>
      <w:spacing w:before="120" w:line="240" w:lineRule="auto"/>
      <w:ind w:left="709" w:firstLine="0"/>
      <w:jc w:val="left"/>
    </w:pPr>
    <w:rPr>
      <w:rFonts w:ascii="Cambria" w:eastAsia="Times New Roman" w:hAnsi="Cambria"/>
      <w:bCs/>
      <w:spacing w:val="0"/>
      <w:kern w:val="0"/>
      <w:sz w:val="28"/>
      <w:szCs w:val="28"/>
      <w:lang w:eastAsia="ru-RU"/>
    </w:rPr>
  </w:style>
  <w:style w:type="character" w:customStyle="1" w:styleId="3c">
    <w:name w:val="У3 Знак"/>
    <w:basedOn w:val="a6"/>
    <w:link w:val="3b"/>
    <w:rsid w:val="00E20B56"/>
    <w:rPr>
      <w:rFonts w:ascii="Cambria" w:eastAsia="Times New Roman" w:hAnsi="Cambria" w:cs="Times New Roman"/>
      <w:b/>
      <w:bCs/>
      <w:kern w:val="0"/>
      <w:sz w:val="28"/>
      <w:szCs w:val="28"/>
      <w:lang w:val="ru-RU" w:eastAsia="ru-RU" w:bidi="ar-SA"/>
    </w:rPr>
  </w:style>
  <w:style w:type="paragraph" w:styleId="afffffff6">
    <w:name w:val="Body Text First Indent"/>
    <w:basedOn w:val="aff6"/>
    <w:link w:val="afffffff7"/>
    <w:rsid w:val="00E20B56"/>
    <w:pPr>
      <w:spacing w:before="0" w:line="240" w:lineRule="auto"/>
      <w:ind w:firstLine="210"/>
      <w:jc w:val="left"/>
    </w:pPr>
    <w:rPr>
      <w:rFonts w:ascii="Times New Roman" w:eastAsia="Times New Roman" w:hAnsi="Times New Roman" w:cs="Times New Roman"/>
      <w:spacing w:val="0"/>
      <w:kern w:val="0"/>
      <w:sz w:val="20"/>
      <w:szCs w:val="20"/>
      <w:lang w:val="ru-RU" w:eastAsia="ru-RU" w:bidi="ar-SA"/>
    </w:rPr>
  </w:style>
  <w:style w:type="character" w:customStyle="1" w:styleId="afffffff7">
    <w:name w:val="Красная строка Знак"/>
    <w:basedOn w:val="15"/>
    <w:link w:val="afffffff6"/>
    <w:rsid w:val="00E20B56"/>
    <w:rPr>
      <w:rFonts w:ascii="Arial" w:eastAsia="Times New Roman" w:hAnsi="Arial" w:cs="Times New Roman"/>
      <w:spacing w:val="-5"/>
      <w:kern w:val="0"/>
      <w:sz w:val="20"/>
      <w:szCs w:val="20"/>
      <w:lang w:val="ru-RU" w:eastAsia="ru-RU" w:bidi="ar-SA"/>
    </w:rPr>
  </w:style>
  <w:style w:type="paragraph" w:customStyle="1" w:styleId="ConsTitle">
    <w:name w:val="ConsTitle"/>
    <w:rsid w:val="00E20B56"/>
    <w:pPr>
      <w:suppressAutoHyphens w:val="0"/>
      <w:autoSpaceDE w:val="0"/>
      <w:adjustRightInd w:val="0"/>
      <w:textAlignment w:val="auto"/>
    </w:pPr>
    <w:rPr>
      <w:rFonts w:ascii="Arial" w:eastAsia="Times New Roman" w:hAnsi="Arial" w:cs="Arial"/>
      <w:b/>
      <w:bCs/>
      <w:kern w:val="0"/>
      <w:sz w:val="16"/>
      <w:szCs w:val="16"/>
      <w:lang w:val="ru-RU" w:eastAsia="ru-RU" w:bidi="ar-SA"/>
    </w:rPr>
  </w:style>
  <w:style w:type="paragraph" w:customStyle="1" w:styleId="114">
    <w:name w:val="Заголовок 11"/>
    <w:basedOn w:val="a5"/>
    <w:next w:val="a5"/>
    <w:rsid w:val="00E20B56"/>
    <w:pPr>
      <w:keepNext/>
      <w:widowControl/>
      <w:suppressAutoHyphens w:val="0"/>
      <w:autoSpaceDN/>
      <w:jc w:val="center"/>
      <w:textAlignment w:val="auto"/>
    </w:pPr>
    <w:rPr>
      <w:rFonts w:eastAsia="Times New Roman" w:cs="Times New Roman"/>
      <w:b/>
      <w:kern w:val="0"/>
      <w:szCs w:val="20"/>
      <w:lang w:val="ru-RU" w:eastAsia="ru-RU" w:bidi="ar-SA"/>
    </w:rPr>
  </w:style>
  <w:style w:type="paragraph" w:customStyle="1" w:styleId="Style2">
    <w:name w:val="Style2"/>
    <w:basedOn w:val="a5"/>
    <w:rsid w:val="00E20B56"/>
    <w:pPr>
      <w:suppressAutoHyphens w:val="0"/>
      <w:autoSpaceDE w:val="0"/>
      <w:adjustRightInd w:val="0"/>
      <w:spacing w:line="322" w:lineRule="exact"/>
      <w:ind w:firstLine="2554"/>
      <w:textAlignment w:val="auto"/>
    </w:pPr>
    <w:rPr>
      <w:rFonts w:eastAsia="Times New Roman" w:cs="Times New Roman"/>
      <w:kern w:val="0"/>
      <w:lang w:val="ru-RU" w:eastAsia="ru-RU" w:bidi="ar-SA"/>
    </w:rPr>
  </w:style>
  <w:style w:type="paragraph" w:customStyle="1" w:styleId="tekstob">
    <w:name w:val="tekstob"/>
    <w:basedOn w:val="a5"/>
    <w:rsid w:val="00A265B5"/>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justifyleft">
    <w:name w:val="justifyleft"/>
    <w:basedOn w:val="a5"/>
    <w:rsid w:val="00C53363"/>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paragraph" w:customStyle="1" w:styleId="formattext">
    <w:name w:val="formattext"/>
    <w:basedOn w:val="a5"/>
    <w:rsid w:val="00B505D9"/>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character" w:customStyle="1" w:styleId="ConsPlusNormal0">
    <w:name w:val="ConsPlusNormal Знак"/>
    <w:link w:val="ConsPlusNormal"/>
    <w:locked/>
    <w:rsid w:val="00B16FD3"/>
    <w:rPr>
      <w:rFonts w:ascii="Arial" w:eastAsia="Times New Roman" w:hAnsi="Arial" w:cs="Arial"/>
      <w:kern w:val="0"/>
      <w:sz w:val="20"/>
      <w:szCs w:val="20"/>
      <w:lang w:val="ru-RU" w:eastAsia="ru-RU" w:bidi="ar-SA"/>
    </w:rPr>
  </w:style>
  <w:style w:type="paragraph" w:customStyle="1" w:styleId="afffffff8">
    <w:name w:val="Табличный_заголовки"/>
    <w:basedOn w:val="a5"/>
    <w:uiPriority w:val="99"/>
    <w:rsid w:val="00FA1A07"/>
    <w:pPr>
      <w:keepNext/>
      <w:keepLines/>
      <w:widowControl/>
      <w:suppressAutoHyphens w:val="0"/>
      <w:autoSpaceDN/>
      <w:jc w:val="center"/>
      <w:textAlignment w:val="auto"/>
    </w:pPr>
    <w:rPr>
      <w:rFonts w:eastAsia="Times New Roman" w:cs="Times New Roman"/>
      <w:b/>
      <w:kern w:val="0"/>
      <w:sz w:val="22"/>
      <w:szCs w:val="22"/>
      <w:lang w:val="ru-RU" w:eastAsia="ru-RU" w:bidi="ar-SA"/>
    </w:rPr>
  </w:style>
  <w:style w:type="paragraph" w:customStyle="1" w:styleId="afffffff9">
    <w:name w:val="Табличный_центр"/>
    <w:basedOn w:val="a5"/>
    <w:rsid w:val="00FA1A07"/>
    <w:pPr>
      <w:widowControl/>
      <w:suppressAutoHyphens w:val="0"/>
      <w:autoSpaceDN/>
      <w:jc w:val="center"/>
      <w:textAlignment w:val="auto"/>
    </w:pPr>
    <w:rPr>
      <w:rFonts w:eastAsia="Times New Roman" w:cs="Times New Roman"/>
      <w:kern w:val="0"/>
      <w:sz w:val="22"/>
      <w:szCs w:val="22"/>
      <w:lang w:val="ru-RU" w:eastAsia="ru-RU" w:bidi="ar-SA"/>
    </w:rPr>
  </w:style>
  <w:style w:type="paragraph" w:customStyle="1" w:styleId="afffffffa">
    <w:name w:val="Табличный_слева"/>
    <w:basedOn w:val="a5"/>
    <w:rsid w:val="00FA1A07"/>
    <w:pPr>
      <w:widowControl/>
      <w:suppressAutoHyphens w:val="0"/>
      <w:autoSpaceDN/>
      <w:textAlignment w:val="auto"/>
    </w:pPr>
    <w:rPr>
      <w:rFonts w:eastAsia="Times New Roman" w:cs="Times New Roman"/>
      <w:kern w:val="0"/>
      <w:sz w:val="22"/>
      <w:szCs w:val="22"/>
      <w:lang w:val="ru-RU" w:eastAsia="ru-RU" w:bidi="ar-SA"/>
    </w:rPr>
  </w:style>
  <w:style w:type="paragraph" w:customStyle="1" w:styleId="afffffffb">
    <w:name w:val="Абзац"/>
    <w:basedOn w:val="a5"/>
    <w:link w:val="afffffffc"/>
    <w:qFormat/>
    <w:rsid w:val="00AF5749"/>
    <w:pPr>
      <w:widowControl/>
      <w:suppressAutoHyphens w:val="0"/>
      <w:autoSpaceDN/>
      <w:spacing w:before="120" w:after="60"/>
      <w:ind w:firstLine="567"/>
      <w:jc w:val="both"/>
      <w:textAlignment w:val="auto"/>
    </w:pPr>
    <w:rPr>
      <w:rFonts w:eastAsia="Times New Roman" w:cs="Times New Roman"/>
      <w:kern w:val="0"/>
      <w:lang w:val="ru-RU" w:eastAsia="ru-RU" w:bidi="ar-SA"/>
    </w:rPr>
  </w:style>
  <w:style w:type="character" w:customStyle="1" w:styleId="afffffffc">
    <w:name w:val="Абзац Знак"/>
    <w:link w:val="afffffffb"/>
    <w:rsid w:val="00AF5749"/>
    <w:rPr>
      <w:rFonts w:eastAsia="Times New Roman" w:cs="Times New Roman"/>
      <w:kern w:val="0"/>
      <w:lang w:val="ru-RU" w:eastAsia="ru-RU" w:bidi="ar-SA"/>
    </w:rPr>
  </w:style>
  <w:style w:type="character" w:customStyle="1" w:styleId="2f6">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uiPriority w:val="99"/>
    <w:locked/>
    <w:rsid w:val="009F2116"/>
    <w:rPr>
      <w:b/>
      <w:bCs/>
      <w:sz w:val="22"/>
    </w:rPr>
  </w:style>
  <w:style w:type="table" w:customStyle="1" w:styleId="-11">
    <w:name w:val="Светлая сетка - Акцент 11"/>
    <w:basedOn w:val="a7"/>
    <w:uiPriority w:val="62"/>
    <w:rsid w:val="008E65AF"/>
    <w:pPr>
      <w:textAlignment w:val="auto"/>
    </w:pPr>
    <w:tblPr>
      <w:tblStyleRowBandSize w:val="1"/>
      <w:tblStyleColBandSize w:val="1"/>
      <w:tblInd w:w="0" w:type="dxa"/>
      <w:tblBorders>
        <w:top w:val="single" w:sz="8" w:space="0" w:color="F07F09" w:themeColor="accent1"/>
        <w:left w:val="single" w:sz="8" w:space="0" w:color="F07F09" w:themeColor="accent1"/>
        <w:bottom w:val="single" w:sz="8" w:space="0" w:color="F07F09" w:themeColor="accent1"/>
        <w:right w:val="single" w:sz="8" w:space="0" w:color="F07F09" w:themeColor="accent1"/>
        <w:insideH w:val="single" w:sz="8" w:space="0" w:color="F07F09" w:themeColor="accent1"/>
        <w:insideV w:val="single" w:sz="8" w:space="0" w:color="F07F09"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default"/>
        <w:b/>
        <w:bCs/>
      </w:rPr>
      <w:tblPr/>
      <w:tcPr>
        <w:tcBorders>
          <w:top w:val="single" w:sz="8" w:space="0" w:color="F07F09" w:themeColor="accent1"/>
          <w:left w:val="single" w:sz="8" w:space="0" w:color="F07F09" w:themeColor="accent1"/>
          <w:bottom w:val="single" w:sz="18" w:space="0" w:color="F07F09" w:themeColor="accent1"/>
          <w:right w:val="single" w:sz="8" w:space="0" w:color="F07F09" w:themeColor="accent1"/>
          <w:insideH w:val="nil"/>
          <w:insideV w:val="single" w:sz="8" w:space="0" w:color="F07F09" w:themeColor="accent1"/>
        </w:tcBorders>
      </w:tcPr>
    </w:tblStylePr>
    <w:tblStylePr w:type="lastRow">
      <w:pPr>
        <w:spacing w:beforeLines="0" w:beforeAutospacing="0" w:afterLines="0" w:afterAutospacing="0" w:line="240" w:lineRule="auto"/>
      </w:pPr>
      <w:rPr>
        <w:rFonts w:asciiTheme="majorHAnsi" w:eastAsiaTheme="majorEastAsia" w:hAnsiTheme="majorHAnsi" w:cstheme="majorBidi" w:hint="default"/>
        <w:b/>
        <w:bCs/>
      </w:rPr>
      <w:tblPr/>
      <w:tcPr>
        <w:tcBorders>
          <w:top w:val="double" w:sz="6" w:space="0" w:color="F07F09" w:themeColor="accent1"/>
          <w:left w:val="single" w:sz="8" w:space="0" w:color="F07F09" w:themeColor="accent1"/>
          <w:bottom w:val="single" w:sz="8" w:space="0" w:color="F07F09" w:themeColor="accent1"/>
          <w:right w:val="single" w:sz="8" w:space="0" w:color="F07F09" w:themeColor="accent1"/>
          <w:insideH w:val="nil"/>
          <w:insideV w:val="single" w:sz="8" w:space="0" w:color="F07F09"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tcPr>
    </w:tblStylePr>
    <w:tblStylePr w:type="band1Vert">
      <w:tblPr/>
      <w:tcPr>
        <w:tcBorders>
          <w:top w:val="single" w:sz="8" w:space="0" w:color="F07F09" w:themeColor="accent1"/>
          <w:left w:val="single" w:sz="8" w:space="0" w:color="F07F09" w:themeColor="accent1"/>
          <w:bottom w:val="single" w:sz="8" w:space="0" w:color="F07F09" w:themeColor="accent1"/>
          <w:right w:val="single" w:sz="8" w:space="0" w:color="F07F09" w:themeColor="accent1"/>
        </w:tcBorders>
        <w:shd w:val="clear" w:color="auto" w:fill="FCDFC0" w:themeFill="accent1" w:themeFillTint="3F"/>
      </w:tcPr>
    </w:tblStylePr>
    <w:tblStylePr w:type="band1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shd w:val="clear" w:color="auto" w:fill="FCDFC0" w:themeFill="accent1" w:themeFillTint="3F"/>
      </w:tcPr>
    </w:tblStylePr>
    <w:tblStylePr w:type="band2Horz">
      <w:tblPr/>
      <w:tcPr>
        <w:tcBorders>
          <w:top w:val="single" w:sz="8" w:space="0" w:color="F07F09" w:themeColor="accent1"/>
          <w:left w:val="single" w:sz="8" w:space="0" w:color="F07F09" w:themeColor="accent1"/>
          <w:bottom w:val="single" w:sz="8" w:space="0" w:color="F07F09" w:themeColor="accent1"/>
          <w:right w:val="single" w:sz="8" w:space="0" w:color="F07F09" w:themeColor="accent1"/>
          <w:insideV w:val="single" w:sz="8" w:space="0" w:color="F07F09" w:themeColor="accent1"/>
        </w:tcBorders>
      </w:tcPr>
    </w:tblStylePr>
  </w:style>
  <w:style w:type="character" w:customStyle="1" w:styleId="header-user-name">
    <w:name w:val="header-user-name"/>
    <w:basedOn w:val="a6"/>
    <w:rsid w:val="004E05BC"/>
  </w:style>
  <w:style w:type="paragraph" w:customStyle="1" w:styleId="S1">
    <w:name w:val="S_Заголовок 1"/>
    <w:basedOn w:val="a5"/>
    <w:autoRedefine/>
    <w:rsid w:val="0070142D"/>
    <w:pPr>
      <w:widowControl/>
      <w:numPr>
        <w:numId w:val="25"/>
      </w:numPr>
      <w:tabs>
        <w:tab w:val="clear" w:pos="3960"/>
        <w:tab w:val="left" w:pos="-180"/>
        <w:tab w:val="left" w:pos="426"/>
      </w:tabs>
      <w:suppressAutoHyphens w:val="0"/>
      <w:autoSpaceDN/>
      <w:ind w:left="0" w:firstLine="0"/>
      <w:jc w:val="center"/>
      <w:textAlignment w:val="auto"/>
    </w:pPr>
    <w:rPr>
      <w:rFonts w:eastAsia="Times New Roman" w:cs="Times New Roman"/>
      <w:b/>
      <w:caps/>
      <w:kern w:val="0"/>
      <w:lang w:val="ru-RU" w:eastAsia="ru-RU" w:bidi="ar-SA"/>
    </w:rPr>
  </w:style>
  <w:style w:type="paragraph" w:customStyle="1" w:styleId="S2">
    <w:name w:val="S_Заголовок 2"/>
    <w:basedOn w:val="20"/>
    <w:rsid w:val="0070142D"/>
    <w:pPr>
      <w:keepNext w:val="0"/>
      <w:keepLines w:val="0"/>
      <w:widowControl/>
      <w:numPr>
        <w:ilvl w:val="1"/>
        <w:numId w:val="25"/>
      </w:numPr>
      <w:suppressAutoHyphens w:val="0"/>
      <w:autoSpaceDN/>
      <w:spacing w:before="0"/>
      <w:jc w:val="both"/>
      <w:textAlignment w:val="auto"/>
    </w:pPr>
    <w:rPr>
      <w:rFonts w:ascii="Times New Roman" w:eastAsia="Times New Roman" w:hAnsi="Times New Roman" w:cs="Times New Roman"/>
      <w:bCs w:val="0"/>
      <w:color w:val="auto"/>
      <w:kern w:val="0"/>
      <w:sz w:val="24"/>
      <w:szCs w:val="24"/>
      <w:lang w:val="ru-RU" w:eastAsia="ru-RU" w:bidi="ar-SA"/>
    </w:rPr>
  </w:style>
  <w:style w:type="paragraph" w:customStyle="1" w:styleId="S3">
    <w:name w:val="S_Заголовок 3"/>
    <w:basedOn w:val="30"/>
    <w:rsid w:val="0070142D"/>
    <w:pPr>
      <w:widowControl/>
      <w:numPr>
        <w:ilvl w:val="2"/>
        <w:numId w:val="25"/>
      </w:numPr>
      <w:adjustRightInd/>
      <w:spacing w:before="0" w:after="0" w:line="240" w:lineRule="auto"/>
      <w:jc w:val="left"/>
    </w:pPr>
    <w:rPr>
      <w:rFonts w:ascii="Times New Roman" w:eastAsia="Times New Roman" w:hAnsi="Times New Roman"/>
      <w:b w:val="0"/>
      <w:spacing w:val="0"/>
      <w:kern w:val="0"/>
      <w:sz w:val="24"/>
      <w:szCs w:val="24"/>
      <w:u w:val="single"/>
      <w:lang w:eastAsia="ru-RU"/>
    </w:rPr>
  </w:style>
  <w:style w:type="paragraph" w:customStyle="1" w:styleId="S4">
    <w:name w:val="S_Заголовок 4"/>
    <w:basedOn w:val="40"/>
    <w:rsid w:val="0070142D"/>
    <w:pPr>
      <w:keepNext w:val="0"/>
      <w:keepLines w:val="0"/>
      <w:widowControl/>
      <w:numPr>
        <w:ilvl w:val="3"/>
        <w:numId w:val="25"/>
      </w:numPr>
      <w:adjustRightInd/>
      <w:spacing w:before="0" w:after="0" w:line="240" w:lineRule="auto"/>
      <w:jc w:val="left"/>
    </w:pPr>
    <w:rPr>
      <w:rFonts w:ascii="Times New Roman" w:eastAsia="Times New Roman" w:hAnsi="Times New Roman"/>
      <w:b w:val="0"/>
      <w:spacing w:val="0"/>
      <w:kern w:val="0"/>
      <w:sz w:val="24"/>
      <w:szCs w:val="24"/>
      <w:lang w:eastAsia="ru-RU"/>
    </w:rPr>
  </w:style>
  <w:style w:type="paragraph" w:customStyle="1" w:styleId="S8">
    <w:name w:val="S_Заголовок таблицы"/>
    <w:basedOn w:val="a5"/>
    <w:autoRedefine/>
    <w:rsid w:val="0070142D"/>
    <w:pPr>
      <w:widowControl/>
      <w:suppressAutoHyphens w:val="0"/>
      <w:autoSpaceDN/>
      <w:spacing w:line="276" w:lineRule="auto"/>
      <w:jc w:val="center"/>
      <w:textAlignment w:val="auto"/>
    </w:pPr>
    <w:rPr>
      <w:rFonts w:eastAsia="Times New Roman" w:cs="Times New Roman"/>
      <w:kern w:val="0"/>
      <w:lang w:val="ru-RU" w:eastAsia="ru-RU" w:bidi="ar-SA"/>
    </w:rPr>
  </w:style>
  <w:style w:type="paragraph" w:customStyle="1" w:styleId="S">
    <w:name w:val="S_Таблица"/>
    <w:basedOn w:val="a5"/>
    <w:autoRedefine/>
    <w:rsid w:val="0070142D"/>
    <w:pPr>
      <w:widowControl/>
      <w:numPr>
        <w:numId w:val="26"/>
      </w:numPr>
      <w:suppressAutoHyphens w:val="0"/>
      <w:autoSpaceDN/>
      <w:ind w:right="-158"/>
      <w:jc w:val="right"/>
      <w:textAlignment w:val="auto"/>
    </w:pPr>
    <w:rPr>
      <w:rFonts w:eastAsia="Times New Roman" w:cs="Times New Roman"/>
      <w:kern w:val="0"/>
      <w:lang w:val="ru-RU" w:eastAsia="ru-RU" w:bidi="ar-SA"/>
    </w:rPr>
  </w:style>
  <w:style w:type="paragraph" w:customStyle="1" w:styleId="afffffffd">
    <w:name w:val="Табличный_по ширине"/>
    <w:basedOn w:val="afffffffa"/>
    <w:rsid w:val="00EA1F97"/>
    <w:pPr>
      <w:jc w:val="both"/>
    </w:pPr>
  </w:style>
  <w:style w:type="paragraph" w:customStyle="1" w:styleId="a4">
    <w:name w:val="Табличный_нумерованный"/>
    <w:basedOn w:val="a5"/>
    <w:link w:val="afffffffe"/>
    <w:rsid w:val="00EA1F97"/>
    <w:pPr>
      <w:widowControl/>
      <w:numPr>
        <w:numId w:val="27"/>
      </w:numPr>
      <w:suppressAutoHyphens w:val="0"/>
      <w:autoSpaceDN/>
      <w:textAlignment w:val="auto"/>
    </w:pPr>
    <w:rPr>
      <w:rFonts w:eastAsia="Times New Roman" w:cs="Times New Roman"/>
      <w:kern w:val="0"/>
      <w:sz w:val="22"/>
      <w:szCs w:val="22"/>
      <w:lang w:val="ru-RU" w:eastAsia="ru-RU" w:bidi="ar-SA"/>
    </w:rPr>
  </w:style>
  <w:style w:type="character" w:customStyle="1" w:styleId="afffffffe">
    <w:name w:val="Табличный_нумерованный Знак"/>
    <w:basedOn w:val="a6"/>
    <w:link w:val="a4"/>
    <w:rsid w:val="00EA1F97"/>
    <w:rPr>
      <w:rFonts w:eastAsia="Times New Roman" w:cs="Times New Roman"/>
      <w:kern w:val="0"/>
      <w:sz w:val="22"/>
      <w:szCs w:val="22"/>
      <w:lang w:val="ru-RU" w:eastAsia="ru-RU" w:bidi="ar-SA"/>
    </w:rPr>
  </w:style>
  <w:style w:type="paragraph" w:customStyle="1" w:styleId="headertext">
    <w:name w:val="headertext"/>
    <w:basedOn w:val="a5"/>
    <w:rsid w:val="00931DC2"/>
    <w:pPr>
      <w:widowControl/>
      <w:suppressAutoHyphens w:val="0"/>
      <w:autoSpaceDN/>
      <w:spacing w:before="100" w:beforeAutospacing="1" w:after="100" w:afterAutospacing="1"/>
      <w:textAlignment w:val="auto"/>
    </w:pPr>
    <w:rPr>
      <w:rFonts w:eastAsia="Times New Roman" w:cs="Times New Roman"/>
      <w:kern w:val="0"/>
      <w:lang w:val="ru-RU" w:eastAsia="ru-RU" w:bidi="ar-SA"/>
    </w:rPr>
  </w:style>
  <w:style w:type="numbering" w:customStyle="1" w:styleId="9">
    <w:name w:val="Стиль9"/>
    <w:uiPriority w:val="99"/>
    <w:rsid w:val="002633B3"/>
    <w:pPr>
      <w:numPr>
        <w:numId w:val="44"/>
      </w:numPr>
    </w:pPr>
  </w:style>
  <w:style w:type="table" w:styleId="2-3">
    <w:name w:val="Medium Grid 2 Accent 3"/>
    <w:basedOn w:val="a7"/>
    <w:uiPriority w:val="68"/>
    <w:rsid w:val="00181572"/>
    <w:rPr>
      <w:rFonts w:asciiTheme="majorHAnsi" w:eastAsiaTheme="majorEastAsia" w:hAnsiTheme="majorHAnsi" w:cstheme="majorBidi"/>
      <w:color w:val="000000" w:themeColor="text1"/>
    </w:rPr>
    <w:tblPr>
      <w:tblStyleRowBandSize w:val="1"/>
      <w:tblStyleColBandSize w:val="1"/>
      <w:tblInd w:w="0" w:type="dxa"/>
      <w:tblBorders>
        <w:top w:val="single" w:sz="8" w:space="0" w:color="1B587C" w:themeColor="accent3"/>
        <w:left w:val="single" w:sz="8" w:space="0" w:color="1B587C" w:themeColor="accent3"/>
        <w:bottom w:val="single" w:sz="8" w:space="0" w:color="1B587C" w:themeColor="accent3"/>
        <w:right w:val="single" w:sz="8" w:space="0" w:color="1B587C" w:themeColor="accent3"/>
        <w:insideH w:val="single" w:sz="8" w:space="0" w:color="1B587C" w:themeColor="accent3"/>
        <w:insideV w:val="single" w:sz="8" w:space="0" w:color="1B587C" w:themeColor="accent3"/>
      </w:tblBorders>
      <w:tblCellMar>
        <w:top w:w="0" w:type="dxa"/>
        <w:left w:w="108" w:type="dxa"/>
        <w:bottom w:w="0" w:type="dxa"/>
        <w:right w:w="108" w:type="dxa"/>
      </w:tblCellMar>
    </w:tblPr>
    <w:tcPr>
      <w:shd w:val="clear" w:color="auto" w:fill="B5D9EF" w:themeFill="accent3" w:themeFillTint="3F"/>
    </w:tcPr>
    <w:tblStylePr w:type="firstRow">
      <w:rPr>
        <w:b/>
        <w:bCs/>
        <w:color w:val="000000" w:themeColor="text1"/>
      </w:rPr>
      <w:tblPr/>
      <w:tcPr>
        <w:shd w:val="clear" w:color="auto" w:fill="E1F0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3E0F2" w:themeFill="accent3" w:themeFillTint="33"/>
      </w:tcPr>
    </w:tblStylePr>
    <w:tblStylePr w:type="band1Vert">
      <w:tblPr/>
      <w:tcPr>
        <w:shd w:val="clear" w:color="auto" w:fill="6CB4DF" w:themeFill="accent3" w:themeFillTint="7F"/>
      </w:tcPr>
    </w:tblStylePr>
    <w:tblStylePr w:type="band1Horz">
      <w:tblPr/>
      <w:tcPr>
        <w:tcBorders>
          <w:insideH w:val="single" w:sz="6" w:space="0" w:color="1B587C" w:themeColor="accent3"/>
          <w:insideV w:val="single" w:sz="6" w:space="0" w:color="1B587C" w:themeColor="accent3"/>
        </w:tcBorders>
        <w:shd w:val="clear" w:color="auto" w:fill="6CB4DF" w:themeFill="accent3"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Standard">
    <w:name w:val="a1"/>
    <w:pPr>
      <w:numPr>
        <w:numId w:val="7"/>
      </w:numPr>
    </w:pPr>
  </w:style>
  <w:style w:type="numbering" w:customStyle="1" w:styleId="Heading">
    <w:name w:val="WWNum1"/>
    <w:pPr>
      <w:numPr>
        <w:numId w:val="31"/>
      </w:numPr>
    </w:pPr>
  </w:style>
  <w:style w:type="numbering" w:customStyle="1" w:styleId="Textbody">
    <w:name w:val="a3"/>
    <w:pPr>
      <w:numPr>
        <w:numId w:val="11"/>
      </w:numPr>
    </w:pPr>
  </w:style>
  <w:style w:type="numbering" w:customStyle="1" w:styleId="a8">
    <w:name w:val="111111"/>
    <w:pPr>
      <w:numPr>
        <w:numId w:val="8"/>
      </w:numPr>
    </w:pPr>
  </w:style>
</w:styles>
</file>

<file path=word/webSettings.xml><?xml version="1.0" encoding="utf-8"?>
<w:webSettings xmlns:r="http://schemas.openxmlformats.org/officeDocument/2006/relationships" xmlns:w="http://schemas.openxmlformats.org/wordprocessingml/2006/main">
  <w:divs>
    <w:div w:id="1930355">
      <w:bodyDiv w:val="1"/>
      <w:marLeft w:val="0"/>
      <w:marRight w:val="0"/>
      <w:marTop w:val="0"/>
      <w:marBottom w:val="0"/>
      <w:divBdr>
        <w:top w:val="none" w:sz="0" w:space="0" w:color="auto"/>
        <w:left w:val="none" w:sz="0" w:space="0" w:color="auto"/>
        <w:bottom w:val="none" w:sz="0" w:space="0" w:color="auto"/>
        <w:right w:val="none" w:sz="0" w:space="0" w:color="auto"/>
      </w:divBdr>
    </w:div>
    <w:div w:id="7606431">
      <w:bodyDiv w:val="1"/>
      <w:marLeft w:val="0"/>
      <w:marRight w:val="0"/>
      <w:marTop w:val="0"/>
      <w:marBottom w:val="0"/>
      <w:divBdr>
        <w:top w:val="none" w:sz="0" w:space="0" w:color="auto"/>
        <w:left w:val="none" w:sz="0" w:space="0" w:color="auto"/>
        <w:bottom w:val="none" w:sz="0" w:space="0" w:color="auto"/>
        <w:right w:val="none" w:sz="0" w:space="0" w:color="auto"/>
      </w:divBdr>
    </w:div>
    <w:div w:id="20397325">
      <w:bodyDiv w:val="1"/>
      <w:marLeft w:val="0"/>
      <w:marRight w:val="0"/>
      <w:marTop w:val="0"/>
      <w:marBottom w:val="0"/>
      <w:divBdr>
        <w:top w:val="none" w:sz="0" w:space="0" w:color="auto"/>
        <w:left w:val="none" w:sz="0" w:space="0" w:color="auto"/>
        <w:bottom w:val="none" w:sz="0" w:space="0" w:color="auto"/>
        <w:right w:val="none" w:sz="0" w:space="0" w:color="auto"/>
      </w:divBdr>
    </w:div>
    <w:div w:id="22635096">
      <w:bodyDiv w:val="1"/>
      <w:marLeft w:val="0"/>
      <w:marRight w:val="0"/>
      <w:marTop w:val="0"/>
      <w:marBottom w:val="0"/>
      <w:divBdr>
        <w:top w:val="none" w:sz="0" w:space="0" w:color="auto"/>
        <w:left w:val="none" w:sz="0" w:space="0" w:color="auto"/>
        <w:bottom w:val="none" w:sz="0" w:space="0" w:color="auto"/>
        <w:right w:val="none" w:sz="0" w:space="0" w:color="auto"/>
      </w:divBdr>
    </w:div>
    <w:div w:id="26874333">
      <w:bodyDiv w:val="1"/>
      <w:marLeft w:val="0"/>
      <w:marRight w:val="0"/>
      <w:marTop w:val="0"/>
      <w:marBottom w:val="0"/>
      <w:divBdr>
        <w:top w:val="none" w:sz="0" w:space="0" w:color="auto"/>
        <w:left w:val="none" w:sz="0" w:space="0" w:color="auto"/>
        <w:bottom w:val="none" w:sz="0" w:space="0" w:color="auto"/>
        <w:right w:val="none" w:sz="0" w:space="0" w:color="auto"/>
      </w:divBdr>
    </w:div>
    <w:div w:id="30226409">
      <w:bodyDiv w:val="1"/>
      <w:marLeft w:val="0"/>
      <w:marRight w:val="0"/>
      <w:marTop w:val="0"/>
      <w:marBottom w:val="0"/>
      <w:divBdr>
        <w:top w:val="none" w:sz="0" w:space="0" w:color="auto"/>
        <w:left w:val="none" w:sz="0" w:space="0" w:color="auto"/>
        <w:bottom w:val="none" w:sz="0" w:space="0" w:color="auto"/>
        <w:right w:val="none" w:sz="0" w:space="0" w:color="auto"/>
      </w:divBdr>
    </w:div>
    <w:div w:id="34163565">
      <w:bodyDiv w:val="1"/>
      <w:marLeft w:val="0"/>
      <w:marRight w:val="0"/>
      <w:marTop w:val="0"/>
      <w:marBottom w:val="0"/>
      <w:divBdr>
        <w:top w:val="none" w:sz="0" w:space="0" w:color="auto"/>
        <w:left w:val="none" w:sz="0" w:space="0" w:color="auto"/>
        <w:bottom w:val="none" w:sz="0" w:space="0" w:color="auto"/>
        <w:right w:val="none" w:sz="0" w:space="0" w:color="auto"/>
      </w:divBdr>
    </w:div>
    <w:div w:id="57095705">
      <w:bodyDiv w:val="1"/>
      <w:marLeft w:val="0"/>
      <w:marRight w:val="0"/>
      <w:marTop w:val="0"/>
      <w:marBottom w:val="0"/>
      <w:divBdr>
        <w:top w:val="none" w:sz="0" w:space="0" w:color="auto"/>
        <w:left w:val="none" w:sz="0" w:space="0" w:color="auto"/>
        <w:bottom w:val="none" w:sz="0" w:space="0" w:color="auto"/>
        <w:right w:val="none" w:sz="0" w:space="0" w:color="auto"/>
      </w:divBdr>
    </w:div>
    <w:div w:id="73360237">
      <w:bodyDiv w:val="1"/>
      <w:marLeft w:val="0"/>
      <w:marRight w:val="0"/>
      <w:marTop w:val="0"/>
      <w:marBottom w:val="0"/>
      <w:divBdr>
        <w:top w:val="none" w:sz="0" w:space="0" w:color="auto"/>
        <w:left w:val="none" w:sz="0" w:space="0" w:color="auto"/>
        <w:bottom w:val="none" w:sz="0" w:space="0" w:color="auto"/>
        <w:right w:val="none" w:sz="0" w:space="0" w:color="auto"/>
      </w:divBdr>
    </w:div>
    <w:div w:id="81414913">
      <w:bodyDiv w:val="1"/>
      <w:marLeft w:val="0"/>
      <w:marRight w:val="0"/>
      <w:marTop w:val="0"/>
      <w:marBottom w:val="0"/>
      <w:divBdr>
        <w:top w:val="none" w:sz="0" w:space="0" w:color="auto"/>
        <w:left w:val="none" w:sz="0" w:space="0" w:color="auto"/>
        <w:bottom w:val="none" w:sz="0" w:space="0" w:color="auto"/>
        <w:right w:val="none" w:sz="0" w:space="0" w:color="auto"/>
      </w:divBdr>
    </w:div>
    <w:div w:id="85197302">
      <w:bodyDiv w:val="1"/>
      <w:marLeft w:val="0"/>
      <w:marRight w:val="0"/>
      <w:marTop w:val="0"/>
      <w:marBottom w:val="0"/>
      <w:divBdr>
        <w:top w:val="none" w:sz="0" w:space="0" w:color="auto"/>
        <w:left w:val="none" w:sz="0" w:space="0" w:color="auto"/>
        <w:bottom w:val="none" w:sz="0" w:space="0" w:color="auto"/>
        <w:right w:val="none" w:sz="0" w:space="0" w:color="auto"/>
      </w:divBdr>
    </w:div>
    <w:div w:id="85538901">
      <w:bodyDiv w:val="1"/>
      <w:marLeft w:val="0"/>
      <w:marRight w:val="0"/>
      <w:marTop w:val="0"/>
      <w:marBottom w:val="0"/>
      <w:divBdr>
        <w:top w:val="none" w:sz="0" w:space="0" w:color="auto"/>
        <w:left w:val="none" w:sz="0" w:space="0" w:color="auto"/>
        <w:bottom w:val="none" w:sz="0" w:space="0" w:color="auto"/>
        <w:right w:val="none" w:sz="0" w:space="0" w:color="auto"/>
      </w:divBdr>
    </w:div>
    <w:div w:id="94788331">
      <w:bodyDiv w:val="1"/>
      <w:marLeft w:val="0"/>
      <w:marRight w:val="0"/>
      <w:marTop w:val="0"/>
      <w:marBottom w:val="0"/>
      <w:divBdr>
        <w:top w:val="none" w:sz="0" w:space="0" w:color="auto"/>
        <w:left w:val="none" w:sz="0" w:space="0" w:color="auto"/>
        <w:bottom w:val="none" w:sz="0" w:space="0" w:color="auto"/>
        <w:right w:val="none" w:sz="0" w:space="0" w:color="auto"/>
      </w:divBdr>
    </w:div>
    <w:div w:id="97262135">
      <w:bodyDiv w:val="1"/>
      <w:marLeft w:val="0"/>
      <w:marRight w:val="0"/>
      <w:marTop w:val="0"/>
      <w:marBottom w:val="0"/>
      <w:divBdr>
        <w:top w:val="none" w:sz="0" w:space="0" w:color="auto"/>
        <w:left w:val="none" w:sz="0" w:space="0" w:color="auto"/>
        <w:bottom w:val="none" w:sz="0" w:space="0" w:color="auto"/>
        <w:right w:val="none" w:sz="0" w:space="0" w:color="auto"/>
      </w:divBdr>
    </w:div>
    <w:div w:id="101189876">
      <w:bodyDiv w:val="1"/>
      <w:marLeft w:val="0"/>
      <w:marRight w:val="0"/>
      <w:marTop w:val="0"/>
      <w:marBottom w:val="0"/>
      <w:divBdr>
        <w:top w:val="none" w:sz="0" w:space="0" w:color="auto"/>
        <w:left w:val="none" w:sz="0" w:space="0" w:color="auto"/>
        <w:bottom w:val="none" w:sz="0" w:space="0" w:color="auto"/>
        <w:right w:val="none" w:sz="0" w:space="0" w:color="auto"/>
      </w:divBdr>
    </w:div>
    <w:div w:id="101733854">
      <w:bodyDiv w:val="1"/>
      <w:marLeft w:val="0"/>
      <w:marRight w:val="0"/>
      <w:marTop w:val="0"/>
      <w:marBottom w:val="0"/>
      <w:divBdr>
        <w:top w:val="none" w:sz="0" w:space="0" w:color="auto"/>
        <w:left w:val="none" w:sz="0" w:space="0" w:color="auto"/>
        <w:bottom w:val="none" w:sz="0" w:space="0" w:color="auto"/>
        <w:right w:val="none" w:sz="0" w:space="0" w:color="auto"/>
      </w:divBdr>
    </w:div>
    <w:div w:id="114099430">
      <w:bodyDiv w:val="1"/>
      <w:marLeft w:val="0"/>
      <w:marRight w:val="0"/>
      <w:marTop w:val="0"/>
      <w:marBottom w:val="0"/>
      <w:divBdr>
        <w:top w:val="none" w:sz="0" w:space="0" w:color="auto"/>
        <w:left w:val="none" w:sz="0" w:space="0" w:color="auto"/>
        <w:bottom w:val="none" w:sz="0" w:space="0" w:color="auto"/>
        <w:right w:val="none" w:sz="0" w:space="0" w:color="auto"/>
      </w:divBdr>
    </w:div>
    <w:div w:id="114108161">
      <w:bodyDiv w:val="1"/>
      <w:marLeft w:val="0"/>
      <w:marRight w:val="0"/>
      <w:marTop w:val="0"/>
      <w:marBottom w:val="0"/>
      <w:divBdr>
        <w:top w:val="none" w:sz="0" w:space="0" w:color="auto"/>
        <w:left w:val="none" w:sz="0" w:space="0" w:color="auto"/>
        <w:bottom w:val="none" w:sz="0" w:space="0" w:color="auto"/>
        <w:right w:val="none" w:sz="0" w:space="0" w:color="auto"/>
      </w:divBdr>
    </w:div>
    <w:div w:id="122584172">
      <w:bodyDiv w:val="1"/>
      <w:marLeft w:val="0"/>
      <w:marRight w:val="0"/>
      <w:marTop w:val="0"/>
      <w:marBottom w:val="0"/>
      <w:divBdr>
        <w:top w:val="none" w:sz="0" w:space="0" w:color="auto"/>
        <w:left w:val="none" w:sz="0" w:space="0" w:color="auto"/>
        <w:bottom w:val="none" w:sz="0" w:space="0" w:color="auto"/>
        <w:right w:val="none" w:sz="0" w:space="0" w:color="auto"/>
      </w:divBdr>
    </w:div>
    <w:div w:id="139806320">
      <w:bodyDiv w:val="1"/>
      <w:marLeft w:val="0"/>
      <w:marRight w:val="0"/>
      <w:marTop w:val="0"/>
      <w:marBottom w:val="0"/>
      <w:divBdr>
        <w:top w:val="none" w:sz="0" w:space="0" w:color="auto"/>
        <w:left w:val="none" w:sz="0" w:space="0" w:color="auto"/>
        <w:bottom w:val="none" w:sz="0" w:space="0" w:color="auto"/>
        <w:right w:val="none" w:sz="0" w:space="0" w:color="auto"/>
      </w:divBdr>
    </w:div>
    <w:div w:id="157625029">
      <w:bodyDiv w:val="1"/>
      <w:marLeft w:val="0"/>
      <w:marRight w:val="0"/>
      <w:marTop w:val="0"/>
      <w:marBottom w:val="0"/>
      <w:divBdr>
        <w:top w:val="none" w:sz="0" w:space="0" w:color="auto"/>
        <w:left w:val="none" w:sz="0" w:space="0" w:color="auto"/>
        <w:bottom w:val="none" w:sz="0" w:space="0" w:color="auto"/>
        <w:right w:val="none" w:sz="0" w:space="0" w:color="auto"/>
      </w:divBdr>
    </w:div>
    <w:div w:id="167717015">
      <w:bodyDiv w:val="1"/>
      <w:marLeft w:val="0"/>
      <w:marRight w:val="0"/>
      <w:marTop w:val="0"/>
      <w:marBottom w:val="0"/>
      <w:divBdr>
        <w:top w:val="none" w:sz="0" w:space="0" w:color="auto"/>
        <w:left w:val="none" w:sz="0" w:space="0" w:color="auto"/>
        <w:bottom w:val="none" w:sz="0" w:space="0" w:color="auto"/>
        <w:right w:val="none" w:sz="0" w:space="0" w:color="auto"/>
      </w:divBdr>
    </w:div>
    <w:div w:id="173036226">
      <w:bodyDiv w:val="1"/>
      <w:marLeft w:val="0"/>
      <w:marRight w:val="0"/>
      <w:marTop w:val="0"/>
      <w:marBottom w:val="0"/>
      <w:divBdr>
        <w:top w:val="none" w:sz="0" w:space="0" w:color="auto"/>
        <w:left w:val="none" w:sz="0" w:space="0" w:color="auto"/>
        <w:bottom w:val="none" w:sz="0" w:space="0" w:color="auto"/>
        <w:right w:val="none" w:sz="0" w:space="0" w:color="auto"/>
      </w:divBdr>
    </w:div>
    <w:div w:id="185950892">
      <w:bodyDiv w:val="1"/>
      <w:marLeft w:val="0"/>
      <w:marRight w:val="0"/>
      <w:marTop w:val="0"/>
      <w:marBottom w:val="0"/>
      <w:divBdr>
        <w:top w:val="none" w:sz="0" w:space="0" w:color="auto"/>
        <w:left w:val="none" w:sz="0" w:space="0" w:color="auto"/>
        <w:bottom w:val="none" w:sz="0" w:space="0" w:color="auto"/>
        <w:right w:val="none" w:sz="0" w:space="0" w:color="auto"/>
      </w:divBdr>
    </w:div>
    <w:div w:id="188956088">
      <w:bodyDiv w:val="1"/>
      <w:marLeft w:val="0"/>
      <w:marRight w:val="0"/>
      <w:marTop w:val="0"/>
      <w:marBottom w:val="0"/>
      <w:divBdr>
        <w:top w:val="none" w:sz="0" w:space="0" w:color="auto"/>
        <w:left w:val="none" w:sz="0" w:space="0" w:color="auto"/>
        <w:bottom w:val="none" w:sz="0" w:space="0" w:color="auto"/>
        <w:right w:val="none" w:sz="0" w:space="0" w:color="auto"/>
      </w:divBdr>
    </w:div>
    <w:div w:id="190605549">
      <w:bodyDiv w:val="1"/>
      <w:marLeft w:val="0"/>
      <w:marRight w:val="0"/>
      <w:marTop w:val="0"/>
      <w:marBottom w:val="0"/>
      <w:divBdr>
        <w:top w:val="none" w:sz="0" w:space="0" w:color="auto"/>
        <w:left w:val="none" w:sz="0" w:space="0" w:color="auto"/>
        <w:bottom w:val="none" w:sz="0" w:space="0" w:color="auto"/>
        <w:right w:val="none" w:sz="0" w:space="0" w:color="auto"/>
      </w:divBdr>
    </w:div>
    <w:div w:id="210964363">
      <w:bodyDiv w:val="1"/>
      <w:marLeft w:val="0"/>
      <w:marRight w:val="0"/>
      <w:marTop w:val="0"/>
      <w:marBottom w:val="0"/>
      <w:divBdr>
        <w:top w:val="none" w:sz="0" w:space="0" w:color="auto"/>
        <w:left w:val="none" w:sz="0" w:space="0" w:color="auto"/>
        <w:bottom w:val="none" w:sz="0" w:space="0" w:color="auto"/>
        <w:right w:val="none" w:sz="0" w:space="0" w:color="auto"/>
      </w:divBdr>
    </w:div>
    <w:div w:id="225380817">
      <w:bodyDiv w:val="1"/>
      <w:marLeft w:val="0"/>
      <w:marRight w:val="0"/>
      <w:marTop w:val="0"/>
      <w:marBottom w:val="0"/>
      <w:divBdr>
        <w:top w:val="none" w:sz="0" w:space="0" w:color="auto"/>
        <w:left w:val="none" w:sz="0" w:space="0" w:color="auto"/>
        <w:bottom w:val="none" w:sz="0" w:space="0" w:color="auto"/>
        <w:right w:val="none" w:sz="0" w:space="0" w:color="auto"/>
      </w:divBdr>
    </w:div>
    <w:div w:id="230507505">
      <w:bodyDiv w:val="1"/>
      <w:marLeft w:val="0"/>
      <w:marRight w:val="0"/>
      <w:marTop w:val="0"/>
      <w:marBottom w:val="0"/>
      <w:divBdr>
        <w:top w:val="none" w:sz="0" w:space="0" w:color="auto"/>
        <w:left w:val="none" w:sz="0" w:space="0" w:color="auto"/>
        <w:bottom w:val="none" w:sz="0" w:space="0" w:color="auto"/>
        <w:right w:val="none" w:sz="0" w:space="0" w:color="auto"/>
      </w:divBdr>
    </w:div>
    <w:div w:id="235819726">
      <w:bodyDiv w:val="1"/>
      <w:marLeft w:val="0"/>
      <w:marRight w:val="0"/>
      <w:marTop w:val="0"/>
      <w:marBottom w:val="0"/>
      <w:divBdr>
        <w:top w:val="none" w:sz="0" w:space="0" w:color="auto"/>
        <w:left w:val="none" w:sz="0" w:space="0" w:color="auto"/>
        <w:bottom w:val="none" w:sz="0" w:space="0" w:color="auto"/>
        <w:right w:val="none" w:sz="0" w:space="0" w:color="auto"/>
      </w:divBdr>
    </w:div>
    <w:div w:id="269898632">
      <w:bodyDiv w:val="1"/>
      <w:marLeft w:val="0"/>
      <w:marRight w:val="0"/>
      <w:marTop w:val="0"/>
      <w:marBottom w:val="0"/>
      <w:divBdr>
        <w:top w:val="none" w:sz="0" w:space="0" w:color="auto"/>
        <w:left w:val="none" w:sz="0" w:space="0" w:color="auto"/>
        <w:bottom w:val="none" w:sz="0" w:space="0" w:color="auto"/>
        <w:right w:val="none" w:sz="0" w:space="0" w:color="auto"/>
      </w:divBdr>
    </w:div>
    <w:div w:id="297540812">
      <w:bodyDiv w:val="1"/>
      <w:marLeft w:val="0"/>
      <w:marRight w:val="0"/>
      <w:marTop w:val="0"/>
      <w:marBottom w:val="0"/>
      <w:divBdr>
        <w:top w:val="none" w:sz="0" w:space="0" w:color="auto"/>
        <w:left w:val="none" w:sz="0" w:space="0" w:color="auto"/>
        <w:bottom w:val="none" w:sz="0" w:space="0" w:color="auto"/>
        <w:right w:val="none" w:sz="0" w:space="0" w:color="auto"/>
      </w:divBdr>
    </w:div>
    <w:div w:id="309940134">
      <w:bodyDiv w:val="1"/>
      <w:marLeft w:val="0"/>
      <w:marRight w:val="0"/>
      <w:marTop w:val="0"/>
      <w:marBottom w:val="0"/>
      <w:divBdr>
        <w:top w:val="none" w:sz="0" w:space="0" w:color="auto"/>
        <w:left w:val="none" w:sz="0" w:space="0" w:color="auto"/>
        <w:bottom w:val="none" w:sz="0" w:space="0" w:color="auto"/>
        <w:right w:val="none" w:sz="0" w:space="0" w:color="auto"/>
      </w:divBdr>
    </w:div>
    <w:div w:id="325061588">
      <w:bodyDiv w:val="1"/>
      <w:marLeft w:val="0"/>
      <w:marRight w:val="0"/>
      <w:marTop w:val="0"/>
      <w:marBottom w:val="0"/>
      <w:divBdr>
        <w:top w:val="none" w:sz="0" w:space="0" w:color="auto"/>
        <w:left w:val="none" w:sz="0" w:space="0" w:color="auto"/>
        <w:bottom w:val="none" w:sz="0" w:space="0" w:color="auto"/>
        <w:right w:val="none" w:sz="0" w:space="0" w:color="auto"/>
      </w:divBdr>
    </w:div>
    <w:div w:id="358236837">
      <w:bodyDiv w:val="1"/>
      <w:marLeft w:val="0"/>
      <w:marRight w:val="0"/>
      <w:marTop w:val="0"/>
      <w:marBottom w:val="0"/>
      <w:divBdr>
        <w:top w:val="none" w:sz="0" w:space="0" w:color="auto"/>
        <w:left w:val="none" w:sz="0" w:space="0" w:color="auto"/>
        <w:bottom w:val="none" w:sz="0" w:space="0" w:color="auto"/>
        <w:right w:val="none" w:sz="0" w:space="0" w:color="auto"/>
      </w:divBdr>
    </w:div>
    <w:div w:id="377124272">
      <w:bodyDiv w:val="1"/>
      <w:marLeft w:val="0"/>
      <w:marRight w:val="0"/>
      <w:marTop w:val="0"/>
      <w:marBottom w:val="0"/>
      <w:divBdr>
        <w:top w:val="none" w:sz="0" w:space="0" w:color="auto"/>
        <w:left w:val="none" w:sz="0" w:space="0" w:color="auto"/>
        <w:bottom w:val="none" w:sz="0" w:space="0" w:color="auto"/>
        <w:right w:val="none" w:sz="0" w:space="0" w:color="auto"/>
      </w:divBdr>
    </w:div>
    <w:div w:id="389885944">
      <w:bodyDiv w:val="1"/>
      <w:marLeft w:val="0"/>
      <w:marRight w:val="0"/>
      <w:marTop w:val="0"/>
      <w:marBottom w:val="0"/>
      <w:divBdr>
        <w:top w:val="none" w:sz="0" w:space="0" w:color="auto"/>
        <w:left w:val="none" w:sz="0" w:space="0" w:color="auto"/>
        <w:bottom w:val="none" w:sz="0" w:space="0" w:color="auto"/>
        <w:right w:val="none" w:sz="0" w:space="0" w:color="auto"/>
      </w:divBdr>
    </w:div>
    <w:div w:id="398095552">
      <w:bodyDiv w:val="1"/>
      <w:marLeft w:val="0"/>
      <w:marRight w:val="0"/>
      <w:marTop w:val="0"/>
      <w:marBottom w:val="0"/>
      <w:divBdr>
        <w:top w:val="none" w:sz="0" w:space="0" w:color="auto"/>
        <w:left w:val="none" w:sz="0" w:space="0" w:color="auto"/>
        <w:bottom w:val="none" w:sz="0" w:space="0" w:color="auto"/>
        <w:right w:val="none" w:sz="0" w:space="0" w:color="auto"/>
      </w:divBdr>
    </w:div>
    <w:div w:id="403650036">
      <w:bodyDiv w:val="1"/>
      <w:marLeft w:val="0"/>
      <w:marRight w:val="0"/>
      <w:marTop w:val="0"/>
      <w:marBottom w:val="0"/>
      <w:divBdr>
        <w:top w:val="none" w:sz="0" w:space="0" w:color="auto"/>
        <w:left w:val="none" w:sz="0" w:space="0" w:color="auto"/>
        <w:bottom w:val="none" w:sz="0" w:space="0" w:color="auto"/>
        <w:right w:val="none" w:sz="0" w:space="0" w:color="auto"/>
      </w:divBdr>
    </w:div>
    <w:div w:id="409431285">
      <w:bodyDiv w:val="1"/>
      <w:marLeft w:val="0"/>
      <w:marRight w:val="0"/>
      <w:marTop w:val="0"/>
      <w:marBottom w:val="0"/>
      <w:divBdr>
        <w:top w:val="none" w:sz="0" w:space="0" w:color="auto"/>
        <w:left w:val="none" w:sz="0" w:space="0" w:color="auto"/>
        <w:bottom w:val="none" w:sz="0" w:space="0" w:color="auto"/>
        <w:right w:val="none" w:sz="0" w:space="0" w:color="auto"/>
      </w:divBdr>
    </w:div>
    <w:div w:id="427578209">
      <w:bodyDiv w:val="1"/>
      <w:marLeft w:val="0"/>
      <w:marRight w:val="0"/>
      <w:marTop w:val="0"/>
      <w:marBottom w:val="0"/>
      <w:divBdr>
        <w:top w:val="none" w:sz="0" w:space="0" w:color="auto"/>
        <w:left w:val="none" w:sz="0" w:space="0" w:color="auto"/>
        <w:bottom w:val="none" w:sz="0" w:space="0" w:color="auto"/>
        <w:right w:val="none" w:sz="0" w:space="0" w:color="auto"/>
      </w:divBdr>
    </w:div>
    <w:div w:id="428283865">
      <w:bodyDiv w:val="1"/>
      <w:marLeft w:val="0"/>
      <w:marRight w:val="0"/>
      <w:marTop w:val="0"/>
      <w:marBottom w:val="0"/>
      <w:divBdr>
        <w:top w:val="none" w:sz="0" w:space="0" w:color="auto"/>
        <w:left w:val="none" w:sz="0" w:space="0" w:color="auto"/>
        <w:bottom w:val="none" w:sz="0" w:space="0" w:color="auto"/>
        <w:right w:val="none" w:sz="0" w:space="0" w:color="auto"/>
      </w:divBdr>
    </w:div>
    <w:div w:id="434717699">
      <w:bodyDiv w:val="1"/>
      <w:marLeft w:val="0"/>
      <w:marRight w:val="0"/>
      <w:marTop w:val="0"/>
      <w:marBottom w:val="0"/>
      <w:divBdr>
        <w:top w:val="none" w:sz="0" w:space="0" w:color="auto"/>
        <w:left w:val="none" w:sz="0" w:space="0" w:color="auto"/>
        <w:bottom w:val="none" w:sz="0" w:space="0" w:color="auto"/>
        <w:right w:val="none" w:sz="0" w:space="0" w:color="auto"/>
      </w:divBdr>
    </w:div>
    <w:div w:id="448739462">
      <w:bodyDiv w:val="1"/>
      <w:marLeft w:val="0"/>
      <w:marRight w:val="0"/>
      <w:marTop w:val="0"/>
      <w:marBottom w:val="0"/>
      <w:divBdr>
        <w:top w:val="none" w:sz="0" w:space="0" w:color="auto"/>
        <w:left w:val="none" w:sz="0" w:space="0" w:color="auto"/>
        <w:bottom w:val="none" w:sz="0" w:space="0" w:color="auto"/>
        <w:right w:val="none" w:sz="0" w:space="0" w:color="auto"/>
      </w:divBdr>
    </w:div>
    <w:div w:id="455802912">
      <w:bodyDiv w:val="1"/>
      <w:marLeft w:val="0"/>
      <w:marRight w:val="0"/>
      <w:marTop w:val="0"/>
      <w:marBottom w:val="0"/>
      <w:divBdr>
        <w:top w:val="none" w:sz="0" w:space="0" w:color="auto"/>
        <w:left w:val="none" w:sz="0" w:space="0" w:color="auto"/>
        <w:bottom w:val="none" w:sz="0" w:space="0" w:color="auto"/>
        <w:right w:val="none" w:sz="0" w:space="0" w:color="auto"/>
      </w:divBdr>
    </w:div>
    <w:div w:id="473909741">
      <w:bodyDiv w:val="1"/>
      <w:marLeft w:val="0"/>
      <w:marRight w:val="0"/>
      <w:marTop w:val="0"/>
      <w:marBottom w:val="0"/>
      <w:divBdr>
        <w:top w:val="none" w:sz="0" w:space="0" w:color="auto"/>
        <w:left w:val="none" w:sz="0" w:space="0" w:color="auto"/>
        <w:bottom w:val="none" w:sz="0" w:space="0" w:color="auto"/>
        <w:right w:val="none" w:sz="0" w:space="0" w:color="auto"/>
      </w:divBdr>
    </w:div>
    <w:div w:id="475222767">
      <w:bodyDiv w:val="1"/>
      <w:marLeft w:val="0"/>
      <w:marRight w:val="0"/>
      <w:marTop w:val="0"/>
      <w:marBottom w:val="0"/>
      <w:divBdr>
        <w:top w:val="none" w:sz="0" w:space="0" w:color="auto"/>
        <w:left w:val="none" w:sz="0" w:space="0" w:color="auto"/>
        <w:bottom w:val="none" w:sz="0" w:space="0" w:color="auto"/>
        <w:right w:val="none" w:sz="0" w:space="0" w:color="auto"/>
      </w:divBdr>
    </w:div>
    <w:div w:id="495193163">
      <w:bodyDiv w:val="1"/>
      <w:marLeft w:val="0"/>
      <w:marRight w:val="0"/>
      <w:marTop w:val="0"/>
      <w:marBottom w:val="0"/>
      <w:divBdr>
        <w:top w:val="none" w:sz="0" w:space="0" w:color="auto"/>
        <w:left w:val="none" w:sz="0" w:space="0" w:color="auto"/>
        <w:bottom w:val="none" w:sz="0" w:space="0" w:color="auto"/>
        <w:right w:val="none" w:sz="0" w:space="0" w:color="auto"/>
      </w:divBdr>
    </w:div>
    <w:div w:id="499934199">
      <w:bodyDiv w:val="1"/>
      <w:marLeft w:val="0"/>
      <w:marRight w:val="0"/>
      <w:marTop w:val="0"/>
      <w:marBottom w:val="0"/>
      <w:divBdr>
        <w:top w:val="none" w:sz="0" w:space="0" w:color="auto"/>
        <w:left w:val="none" w:sz="0" w:space="0" w:color="auto"/>
        <w:bottom w:val="none" w:sz="0" w:space="0" w:color="auto"/>
        <w:right w:val="none" w:sz="0" w:space="0" w:color="auto"/>
      </w:divBdr>
    </w:div>
    <w:div w:id="501118960">
      <w:bodyDiv w:val="1"/>
      <w:marLeft w:val="0"/>
      <w:marRight w:val="0"/>
      <w:marTop w:val="0"/>
      <w:marBottom w:val="0"/>
      <w:divBdr>
        <w:top w:val="none" w:sz="0" w:space="0" w:color="auto"/>
        <w:left w:val="none" w:sz="0" w:space="0" w:color="auto"/>
        <w:bottom w:val="none" w:sz="0" w:space="0" w:color="auto"/>
        <w:right w:val="none" w:sz="0" w:space="0" w:color="auto"/>
      </w:divBdr>
    </w:div>
    <w:div w:id="504785251">
      <w:bodyDiv w:val="1"/>
      <w:marLeft w:val="0"/>
      <w:marRight w:val="0"/>
      <w:marTop w:val="0"/>
      <w:marBottom w:val="0"/>
      <w:divBdr>
        <w:top w:val="none" w:sz="0" w:space="0" w:color="auto"/>
        <w:left w:val="none" w:sz="0" w:space="0" w:color="auto"/>
        <w:bottom w:val="none" w:sz="0" w:space="0" w:color="auto"/>
        <w:right w:val="none" w:sz="0" w:space="0" w:color="auto"/>
      </w:divBdr>
    </w:div>
    <w:div w:id="505167907">
      <w:bodyDiv w:val="1"/>
      <w:marLeft w:val="0"/>
      <w:marRight w:val="0"/>
      <w:marTop w:val="0"/>
      <w:marBottom w:val="0"/>
      <w:divBdr>
        <w:top w:val="none" w:sz="0" w:space="0" w:color="auto"/>
        <w:left w:val="none" w:sz="0" w:space="0" w:color="auto"/>
        <w:bottom w:val="none" w:sz="0" w:space="0" w:color="auto"/>
        <w:right w:val="none" w:sz="0" w:space="0" w:color="auto"/>
      </w:divBdr>
    </w:div>
    <w:div w:id="506482706">
      <w:bodyDiv w:val="1"/>
      <w:marLeft w:val="0"/>
      <w:marRight w:val="0"/>
      <w:marTop w:val="0"/>
      <w:marBottom w:val="0"/>
      <w:divBdr>
        <w:top w:val="none" w:sz="0" w:space="0" w:color="auto"/>
        <w:left w:val="none" w:sz="0" w:space="0" w:color="auto"/>
        <w:bottom w:val="none" w:sz="0" w:space="0" w:color="auto"/>
        <w:right w:val="none" w:sz="0" w:space="0" w:color="auto"/>
      </w:divBdr>
    </w:div>
    <w:div w:id="528832767">
      <w:bodyDiv w:val="1"/>
      <w:marLeft w:val="0"/>
      <w:marRight w:val="0"/>
      <w:marTop w:val="0"/>
      <w:marBottom w:val="0"/>
      <w:divBdr>
        <w:top w:val="none" w:sz="0" w:space="0" w:color="auto"/>
        <w:left w:val="none" w:sz="0" w:space="0" w:color="auto"/>
        <w:bottom w:val="none" w:sz="0" w:space="0" w:color="auto"/>
        <w:right w:val="none" w:sz="0" w:space="0" w:color="auto"/>
      </w:divBdr>
    </w:div>
    <w:div w:id="557127821">
      <w:bodyDiv w:val="1"/>
      <w:marLeft w:val="0"/>
      <w:marRight w:val="0"/>
      <w:marTop w:val="0"/>
      <w:marBottom w:val="0"/>
      <w:divBdr>
        <w:top w:val="none" w:sz="0" w:space="0" w:color="auto"/>
        <w:left w:val="none" w:sz="0" w:space="0" w:color="auto"/>
        <w:bottom w:val="none" w:sz="0" w:space="0" w:color="auto"/>
        <w:right w:val="none" w:sz="0" w:space="0" w:color="auto"/>
      </w:divBdr>
    </w:div>
    <w:div w:id="569970911">
      <w:bodyDiv w:val="1"/>
      <w:marLeft w:val="0"/>
      <w:marRight w:val="0"/>
      <w:marTop w:val="0"/>
      <w:marBottom w:val="0"/>
      <w:divBdr>
        <w:top w:val="none" w:sz="0" w:space="0" w:color="auto"/>
        <w:left w:val="none" w:sz="0" w:space="0" w:color="auto"/>
        <w:bottom w:val="none" w:sz="0" w:space="0" w:color="auto"/>
        <w:right w:val="none" w:sz="0" w:space="0" w:color="auto"/>
      </w:divBdr>
    </w:div>
    <w:div w:id="571160392">
      <w:bodyDiv w:val="1"/>
      <w:marLeft w:val="0"/>
      <w:marRight w:val="0"/>
      <w:marTop w:val="0"/>
      <w:marBottom w:val="0"/>
      <w:divBdr>
        <w:top w:val="none" w:sz="0" w:space="0" w:color="auto"/>
        <w:left w:val="none" w:sz="0" w:space="0" w:color="auto"/>
        <w:bottom w:val="none" w:sz="0" w:space="0" w:color="auto"/>
        <w:right w:val="none" w:sz="0" w:space="0" w:color="auto"/>
      </w:divBdr>
    </w:div>
    <w:div w:id="578709670">
      <w:bodyDiv w:val="1"/>
      <w:marLeft w:val="0"/>
      <w:marRight w:val="0"/>
      <w:marTop w:val="0"/>
      <w:marBottom w:val="0"/>
      <w:divBdr>
        <w:top w:val="none" w:sz="0" w:space="0" w:color="auto"/>
        <w:left w:val="none" w:sz="0" w:space="0" w:color="auto"/>
        <w:bottom w:val="none" w:sz="0" w:space="0" w:color="auto"/>
        <w:right w:val="none" w:sz="0" w:space="0" w:color="auto"/>
      </w:divBdr>
    </w:div>
    <w:div w:id="585308408">
      <w:bodyDiv w:val="1"/>
      <w:marLeft w:val="0"/>
      <w:marRight w:val="0"/>
      <w:marTop w:val="0"/>
      <w:marBottom w:val="0"/>
      <w:divBdr>
        <w:top w:val="none" w:sz="0" w:space="0" w:color="auto"/>
        <w:left w:val="none" w:sz="0" w:space="0" w:color="auto"/>
        <w:bottom w:val="none" w:sz="0" w:space="0" w:color="auto"/>
        <w:right w:val="none" w:sz="0" w:space="0" w:color="auto"/>
      </w:divBdr>
    </w:div>
    <w:div w:id="603194247">
      <w:bodyDiv w:val="1"/>
      <w:marLeft w:val="0"/>
      <w:marRight w:val="0"/>
      <w:marTop w:val="0"/>
      <w:marBottom w:val="0"/>
      <w:divBdr>
        <w:top w:val="none" w:sz="0" w:space="0" w:color="auto"/>
        <w:left w:val="none" w:sz="0" w:space="0" w:color="auto"/>
        <w:bottom w:val="none" w:sz="0" w:space="0" w:color="auto"/>
        <w:right w:val="none" w:sz="0" w:space="0" w:color="auto"/>
      </w:divBdr>
    </w:div>
    <w:div w:id="604117937">
      <w:bodyDiv w:val="1"/>
      <w:marLeft w:val="0"/>
      <w:marRight w:val="0"/>
      <w:marTop w:val="0"/>
      <w:marBottom w:val="0"/>
      <w:divBdr>
        <w:top w:val="none" w:sz="0" w:space="0" w:color="auto"/>
        <w:left w:val="none" w:sz="0" w:space="0" w:color="auto"/>
        <w:bottom w:val="none" w:sz="0" w:space="0" w:color="auto"/>
        <w:right w:val="none" w:sz="0" w:space="0" w:color="auto"/>
      </w:divBdr>
    </w:div>
    <w:div w:id="610355649">
      <w:bodyDiv w:val="1"/>
      <w:marLeft w:val="0"/>
      <w:marRight w:val="0"/>
      <w:marTop w:val="0"/>
      <w:marBottom w:val="0"/>
      <w:divBdr>
        <w:top w:val="none" w:sz="0" w:space="0" w:color="auto"/>
        <w:left w:val="none" w:sz="0" w:space="0" w:color="auto"/>
        <w:bottom w:val="none" w:sz="0" w:space="0" w:color="auto"/>
        <w:right w:val="none" w:sz="0" w:space="0" w:color="auto"/>
      </w:divBdr>
    </w:div>
    <w:div w:id="647050029">
      <w:bodyDiv w:val="1"/>
      <w:marLeft w:val="0"/>
      <w:marRight w:val="0"/>
      <w:marTop w:val="0"/>
      <w:marBottom w:val="0"/>
      <w:divBdr>
        <w:top w:val="none" w:sz="0" w:space="0" w:color="auto"/>
        <w:left w:val="none" w:sz="0" w:space="0" w:color="auto"/>
        <w:bottom w:val="none" w:sz="0" w:space="0" w:color="auto"/>
        <w:right w:val="none" w:sz="0" w:space="0" w:color="auto"/>
      </w:divBdr>
    </w:div>
    <w:div w:id="649754119">
      <w:bodyDiv w:val="1"/>
      <w:marLeft w:val="0"/>
      <w:marRight w:val="0"/>
      <w:marTop w:val="0"/>
      <w:marBottom w:val="0"/>
      <w:divBdr>
        <w:top w:val="none" w:sz="0" w:space="0" w:color="auto"/>
        <w:left w:val="none" w:sz="0" w:space="0" w:color="auto"/>
        <w:bottom w:val="none" w:sz="0" w:space="0" w:color="auto"/>
        <w:right w:val="none" w:sz="0" w:space="0" w:color="auto"/>
      </w:divBdr>
    </w:div>
    <w:div w:id="650137176">
      <w:bodyDiv w:val="1"/>
      <w:marLeft w:val="0"/>
      <w:marRight w:val="0"/>
      <w:marTop w:val="0"/>
      <w:marBottom w:val="0"/>
      <w:divBdr>
        <w:top w:val="none" w:sz="0" w:space="0" w:color="auto"/>
        <w:left w:val="none" w:sz="0" w:space="0" w:color="auto"/>
        <w:bottom w:val="none" w:sz="0" w:space="0" w:color="auto"/>
        <w:right w:val="none" w:sz="0" w:space="0" w:color="auto"/>
      </w:divBdr>
    </w:div>
    <w:div w:id="656150689">
      <w:bodyDiv w:val="1"/>
      <w:marLeft w:val="0"/>
      <w:marRight w:val="0"/>
      <w:marTop w:val="0"/>
      <w:marBottom w:val="0"/>
      <w:divBdr>
        <w:top w:val="none" w:sz="0" w:space="0" w:color="auto"/>
        <w:left w:val="none" w:sz="0" w:space="0" w:color="auto"/>
        <w:bottom w:val="none" w:sz="0" w:space="0" w:color="auto"/>
        <w:right w:val="none" w:sz="0" w:space="0" w:color="auto"/>
      </w:divBdr>
    </w:div>
    <w:div w:id="667637088">
      <w:bodyDiv w:val="1"/>
      <w:marLeft w:val="0"/>
      <w:marRight w:val="0"/>
      <w:marTop w:val="0"/>
      <w:marBottom w:val="0"/>
      <w:divBdr>
        <w:top w:val="none" w:sz="0" w:space="0" w:color="auto"/>
        <w:left w:val="none" w:sz="0" w:space="0" w:color="auto"/>
        <w:bottom w:val="none" w:sz="0" w:space="0" w:color="auto"/>
        <w:right w:val="none" w:sz="0" w:space="0" w:color="auto"/>
      </w:divBdr>
    </w:div>
    <w:div w:id="669604511">
      <w:bodyDiv w:val="1"/>
      <w:marLeft w:val="0"/>
      <w:marRight w:val="0"/>
      <w:marTop w:val="0"/>
      <w:marBottom w:val="0"/>
      <w:divBdr>
        <w:top w:val="none" w:sz="0" w:space="0" w:color="auto"/>
        <w:left w:val="none" w:sz="0" w:space="0" w:color="auto"/>
        <w:bottom w:val="none" w:sz="0" w:space="0" w:color="auto"/>
        <w:right w:val="none" w:sz="0" w:space="0" w:color="auto"/>
      </w:divBdr>
    </w:div>
    <w:div w:id="679936636">
      <w:bodyDiv w:val="1"/>
      <w:marLeft w:val="0"/>
      <w:marRight w:val="0"/>
      <w:marTop w:val="0"/>
      <w:marBottom w:val="0"/>
      <w:divBdr>
        <w:top w:val="none" w:sz="0" w:space="0" w:color="auto"/>
        <w:left w:val="none" w:sz="0" w:space="0" w:color="auto"/>
        <w:bottom w:val="none" w:sz="0" w:space="0" w:color="auto"/>
        <w:right w:val="none" w:sz="0" w:space="0" w:color="auto"/>
      </w:divBdr>
    </w:div>
    <w:div w:id="682786765">
      <w:bodyDiv w:val="1"/>
      <w:marLeft w:val="0"/>
      <w:marRight w:val="0"/>
      <w:marTop w:val="0"/>
      <w:marBottom w:val="0"/>
      <w:divBdr>
        <w:top w:val="none" w:sz="0" w:space="0" w:color="auto"/>
        <w:left w:val="none" w:sz="0" w:space="0" w:color="auto"/>
        <w:bottom w:val="none" w:sz="0" w:space="0" w:color="auto"/>
        <w:right w:val="none" w:sz="0" w:space="0" w:color="auto"/>
      </w:divBdr>
    </w:div>
    <w:div w:id="691881633">
      <w:bodyDiv w:val="1"/>
      <w:marLeft w:val="0"/>
      <w:marRight w:val="0"/>
      <w:marTop w:val="0"/>
      <w:marBottom w:val="0"/>
      <w:divBdr>
        <w:top w:val="none" w:sz="0" w:space="0" w:color="auto"/>
        <w:left w:val="none" w:sz="0" w:space="0" w:color="auto"/>
        <w:bottom w:val="none" w:sz="0" w:space="0" w:color="auto"/>
        <w:right w:val="none" w:sz="0" w:space="0" w:color="auto"/>
      </w:divBdr>
    </w:div>
    <w:div w:id="698629689">
      <w:bodyDiv w:val="1"/>
      <w:marLeft w:val="0"/>
      <w:marRight w:val="0"/>
      <w:marTop w:val="0"/>
      <w:marBottom w:val="0"/>
      <w:divBdr>
        <w:top w:val="none" w:sz="0" w:space="0" w:color="auto"/>
        <w:left w:val="none" w:sz="0" w:space="0" w:color="auto"/>
        <w:bottom w:val="none" w:sz="0" w:space="0" w:color="auto"/>
        <w:right w:val="none" w:sz="0" w:space="0" w:color="auto"/>
      </w:divBdr>
    </w:div>
    <w:div w:id="711884326">
      <w:bodyDiv w:val="1"/>
      <w:marLeft w:val="0"/>
      <w:marRight w:val="0"/>
      <w:marTop w:val="0"/>
      <w:marBottom w:val="0"/>
      <w:divBdr>
        <w:top w:val="none" w:sz="0" w:space="0" w:color="auto"/>
        <w:left w:val="none" w:sz="0" w:space="0" w:color="auto"/>
        <w:bottom w:val="none" w:sz="0" w:space="0" w:color="auto"/>
        <w:right w:val="none" w:sz="0" w:space="0" w:color="auto"/>
      </w:divBdr>
    </w:div>
    <w:div w:id="714043000">
      <w:bodyDiv w:val="1"/>
      <w:marLeft w:val="0"/>
      <w:marRight w:val="0"/>
      <w:marTop w:val="0"/>
      <w:marBottom w:val="0"/>
      <w:divBdr>
        <w:top w:val="none" w:sz="0" w:space="0" w:color="auto"/>
        <w:left w:val="none" w:sz="0" w:space="0" w:color="auto"/>
        <w:bottom w:val="none" w:sz="0" w:space="0" w:color="auto"/>
        <w:right w:val="none" w:sz="0" w:space="0" w:color="auto"/>
      </w:divBdr>
    </w:div>
    <w:div w:id="715861763">
      <w:bodyDiv w:val="1"/>
      <w:marLeft w:val="0"/>
      <w:marRight w:val="0"/>
      <w:marTop w:val="0"/>
      <w:marBottom w:val="0"/>
      <w:divBdr>
        <w:top w:val="none" w:sz="0" w:space="0" w:color="auto"/>
        <w:left w:val="none" w:sz="0" w:space="0" w:color="auto"/>
        <w:bottom w:val="none" w:sz="0" w:space="0" w:color="auto"/>
        <w:right w:val="none" w:sz="0" w:space="0" w:color="auto"/>
      </w:divBdr>
    </w:div>
    <w:div w:id="716860069">
      <w:bodyDiv w:val="1"/>
      <w:marLeft w:val="0"/>
      <w:marRight w:val="0"/>
      <w:marTop w:val="0"/>
      <w:marBottom w:val="0"/>
      <w:divBdr>
        <w:top w:val="none" w:sz="0" w:space="0" w:color="auto"/>
        <w:left w:val="none" w:sz="0" w:space="0" w:color="auto"/>
        <w:bottom w:val="none" w:sz="0" w:space="0" w:color="auto"/>
        <w:right w:val="none" w:sz="0" w:space="0" w:color="auto"/>
      </w:divBdr>
    </w:div>
    <w:div w:id="726028215">
      <w:bodyDiv w:val="1"/>
      <w:marLeft w:val="0"/>
      <w:marRight w:val="0"/>
      <w:marTop w:val="0"/>
      <w:marBottom w:val="0"/>
      <w:divBdr>
        <w:top w:val="none" w:sz="0" w:space="0" w:color="auto"/>
        <w:left w:val="none" w:sz="0" w:space="0" w:color="auto"/>
        <w:bottom w:val="none" w:sz="0" w:space="0" w:color="auto"/>
        <w:right w:val="none" w:sz="0" w:space="0" w:color="auto"/>
      </w:divBdr>
    </w:div>
    <w:div w:id="730424805">
      <w:bodyDiv w:val="1"/>
      <w:marLeft w:val="0"/>
      <w:marRight w:val="0"/>
      <w:marTop w:val="0"/>
      <w:marBottom w:val="0"/>
      <w:divBdr>
        <w:top w:val="none" w:sz="0" w:space="0" w:color="auto"/>
        <w:left w:val="none" w:sz="0" w:space="0" w:color="auto"/>
        <w:bottom w:val="none" w:sz="0" w:space="0" w:color="auto"/>
        <w:right w:val="none" w:sz="0" w:space="0" w:color="auto"/>
      </w:divBdr>
    </w:div>
    <w:div w:id="736519368">
      <w:bodyDiv w:val="1"/>
      <w:marLeft w:val="0"/>
      <w:marRight w:val="0"/>
      <w:marTop w:val="0"/>
      <w:marBottom w:val="0"/>
      <w:divBdr>
        <w:top w:val="none" w:sz="0" w:space="0" w:color="auto"/>
        <w:left w:val="none" w:sz="0" w:space="0" w:color="auto"/>
        <w:bottom w:val="none" w:sz="0" w:space="0" w:color="auto"/>
        <w:right w:val="none" w:sz="0" w:space="0" w:color="auto"/>
      </w:divBdr>
    </w:div>
    <w:div w:id="748310570">
      <w:bodyDiv w:val="1"/>
      <w:marLeft w:val="0"/>
      <w:marRight w:val="0"/>
      <w:marTop w:val="0"/>
      <w:marBottom w:val="0"/>
      <w:divBdr>
        <w:top w:val="none" w:sz="0" w:space="0" w:color="auto"/>
        <w:left w:val="none" w:sz="0" w:space="0" w:color="auto"/>
        <w:bottom w:val="none" w:sz="0" w:space="0" w:color="auto"/>
        <w:right w:val="none" w:sz="0" w:space="0" w:color="auto"/>
      </w:divBdr>
    </w:div>
    <w:div w:id="778375777">
      <w:bodyDiv w:val="1"/>
      <w:marLeft w:val="0"/>
      <w:marRight w:val="0"/>
      <w:marTop w:val="0"/>
      <w:marBottom w:val="0"/>
      <w:divBdr>
        <w:top w:val="none" w:sz="0" w:space="0" w:color="auto"/>
        <w:left w:val="none" w:sz="0" w:space="0" w:color="auto"/>
        <w:bottom w:val="none" w:sz="0" w:space="0" w:color="auto"/>
        <w:right w:val="none" w:sz="0" w:space="0" w:color="auto"/>
      </w:divBdr>
    </w:div>
    <w:div w:id="778917483">
      <w:bodyDiv w:val="1"/>
      <w:marLeft w:val="0"/>
      <w:marRight w:val="0"/>
      <w:marTop w:val="0"/>
      <w:marBottom w:val="0"/>
      <w:divBdr>
        <w:top w:val="none" w:sz="0" w:space="0" w:color="auto"/>
        <w:left w:val="none" w:sz="0" w:space="0" w:color="auto"/>
        <w:bottom w:val="none" w:sz="0" w:space="0" w:color="auto"/>
        <w:right w:val="none" w:sz="0" w:space="0" w:color="auto"/>
      </w:divBdr>
    </w:div>
    <w:div w:id="787314899">
      <w:bodyDiv w:val="1"/>
      <w:marLeft w:val="0"/>
      <w:marRight w:val="0"/>
      <w:marTop w:val="0"/>
      <w:marBottom w:val="0"/>
      <w:divBdr>
        <w:top w:val="none" w:sz="0" w:space="0" w:color="auto"/>
        <w:left w:val="none" w:sz="0" w:space="0" w:color="auto"/>
        <w:bottom w:val="none" w:sz="0" w:space="0" w:color="auto"/>
        <w:right w:val="none" w:sz="0" w:space="0" w:color="auto"/>
      </w:divBdr>
    </w:div>
    <w:div w:id="790831139">
      <w:bodyDiv w:val="1"/>
      <w:marLeft w:val="0"/>
      <w:marRight w:val="0"/>
      <w:marTop w:val="0"/>
      <w:marBottom w:val="0"/>
      <w:divBdr>
        <w:top w:val="none" w:sz="0" w:space="0" w:color="auto"/>
        <w:left w:val="none" w:sz="0" w:space="0" w:color="auto"/>
        <w:bottom w:val="none" w:sz="0" w:space="0" w:color="auto"/>
        <w:right w:val="none" w:sz="0" w:space="0" w:color="auto"/>
      </w:divBdr>
    </w:div>
    <w:div w:id="802232145">
      <w:bodyDiv w:val="1"/>
      <w:marLeft w:val="0"/>
      <w:marRight w:val="0"/>
      <w:marTop w:val="0"/>
      <w:marBottom w:val="0"/>
      <w:divBdr>
        <w:top w:val="none" w:sz="0" w:space="0" w:color="auto"/>
        <w:left w:val="none" w:sz="0" w:space="0" w:color="auto"/>
        <w:bottom w:val="none" w:sz="0" w:space="0" w:color="auto"/>
        <w:right w:val="none" w:sz="0" w:space="0" w:color="auto"/>
      </w:divBdr>
    </w:div>
    <w:div w:id="803541096">
      <w:bodyDiv w:val="1"/>
      <w:marLeft w:val="0"/>
      <w:marRight w:val="0"/>
      <w:marTop w:val="0"/>
      <w:marBottom w:val="0"/>
      <w:divBdr>
        <w:top w:val="none" w:sz="0" w:space="0" w:color="auto"/>
        <w:left w:val="none" w:sz="0" w:space="0" w:color="auto"/>
        <w:bottom w:val="none" w:sz="0" w:space="0" w:color="auto"/>
        <w:right w:val="none" w:sz="0" w:space="0" w:color="auto"/>
      </w:divBdr>
    </w:div>
    <w:div w:id="827137749">
      <w:bodyDiv w:val="1"/>
      <w:marLeft w:val="0"/>
      <w:marRight w:val="0"/>
      <w:marTop w:val="0"/>
      <w:marBottom w:val="0"/>
      <w:divBdr>
        <w:top w:val="none" w:sz="0" w:space="0" w:color="auto"/>
        <w:left w:val="none" w:sz="0" w:space="0" w:color="auto"/>
        <w:bottom w:val="none" w:sz="0" w:space="0" w:color="auto"/>
        <w:right w:val="none" w:sz="0" w:space="0" w:color="auto"/>
      </w:divBdr>
    </w:div>
    <w:div w:id="827750667">
      <w:bodyDiv w:val="1"/>
      <w:marLeft w:val="0"/>
      <w:marRight w:val="0"/>
      <w:marTop w:val="0"/>
      <w:marBottom w:val="0"/>
      <w:divBdr>
        <w:top w:val="none" w:sz="0" w:space="0" w:color="auto"/>
        <w:left w:val="none" w:sz="0" w:space="0" w:color="auto"/>
        <w:bottom w:val="none" w:sz="0" w:space="0" w:color="auto"/>
        <w:right w:val="none" w:sz="0" w:space="0" w:color="auto"/>
      </w:divBdr>
    </w:div>
    <w:div w:id="832643243">
      <w:bodyDiv w:val="1"/>
      <w:marLeft w:val="0"/>
      <w:marRight w:val="0"/>
      <w:marTop w:val="0"/>
      <w:marBottom w:val="0"/>
      <w:divBdr>
        <w:top w:val="none" w:sz="0" w:space="0" w:color="auto"/>
        <w:left w:val="none" w:sz="0" w:space="0" w:color="auto"/>
        <w:bottom w:val="none" w:sz="0" w:space="0" w:color="auto"/>
        <w:right w:val="none" w:sz="0" w:space="0" w:color="auto"/>
      </w:divBdr>
    </w:div>
    <w:div w:id="838619673">
      <w:bodyDiv w:val="1"/>
      <w:marLeft w:val="0"/>
      <w:marRight w:val="0"/>
      <w:marTop w:val="0"/>
      <w:marBottom w:val="0"/>
      <w:divBdr>
        <w:top w:val="none" w:sz="0" w:space="0" w:color="auto"/>
        <w:left w:val="none" w:sz="0" w:space="0" w:color="auto"/>
        <w:bottom w:val="none" w:sz="0" w:space="0" w:color="auto"/>
        <w:right w:val="none" w:sz="0" w:space="0" w:color="auto"/>
      </w:divBdr>
    </w:div>
    <w:div w:id="851383946">
      <w:bodyDiv w:val="1"/>
      <w:marLeft w:val="0"/>
      <w:marRight w:val="0"/>
      <w:marTop w:val="0"/>
      <w:marBottom w:val="0"/>
      <w:divBdr>
        <w:top w:val="none" w:sz="0" w:space="0" w:color="auto"/>
        <w:left w:val="none" w:sz="0" w:space="0" w:color="auto"/>
        <w:bottom w:val="none" w:sz="0" w:space="0" w:color="auto"/>
        <w:right w:val="none" w:sz="0" w:space="0" w:color="auto"/>
      </w:divBdr>
    </w:div>
    <w:div w:id="868688897">
      <w:bodyDiv w:val="1"/>
      <w:marLeft w:val="0"/>
      <w:marRight w:val="0"/>
      <w:marTop w:val="0"/>
      <w:marBottom w:val="0"/>
      <w:divBdr>
        <w:top w:val="none" w:sz="0" w:space="0" w:color="auto"/>
        <w:left w:val="none" w:sz="0" w:space="0" w:color="auto"/>
        <w:bottom w:val="none" w:sz="0" w:space="0" w:color="auto"/>
        <w:right w:val="none" w:sz="0" w:space="0" w:color="auto"/>
      </w:divBdr>
    </w:div>
    <w:div w:id="879439574">
      <w:bodyDiv w:val="1"/>
      <w:marLeft w:val="0"/>
      <w:marRight w:val="0"/>
      <w:marTop w:val="0"/>
      <w:marBottom w:val="0"/>
      <w:divBdr>
        <w:top w:val="none" w:sz="0" w:space="0" w:color="auto"/>
        <w:left w:val="none" w:sz="0" w:space="0" w:color="auto"/>
        <w:bottom w:val="none" w:sz="0" w:space="0" w:color="auto"/>
        <w:right w:val="none" w:sz="0" w:space="0" w:color="auto"/>
      </w:divBdr>
    </w:div>
    <w:div w:id="892279462">
      <w:bodyDiv w:val="1"/>
      <w:marLeft w:val="0"/>
      <w:marRight w:val="0"/>
      <w:marTop w:val="0"/>
      <w:marBottom w:val="0"/>
      <w:divBdr>
        <w:top w:val="none" w:sz="0" w:space="0" w:color="auto"/>
        <w:left w:val="none" w:sz="0" w:space="0" w:color="auto"/>
        <w:bottom w:val="none" w:sz="0" w:space="0" w:color="auto"/>
        <w:right w:val="none" w:sz="0" w:space="0" w:color="auto"/>
      </w:divBdr>
    </w:div>
    <w:div w:id="906376488">
      <w:bodyDiv w:val="1"/>
      <w:marLeft w:val="0"/>
      <w:marRight w:val="0"/>
      <w:marTop w:val="0"/>
      <w:marBottom w:val="0"/>
      <w:divBdr>
        <w:top w:val="none" w:sz="0" w:space="0" w:color="auto"/>
        <w:left w:val="none" w:sz="0" w:space="0" w:color="auto"/>
        <w:bottom w:val="none" w:sz="0" w:space="0" w:color="auto"/>
        <w:right w:val="none" w:sz="0" w:space="0" w:color="auto"/>
      </w:divBdr>
    </w:div>
    <w:div w:id="908613889">
      <w:bodyDiv w:val="1"/>
      <w:marLeft w:val="0"/>
      <w:marRight w:val="0"/>
      <w:marTop w:val="0"/>
      <w:marBottom w:val="0"/>
      <w:divBdr>
        <w:top w:val="none" w:sz="0" w:space="0" w:color="auto"/>
        <w:left w:val="none" w:sz="0" w:space="0" w:color="auto"/>
        <w:bottom w:val="none" w:sz="0" w:space="0" w:color="auto"/>
        <w:right w:val="none" w:sz="0" w:space="0" w:color="auto"/>
      </w:divBdr>
    </w:div>
    <w:div w:id="910119817">
      <w:bodyDiv w:val="1"/>
      <w:marLeft w:val="0"/>
      <w:marRight w:val="0"/>
      <w:marTop w:val="0"/>
      <w:marBottom w:val="0"/>
      <w:divBdr>
        <w:top w:val="none" w:sz="0" w:space="0" w:color="auto"/>
        <w:left w:val="none" w:sz="0" w:space="0" w:color="auto"/>
        <w:bottom w:val="none" w:sz="0" w:space="0" w:color="auto"/>
        <w:right w:val="none" w:sz="0" w:space="0" w:color="auto"/>
      </w:divBdr>
    </w:div>
    <w:div w:id="918751777">
      <w:bodyDiv w:val="1"/>
      <w:marLeft w:val="0"/>
      <w:marRight w:val="0"/>
      <w:marTop w:val="0"/>
      <w:marBottom w:val="0"/>
      <w:divBdr>
        <w:top w:val="none" w:sz="0" w:space="0" w:color="auto"/>
        <w:left w:val="none" w:sz="0" w:space="0" w:color="auto"/>
        <w:bottom w:val="none" w:sz="0" w:space="0" w:color="auto"/>
        <w:right w:val="none" w:sz="0" w:space="0" w:color="auto"/>
      </w:divBdr>
    </w:div>
    <w:div w:id="937760550">
      <w:bodyDiv w:val="1"/>
      <w:marLeft w:val="0"/>
      <w:marRight w:val="0"/>
      <w:marTop w:val="0"/>
      <w:marBottom w:val="0"/>
      <w:divBdr>
        <w:top w:val="none" w:sz="0" w:space="0" w:color="auto"/>
        <w:left w:val="none" w:sz="0" w:space="0" w:color="auto"/>
        <w:bottom w:val="none" w:sz="0" w:space="0" w:color="auto"/>
        <w:right w:val="none" w:sz="0" w:space="0" w:color="auto"/>
      </w:divBdr>
    </w:div>
    <w:div w:id="942146827">
      <w:bodyDiv w:val="1"/>
      <w:marLeft w:val="0"/>
      <w:marRight w:val="0"/>
      <w:marTop w:val="0"/>
      <w:marBottom w:val="0"/>
      <w:divBdr>
        <w:top w:val="none" w:sz="0" w:space="0" w:color="auto"/>
        <w:left w:val="none" w:sz="0" w:space="0" w:color="auto"/>
        <w:bottom w:val="none" w:sz="0" w:space="0" w:color="auto"/>
        <w:right w:val="none" w:sz="0" w:space="0" w:color="auto"/>
      </w:divBdr>
    </w:div>
    <w:div w:id="956109057">
      <w:bodyDiv w:val="1"/>
      <w:marLeft w:val="0"/>
      <w:marRight w:val="0"/>
      <w:marTop w:val="0"/>
      <w:marBottom w:val="0"/>
      <w:divBdr>
        <w:top w:val="none" w:sz="0" w:space="0" w:color="auto"/>
        <w:left w:val="none" w:sz="0" w:space="0" w:color="auto"/>
        <w:bottom w:val="none" w:sz="0" w:space="0" w:color="auto"/>
        <w:right w:val="none" w:sz="0" w:space="0" w:color="auto"/>
      </w:divBdr>
    </w:div>
    <w:div w:id="960308740">
      <w:bodyDiv w:val="1"/>
      <w:marLeft w:val="0"/>
      <w:marRight w:val="0"/>
      <w:marTop w:val="0"/>
      <w:marBottom w:val="0"/>
      <w:divBdr>
        <w:top w:val="none" w:sz="0" w:space="0" w:color="auto"/>
        <w:left w:val="none" w:sz="0" w:space="0" w:color="auto"/>
        <w:bottom w:val="none" w:sz="0" w:space="0" w:color="auto"/>
        <w:right w:val="none" w:sz="0" w:space="0" w:color="auto"/>
      </w:divBdr>
    </w:div>
    <w:div w:id="975336767">
      <w:bodyDiv w:val="1"/>
      <w:marLeft w:val="0"/>
      <w:marRight w:val="0"/>
      <w:marTop w:val="0"/>
      <w:marBottom w:val="0"/>
      <w:divBdr>
        <w:top w:val="none" w:sz="0" w:space="0" w:color="auto"/>
        <w:left w:val="none" w:sz="0" w:space="0" w:color="auto"/>
        <w:bottom w:val="none" w:sz="0" w:space="0" w:color="auto"/>
        <w:right w:val="none" w:sz="0" w:space="0" w:color="auto"/>
      </w:divBdr>
    </w:div>
    <w:div w:id="979651707">
      <w:bodyDiv w:val="1"/>
      <w:marLeft w:val="0"/>
      <w:marRight w:val="0"/>
      <w:marTop w:val="0"/>
      <w:marBottom w:val="0"/>
      <w:divBdr>
        <w:top w:val="none" w:sz="0" w:space="0" w:color="auto"/>
        <w:left w:val="none" w:sz="0" w:space="0" w:color="auto"/>
        <w:bottom w:val="none" w:sz="0" w:space="0" w:color="auto"/>
        <w:right w:val="none" w:sz="0" w:space="0" w:color="auto"/>
      </w:divBdr>
    </w:div>
    <w:div w:id="980884521">
      <w:bodyDiv w:val="1"/>
      <w:marLeft w:val="0"/>
      <w:marRight w:val="0"/>
      <w:marTop w:val="0"/>
      <w:marBottom w:val="0"/>
      <w:divBdr>
        <w:top w:val="none" w:sz="0" w:space="0" w:color="auto"/>
        <w:left w:val="none" w:sz="0" w:space="0" w:color="auto"/>
        <w:bottom w:val="none" w:sz="0" w:space="0" w:color="auto"/>
        <w:right w:val="none" w:sz="0" w:space="0" w:color="auto"/>
      </w:divBdr>
    </w:div>
    <w:div w:id="983849047">
      <w:bodyDiv w:val="1"/>
      <w:marLeft w:val="0"/>
      <w:marRight w:val="0"/>
      <w:marTop w:val="0"/>
      <w:marBottom w:val="0"/>
      <w:divBdr>
        <w:top w:val="none" w:sz="0" w:space="0" w:color="auto"/>
        <w:left w:val="none" w:sz="0" w:space="0" w:color="auto"/>
        <w:bottom w:val="none" w:sz="0" w:space="0" w:color="auto"/>
        <w:right w:val="none" w:sz="0" w:space="0" w:color="auto"/>
      </w:divBdr>
    </w:div>
    <w:div w:id="1019965979">
      <w:bodyDiv w:val="1"/>
      <w:marLeft w:val="0"/>
      <w:marRight w:val="0"/>
      <w:marTop w:val="0"/>
      <w:marBottom w:val="0"/>
      <w:divBdr>
        <w:top w:val="none" w:sz="0" w:space="0" w:color="auto"/>
        <w:left w:val="none" w:sz="0" w:space="0" w:color="auto"/>
        <w:bottom w:val="none" w:sz="0" w:space="0" w:color="auto"/>
        <w:right w:val="none" w:sz="0" w:space="0" w:color="auto"/>
      </w:divBdr>
    </w:div>
    <w:div w:id="1033504459">
      <w:bodyDiv w:val="1"/>
      <w:marLeft w:val="0"/>
      <w:marRight w:val="0"/>
      <w:marTop w:val="0"/>
      <w:marBottom w:val="0"/>
      <w:divBdr>
        <w:top w:val="none" w:sz="0" w:space="0" w:color="auto"/>
        <w:left w:val="none" w:sz="0" w:space="0" w:color="auto"/>
        <w:bottom w:val="none" w:sz="0" w:space="0" w:color="auto"/>
        <w:right w:val="none" w:sz="0" w:space="0" w:color="auto"/>
      </w:divBdr>
    </w:div>
    <w:div w:id="1051464089">
      <w:bodyDiv w:val="1"/>
      <w:marLeft w:val="0"/>
      <w:marRight w:val="0"/>
      <w:marTop w:val="0"/>
      <w:marBottom w:val="0"/>
      <w:divBdr>
        <w:top w:val="none" w:sz="0" w:space="0" w:color="auto"/>
        <w:left w:val="none" w:sz="0" w:space="0" w:color="auto"/>
        <w:bottom w:val="none" w:sz="0" w:space="0" w:color="auto"/>
        <w:right w:val="none" w:sz="0" w:space="0" w:color="auto"/>
      </w:divBdr>
    </w:div>
    <w:div w:id="1054740607">
      <w:bodyDiv w:val="1"/>
      <w:marLeft w:val="0"/>
      <w:marRight w:val="0"/>
      <w:marTop w:val="0"/>
      <w:marBottom w:val="0"/>
      <w:divBdr>
        <w:top w:val="none" w:sz="0" w:space="0" w:color="auto"/>
        <w:left w:val="none" w:sz="0" w:space="0" w:color="auto"/>
        <w:bottom w:val="none" w:sz="0" w:space="0" w:color="auto"/>
        <w:right w:val="none" w:sz="0" w:space="0" w:color="auto"/>
      </w:divBdr>
    </w:div>
    <w:div w:id="1060790792">
      <w:bodyDiv w:val="1"/>
      <w:marLeft w:val="0"/>
      <w:marRight w:val="0"/>
      <w:marTop w:val="0"/>
      <w:marBottom w:val="0"/>
      <w:divBdr>
        <w:top w:val="none" w:sz="0" w:space="0" w:color="auto"/>
        <w:left w:val="none" w:sz="0" w:space="0" w:color="auto"/>
        <w:bottom w:val="none" w:sz="0" w:space="0" w:color="auto"/>
        <w:right w:val="none" w:sz="0" w:space="0" w:color="auto"/>
      </w:divBdr>
    </w:div>
    <w:div w:id="1062479835">
      <w:bodyDiv w:val="1"/>
      <w:marLeft w:val="0"/>
      <w:marRight w:val="0"/>
      <w:marTop w:val="0"/>
      <w:marBottom w:val="0"/>
      <w:divBdr>
        <w:top w:val="none" w:sz="0" w:space="0" w:color="auto"/>
        <w:left w:val="none" w:sz="0" w:space="0" w:color="auto"/>
        <w:bottom w:val="none" w:sz="0" w:space="0" w:color="auto"/>
        <w:right w:val="none" w:sz="0" w:space="0" w:color="auto"/>
      </w:divBdr>
    </w:div>
    <w:div w:id="1062867554">
      <w:bodyDiv w:val="1"/>
      <w:marLeft w:val="0"/>
      <w:marRight w:val="0"/>
      <w:marTop w:val="0"/>
      <w:marBottom w:val="0"/>
      <w:divBdr>
        <w:top w:val="none" w:sz="0" w:space="0" w:color="auto"/>
        <w:left w:val="none" w:sz="0" w:space="0" w:color="auto"/>
        <w:bottom w:val="none" w:sz="0" w:space="0" w:color="auto"/>
        <w:right w:val="none" w:sz="0" w:space="0" w:color="auto"/>
      </w:divBdr>
    </w:div>
    <w:div w:id="1074162809">
      <w:bodyDiv w:val="1"/>
      <w:marLeft w:val="0"/>
      <w:marRight w:val="0"/>
      <w:marTop w:val="0"/>
      <w:marBottom w:val="0"/>
      <w:divBdr>
        <w:top w:val="none" w:sz="0" w:space="0" w:color="auto"/>
        <w:left w:val="none" w:sz="0" w:space="0" w:color="auto"/>
        <w:bottom w:val="none" w:sz="0" w:space="0" w:color="auto"/>
        <w:right w:val="none" w:sz="0" w:space="0" w:color="auto"/>
      </w:divBdr>
    </w:div>
    <w:div w:id="1077902702">
      <w:bodyDiv w:val="1"/>
      <w:marLeft w:val="0"/>
      <w:marRight w:val="0"/>
      <w:marTop w:val="0"/>
      <w:marBottom w:val="0"/>
      <w:divBdr>
        <w:top w:val="none" w:sz="0" w:space="0" w:color="auto"/>
        <w:left w:val="none" w:sz="0" w:space="0" w:color="auto"/>
        <w:bottom w:val="none" w:sz="0" w:space="0" w:color="auto"/>
        <w:right w:val="none" w:sz="0" w:space="0" w:color="auto"/>
      </w:divBdr>
    </w:div>
    <w:div w:id="1081415123">
      <w:bodyDiv w:val="1"/>
      <w:marLeft w:val="0"/>
      <w:marRight w:val="0"/>
      <w:marTop w:val="0"/>
      <w:marBottom w:val="0"/>
      <w:divBdr>
        <w:top w:val="none" w:sz="0" w:space="0" w:color="auto"/>
        <w:left w:val="none" w:sz="0" w:space="0" w:color="auto"/>
        <w:bottom w:val="none" w:sz="0" w:space="0" w:color="auto"/>
        <w:right w:val="none" w:sz="0" w:space="0" w:color="auto"/>
      </w:divBdr>
    </w:div>
    <w:div w:id="1091699647">
      <w:bodyDiv w:val="1"/>
      <w:marLeft w:val="0"/>
      <w:marRight w:val="0"/>
      <w:marTop w:val="0"/>
      <w:marBottom w:val="0"/>
      <w:divBdr>
        <w:top w:val="none" w:sz="0" w:space="0" w:color="auto"/>
        <w:left w:val="none" w:sz="0" w:space="0" w:color="auto"/>
        <w:bottom w:val="none" w:sz="0" w:space="0" w:color="auto"/>
        <w:right w:val="none" w:sz="0" w:space="0" w:color="auto"/>
      </w:divBdr>
    </w:div>
    <w:div w:id="1093090214">
      <w:bodyDiv w:val="1"/>
      <w:marLeft w:val="0"/>
      <w:marRight w:val="0"/>
      <w:marTop w:val="0"/>
      <w:marBottom w:val="0"/>
      <w:divBdr>
        <w:top w:val="none" w:sz="0" w:space="0" w:color="auto"/>
        <w:left w:val="none" w:sz="0" w:space="0" w:color="auto"/>
        <w:bottom w:val="none" w:sz="0" w:space="0" w:color="auto"/>
        <w:right w:val="none" w:sz="0" w:space="0" w:color="auto"/>
      </w:divBdr>
    </w:div>
    <w:div w:id="1111970688">
      <w:bodyDiv w:val="1"/>
      <w:marLeft w:val="0"/>
      <w:marRight w:val="0"/>
      <w:marTop w:val="0"/>
      <w:marBottom w:val="0"/>
      <w:divBdr>
        <w:top w:val="none" w:sz="0" w:space="0" w:color="auto"/>
        <w:left w:val="none" w:sz="0" w:space="0" w:color="auto"/>
        <w:bottom w:val="none" w:sz="0" w:space="0" w:color="auto"/>
        <w:right w:val="none" w:sz="0" w:space="0" w:color="auto"/>
      </w:divBdr>
    </w:div>
    <w:div w:id="1112287091">
      <w:bodyDiv w:val="1"/>
      <w:marLeft w:val="0"/>
      <w:marRight w:val="0"/>
      <w:marTop w:val="0"/>
      <w:marBottom w:val="0"/>
      <w:divBdr>
        <w:top w:val="none" w:sz="0" w:space="0" w:color="auto"/>
        <w:left w:val="none" w:sz="0" w:space="0" w:color="auto"/>
        <w:bottom w:val="none" w:sz="0" w:space="0" w:color="auto"/>
        <w:right w:val="none" w:sz="0" w:space="0" w:color="auto"/>
      </w:divBdr>
    </w:div>
    <w:div w:id="1117289706">
      <w:bodyDiv w:val="1"/>
      <w:marLeft w:val="0"/>
      <w:marRight w:val="0"/>
      <w:marTop w:val="0"/>
      <w:marBottom w:val="0"/>
      <w:divBdr>
        <w:top w:val="none" w:sz="0" w:space="0" w:color="auto"/>
        <w:left w:val="none" w:sz="0" w:space="0" w:color="auto"/>
        <w:bottom w:val="none" w:sz="0" w:space="0" w:color="auto"/>
        <w:right w:val="none" w:sz="0" w:space="0" w:color="auto"/>
      </w:divBdr>
    </w:div>
    <w:div w:id="1121922809">
      <w:bodyDiv w:val="1"/>
      <w:marLeft w:val="0"/>
      <w:marRight w:val="0"/>
      <w:marTop w:val="0"/>
      <w:marBottom w:val="0"/>
      <w:divBdr>
        <w:top w:val="none" w:sz="0" w:space="0" w:color="auto"/>
        <w:left w:val="none" w:sz="0" w:space="0" w:color="auto"/>
        <w:bottom w:val="none" w:sz="0" w:space="0" w:color="auto"/>
        <w:right w:val="none" w:sz="0" w:space="0" w:color="auto"/>
      </w:divBdr>
    </w:div>
    <w:div w:id="1129662301">
      <w:bodyDiv w:val="1"/>
      <w:marLeft w:val="0"/>
      <w:marRight w:val="0"/>
      <w:marTop w:val="0"/>
      <w:marBottom w:val="0"/>
      <w:divBdr>
        <w:top w:val="none" w:sz="0" w:space="0" w:color="auto"/>
        <w:left w:val="none" w:sz="0" w:space="0" w:color="auto"/>
        <w:bottom w:val="none" w:sz="0" w:space="0" w:color="auto"/>
        <w:right w:val="none" w:sz="0" w:space="0" w:color="auto"/>
      </w:divBdr>
    </w:div>
    <w:div w:id="1130630077">
      <w:bodyDiv w:val="1"/>
      <w:marLeft w:val="0"/>
      <w:marRight w:val="0"/>
      <w:marTop w:val="0"/>
      <w:marBottom w:val="0"/>
      <w:divBdr>
        <w:top w:val="none" w:sz="0" w:space="0" w:color="auto"/>
        <w:left w:val="none" w:sz="0" w:space="0" w:color="auto"/>
        <w:bottom w:val="none" w:sz="0" w:space="0" w:color="auto"/>
        <w:right w:val="none" w:sz="0" w:space="0" w:color="auto"/>
      </w:divBdr>
    </w:div>
    <w:div w:id="1142502980">
      <w:bodyDiv w:val="1"/>
      <w:marLeft w:val="0"/>
      <w:marRight w:val="0"/>
      <w:marTop w:val="0"/>
      <w:marBottom w:val="0"/>
      <w:divBdr>
        <w:top w:val="none" w:sz="0" w:space="0" w:color="auto"/>
        <w:left w:val="none" w:sz="0" w:space="0" w:color="auto"/>
        <w:bottom w:val="none" w:sz="0" w:space="0" w:color="auto"/>
        <w:right w:val="none" w:sz="0" w:space="0" w:color="auto"/>
      </w:divBdr>
    </w:div>
    <w:div w:id="1155801829">
      <w:bodyDiv w:val="1"/>
      <w:marLeft w:val="0"/>
      <w:marRight w:val="0"/>
      <w:marTop w:val="0"/>
      <w:marBottom w:val="0"/>
      <w:divBdr>
        <w:top w:val="none" w:sz="0" w:space="0" w:color="auto"/>
        <w:left w:val="none" w:sz="0" w:space="0" w:color="auto"/>
        <w:bottom w:val="none" w:sz="0" w:space="0" w:color="auto"/>
        <w:right w:val="none" w:sz="0" w:space="0" w:color="auto"/>
      </w:divBdr>
    </w:div>
    <w:div w:id="1155953854">
      <w:bodyDiv w:val="1"/>
      <w:marLeft w:val="0"/>
      <w:marRight w:val="0"/>
      <w:marTop w:val="0"/>
      <w:marBottom w:val="0"/>
      <w:divBdr>
        <w:top w:val="none" w:sz="0" w:space="0" w:color="auto"/>
        <w:left w:val="none" w:sz="0" w:space="0" w:color="auto"/>
        <w:bottom w:val="none" w:sz="0" w:space="0" w:color="auto"/>
        <w:right w:val="none" w:sz="0" w:space="0" w:color="auto"/>
      </w:divBdr>
    </w:div>
    <w:div w:id="1160924889">
      <w:bodyDiv w:val="1"/>
      <w:marLeft w:val="0"/>
      <w:marRight w:val="0"/>
      <w:marTop w:val="0"/>
      <w:marBottom w:val="0"/>
      <w:divBdr>
        <w:top w:val="none" w:sz="0" w:space="0" w:color="auto"/>
        <w:left w:val="none" w:sz="0" w:space="0" w:color="auto"/>
        <w:bottom w:val="none" w:sz="0" w:space="0" w:color="auto"/>
        <w:right w:val="none" w:sz="0" w:space="0" w:color="auto"/>
      </w:divBdr>
    </w:div>
    <w:div w:id="1177964482">
      <w:bodyDiv w:val="1"/>
      <w:marLeft w:val="0"/>
      <w:marRight w:val="0"/>
      <w:marTop w:val="0"/>
      <w:marBottom w:val="0"/>
      <w:divBdr>
        <w:top w:val="none" w:sz="0" w:space="0" w:color="auto"/>
        <w:left w:val="none" w:sz="0" w:space="0" w:color="auto"/>
        <w:bottom w:val="none" w:sz="0" w:space="0" w:color="auto"/>
        <w:right w:val="none" w:sz="0" w:space="0" w:color="auto"/>
      </w:divBdr>
    </w:div>
    <w:div w:id="1229419679">
      <w:bodyDiv w:val="1"/>
      <w:marLeft w:val="0"/>
      <w:marRight w:val="0"/>
      <w:marTop w:val="0"/>
      <w:marBottom w:val="0"/>
      <w:divBdr>
        <w:top w:val="none" w:sz="0" w:space="0" w:color="auto"/>
        <w:left w:val="none" w:sz="0" w:space="0" w:color="auto"/>
        <w:bottom w:val="none" w:sz="0" w:space="0" w:color="auto"/>
        <w:right w:val="none" w:sz="0" w:space="0" w:color="auto"/>
      </w:divBdr>
    </w:div>
    <w:div w:id="1233392342">
      <w:bodyDiv w:val="1"/>
      <w:marLeft w:val="0"/>
      <w:marRight w:val="0"/>
      <w:marTop w:val="0"/>
      <w:marBottom w:val="0"/>
      <w:divBdr>
        <w:top w:val="none" w:sz="0" w:space="0" w:color="auto"/>
        <w:left w:val="none" w:sz="0" w:space="0" w:color="auto"/>
        <w:bottom w:val="none" w:sz="0" w:space="0" w:color="auto"/>
        <w:right w:val="none" w:sz="0" w:space="0" w:color="auto"/>
      </w:divBdr>
    </w:div>
    <w:div w:id="1235823806">
      <w:bodyDiv w:val="1"/>
      <w:marLeft w:val="0"/>
      <w:marRight w:val="0"/>
      <w:marTop w:val="0"/>
      <w:marBottom w:val="0"/>
      <w:divBdr>
        <w:top w:val="none" w:sz="0" w:space="0" w:color="auto"/>
        <w:left w:val="none" w:sz="0" w:space="0" w:color="auto"/>
        <w:bottom w:val="none" w:sz="0" w:space="0" w:color="auto"/>
        <w:right w:val="none" w:sz="0" w:space="0" w:color="auto"/>
      </w:divBdr>
    </w:div>
    <w:div w:id="1236891990">
      <w:bodyDiv w:val="1"/>
      <w:marLeft w:val="0"/>
      <w:marRight w:val="0"/>
      <w:marTop w:val="0"/>
      <w:marBottom w:val="0"/>
      <w:divBdr>
        <w:top w:val="none" w:sz="0" w:space="0" w:color="auto"/>
        <w:left w:val="none" w:sz="0" w:space="0" w:color="auto"/>
        <w:bottom w:val="none" w:sz="0" w:space="0" w:color="auto"/>
        <w:right w:val="none" w:sz="0" w:space="0" w:color="auto"/>
      </w:divBdr>
    </w:div>
    <w:div w:id="1237478896">
      <w:bodyDiv w:val="1"/>
      <w:marLeft w:val="0"/>
      <w:marRight w:val="0"/>
      <w:marTop w:val="0"/>
      <w:marBottom w:val="0"/>
      <w:divBdr>
        <w:top w:val="none" w:sz="0" w:space="0" w:color="auto"/>
        <w:left w:val="none" w:sz="0" w:space="0" w:color="auto"/>
        <w:bottom w:val="none" w:sz="0" w:space="0" w:color="auto"/>
        <w:right w:val="none" w:sz="0" w:space="0" w:color="auto"/>
      </w:divBdr>
    </w:div>
    <w:div w:id="1237743729">
      <w:bodyDiv w:val="1"/>
      <w:marLeft w:val="0"/>
      <w:marRight w:val="0"/>
      <w:marTop w:val="0"/>
      <w:marBottom w:val="0"/>
      <w:divBdr>
        <w:top w:val="none" w:sz="0" w:space="0" w:color="auto"/>
        <w:left w:val="none" w:sz="0" w:space="0" w:color="auto"/>
        <w:bottom w:val="none" w:sz="0" w:space="0" w:color="auto"/>
        <w:right w:val="none" w:sz="0" w:space="0" w:color="auto"/>
      </w:divBdr>
    </w:div>
    <w:div w:id="1246183333">
      <w:bodyDiv w:val="1"/>
      <w:marLeft w:val="0"/>
      <w:marRight w:val="0"/>
      <w:marTop w:val="0"/>
      <w:marBottom w:val="0"/>
      <w:divBdr>
        <w:top w:val="none" w:sz="0" w:space="0" w:color="auto"/>
        <w:left w:val="none" w:sz="0" w:space="0" w:color="auto"/>
        <w:bottom w:val="none" w:sz="0" w:space="0" w:color="auto"/>
        <w:right w:val="none" w:sz="0" w:space="0" w:color="auto"/>
      </w:divBdr>
    </w:div>
    <w:div w:id="1254556502">
      <w:bodyDiv w:val="1"/>
      <w:marLeft w:val="0"/>
      <w:marRight w:val="0"/>
      <w:marTop w:val="0"/>
      <w:marBottom w:val="0"/>
      <w:divBdr>
        <w:top w:val="none" w:sz="0" w:space="0" w:color="auto"/>
        <w:left w:val="none" w:sz="0" w:space="0" w:color="auto"/>
        <w:bottom w:val="none" w:sz="0" w:space="0" w:color="auto"/>
        <w:right w:val="none" w:sz="0" w:space="0" w:color="auto"/>
      </w:divBdr>
    </w:div>
    <w:div w:id="1261259211">
      <w:bodyDiv w:val="1"/>
      <w:marLeft w:val="0"/>
      <w:marRight w:val="0"/>
      <w:marTop w:val="0"/>
      <w:marBottom w:val="0"/>
      <w:divBdr>
        <w:top w:val="none" w:sz="0" w:space="0" w:color="auto"/>
        <w:left w:val="none" w:sz="0" w:space="0" w:color="auto"/>
        <w:bottom w:val="none" w:sz="0" w:space="0" w:color="auto"/>
        <w:right w:val="none" w:sz="0" w:space="0" w:color="auto"/>
      </w:divBdr>
    </w:div>
    <w:div w:id="1266187739">
      <w:bodyDiv w:val="1"/>
      <w:marLeft w:val="0"/>
      <w:marRight w:val="0"/>
      <w:marTop w:val="0"/>
      <w:marBottom w:val="0"/>
      <w:divBdr>
        <w:top w:val="none" w:sz="0" w:space="0" w:color="auto"/>
        <w:left w:val="none" w:sz="0" w:space="0" w:color="auto"/>
        <w:bottom w:val="none" w:sz="0" w:space="0" w:color="auto"/>
        <w:right w:val="none" w:sz="0" w:space="0" w:color="auto"/>
      </w:divBdr>
    </w:div>
    <w:div w:id="1284771636">
      <w:bodyDiv w:val="1"/>
      <w:marLeft w:val="0"/>
      <w:marRight w:val="0"/>
      <w:marTop w:val="0"/>
      <w:marBottom w:val="0"/>
      <w:divBdr>
        <w:top w:val="none" w:sz="0" w:space="0" w:color="auto"/>
        <w:left w:val="none" w:sz="0" w:space="0" w:color="auto"/>
        <w:bottom w:val="none" w:sz="0" w:space="0" w:color="auto"/>
        <w:right w:val="none" w:sz="0" w:space="0" w:color="auto"/>
      </w:divBdr>
    </w:div>
    <w:div w:id="1295403405">
      <w:bodyDiv w:val="1"/>
      <w:marLeft w:val="0"/>
      <w:marRight w:val="0"/>
      <w:marTop w:val="0"/>
      <w:marBottom w:val="0"/>
      <w:divBdr>
        <w:top w:val="none" w:sz="0" w:space="0" w:color="auto"/>
        <w:left w:val="none" w:sz="0" w:space="0" w:color="auto"/>
        <w:bottom w:val="none" w:sz="0" w:space="0" w:color="auto"/>
        <w:right w:val="none" w:sz="0" w:space="0" w:color="auto"/>
      </w:divBdr>
    </w:div>
    <w:div w:id="1295670735">
      <w:bodyDiv w:val="1"/>
      <w:marLeft w:val="0"/>
      <w:marRight w:val="0"/>
      <w:marTop w:val="0"/>
      <w:marBottom w:val="0"/>
      <w:divBdr>
        <w:top w:val="none" w:sz="0" w:space="0" w:color="auto"/>
        <w:left w:val="none" w:sz="0" w:space="0" w:color="auto"/>
        <w:bottom w:val="none" w:sz="0" w:space="0" w:color="auto"/>
        <w:right w:val="none" w:sz="0" w:space="0" w:color="auto"/>
      </w:divBdr>
    </w:div>
    <w:div w:id="1316379511">
      <w:bodyDiv w:val="1"/>
      <w:marLeft w:val="0"/>
      <w:marRight w:val="0"/>
      <w:marTop w:val="0"/>
      <w:marBottom w:val="0"/>
      <w:divBdr>
        <w:top w:val="none" w:sz="0" w:space="0" w:color="auto"/>
        <w:left w:val="none" w:sz="0" w:space="0" w:color="auto"/>
        <w:bottom w:val="none" w:sz="0" w:space="0" w:color="auto"/>
        <w:right w:val="none" w:sz="0" w:space="0" w:color="auto"/>
      </w:divBdr>
    </w:div>
    <w:div w:id="1320961583">
      <w:bodyDiv w:val="1"/>
      <w:marLeft w:val="0"/>
      <w:marRight w:val="0"/>
      <w:marTop w:val="0"/>
      <w:marBottom w:val="0"/>
      <w:divBdr>
        <w:top w:val="none" w:sz="0" w:space="0" w:color="auto"/>
        <w:left w:val="none" w:sz="0" w:space="0" w:color="auto"/>
        <w:bottom w:val="none" w:sz="0" w:space="0" w:color="auto"/>
        <w:right w:val="none" w:sz="0" w:space="0" w:color="auto"/>
      </w:divBdr>
    </w:div>
    <w:div w:id="1324815128">
      <w:bodyDiv w:val="1"/>
      <w:marLeft w:val="0"/>
      <w:marRight w:val="0"/>
      <w:marTop w:val="0"/>
      <w:marBottom w:val="0"/>
      <w:divBdr>
        <w:top w:val="none" w:sz="0" w:space="0" w:color="auto"/>
        <w:left w:val="none" w:sz="0" w:space="0" w:color="auto"/>
        <w:bottom w:val="none" w:sz="0" w:space="0" w:color="auto"/>
        <w:right w:val="none" w:sz="0" w:space="0" w:color="auto"/>
      </w:divBdr>
    </w:div>
    <w:div w:id="1328165987">
      <w:bodyDiv w:val="1"/>
      <w:marLeft w:val="0"/>
      <w:marRight w:val="0"/>
      <w:marTop w:val="0"/>
      <w:marBottom w:val="0"/>
      <w:divBdr>
        <w:top w:val="none" w:sz="0" w:space="0" w:color="auto"/>
        <w:left w:val="none" w:sz="0" w:space="0" w:color="auto"/>
        <w:bottom w:val="none" w:sz="0" w:space="0" w:color="auto"/>
        <w:right w:val="none" w:sz="0" w:space="0" w:color="auto"/>
      </w:divBdr>
    </w:div>
    <w:div w:id="1352414706">
      <w:bodyDiv w:val="1"/>
      <w:marLeft w:val="0"/>
      <w:marRight w:val="0"/>
      <w:marTop w:val="0"/>
      <w:marBottom w:val="0"/>
      <w:divBdr>
        <w:top w:val="none" w:sz="0" w:space="0" w:color="auto"/>
        <w:left w:val="none" w:sz="0" w:space="0" w:color="auto"/>
        <w:bottom w:val="none" w:sz="0" w:space="0" w:color="auto"/>
        <w:right w:val="none" w:sz="0" w:space="0" w:color="auto"/>
      </w:divBdr>
    </w:div>
    <w:div w:id="1356495088">
      <w:bodyDiv w:val="1"/>
      <w:marLeft w:val="0"/>
      <w:marRight w:val="0"/>
      <w:marTop w:val="0"/>
      <w:marBottom w:val="0"/>
      <w:divBdr>
        <w:top w:val="none" w:sz="0" w:space="0" w:color="auto"/>
        <w:left w:val="none" w:sz="0" w:space="0" w:color="auto"/>
        <w:bottom w:val="none" w:sz="0" w:space="0" w:color="auto"/>
        <w:right w:val="none" w:sz="0" w:space="0" w:color="auto"/>
      </w:divBdr>
    </w:div>
    <w:div w:id="1373381329">
      <w:bodyDiv w:val="1"/>
      <w:marLeft w:val="0"/>
      <w:marRight w:val="0"/>
      <w:marTop w:val="0"/>
      <w:marBottom w:val="0"/>
      <w:divBdr>
        <w:top w:val="none" w:sz="0" w:space="0" w:color="auto"/>
        <w:left w:val="none" w:sz="0" w:space="0" w:color="auto"/>
        <w:bottom w:val="none" w:sz="0" w:space="0" w:color="auto"/>
        <w:right w:val="none" w:sz="0" w:space="0" w:color="auto"/>
      </w:divBdr>
    </w:div>
    <w:div w:id="1378508835">
      <w:bodyDiv w:val="1"/>
      <w:marLeft w:val="0"/>
      <w:marRight w:val="0"/>
      <w:marTop w:val="0"/>
      <w:marBottom w:val="0"/>
      <w:divBdr>
        <w:top w:val="none" w:sz="0" w:space="0" w:color="auto"/>
        <w:left w:val="none" w:sz="0" w:space="0" w:color="auto"/>
        <w:bottom w:val="none" w:sz="0" w:space="0" w:color="auto"/>
        <w:right w:val="none" w:sz="0" w:space="0" w:color="auto"/>
      </w:divBdr>
    </w:div>
    <w:div w:id="1380084359">
      <w:bodyDiv w:val="1"/>
      <w:marLeft w:val="0"/>
      <w:marRight w:val="0"/>
      <w:marTop w:val="0"/>
      <w:marBottom w:val="0"/>
      <w:divBdr>
        <w:top w:val="none" w:sz="0" w:space="0" w:color="auto"/>
        <w:left w:val="none" w:sz="0" w:space="0" w:color="auto"/>
        <w:bottom w:val="none" w:sz="0" w:space="0" w:color="auto"/>
        <w:right w:val="none" w:sz="0" w:space="0" w:color="auto"/>
      </w:divBdr>
    </w:div>
    <w:div w:id="1384671783">
      <w:bodyDiv w:val="1"/>
      <w:marLeft w:val="0"/>
      <w:marRight w:val="0"/>
      <w:marTop w:val="0"/>
      <w:marBottom w:val="0"/>
      <w:divBdr>
        <w:top w:val="none" w:sz="0" w:space="0" w:color="auto"/>
        <w:left w:val="none" w:sz="0" w:space="0" w:color="auto"/>
        <w:bottom w:val="none" w:sz="0" w:space="0" w:color="auto"/>
        <w:right w:val="none" w:sz="0" w:space="0" w:color="auto"/>
      </w:divBdr>
    </w:div>
    <w:div w:id="1387100616">
      <w:bodyDiv w:val="1"/>
      <w:marLeft w:val="0"/>
      <w:marRight w:val="0"/>
      <w:marTop w:val="0"/>
      <w:marBottom w:val="0"/>
      <w:divBdr>
        <w:top w:val="none" w:sz="0" w:space="0" w:color="auto"/>
        <w:left w:val="none" w:sz="0" w:space="0" w:color="auto"/>
        <w:bottom w:val="none" w:sz="0" w:space="0" w:color="auto"/>
        <w:right w:val="none" w:sz="0" w:space="0" w:color="auto"/>
      </w:divBdr>
    </w:div>
    <w:div w:id="1396926044">
      <w:bodyDiv w:val="1"/>
      <w:marLeft w:val="0"/>
      <w:marRight w:val="0"/>
      <w:marTop w:val="0"/>
      <w:marBottom w:val="0"/>
      <w:divBdr>
        <w:top w:val="none" w:sz="0" w:space="0" w:color="auto"/>
        <w:left w:val="none" w:sz="0" w:space="0" w:color="auto"/>
        <w:bottom w:val="none" w:sz="0" w:space="0" w:color="auto"/>
        <w:right w:val="none" w:sz="0" w:space="0" w:color="auto"/>
      </w:divBdr>
    </w:div>
    <w:div w:id="1398935670">
      <w:bodyDiv w:val="1"/>
      <w:marLeft w:val="0"/>
      <w:marRight w:val="0"/>
      <w:marTop w:val="0"/>
      <w:marBottom w:val="0"/>
      <w:divBdr>
        <w:top w:val="none" w:sz="0" w:space="0" w:color="auto"/>
        <w:left w:val="none" w:sz="0" w:space="0" w:color="auto"/>
        <w:bottom w:val="none" w:sz="0" w:space="0" w:color="auto"/>
        <w:right w:val="none" w:sz="0" w:space="0" w:color="auto"/>
      </w:divBdr>
    </w:div>
    <w:div w:id="1403285242">
      <w:bodyDiv w:val="1"/>
      <w:marLeft w:val="0"/>
      <w:marRight w:val="0"/>
      <w:marTop w:val="0"/>
      <w:marBottom w:val="0"/>
      <w:divBdr>
        <w:top w:val="none" w:sz="0" w:space="0" w:color="auto"/>
        <w:left w:val="none" w:sz="0" w:space="0" w:color="auto"/>
        <w:bottom w:val="none" w:sz="0" w:space="0" w:color="auto"/>
        <w:right w:val="none" w:sz="0" w:space="0" w:color="auto"/>
      </w:divBdr>
    </w:div>
    <w:div w:id="1407414915">
      <w:bodyDiv w:val="1"/>
      <w:marLeft w:val="0"/>
      <w:marRight w:val="0"/>
      <w:marTop w:val="0"/>
      <w:marBottom w:val="0"/>
      <w:divBdr>
        <w:top w:val="none" w:sz="0" w:space="0" w:color="auto"/>
        <w:left w:val="none" w:sz="0" w:space="0" w:color="auto"/>
        <w:bottom w:val="none" w:sz="0" w:space="0" w:color="auto"/>
        <w:right w:val="none" w:sz="0" w:space="0" w:color="auto"/>
      </w:divBdr>
    </w:div>
    <w:div w:id="1413819626">
      <w:bodyDiv w:val="1"/>
      <w:marLeft w:val="0"/>
      <w:marRight w:val="0"/>
      <w:marTop w:val="0"/>
      <w:marBottom w:val="0"/>
      <w:divBdr>
        <w:top w:val="none" w:sz="0" w:space="0" w:color="auto"/>
        <w:left w:val="none" w:sz="0" w:space="0" w:color="auto"/>
        <w:bottom w:val="none" w:sz="0" w:space="0" w:color="auto"/>
        <w:right w:val="none" w:sz="0" w:space="0" w:color="auto"/>
      </w:divBdr>
    </w:div>
    <w:div w:id="1440760399">
      <w:bodyDiv w:val="1"/>
      <w:marLeft w:val="0"/>
      <w:marRight w:val="0"/>
      <w:marTop w:val="0"/>
      <w:marBottom w:val="0"/>
      <w:divBdr>
        <w:top w:val="none" w:sz="0" w:space="0" w:color="auto"/>
        <w:left w:val="none" w:sz="0" w:space="0" w:color="auto"/>
        <w:bottom w:val="none" w:sz="0" w:space="0" w:color="auto"/>
        <w:right w:val="none" w:sz="0" w:space="0" w:color="auto"/>
      </w:divBdr>
    </w:div>
    <w:div w:id="1444642667">
      <w:bodyDiv w:val="1"/>
      <w:marLeft w:val="0"/>
      <w:marRight w:val="0"/>
      <w:marTop w:val="0"/>
      <w:marBottom w:val="0"/>
      <w:divBdr>
        <w:top w:val="none" w:sz="0" w:space="0" w:color="auto"/>
        <w:left w:val="none" w:sz="0" w:space="0" w:color="auto"/>
        <w:bottom w:val="none" w:sz="0" w:space="0" w:color="auto"/>
        <w:right w:val="none" w:sz="0" w:space="0" w:color="auto"/>
      </w:divBdr>
    </w:div>
    <w:div w:id="1454321347">
      <w:bodyDiv w:val="1"/>
      <w:marLeft w:val="0"/>
      <w:marRight w:val="0"/>
      <w:marTop w:val="0"/>
      <w:marBottom w:val="0"/>
      <w:divBdr>
        <w:top w:val="none" w:sz="0" w:space="0" w:color="auto"/>
        <w:left w:val="none" w:sz="0" w:space="0" w:color="auto"/>
        <w:bottom w:val="none" w:sz="0" w:space="0" w:color="auto"/>
        <w:right w:val="none" w:sz="0" w:space="0" w:color="auto"/>
      </w:divBdr>
    </w:div>
    <w:div w:id="1460303002">
      <w:bodyDiv w:val="1"/>
      <w:marLeft w:val="0"/>
      <w:marRight w:val="0"/>
      <w:marTop w:val="0"/>
      <w:marBottom w:val="0"/>
      <w:divBdr>
        <w:top w:val="none" w:sz="0" w:space="0" w:color="auto"/>
        <w:left w:val="none" w:sz="0" w:space="0" w:color="auto"/>
        <w:bottom w:val="none" w:sz="0" w:space="0" w:color="auto"/>
        <w:right w:val="none" w:sz="0" w:space="0" w:color="auto"/>
      </w:divBdr>
    </w:div>
    <w:div w:id="1490752213">
      <w:bodyDiv w:val="1"/>
      <w:marLeft w:val="0"/>
      <w:marRight w:val="0"/>
      <w:marTop w:val="0"/>
      <w:marBottom w:val="0"/>
      <w:divBdr>
        <w:top w:val="none" w:sz="0" w:space="0" w:color="auto"/>
        <w:left w:val="none" w:sz="0" w:space="0" w:color="auto"/>
        <w:bottom w:val="none" w:sz="0" w:space="0" w:color="auto"/>
        <w:right w:val="none" w:sz="0" w:space="0" w:color="auto"/>
      </w:divBdr>
    </w:div>
    <w:div w:id="1497380229">
      <w:bodyDiv w:val="1"/>
      <w:marLeft w:val="0"/>
      <w:marRight w:val="0"/>
      <w:marTop w:val="0"/>
      <w:marBottom w:val="0"/>
      <w:divBdr>
        <w:top w:val="none" w:sz="0" w:space="0" w:color="auto"/>
        <w:left w:val="none" w:sz="0" w:space="0" w:color="auto"/>
        <w:bottom w:val="none" w:sz="0" w:space="0" w:color="auto"/>
        <w:right w:val="none" w:sz="0" w:space="0" w:color="auto"/>
      </w:divBdr>
    </w:div>
    <w:div w:id="1502625599">
      <w:bodyDiv w:val="1"/>
      <w:marLeft w:val="0"/>
      <w:marRight w:val="0"/>
      <w:marTop w:val="0"/>
      <w:marBottom w:val="0"/>
      <w:divBdr>
        <w:top w:val="none" w:sz="0" w:space="0" w:color="auto"/>
        <w:left w:val="none" w:sz="0" w:space="0" w:color="auto"/>
        <w:bottom w:val="none" w:sz="0" w:space="0" w:color="auto"/>
        <w:right w:val="none" w:sz="0" w:space="0" w:color="auto"/>
      </w:divBdr>
    </w:div>
    <w:div w:id="1506897541">
      <w:bodyDiv w:val="1"/>
      <w:marLeft w:val="0"/>
      <w:marRight w:val="0"/>
      <w:marTop w:val="0"/>
      <w:marBottom w:val="0"/>
      <w:divBdr>
        <w:top w:val="none" w:sz="0" w:space="0" w:color="auto"/>
        <w:left w:val="none" w:sz="0" w:space="0" w:color="auto"/>
        <w:bottom w:val="none" w:sz="0" w:space="0" w:color="auto"/>
        <w:right w:val="none" w:sz="0" w:space="0" w:color="auto"/>
      </w:divBdr>
    </w:div>
    <w:div w:id="1515144778">
      <w:bodyDiv w:val="1"/>
      <w:marLeft w:val="0"/>
      <w:marRight w:val="0"/>
      <w:marTop w:val="0"/>
      <w:marBottom w:val="0"/>
      <w:divBdr>
        <w:top w:val="none" w:sz="0" w:space="0" w:color="auto"/>
        <w:left w:val="none" w:sz="0" w:space="0" w:color="auto"/>
        <w:bottom w:val="none" w:sz="0" w:space="0" w:color="auto"/>
        <w:right w:val="none" w:sz="0" w:space="0" w:color="auto"/>
      </w:divBdr>
    </w:div>
    <w:div w:id="1529564460">
      <w:bodyDiv w:val="1"/>
      <w:marLeft w:val="0"/>
      <w:marRight w:val="0"/>
      <w:marTop w:val="0"/>
      <w:marBottom w:val="0"/>
      <w:divBdr>
        <w:top w:val="none" w:sz="0" w:space="0" w:color="auto"/>
        <w:left w:val="none" w:sz="0" w:space="0" w:color="auto"/>
        <w:bottom w:val="none" w:sz="0" w:space="0" w:color="auto"/>
        <w:right w:val="none" w:sz="0" w:space="0" w:color="auto"/>
      </w:divBdr>
    </w:div>
    <w:div w:id="1531794079">
      <w:bodyDiv w:val="1"/>
      <w:marLeft w:val="0"/>
      <w:marRight w:val="0"/>
      <w:marTop w:val="0"/>
      <w:marBottom w:val="0"/>
      <w:divBdr>
        <w:top w:val="none" w:sz="0" w:space="0" w:color="auto"/>
        <w:left w:val="none" w:sz="0" w:space="0" w:color="auto"/>
        <w:bottom w:val="none" w:sz="0" w:space="0" w:color="auto"/>
        <w:right w:val="none" w:sz="0" w:space="0" w:color="auto"/>
      </w:divBdr>
    </w:div>
    <w:div w:id="1541824266">
      <w:bodyDiv w:val="1"/>
      <w:marLeft w:val="0"/>
      <w:marRight w:val="0"/>
      <w:marTop w:val="0"/>
      <w:marBottom w:val="0"/>
      <w:divBdr>
        <w:top w:val="none" w:sz="0" w:space="0" w:color="auto"/>
        <w:left w:val="none" w:sz="0" w:space="0" w:color="auto"/>
        <w:bottom w:val="none" w:sz="0" w:space="0" w:color="auto"/>
        <w:right w:val="none" w:sz="0" w:space="0" w:color="auto"/>
      </w:divBdr>
    </w:div>
    <w:div w:id="1543441988">
      <w:bodyDiv w:val="1"/>
      <w:marLeft w:val="0"/>
      <w:marRight w:val="0"/>
      <w:marTop w:val="0"/>
      <w:marBottom w:val="0"/>
      <w:divBdr>
        <w:top w:val="none" w:sz="0" w:space="0" w:color="auto"/>
        <w:left w:val="none" w:sz="0" w:space="0" w:color="auto"/>
        <w:bottom w:val="none" w:sz="0" w:space="0" w:color="auto"/>
        <w:right w:val="none" w:sz="0" w:space="0" w:color="auto"/>
      </w:divBdr>
    </w:div>
    <w:div w:id="1544512254">
      <w:bodyDiv w:val="1"/>
      <w:marLeft w:val="0"/>
      <w:marRight w:val="0"/>
      <w:marTop w:val="0"/>
      <w:marBottom w:val="0"/>
      <w:divBdr>
        <w:top w:val="none" w:sz="0" w:space="0" w:color="auto"/>
        <w:left w:val="none" w:sz="0" w:space="0" w:color="auto"/>
        <w:bottom w:val="none" w:sz="0" w:space="0" w:color="auto"/>
        <w:right w:val="none" w:sz="0" w:space="0" w:color="auto"/>
      </w:divBdr>
    </w:div>
    <w:div w:id="1554730434">
      <w:bodyDiv w:val="1"/>
      <w:marLeft w:val="0"/>
      <w:marRight w:val="0"/>
      <w:marTop w:val="0"/>
      <w:marBottom w:val="0"/>
      <w:divBdr>
        <w:top w:val="none" w:sz="0" w:space="0" w:color="auto"/>
        <w:left w:val="none" w:sz="0" w:space="0" w:color="auto"/>
        <w:bottom w:val="none" w:sz="0" w:space="0" w:color="auto"/>
        <w:right w:val="none" w:sz="0" w:space="0" w:color="auto"/>
      </w:divBdr>
    </w:div>
    <w:div w:id="1570922966">
      <w:bodyDiv w:val="1"/>
      <w:marLeft w:val="0"/>
      <w:marRight w:val="0"/>
      <w:marTop w:val="0"/>
      <w:marBottom w:val="0"/>
      <w:divBdr>
        <w:top w:val="none" w:sz="0" w:space="0" w:color="auto"/>
        <w:left w:val="none" w:sz="0" w:space="0" w:color="auto"/>
        <w:bottom w:val="none" w:sz="0" w:space="0" w:color="auto"/>
        <w:right w:val="none" w:sz="0" w:space="0" w:color="auto"/>
      </w:divBdr>
    </w:div>
    <w:div w:id="1578785179">
      <w:bodyDiv w:val="1"/>
      <w:marLeft w:val="0"/>
      <w:marRight w:val="0"/>
      <w:marTop w:val="0"/>
      <w:marBottom w:val="0"/>
      <w:divBdr>
        <w:top w:val="none" w:sz="0" w:space="0" w:color="auto"/>
        <w:left w:val="none" w:sz="0" w:space="0" w:color="auto"/>
        <w:bottom w:val="none" w:sz="0" w:space="0" w:color="auto"/>
        <w:right w:val="none" w:sz="0" w:space="0" w:color="auto"/>
      </w:divBdr>
    </w:div>
    <w:div w:id="1586768172">
      <w:bodyDiv w:val="1"/>
      <w:marLeft w:val="0"/>
      <w:marRight w:val="0"/>
      <w:marTop w:val="0"/>
      <w:marBottom w:val="0"/>
      <w:divBdr>
        <w:top w:val="none" w:sz="0" w:space="0" w:color="auto"/>
        <w:left w:val="none" w:sz="0" w:space="0" w:color="auto"/>
        <w:bottom w:val="none" w:sz="0" w:space="0" w:color="auto"/>
        <w:right w:val="none" w:sz="0" w:space="0" w:color="auto"/>
      </w:divBdr>
    </w:div>
    <w:div w:id="1611007644">
      <w:bodyDiv w:val="1"/>
      <w:marLeft w:val="0"/>
      <w:marRight w:val="0"/>
      <w:marTop w:val="0"/>
      <w:marBottom w:val="0"/>
      <w:divBdr>
        <w:top w:val="none" w:sz="0" w:space="0" w:color="auto"/>
        <w:left w:val="none" w:sz="0" w:space="0" w:color="auto"/>
        <w:bottom w:val="none" w:sz="0" w:space="0" w:color="auto"/>
        <w:right w:val="none" w:sz="0" w:space="0" w:color="auto"/>
      </w:divBdr>
    </w:div>
    <w:div w:id="1611357619">
      <w:bodyDiv w:val="1"/>
      <w:marLeft w:val="0"/>
      <w:marRight w:val="0"/>
      <w:marTop w:val="0"/>
      <w:marBottom w:val="0"/>
      <w:divBdr>
        <w:top w:val="none" w:sz="0" w:space="0" w:color="auto"/>
        <w:left w:val="none" w:sz="0" w:space="0" w:color="auto"/>
        <w:bottom w:val="none" w:sz="0" w:space="0" w:color="auto"/>
        <w:right w:val="none" w:sz="0" w:space="0" w:color="auto"/>
      </w:divBdr>
    </w:div>
    <w:div w:id="1613397666">
      <w:bodyDiv w:val="1"/>
      <w:marLeft w:val="0"/>
      <w:marRight w:val="0"/>
      <w:marTop w:val="0"/>
      <w:marBottom w:val="0"/>
      <w:divBdr>
        <w:top w:val="none" w:sz="0" w:space="0" w:color="auto"/>
        <w:left w:val="none" w:sz="0" w:space="0" w:color="auto"/>
        <w:bottom w:val="none" w:sz="0" w:space="0" w:color="auto"/>
        <w:right w:val="none" w:sz="0" w:space="0" w:color="auto"/>
      </w:divBdr>
    </w:div>
    <w:div w:id="1613779883">
      <w:bodyDiv w:val="1"/>
      <w:marLeft w:val="0"/>
      <w:marRight w:val="0"/>
      <w:marTop w:val="0"/>
      <w:marBottom w:val="0"/>
      <w:divBdr>
        <w:top w:val="none" w:sz="0" w:space="0" w:color="auto"/>
        <w:left w:val="none" w:sz="0" w:space="0" w:color="auto"/>
        <w:bottom w:val="none" w:sz="0" w:space="0" w:color="auto"/>
        <w:right w:val="none" w:sz="0" w:space="0" w:color="auto"/>
      </w:divBdr>
    </w:div>
    <w:div w:id="1623344945">
      <w:bodyDiv w:val="1"/>
      <w:marLeft w:val="0"/>
      <w:marRight w:val="0"/>
      <w:marTop w:val="0"/>
      <w:marBottom w:val="0"/>
      <w:divBdr>
        <w:top w:val="none" w:sz="0" w:space="0" w:color="auto"/>
        <w:left w:val="none" w:sz="0" w:space="0" w:color="auto"/>
        <w:bottom w:val="none" w:sz="0" w:space="0" w:color="auto"/>
        <w:right w:val="none" w:sz="0" w:space="0" w:color="auto"/>
      </w:divBdr>
    </w:div>
    <w:div w:id="1624923304">
      <w:bodyDiv w:val="1"/>
      <w:marLeft w:val="0"/>
      <w:marRight w:val="0"/>
      <w:marTop w:val="0"/>
      <w:marBottom w:val="0"/>
      <w:divBdr>
        <w:top w:val="none" w:sz="0" w:space="0" w:color="auto"/>
        <w:left w:val="none" w:sz="0" w:space="0" w:color="auto"/>
        <w:bottom w:val="none" w:sz="0" w:space="0" w:color="auto"/>
        <w:right w:val="none" w:sz="0" w:space="0" w:color="auto"/>
      </w:divBdr>
    </w:div>
    <w:div w:id="1630086306">
      <w:bodyDiv w:val="1"/>
      <w:marLeft w:val="0"/>
      <w:marRight w:val="0"/>
      <w:marTop w:val="0"/>
      <w:marBottom w:val="0"/>
      <w:divBdr>
        <w:top w:val="none" w:sz="0" w:space="0" w:color="auto"/>
        <w:left w:val="none" w:sz="0" w:space="0" w:color="auto"/>
        <w:bottom w:val="none" w:sz="0" w:space="0" w:color="auto"/>
        <w:right w:val="none" w:sz="0" w:space="0" w:color="auto"/>
      </w:divBdr>
    </w:div>
    <w:div w:id="1633554660">
      <w:bodyDiv w:val="1"/>
      <w:marLeft w:val="0"/>
      <w:marRight w:val="0"/>
      <w:marTop w:val="0"/>
      <w:marBottom w:val="0"/>
      <w:divBdr>
        <w:top w:val="none" w:sz="0" w:space="0" w:color="auto"/>
        <w:left w:val="none" w:sz="0" w:space="0" w:color="auto"/>
        <w:bottom w:val="none" w:sz="0" w:space="0" w:color="auto"/>
        <w:right w:val="none" w:sz="0" w:space="0" w:color="auto"/>
      </w:divBdr>
    </w:div>
    <w:div w:id="1642032965">
      <w:bodyDiv w:val="1"/>
      <w:marLeft w:val="0"/>
      <w:marRight w:val="0"/>
      <w:marTop w:val="0"/>
      <w:marBottom w:val="0"/>
      <w:divBdr>
        <w:top w:val="none" w:sz="0" w:space="0" w:color="auto"/>
        <w:left w:val="none" w:sz="0" w:space="0" w:color="auto"/>
        <w:bottom w:val="none" w:sz="0" w:space="0" w:color="auto"/>
        <w:right w:val="none" w:sz="0" w:space="0" w:color="auto"/>
      </w:divBdr>
    </w:div>
    <w:div w:id="1665282652">
      <w:bodyDiv w:val="1"/>
      <w:marLeft w:val="0"/>
      <w:marRight w:val="0"/>
      <w:marTop w:val="0"/>
      <w:marBottom w:val="0"/>
      <w:divBdr>
        <w:top w:val="none" w:sz="0" w:space="0" w:color="auto"/>
        <w:left w:val="none" w:sz="0" w:space="0" w:color="auto"/>
        <w:bottom w:val="none" w:sz="0" w:space="0" w:color="auto"/>
        <w:right w:val="none" w:sz="0" w:space="0" w:color="auto"/>
      </w:divBdr>
    </w:div>
    <w:div w:id="1678727852">
      <w:bodyDiv w:val="1"/>
      <w:marLeft w:val="0"/>
      <w:marRight w:val="0"/>
      <w:marTop w:val="0"/>
      <w:marBottom w:val="0"/>
      <w:divBdr>
        <w:top w:val="none" w:sz="0" w:space="0" w:color="auto"/>
        <w:left w:val="none" w:sz="0" w:space="0" w:color="auto"/>
        <w:bottom w:val="none" w:sz="0" w:space="0" w:color="auto"/>
        <w:right w:val="none" w:sz="0" w:space="0" w:color="auto"/>
      </w:divBdr>
    </w:div>
    <w:div w:id="1692682727">
      <w:bodyDiv w:val="1"/>
      <w:marLeft w:val="0"/>
      <w:marRight w:val="0"/>
      <w:marTop w:val="0"/>
      <w:marBottom w:val="0"/>
      <w:divBdr>
        <w:top w:val="none" w:sz="0" w:space="0" w:color="auto"/>
        <w:left w:val="none" w:sz="0" w:space="0" w:color="auto"/>
        <w:bottom w:val="none" w:sz="0" w:space="0" w:color="auto"/>
        <w:right w:val="none" w:sz="0" w:space="0" w:color="auto"/>
      </w:divBdr>
    </w:div>
    <w:div w:id="1698585087">
      <w:bodyDiv w:val="1"/>
      <w:marLeft w:val="0"/>
      <w:marRight w:val="0"/>
      <w:marTop w:val="0"/>
      <w:marBottom w:val="0"/>
      <w:divBdr>
        <w:top w:val="none" w:sz="0" w:space="0" w:color="auto"/>
        <w:left w:val="none" w:sz="0" w:space="0" w:color="auto"/>
        <w:bottom w:val="none" w:sz="0" w:space="0" w:color="auto"/>
        <w:right w:val="none" w:sz="0" w:space="0" w:color="auto"/>
      </w:divBdr>
    </w:div>
    <w:div w:id="1715810616">
      <w:bodyDiv w:val="1"/>
      <w:marLeft w:val="0"/>
      <w:marRight w:val="0"/>
      <w:marTop w:val="0"/>
      <w:marBottom w:val="0"/>
      <w:divBdr>
        <w:top w:val="none" w:sz="0" w:space="0" w:color="auto"/>
        <w:left w:val="none" w:sz="0" w:space="0" w:color="auto"/>
        <w:bottom w:val="none" w:sz="0" w:space="0" w:color="auto"/>
        <w:right w:val="none" w:sz="0" w:space="0" w:color="auto"/>
      </w:divBdr>
    </w:div>
    <w:div w:id="1722555206">
      <w:bodyDiv w:val="1"/>
      <w:marLeft w:val="0"/>
      <w:marRight w:val="0"/>
      <w:marTop w:val="0"/>
      <w:marBottom w:val="0"/>
      <w:divBdr>
        <w:top w:val="none" w:sz="0" w:space="0" w:color="auto"/>
        <w:left w:val="none" w:sz="0" w:space="0" w:color="auto"/>
        <w:bottom w:val="none" w:sz="0" w:space="0" w:color="auto"/>
        <w:right w:val="none" w:sz="0" w:space="0" w:color="auto"/>
      </w:divBdr>
    </w:div>
    <w:div w:id="1735006476">
      <w:bodyDiv w:val="1"/>
      <w:marLeft w:val="0"/>
      <w:marRight w:val="0"/>
      <w:marTop w:val="0"/>
      <w:marBottom w:val="0"/>
      <w:divBdr>
        <w:top w:val="none" w:sz="0" w:space="0" w:color="auto"/>
        <w:left w:val="none" w:sz="0" w:space="0" w:color="auto"/>
        <w:bottom w:val="none" w:sz="0" w:space="0" w:color="auto"/>
        <w:right w:val="none" w:sz="0" w:space="0" w:color="auto"/>
      </w:divBdr>
    </w:div>
    <w:div w:id="1738672829">
      <w:bodyDiv w:val="1"/>
      <w:marLeft w:val="0"/>
      <w:marRight w:val="0"/>
      <w:marTop w:val="0"/>
      <w:marBottom w:val="0"/>
      <w:divBdr>
        <w:top w:val="none" w:sz="0" w:space="0" w:color="auto"/>
        <w:left w:val="none" w:sz="0" w:space="0" w:color="auto"/>
        <w:bottom w:val="none" w:sz="0" w:space="0" w:color="auto"/>
        <w:right w:val="none" w:sz="0" w:space="0" w:color="auto"/>
      </w:divBdr>
    </w:div>
    <w:div w:id="1745302021">
      <w:bodyDiv w:val="1"/>
      <w:marLeft w:val="0"/>
      <w:marRight w:val="0"/>
      <w:marTop w:val="0"/>
      <w:marBottom w:val="0"/>
      <w:divBdr>
        <w:top w:val="none" w:sz="0" w:space="0" w:color="auto"/>
        <w:left w:val="none" w:sz="0" w:space="0" w:color="auto"/>
        <w:bottom w:val="none" w:sz="0" w:space="0" w:color="auto"/>
        <w:right w:val="none" w:sz="0" w:space="0" w:color="auto"/>
      </w:divBdr>
    </w:div>
    <w:div w:id="1762868095">
      <w:bodyDiv w:val="1"/>
      <w:marLeft w:val="0"/>
      <w:marRight w:val="0"/>
      <w:marTop w:val="0"/>
      <w:marBottom w:val="0"/>
      <w:divBdr>
        <w:top w:val="none" w:sz="0" w:space="0" w:color="auto"/>
        <w:left w:val="none" w:sz="0" w:space="0" w:color="auto"/>
        <w:bottom w:val="none" w:sz="0" w:space="0" w:color="auto"/>
        <w:right w:val="none" w:sz="0" w:space="0" w:color="auto"/>
      </w:divBdr>
    </w:div>
    <w:div w:id="1769691909">
      <w:bodyDiv w:val="1"/>
      <w:marLeft w:val="0"/>
      <w:marRight w:val="0"/>
      <w:marTop w:val="0"/>
      <w:marBottom w:val="0"/>
      <w:divBdr>
        <w:top w:val="none" w:sz="0" w:space="0" w:color="auto"/>
        <w:left w:val="none" w:sz="0" w:space="0" w:color="auto"/>
        <w:bottom w:val="none" w:sz="0" w:space="0" w:color="auto"/>
        <w:right w:val="none" w:sz="0" w:space="0" w:color="auto"/>
      </w:divBdr>
    </w:div>
    <w:div w:id="1778793546">
      <w:bodyDiv w:val="1"/>
      <w:marLeft w:val="0"/>
      <w:marRight w:val="0"/>
      <w:marTop w:val="0"/>
      <w:marBottom w:val="0"/>
      <w:divBdr>
        <w:top w:val="none" w:sz="0" w:space="0" w:color="auto"/>
        <w:left w:val="none" w:sz="0" w:space="0" w:color="auto"/>
        <w:bottom w:val="none" w:sz="0" w:space="0" w:color="auto"/>
        <w:right w:val="none" w:sz="0" w:space="0" w:color="auto"/>
      </w:divBdr>
    </w:div>
    <w:div w:id="1786195303">
      <w:bodyDiv w:val="1"/>
      <w:marLeft w:val="0"/>
      <w:marRight w:val="0"/>
      <w:marTop w:val="0"/>
      <w:marBottom w:val="0"/>
      <w:divBdr>
        <w:top w:val="none" w:sz="0" w:space="0" w:color="auto"/>
        <w:left w:val="none" w:sz="0" w:space="0" w:color="auto"/>
        <w:bottom w:val="none" w:sz="0" w:space="0" w:color="auto"/>
        <w:right w:val="none" w:sz="0" w:space="0" w:color="auto"/>
      </w:divBdr>
    </w:div>
    <w:div w:id="1796027124">
      <w:bodyDiv w:val="1"/>
      <w:marLeft w:val="0"/>
      <w:marRight w:val="0"/>
      <w:marTop w:val="0"/>
      <w:marBottom w:val="0"/>
      <w:divBdr>
        <w:top w:val="none" w:sz="0" w:space="0" w:color="auto"/>
        <w:left w:val="none" w:sz="0" w:space="0" w:color="auto"/>
        <w:bottom w:val="none" w:sz="0" w:space="0" w:color="auto"/>
        <w:right w:val="none" w:sz="0" w:space="0" w:color="auto"/>
      </w:divBdr>
    </w:div>
    <w:div w:id="1805007226">
      <w:bodyDiv w:val="1"/>
      <w:marLeft w:val="0"/>
      <w:marRight w:val="0"/>
      <w:marTop w:val="0"/>
      <w:marBottom w:val="0"/>
      <w:divBdr>
        <w:top w:val="none" w:sz="0" w:space="0" w:color="auto"/>
        <w:left w:val="none" w:sz="0" w:space="0" w:color="auto"/>
        <w:bottom w:val="none" w:sz="0" w:space="0" w:color="auto"/>
        <w:right w:val="none" w:sz="0" w:space="0" w:color="auto"/>
      </w:divBdr>
    </w:div>
    <w:div w:id="1817837809">
      <w:bodyDiv w:val="1"/>
      <w:marLeft w:val="0"/>
      <w:marRight w:val="0"/>
      <w:marTop w:val="0"/>
      <w:marBottom w:val="0"/>
      <w:divBdr>
        <w:top w:val="none" w:sz="0" w:space="0" w:color="auto"/>
        <w:left w:val="none" w:sz="0" w:space="0" w:color="auto"/>
        <w:bottom w:val="none" w:sz="0" w:space="0" w:color="auto"/>
        <w:right w:val="none" w:sz="0" w:space="0" w:color="auto"/>
      </w:divBdr>
    </w:div>
    <w:div w:id="1820030527">
      <w:bodyDiv w:val="1"/>
      <w:marLeft w:val="0"/>
      <w:marRight w:val="0"/>
      <w:marTop w:val="0"/>
      <w:marBottom w:val="0"/>
      <w:divBdr>
        <w:top w:val="none" w:sz="0" w:space="0" w:color="auto"/>
        <w:left w:val="none" w:sz="0" w:space="0" w:color="auto"/>
        <w:bottom w:val="none" w:sz="0" w:space="0" w:color="auto"/>
        <w:right w:val="none" w:sz="0" w:space="0" w:color="auto"/>
      </w:divBdr>
    </w:div>
    <w:div w:id="1827241754">
      <w:bodyDiv w:val="1"/>
      <w:marLeft w:val="0"/>
      <w:marRight w:val="0"/>
      <w:marTop w:val="0"/>
      <w:marBottom w:val="0"/>
      <w:divBdr>
        <w:top w:val="none" w:sz="0" w:space="0" w:color="auto"/>
        <w:left w:val="none" w:sz="0" w:space="0" w:color="auto"/>
        <w:bottom w:val="none" w:sz="0" w:space="0" w:color="auto"/>
        <w:right w:val="none" w:sz="0" w:space="0" w:color="auto"/>
      </w:divBdr>
    </w:div>
    <w:div w:id="1827818162">
      <w:bodyDiv w:val="1"/>
      <w:marLeft w:val="0"/>
      <w:marRight w:val="0"/>
      <w:marTop w:val="0"/>
      <w:marBottom w:val="0"/>
      <w:divBdr>
        <w:top w:val="none" w:sz="0" w:space="0" w:color="auto"/>
        <w:left w:val="none" w:sz="0" w:space="0" w:color="auto"/>
        <w:bottom w:val="none" w:sz="0" w:space="0" w:color="auto"/>
        <w:right w:val="none" w:sz="0" w:space="0" w:color="auto"/>
      </w:divBdr>
    </w:div>
    <w:div w:id="1834057270">
      <w:bodyDiv w:val="1"/>
      <w:marLeft w:val="0"/>
      <w:marRight w:val="0"/>
      <w:marTop w:val="0"/>
      <w:marBottom w:val="0"/>
      <w:divBdr>
        <w:top w:val="none" w:sz="0" w:space="0" w:color="auto"/>
        <w:left w:val="none" w:sz="0" w:space="0" w:color="auto"/>
        <w:bottom w:val="none" w:sz="0" w:space="0" w:color="auto"/>
        <w:right w:val="none" w:sz="0" w:space="0" w:color="auto"/>
      </w:divBdr>
    </w:div>
    <w:div w:id="1848515612">
      <w:bodyDiv w:val="1"/>
      <w:marLeft w:val="0"/>
      <w:marRight w:val="0"/>
      <w:marTop w:val="0"/>
      <w:marBottom w:val="0"/>
      <w:divBdr>
        <w:top w:val="none" w:sz="0" w:space="0" w:color="auto"/>
        <w:left w:val="none" w:sz="0" w:space="0" w:color="auto"/>
        <w:bottom w:val="none" w:sz="0" w:space="0" w:color="auto"/>
        <w:right w:val="none" w:sz="0" w:space="0" w:color="auto"/>
      </w:divBdr>
    </w:div>
    <w:div w:id="1850370144">
      <w:bodyDiv w:val="1"/>
      <w:marLeft w:val="0"/>
      <w:marRight w:val="0"/>
      <w:marTop w:val="0"/>
      <w:marBottom w:val="0"/>
      <w:divBdr>
        <w:top w:val="none" w:sz="0" w:space="0" w:color="auto"/>
        <w:left w:val="none" w:sz="0" w:space="0" w:color="auto"/>
        <w:bottom w:val="none" w:sz="0" w:space="0" w:color="auto"/>
        <w:right w:val="none" w:sz="0" w:space="0" w:color="auto"/>
      </w:divBdr>
    </w:div>
    <w:div w:id="1850831799">
      <w:bodyDiv w:val="1"/>
      <w:marLeft w:val="0"/>
      <w:marRight w:val="0"/>
      <w:marTop w:val="0"/>
      <w:marBottom w:val="0"/>
      <w:divBdr>
        <w:top w:val="none" w:sz="0" w:space="0" w:color="auto"/>
        <w:left w:val="none" w:sz="0" w:space="0" w:color="auto"/>
        <w:bottom w:val="none" w:sz="0" w:space="0" w:color="auto"/>
        <w:right w:val="none" w:sz="0" w:space="0" w:color="auto"/>
      </w:divBdr>
    </w:div>
    <w:div w:id="1865485220">
      <w:bodyDiv w:val="1"/>
      <w:marLeft w:val="0"/>
      <w:marRight w:val="0"/>
      <w:marTop w:val="0"/>
      <w:marBottom w:val="0"/>
      <w:divBdr>
        <w:top w:val="none" w:sz="0" w:space="0" w:color="auto"/>
        <w:left w:val="none" w:sz="0" w:space="0" w:color="auto"/>
        <w:bottom w:val="none" w:sz="0" w:space="0" w:color="auto"/>
        <w:right w:val="none" w:sz="0" w:space="0" w:color="auto"/>
      </w:divBdr>
    </w:div>
    <w:div w:id="1865972332">
      <w:bodyDiv w:val="1"/>
      <w:marLeft w:val="0"/>
      <w:marRight w:val="0"/>
      <w:marTop w:val="0"/>
      <w:marBottom w:val="0"/>
      <w:divBdr>
        <w:top w:val="none" w:sz="0" w:space="0" w:color="auto"/>
        <w:left w:val="none" w:sz="0" w:space="0" w:color="auto"/>
        <w:bottom w:val="none" w:sz="0" w:space="0" w:color="auto"/>
        <w:right w:val="none" w:sz="0" w:space="0" w:color="auto"/>
      </w:divBdr>
    </w:div>
    <w:div w:id="1884899996">
      <w:bodyDiv w:val="1"/>
      <w:marLeft w:val="0"/>
      <w:marRight w:val="0"/>
      <w:marTop w:val="0"/>
      <w:marBottom w:val="0"/>
      <w:divBdr>
        <w:top w:val="none" w:sz="0" w:space="0" w:color="auto"/>
        <w:left w:val="none" w:sz="0" w:space="0" w:color="auto"/>
        <w:bottom w:val="none" w:sz="0" w:space="0" w:color="auto"/>
        <w:right w:val="none" w:sz="0" w:space="0" w:color="auto"/>
      </w:divBdr>
    </w:div>
    <w:div w:id="1886987210">
      <w:bodyDiv w:val="1"/>
      <w:marLeft w:val="0"/>
      <w:marRight w:val="0"/>
      <w:marTop w:val="0"/>
      <w:marBottom w:val="0"/>
      <w:divBdr>
        <w:top w:val="none" w:sz="0" w:space="0" w:color="auto"/>
        <w:left w:val="none" w:sz="0" w:space="0" w:color="auto"/>
        <w:bottom w:val="none" w:sz="0" w:space="0" w:color="auto"/>
        <w:right w:val="none" w:sz="0" w:space="0" w:color="auto"/>
      </w:divBdr>
    </w:div>
    <w:div w:id="1899901571">
      <w:bodyDiv w:val="1"/>
      <w:marLeft w:val="0"/>
      <w:marRight w:val="0"/>
      <w:marTop w:val="0"/>
      <w:marBottom w:val="0"/>
      <w:divBdr>
        <w:top w:val="none" w:sz="0" w:space="0" w:color="auto"/>
        <w:left w:val="none" w:sz="0" w:space="0" w:color="auto"/>
        <w:bottom w:val="none" w:sz="0" w:space="0" w:color="auto"/>
        <w:right w:val="none" w:sz="0" w:space="0" w:color="auto"/>
      </w:divBdr>
    </w:div>
    <w:div w:id="1927155800">
      <w:bodyDiv w:val="1"/>
      <w:marLeft w:val="0"/>
      <w:marRight w:val="0"/>
      <w:marTop w:val="0"/>
      <w:marBottom w:val="0"/>
      <w:divBdr>
        <w:top w:val="none" w:sz="0" w:space="0" w:color="auto"/>
        <w:left w:val="none" w:sz="0" w:space="0" w:color="auto"/>
        <w:bottom w:val="none" w:sz="0" w:space="0" w:color="auto"/>
        <w:right w:val="none" w:sz="0" w:space="0" w:color="auto"/>
      </w:divBdr>
    </w:div>
    <w:div w:id="1927759391">
      <w:bodyDiv w:val="1"/>
      <w:marLeft w:val="0"/>
      <w:marRight w:val="0"/>
      <w:marTop w:val="0"/>
      <w:marBottom w:val="0"/>
      <w:divBdr>
        <w:top w:val="none" w:sz="0" w:space="0" w:color="auto"/>
        <w:left w:val="none" w:sz="0" w:space="0" w:color="auto"/>
        <w:bottom w:val="none" w:sz="0" w:space="0" w:color="auto"/>
        <w:right w:val="none" w:sz="0" w:space="0" w:color="auto"/>
      </w:divBdr>
    </w:div>
    <w:div w:id="1942101951">
      <w:bodyDiv w:val="1"/>
      <w:marLeft w:val="0"/>
      <w:marRight w:val="0"/>
      <w:marTop w:val="0"/>
      <w:marBottom w:val="0"/>
      <w:divBdr>
        <w:top w:val="none" w:sz="0" w:space="0" w:color="auto"/>
        <w:left w:val="none" w:sz="0" w:space="0" w:color="auto"/>
        <w:bottom w:val="none" w:sz="0" w:space="0" w:color="auto"/>
        <w:right w:val="none" w:sz="0" w:space="0" w:color="auto"/>
      </w:divBdr>
    </w:div>
    <w:div w:id="1959724717">
      <w:bodyDiv w:val="1"/>
      <w:marLeft w:val="0"/>
      <w:marRight w:val="0"/>
      <w:marTop w:val="0"/>
      <w:marBottom w:val="0"/>
      <w:divBdr>
        <w:top w:val="none" w:sz="0" w:space="0" w:color="auto"/>
        <w:left w:val="none" w:sz="0" w:space="0" w:color="auto"/>
        <w:bottom w:val="none" w:sz="0" w:space="0" w:color="auto"/>
        <w:right w:val="none" w:sz="0" w:space="0" w:color="auto"/>
      </w:divBdr>
    </w:div>
    <w:div w:id="1972326748">
      <w:bodyDiv w:val="1"/>
      <w:marLeft w:val="0"/>
      <w:marRight w:val="0"/>
      <w:marTop w:val="0"/>
      <w:marBottom w:val="0"/>
      <w:divBdr>
        <w:top w:val="none" w:sz="0" w:space="0" w:color="auto"/>
        <w:left w:val="none" w:sz="0" w:space="0" w:color="auto"/>
        <w:bottom w:val="none" w:sz="0" w:space="0" w:color="auto"/>
        <w:right w:val="none" w:sz="0" w:space="0" w:color="auto"/>
      </w:divBdr>
    </w:div>
    <w:div w:id="1981030734">
      <w:bodyDiv w:val="1"/>
      <w:marLeft w:val="0"/>
      <w:marRight w:val="0"/>
      <w:marTop w:val="0"/>
      <w:marBottom w:val="0"/>
      <w:divBdr>
        <w:top w:val="none" w:sz="0" w:space="0" w:color="auto"/>
        <w:left w:val="none" w:sz="0" w:space="0" w:color="auto"/>
        <w:bottom w:val="none" w:sz="0" w:space="0" w:color="auto"/>
        <w:right w:val="none" w:sz="0" w:space="0" w:color="auto"/>
      </w:divBdr>
    </w:div>
    <w:div w:id="1987397687">
      <w:bodyDiv w:val="1"/>
      <w:marLeft w:val="0"/>
      <w:marRight w:val="0"/>
      <w:marTop w:val="0"/>
      <w:marBottom w:val="0"/>
      <w:divBdr>
        <w:top w:val="none" w:sz="0" w:space="0" w:color="auto"/>
        <w:left w:val="none" w:sz="0" w:space="0" w:color="auto"/>
        <w:bottom w:val="none" w:sz="0" w:space="0" w:color="auto"/>
        <w:right w:val="none" w:sz="0" w:space="0" w:color="auto"/>
      </w:divBdr>
    </w:div>
    <w:div w:id="1990161970">
      <w:bodyDiv w:val="1"/>
      <w:marLeft w:val="0"/>
      <w:marRight w:val="0"/>
      <w:marTop w:val="0"/>
      <w:marBottom w:val="0"/>
      <w:divBdr>
        <w:top w:val="none" w:sz="0" w:space="0" w:color="auto"/>
        <w:left w:val="none" w:sz="0" w:space="0" w:color="auto"/>
        <w:bottom w:val="none" w:sz="0" w:space="0" w:color="auto"/>
        <w:right w:val="none" w:sz="0" w:space="0" w:color="auto"/>
      </w:divBdr>
    </w:div>
    <w:div w:id="2003002467">
      <w:bodyDiv w:val="1"/>
      <w:marLeft w:val="0"/>
      <w:marRight w:val="0"/>
      <w:marTop w:val="0"/>
      <w:marBottom w:val="0"/>
      <w:divBdr>
        <w:top w:val="none" w:sz="0" w:space="0" w:color="auto"/>
        <w:left w:val="none" w:sz="0" w:space="0" w:color="auto"/>
        <w:bottom w:val="none" w:sz="0" w:space="0" w:color="auto"/>
        <w:right w:val="none" w:sz="0" w:space="0" w:color="auto"/>
      </w:divBdr>
    </w:div>
    <w:div w:id="2003653602">
      <w:bodyDiv w:val="1"/>
      <w:marLeft w:val="0"/>
      <w:marRight w:val="0"/>
      <w:marTop w:val="0"/>
      <w:marBottom w:val="0"/>
      <w:divBdr>
        <w:top w:val="none" w:sz="0" w:space="0" w:color="auto"/>
        <w:left w:val="none" w:sz="0" w:space="0" w:color="auto"/>
        <w:bottom w:val="none" w:sz="0" w:space="0" w:color="auto"/>
        <w:right w:val="none" w:sz="0" w:space="0" w:color="auto"/>
      </w:divBdr>
    </w:div>
    <w:div w:id="2004356960">
      <w:bodyDiv w:val="1"/>
      <w:marLeft w:val="0"/>
      <w:marRight w:val="0"/>
      <w:marTop w:val="0"/>
      <w:marBottom w:val="0"/>
      <w:divBdr>
        <w:top w:val="none" w:sz="0" w:space="0" w:color="auto"/>
        <w:left w:val="none" w:sz="0" w:space="0" w:color="auto"/>
        <w:bottom w:val="none" w:sz="0" w:space="0" w:color="auto"/>
        <w:right w:val="none" w:sz="0" w:space="0" w:color="auto"/>
      </w:divBdr>
    </w:div>
    <w:div w:id="2038383392">
      <w:bodyDiv w:val="1"/>
      <w:marLeft w:val="0"/>
      <w:marRight w:val="0"/>
      <w:marTop w:val="0"/>
      <w:marBottom w:val="0"/>
      <w:divBdr>
        <w:top w:val="none" w:sz="0" w:space="0" w:color="auto"/>
        <w:left w:val="none" w:sz="0" w:space="0" w:color="auto"/>
        <w:bottom w:val="none" w:sz="0" w:space="0" w:color="auto"/>
        <w:right w:val="none" w:sz="0" w:space="0" w:color="auto"/>
      </w:divBdr>
    </w:div>
    <w:div w:id="2044594561">
      <w:bodyDiv w:val="1"/>
      <w:marLeft w:val="0"/>
      <w:marRight w:val="0"/>
      <w:marTop w:val="0"/>
      <w:marBottom w:val="0"/>
      <w:divBdr>
        <w:top w:val="none" w:sz="0" w:space="0" w:color="auto"/>
        <w:left w:val="none" w:sz="0" w:space="0" w:color="auto"/>
        <w:bottom w:val="none" w:sz="0" w:space="0" w:color="auto"/>
        <w:right w:val="none" w:sz="0" w:space="0" w:color="auto"/>
      </w:divBdr>
    </w:div>
    <w:div w:id="2049530918">
      <w:bodyDiv w:val="1"/>
      <w:marLeft w:val="0"/>
      <w:marRight w:val="0"/>
      <w:marTop w:val="0"/>
      <w:marBottom w:val="0"/>
      <w:divBdr>
        <w:top w:val="none" w:sz="0" w:space="0" w:color="auto"/>
        <w:left w:val="none" w:sz="0" w:space="0" w:color="auto"/>
        <w:bottom w:val="none" w:sz="0" w:space="0" w:color="auto"/>
        <w:right w:val="none" w:sz="0" w:space="0" w:color="auto"/>
      </w:divBdr>
    </w:div>
    <w:div w:id="2061512034">
      <w:bodyDiv w:val="1"/>
      <w:marLeft w:val="0"/>
      <w:marRight w:val="0"/>
      <w:marTop w:val="0"/>
      <w:marBottom w:val="0"/>
      <w:divBdr>
        <w:top w:val="none" w:sz="0" w:space="0" w:color="auto"/>
        <w:left w:val="none" w:sz="0" w:space="0" w:color="auto"/>
        <w:bottom w:val="none" w:sz="0" w:space="0" w:color="auto"/>
        <w:right w:val="none" w:sz="0" w:space="0" w:color="auto"/>
      </w:divBdr>
    </w:div>
    <w:div w:id="2062096743">
      <w:bodyDiv w:val="1"/>
      <w:marLeft w:val="0"/>
      <w:marRight w:val="0"/>
      <w:marTop w:val="0"/>
      <w:marBottom w:val="0"/>
      <w:divBdr>
        <w:top w:val="none" w:sz="0" w:space="0" w:color="auto"/>
        <w:left w:val="none" w:sz="0" w:space="0" w:color="auto"/>
        <w:bottom w:val="none" w:sz="0" w:space="0" w:color="auto"/>
        <w:right w:val="none" w:sz="0" w:space="0" w:color="auto"/>
      </w:divBdr>
    </w:div>
    <w:div w:id="2091344002">
      <w:bodyDiv w:val="1"/>
      <w:marLeft w:val="0"/>
      <w:marRight w:val="0"/>
      <w:marTop w:val="0"/>
      <w:marBottom w:val="0"/>
      <w:divBdr>
        <w:top w:val="none" w:sz="0" w:space="0" w:color="auto"/>
        <w:left w:val="none" w:sz="0" w:space="0" w:color="auto"/>
        <w:bottom w:val="none" w:sz="0" w:space="0" w:color="auto"/>
        <w:right w:val="none" w:sz="0" w:space="0" w:color="auto"/>
      </w:divBdr>
    </w:div>
    <w:div w:id="2105612143">
      <w:bodyDiv w:val="1"/>
      <w:marLeft w:val="0"/>
      <w:marRight w:val="0"/>
      <w:marTop w:val="0"/>
      <w:marBottom w:val="0"/>
      <w:divBdr>
        <w:top w:val="none" w:sz="0" w:space="0" w:color="auto"/>
        <w:left w:val="none" w:sz="0" w:space="0" w:color="auto"/>
        <w:bottom w:val="none" w:sz="0" w:space="0" w:color="auto"/>
        <w:right w:val="none" w:sz="0" w:space="0" w:color="auto"/>
      </w:divBdr>
    </w:div>
    <w:div w:id="2109041124">
      <w:bodyDiv w:val="1"/>
      <w:marLeft w:val="0"/>
      <w:marRight w:val="0"/>
      <w:marTop w:val="0"/>
      <w:marBottom w:val="0"/>
      <w:divBdr>
        <w:top w:val="none" w:sz="0" w:space="0" w:color="auto"/>
        <w:left w:val="none" w:sz="0" w:space="0" w:color="auto"/>
        <w:bottom w:val="none" w:sz="0" w:space="0" w:color="auto"/>
        <w:right w:val="none" w:sz="0" w:space="0" w:color="auto"/>
      </w:divBdr>
    </w:div>
    <w:div w:id="2111704364">
      <w:bodyDiv w:val="1"/>
      <w:marLeft w:val="0"/>
      <w:marRight w:val="0"/>
      <w:marTop w:val="0"/>
      <w:marBottom w:val="0"/>
      <w:divBdr>
        <w:top w:val="none" w:sz="0" w:space="0" w:color="auto"/>
        <w:left w:val="none" w:sz="0" w:space="0" w:color="auto"/>
        <w:bottom w:val="none" w:sz="0" w:space="0" w:color="auto"/>
        <w:right w:val="none" w:sz="0" w:space="0" w:color="auto"/>
      </w:divBdr>
    </w:div>
    <w:div w:id="2126265972">
      <w:bodyDiv w:val="1"/>
      <w:marLeft w:val="0"/>
      <w:marRight w:val="0"/>
      <w:marTop w:val="0"/>
      <w:marBottom w:val="0"/>
      <w:divBdr>
        <w:top w:val="none" w:sz="0" w:space="0" w:color="auto"/>
        <w:left w:val="none" w:sz="0" w:space="0" w:color="auto"/>
        <w:bottom w:val="none" w:sz="0" w:space="0" w:color="auto"/>
        <w:right w:val="none" w:sz="0" w:space="0" w:color="auto"/>
      </w:divBdr>
    </w:div>
    <w:div w:id="2135639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ru.wikipedia.org/wiki/%D0%A2%D1%8E%D0%BD%D0%B8%D0%BD%D0%B3_%D0%B0%D0%B2%D1%82%D0%BE%D0%BC%D0%BE%D0%B1%D0%B8%D0%BB%D0%B5%D0%B9" TargetMode="External"/><Relationship Id="rId26" Type="http://schemas.openxmlformats.org/officeDocument/2006/relationships/hyperlink" Target="http://fcp.economy.gov.ru/cgi-bin/cis/fcp.cgi/Fcp/ViewFcp/View/2016/459/" TargetMode="External"/><Relationship Id="rId39" Type="http://schemas.openxmlformats.org/officeDocument/2006/relationships/hyperlink" Target="http://economy.krasnodar.ru/gos-prog-kk/perech-gp/files/2_939_red_10.12.2015.rtf" TargetMode="External"/><Relationship Id="rId21" Type="http://schemas.openxmlformats.org/officeDocument/2006/relationships/image" Target="media/image3.gif"/><Relationship Id="rId34" Type="http://schemas.openxmlformats.org/officeDocument/2006/relationships/hyperlink" Target="http://fcp.economy.gov.ru/cgi-bin/cis/fcp.cgi/Fcp/ViewFcp/View/2016/402/" TargetMode="External"/><Relationship Id="rId42" Type="http://schemas.openxmlformats.org/officeDocument/2006/relationships/hyperlink" Target="http://economy.krasnodar.ru/gos-prog-kk/perech-gp/files/5_964_red_25.12.2015.rtf" TargetMode="External"/><Relationship Id="rId47" Type="http://schemas.openxmlformats.org/officeDocument/2006/relationships/hyperlink" Target="http://economy.krasnodar.ru/gos-prog-kk/perech-gp/files/10_1057_red_25.12.2015.rtf" TargetMode="External"/><Relationship Id="rId50" Type="http://schemas.openxmlformats.org/officeDocument/2006/relationships/hyperlink" Target="http://economy.krasnodar.ru/gos-prog-kk/perech-gp/files/13_943_red_10.12.2015.rtf" TargetMode="External"/><Relationship Id="rId55" Type="http://schemas.openxmlformats.org/officeDocument/2006/relationships/hyperlink" Target="http://economy.krasnodar.ru/gos-prog-kk/perech-gp/files/18_1007_red_28.12.2015.rtf" TargetMode="External"/><Relationship Id="rId63" Type="http://schemas.openxmlformats.org/officeDocument/2006/relationships/hyperlink" Target="http://economy.krasnodar.ru/gos-prog-kk/perech-gp/files/26_959_red_14.12.2015.rtf" TargetMode="External"/><Relationship Id="rId68" Type="http://schemas.openxmlformats.org/officeDocument/2006/relationships/hyperlink" Target="consultantplus://offline/ref=0B96C14A44856D70631CDB572C2BE34BD33DE5D765A19AE48065305AD460E2A6729B6A1CA196ADv5hDI" TargetMode="External"/><Relationship Id="rId76" Type="http://schemas.openxmlformats.org/officeDocument/2006/relationships/hyperlink" Target="http://pandia.ru/text/category/predprinimatelmzskaya_deyatelmznostmz/" TargetMode="External"/><Relationship Id="rId7" Type="http://schemas.openxmlformats.org/officeDocument/2006/relationships/endnotes" Target="endnotes.xml"/><Relationship Id="rId71" Type="http://schemas.openxmlformats.org/officeDocument/2006/relationships/hyperlink" Target="consultantplus://offline/ref=0B96C14A44856D70631CDB572C2BE34BDB3AE4D266AAC7EE883C3C58D36FBDB175D2661DA196AD54v9hBI" TargetMode="External"/><Relationship Id="rId2" Type="http://schemas.openxmlformats.org/officeDocument/2006/relationships/numbering" Target="numbering.xml"/><Relationship Id="rId16" Type="http://schemas.openxmlformats.org/officeDocument/2006/relationships/chart" Target="charts/chart2.xml"/><Relationship Id="rId29" Type="http://schemas.openxmlformats.org/officeDocument/2006/relationships/hyperlink" Target="http://fcp.economy.gov.ru/cgi-bin/cis/fcp.cgi/Fcp/FcpList/View/2016/23/" TargetMode="External"/><Relationship Id="rId11" Type="http://schemas.openxmlformats.org/officeDocument/2006/relationships/footer" Target="footer1.xml"/><Relationship Id="rId24" Type="http://schemas.openxmlformats.org/officeDocument/2006/relationships/hyperlink" Target="http://fcp.economy.gov.ru/cgi-bin/cis/fcp.cgi/Fcp/ViewFcp/View/2016/457/" TargetMode="External"/><Relationship Id="rId32" Type="http://schemas.openxmlformats.org/officeDocument/2006/relationships/hyperlink" Target="http://fcp.economy.gov.ru/cgi-bin/cis/fcp.cgi/Fcp/ViewFcp/View/2016/445/" TargetMode="External"/><Relationship Id="rId37" Type="http://schemas.openxmlformats.org/officeDocument/2006/relationships/hyperlink" Target="http://economy.krasnodar.ru" TargetMode="External"/><Relationship Id="rId40" Type="http://schemas.openxmlformats.org/officeDocument/2006/relationships/hyperlink" Target="http://economy.krasnodar.ru/gos-prog-kk/perech-gp/files/3_938_red_25.12.2015.docx" TargetMode="External"/><Relationship Id="rId45" Type="http://schemas.openxmlformats.org/officeDocument/2006/relationships/hyperlink" Target="http://economy.krasnodar.ru/gos-prog-kk/perech-gp/files/8_1039_red_19.01.2016.docx" TargetMode="External"/><Relationship Id="rId53" Type="http://schemas.openxmlformats.org/officeDocument/2006/relationships/hyperlink" Target="http://economy.krasnodar.ru/gos-prog-kk/perech-gp/files/16_1037_red_28.12.2015.docx" TargetMode="External"/><Relationship Id="rId58" Type="http://schemas.openxmlformats.org/officeDocument/2006/relationships/hyperlink" Target="http://economy.krasnodar.ru/gos-prog-kk/perech-gp/files/21_944_red_25.12.2015.rtf" TargetMode="External"/><Relationship Id="rId66" Type="http://schemas.openxmlformats.org/officeDocument/2006/relationships/hyperlink" Target="consultantplus://offline/ref=0B96C14A44856D70631CDB572C2BE34BDB3AE4D266AAC7EE883C3C58D36FBDB175D2661DA196AD54v9hBI" TargetMode="External"/><Relationship Id="rId74" Type="http://schemas.openxmlformats.org/officeDocument/2006/relationships/chart" Target="charts/chart5.xml"/><Relationship Id="rId79" Type="http://schemas.openxmlformats.org/officeDocument/2006/relationships/fontTable" Target="fontTable.xml"/><Relationship Id="rId87" Type="http://schemas.microsoft.com/office/2007/relationships/stylesWithEffects" Target="stylesWithEffects.xml"/><Relationship Id="rId5" Type="http://schemas.openxmlformats.org/officeDocument/2006/relationships/webSettings" Target="webSettings.xml"/><Relationship Id="rId61" Type="http://schemas.openxmlformats.org/officeDocument/2006/relationships/hyperlink" Target="http://economy.krasnodar.ru/gos-prog-kk/perech-gp/files/24_1138.rtf" TargetMode="External"/><Relationship Id="rId10" Type="http://schemas.openxmlformats.org/officeDocument/2006/relationships/header" Target="header1.xml"/><Relationship Id="rId19" Type="http://schemas.openxmlformats.org/officeDocument/2006/relationships/hyperlink" Target="http://fcp.economy.gov.ru/cgi-bin/cis/fcp.cgi/Fcp" TargetMode="External"/><Relationship Id="rId31" Type="http://schemas.openxmlformats.org/officeDocument/2006/relationships/hyperlink" Target="http://fcp.economy.gov.ru/cgi-bin/cis/fcp.cgi/Fcp/FcpList/View/2016/24/" TargetMode="External"/><Relationship Id="rId44" Type="http://schemas.openxmlformats.org/officeDocument/2006/relationships/hyperlink" Target="http://economy.krasnodar.ru/gos-prog-kk/perech-gp/files/7_1036_red_14.12.2015.rtf" TargetMode="External"/><Relationship Id="rId52" Type="http://schemas.openxmlformats.org/officeDocument/2006/relationships/hyperlink" Target="http://economy.krasnodar.ru/gos-prog-kk/perech-gp/files/15_975_red_28.12.2015.docx" TargetMode="External"/><Relationship Id="rId60" Type="http://schemas.openxmlformats.org/officeDocument/2006/relationships/hyperlink" Target="http://economy.krasnodar.ru/gos-prog-kk/perech-gp/files/23_1484_red_29.12.2015.docx" TargetMode="External"/><Relationship Id="rId65" Type="http://schemas.openxmlformats.org/officeDocument/2006/relationships/hyperlink" Target="consultantplus://offline/ref=0B96C14A44856D70631CDB572C2BE34BDB3AE4D266AAC7EE883C3C58D36FBDB175D2661DA196AD54v9hBI" TargetMode="External"/><Relationship Id="rId73" Type="http://schemas.openxmlformats.org/officeDocument/2006/relationships/chart" Target="charts/chart4.xml"/><Relationship Id="rId78"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pandia.ru/text/category/vovlechenie/" TargetMode="External"/><Relationship Id="rId14" Type="http://schemas.openxmlformats.org/officeDocument/2006/relationships/footer" Target="footer2.xml"/><Relationship Id="rId22" Type="http://schemas.openxmlformats.org/officeDocument/2006/relationships/hyperlink" Target="http://fcp.economy.gov.ru/cgi-bin/cis/fcp.cgi/Fcp/ViewFcp/View/2016/447/" TargetMode="External"/><Relationship Id="rId27" Type="http://schemas.openxmlformats.org/officeDocument/2006/relationships/hyperlink" Target="http://fcp.economy.gov.ru/cgi-bin/cis/fcp.cgi/Fcp/ViewFcp/View/2016/460/" TargetMode="External"/><Relationship Id="rId30" Type="http://schemas.openxmlformats.org/officeDocument/2006/relationships/hyperlink" Target="http://fcp.economy.gov.ru/cgi-bin/cis/fcp.cgi/Fcp/ViewFcp/View/2016/412/" TargetMode="External"/><Relationship Id="rId35" Type="http://schemas.openxmlformats.org/officeDocument/2006/relationships/hyperlink" Target="http://fcp.economy.gov.ru/cgi-bin/cis/fcp.cgi/Fcp/FcpList/View/2016/25/" TargetMode="External"/><Relationship Id="rId43" Type="http://schemas.openxmlformats.org/officeDocument/2006/relationships/hyperlink" Target="http://economy.krasnodar.ru/gos-prog-kk/perech-gp/files/6_1038_red_14.12.2015.rtf" TargetMode="External"/><Relationship Id="rId48" Type="http://schemas.openxmlformats.org/officeDocument/2006/relationships/hyperlink" Target="http://economy.krasnodar.ru/gos-prog-kk/perech-gp/files/11_962_red_14.12.2015.rtf" TargetMode="External"/><Relationship Id="rId56" Type="http://schemas.openxmlformats.org/officeDocument/2006/relationships/hyperlink" Target="http://economy.krasnodar.ru/gos-prog-kk/perech-gp/files/19_941_red_30.12.2015.rtf" TargetMode="External"/><Relationship Id="rId64" Type="http://schemas.openxmlformats.org/officeDocument/2006/relationships/hyperlink" Target="http://economy.krasnodar.ru/gos-prog-kk/perech-gp/files/27_965_red_29.12.2015.docx" TargetMode="External"/><Relationship Id="rId69" Type="http://schemas.openxmlformats.org/officeDocument/2006/relationships/hyperlink" Target="consultantplus://offline/ref=0B96C14A44856D70631CDB572C2BE34BDB39E3D06DAEC7EE883C3C58D36FBDB175D2661DA196AD55v9hEI" TargetMode="External"/><Relationship Id="rId77" Type="http://schemas.openxmlformats.org/officeDocument/2006/relationships/hyperlink" Target="http://pandia.ru/text/category/meditcinskie_tcentri/" TargetMode="External"/><Relationship Id="rId8" Type="http://schemas.openxmlformats.org/officeDocument/2006/relationships/hyperlink" Target="http://pandia.ru/text/category/tipovie_dogovora_i_proekti/" TargetMode="External"/><Relationship Id="rId51" Type="http://schemas.openxmlformats.org/officeDocument/2006/relationships/hyperlink" Target="http://economy.krasnodar.ru/gos-prog-kk/perech-gp/files/14_963_red_21.12.2015.rtf" TargetMode="External"/><Relationship Id="rId72" Type="http://schemas.openxmlformats.org/officeDocument/2006/relationships/chart" Target="charts/chart3.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hyperlink" Target="https://ru.wikipedia.org/w/index.php?title=%D0%90%D0%B2%D1%82%D0%BE%D0%BF%D0%BE%D0%BB%D0%BE%D0%BC%D0%BA%D0%B0&amp;action=edit&amp;redlink=1" TargetMode="External"/><Relationship Id="rId25" Type="http://schemas.openxmlformats.org/officeDocument/2006/relationships/hyperlink" Target="http://fcp.economy.gov.ru/cgi-bin/cis/fcp.cgi/Fcp/ViewFcp/View/2016/458/" TargetMode="External"/><Relationship Id="rId33" Type="http://schemas.openxmlformats.org/officeDocument/2006/relationships/hyperlink" Target="http://fcp.economy.gov.ru/cgi-bin/cis/fcp.cgi/Fcp/ViewFcp/View/2016/450/" TargetMode="External"/><Relationship Id="rId38" Type="http://schemas.openxmlformats.org/officeDocument/2006/relationships/hyperlink" Target="http://economy.krasnodar.ru/gos-prog-kk/perech-gp/files/1_966.rtf" TargetMode="External"/><Relationship Id="rId46" Type="http://schemas.openxmlformats.org/officeDocument/2006/relationships/hyperlink" Target="http://economy.krasnodar.ru/gos-prog-kk/perech-gp/files/9_986_red_21.12.2015.rtf" TargetMode="External"/><Relationship Id="rId59" Type="http://schemas.openxmlformats.org/officeDocument/2006/relationships/hyperlink" Target="http://economy.krasnodar.ru/gos-prog-kk/perech-gp/files/22_961_red_21.12.2015.rtf" TargetMode="External"/><Relationship Id="rId67" Type="http://schemas.openxmlformats.org/officeDocument/2006/relationships/hyperlink" Target="consultantplus://offline/ref=0B96C14A44856D70631CDB572C2BE34BDB3AE4D266AAC7EE883C3C58D36FBDB175D2661DA196AD54v9hBI" TargetMode="External"/><Relationship Id="rId20" Type="http://schemas.openxmlformats.org/officeDocument/2006/relationships/hyperlink" Target="http://fcp.economy.gov.ru/cgi-bin/cis/fcp.cgi/Fcp/FcpList/View/2016/20/" TargetMode="External"/><Relationship Id="rId41" Type="http://schemas.openxmlformats.org/officeDocument/2006/relationships/hyperlink" Target="http://economy.krasnodar.ru/gos-prog-kk/perech-gp/files/4_969_red_28.12.2015.docx" TargetMode="External"/><Relationship Id="rId54" Type="http://schemas.openxmlformats.org/officeDocument/2006/relationships/hyperlink" Target="http://economy.krasnodar.ru/gos-prog-kk/perech-gp/files/17_968_red_14.12.2015.rtf" TargetMode="External"/><Relationship Id="rId62" Type="http://schemas.openxmlformats.org/officeDocument/2006/relationships/hyperlink" Target="http://economy.krasnodar.ru/gos-prog-kk/perech-gp/files/25_940.rtf" TargetMode="External"/><Relationship Id="rId70" Type="http://schemas.openxmlformats.org/officeDocument/2006/relationships/hyperlink" Target="consultantplus://offline/ref=0B96C14A44856D70631CDB572C2BE34BDB3AE4D266AAC7EE883C3C58D36FBDB175D2661DA196AD54v9hBI" TargetMode="External"/><Relationship Id="rId75" Type="http://schemas.openxmlformats.org/officeDocument/2006/relationships/hyperlink" Target="http://pandia.ru/text/category/munitcipalmznaya_sobstvennostm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image" Target="media/image4.gif"/><Relationship Id="rId28" Type="http://schemas.openxmlformats.org/officeDocument/2006/relationships/hyperlink" Target="http://fcp.economy.gov.ru/cgi-bin/cis/fcp.cgi/Fcp/ViewFcp/View/2016/461/" TargetMode="External"/><Relationship Id="rId36" Type="http://schemas.openxmlformats.org/officeDocument/2006/relationships/hyperlink" Target="http://fcp.economy.gov.ru/cgi-bin/cis/fcp.cgi/Fcp/ViewFcp/View/2016/409/" TargetMode="External"/><Relationship Id="rId49" Type="http://schemas.openxmlformats.org/officeDocument/2006/relationships/hyperlink" Target="http://economy.krasnodar.ru/gos-prog-kk/perech-gp/files/12_967_red_29.12.2015.rtf" TargetMode="External"/><Relationship Id="rId57" Type="http://schemas.openxmlformats.org/officeDocument/2006/relationships/hyperlink" Target="http://economy.krasnodar.ru/gos-prog-kk/perech-gp/files/20_960.rt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latin typeface="Times New Roman" pitchFamily="18" charset="0"/>
                <a:cs typeface="Times New Roman" pitchFamily="18" charset="0"/>
              </a:rPr>
              <a:t>Перспективная численность населения на 2030год.</a:t>
            </a:r>
          </a:p>
        </c:rich>
      </c:tx>
      <c:layout/>
    </c:title>
    <c:view3D>
      <c:rotX val="40"/>
      <c:rotY val="40"/>
      <c:perspective val="30"/>
    </c:view3D>
    <c:plotArea>
      <c:layout>
        <c:manualLayout>
          <c:layoutTarget val="inner"/>
          <c:xMode val="edge"/>
          <c:yMode val="edge"/>
          <c:x val="6.0931696785962712E-2"/>
          <c:y val="0.21837211656632174"/>
          <c:w val="0.67855905170151065"/>
          <c:h val="0.75901194466245692"/>
        </c:manualLayout>
      </c:layout>
      <c:pie3DChart>
        <c:varyColors val="1"/>
        <c:ser>
          <c:idx val="0"/>
          <c:order val="0"/>
          <c:tx>
            <c:strRef>
              <c:f>Лист1!$B$1</c:f>
              <c:strCache>
                <c:ptCount val="1"/>
                <c:pt idx="0">
                  <c:v>2030 год</c:v>
                </c:pt>
              </c:strCache>
            </c:strRef>
          </c:tx>
          <c:explosion val="25"/>
          <c:dLbls>
            <c:dLbl>
              <c:idx val="0"/>
              <c:layout>
                <c:manualLayout>
                  <c:x val="-8.0328170728506398E-2"/>
                  <c:y val="-0.19602309032899312"/>
                </c:manualLayout>
              </c:layout>
              <c:showPercent val="1"/>
            </c:dLbl>
            <c:dLbl>
              <c:idx val="1"/>
              <c:layout>
                <c:manualLayout>
                  <c:x val="-3.3649311160544593E-2"/>
                  <c:y val="-4.1217739451131552E-2"/>
                </c:manualLayout>
              </c:layout>
              <c:showPercent val="1"/>
            </c:dLbl>
            <c:dLbl>
              <c:idx val="2"/>
              <c:layout>
                <c:manualLayout>
                  <c:x val="-2.6311116251296011E-2"/>
                  <c:y val="-3.6232396780939355E-2"/>
                </c:manualLayout>
              </c:layout>
              <c:showPercent val="1"/>
            </c:dLbl>
            <c:dLbl>
              <c:idx val="3"/>
              <c:layout>
                <c:manualLayout>
                  <c:x val="8.6027008937360535E-3"/>
                  <c:y val="-2.7797873625841549E-2"/>
                </c:manualLayout>
              </c:layout>
              <c:showPercent val="1"/>
            </c:dLbl>
            <c:dLbl>
              <c:idx val="4"/>
              <c:layout>
                <c:manualLayout>
                  <c:x val="2.8167119440397916E-3"/>
                  <c:y val="-3.0664897409577088E-2"/>
                </c:manualLayout>
              </c:layout>
              <c:showPercent val="1"/>
            </c:dLbl>
            <c:dLbl>
              <c:idx val="5"/>
              <c:layout>
                <c:manualLayout>
                  <c:x val="-3.3340797537960969E-3"/>
                  <c:y val="-2.1945827205702373E-2"/>
                </c:manualLayout>
              </c:layout>
              <c:showPercent val="1"/>
            </c:dLbl>
            <c:txPr>
              <a:bodyPr/>
              <a:lstStyle/>
              <a:p>
                <a:pPr>
                  <a:defRPr sz="1400" baseline="0"/>
                </a:pPr>
                <a:endParaRPr lang="ru-RU"/>
              </a:p>
            </c:txPr>
            <c:showPercent val="1"/>
            <c:showLeaderLines val="1"/>
          </c:dLbls>
          <c:cat>
            <c:strRef>
              <c:f>Лист1!$A$2:$A$7</c:f>
              <c:strCache>
                <c:ptCount val="6"/>
                <c:pt idx="0">
                  <c:v>п. Советский</c:v>
                </c:pt>
                <c:pt idx="1">
                  <c:v>п. Комсомольский</c:v>
                </c:pt>
                <c:pt idx="2">
                  <c:v>п. Красный</c:v>
                </c:pt>
                <c:pt idx="3">
                  <c:v>п. Новый</c:v>
                </c:pt>
                <c:pt idx="4">
                  <c:v>п. Красноармейский</c:v>
                </c:pt>
                <c:pt idx="5">
                  <c:v>п. Октябрьский</c:v>
                </c:pt>
              </c:strCache>
            </c:strRef>
          </c:cat>
          <c:val>
            <c:numRef>
              <c:f>Лист1!$B$2:$B$7</c:f>
              <c:numCache>
                <c:formatCode>General</c:formatCode>
                <c:ptCount val="6"/>
                <c:pt idx="0">
                  <c:v>2300</c:v>
                </c:pt>
                <c:pt idx="1">
                  <c:v>978</c:v>
                </c:pt>
                <c:pt idx="2">
                  <c:v>260</c:v>
                </c:pt>
                <c:pt idx="3">
                  <c:v>144</c:v>
                </c:pt>
                <c:pt idx="4">
                  <c:v>196</c:v>
                </c:pt>
                <c:pt idx="5">
                  <c:v>266</c:v>
                </c:pt>
              </c:numCache>
            </c:numRef>
          </c:val>
        </c:ser>
        <c:ser>
          <c:idx val="1"/>
          <c:order val="1"/>
          <c:tx>
            <c:strRef>
              <c:f>Лист1!$C$1</c:f>
              <c:strCache>
                <c:ptCount val="1"/>
                <c:pt idx="0">
                  <c:v>Столбец1</c:v>
                </c:pt>
              </c:strCache>
            </c:strRef>
          </c:tx>
          <c:explosion val="25"/>
          <c:cat>
            <c:strRef>
              <c:f>Лист1!$A$2:$A$7</c:f>
              <c:strCache>
                <c:ptCount val="6"/>
                <c:pt idx="0">
                  <c:v>п. Советский</c:v>
                </c:pt>
                <c:pt idx="1">
                  <c:v>п. Комсомольский</c:v>
                </c:pt>
                <c:pt idx="2">
                  <c:v>п. Красный</c:v>
                </c:pt>
                <c:pt idx="3">
                  <c:v>п. Новый</c:v>
                </c:pt>
                <c:pt idx="4">
                  <c:v>п. Красноармейский</c:v>
                </c:pt>
                <c:pt idx="5">
                  <c:v>п. Октябрьский</c:v>
                </c:pt>
              </c:strCache>
            </c:strRef>
          </c:cat>
          <c:val>
            <c:numRef>
              <c:f>Лист1!$C$2:$C$7</c:f>
              <c:numCache>
                <c:formatCode>General</c:formatCode>
                <c:ptCount val="6"/>
              </c:numCache>
            </c:numRef>
          </c:val>
        </c:ser>
        <c:ser>
          <c:idx val="2"/>
          <c:order val="2"/>
          <c:tx>
            <c:strRef>
              <c:f>Лист1!$D$1</c:f>
              <c:strCache>
                <c:ptCount val="1"/>
                <c:pt idx="0">
                  <c:v>Столбец2</c:v>
                </c:pt>
              </c:strCache>
            </c:strRef>
          </c:tx>
          <c:explosion val="25"/>
          <c:cat>
            <c:strRef>
              <c:f>Лист1!$A$2:$A$7</c:f>
              <c:strCache>
                <c:ptCount val="6"/>
                <c:pt idx="0">
                  <c:v>п. Советский</c:v>
                </c:pt>
                <c:pt idx="1">
                  <c:v>п. Комсомольский</c:v>
                </c:pt>
                <c:pt idx="2">
                  <c:v>п. Красный</c:v>
                </c:pt>
                <c:pt idx="3">
                  <c:v>п. Новый</c:v>
                </c:pt>
                <c:pt idx="4">
                  <c:v>п. Красноармейский</c:v>
                </c:pt>
                <c:pt idx="5">
                  <c:v>п. Октябрьский</c:v>
                </c:pt>
              </c:strCache>
            </c:strRef>
          </c:cat>
          <c:val>
            <c:numRef>
              <c:f>Лист1!$D$2:$D$7</c:f>
              <c:numCache>
                <c:formatCode>General</c:formatCode>
                <c:ptCount val="6"/>
              </c:numCache>
            </c:numRef>
          </c:val>
        </c:ser>
        <c:ser>
          <c:idx val="3"/>
          <c:order val="3"/>
          <c:tx>
            <c:strRef>
              <c:f>Лист1!$E$1</c:f>
              <c:strCache>
                <c:ptCount val="1"/>
                <c:pt idx="0">
                  <c:v>Столбец3</c:v>
                </c:pt>
              </c:strCache>
            </c:strRef>
          </c:tx>
          <c:explosion val="25"/>
          <c:cat>
            <c:strRef>
              <c:f>Лист1!$A$2:$A$7</c:f>
              <c:strCache>
                <c:ptCount val="6"/>
                <c:pt idx="0">
                  <c:v>п. Советский</c:v>
                </c:pt>
                <c:pt idx="1">
                  <c:v>п. Комсомольский</c:v>
                </c:pt>
                <c:pt idx="2">
                  <c:v>п. Красный</c:v>
                </c:pt>
                <c:pt idx="3">
                  <c:v>п. Новый</c:v>
                </c:pt>
                <c:pt idx="4">
                  <c:v>п. Красноармейский</c:v>
                </c:pt>
                <c:pt idx="5">
                  <c:v>п. Октябрьский</c:v>
                </c:pt>
              </c:strCache>
            </c:strRef>
          </c:cat>
          <c:val>
            <c:numRef>
              <c:f>Лист1!$E$2:$E$7</c:f>
              <c:numCache>
                <c:formatCode>General</c:formatCode>
                <c:ptCount val="6"/>
              </c:numCache>
            </c:numRef>
          </c:val>
        </c:ser>
        <c:ser>
          <c:idx val="4"/>
          <c:order val="4"/>
          <c:tx>
            <c:strRef>
              <c:f>Лист1!$F$1</c:f>
              <c:strCache>
                <c:ptCount val="1"/>
                <c:pt idx="0">
                  <c:v>Столбец4</c:v>
                </c:pt>
              </c:strCache>
            </c:strRef>
          </c:tx>
          <c:explosion val="25"/>
          <c:cat>
            <c:strRef>
              <c:f>Лист1!$A$2:$A$7</c:f>
              <c:strCache>
                <c:ptCount val="6"/>
                <c:pt idx="0">
                  <c:v>п. Советский</c:v>
                </c:pt>
                <c:pt idx="1">
                  <c:v>п. Комсомольский</c:v>
                </c:pt>
                <c:pt idx="2">
                  <c:v>п. Красный</c:v>
                </c:pt>
                <c:pt idx="3">
                  <c:v>п. Новый</c:v>
                </c:pt>
                <c:pt idx="4">
                  <c:v>п. Красноармейский</c:v>
                </c:pt>
                <c:pt idx="5">
                  <c:v>п. Октябрьский</c:v>
                </c:pt>
              </c:strCache>
            </c:strRef>
          </c:cat>
          <c:val>
            <c:numRef>
              <c:f>Лист1!$F$2:$F$7</c:f>
              <c:numCache>
                <c:formatCode>General</c:formatCode>
                <c:ptCount val="6"/>
              </c:numCache>
            </c:numRef>
          </c:val>
        </c:ser>
        <c:ser>
          <c:idx val="5"/>
          <c:order val="5"/>
          <c:tx>
            <c:strRef>
              <c:f>Лист1!$G$1</c:f>
              <c:strCache>
                <c:ptCount val="1"/>
                <c:pt idx="0">
                  <c:v>Столбец5</c:v>
                </c:pt>
              </c:strCache>
            </c:strRef>
          </c:tx>
          <c:explosion val="25"/>
          <c:cat>
            <c:strRef>
              <c:f>Лист1!$A$2:$A$7</c:f>
              <c:strCache>
                <c:ptCount val="6"/>
                <c:pt idx="0">
                  <c:v>п. Советский</c:v>
                </c:pt>
                <c:pt idx="1">
                  <c:v>п. Комсомольский</c:v>
                </c:pt>
                <c:pt idx="2">
                  <c:v>п. Красный</c:v>
                </c:pt>
                <c:pt idx="3">
                  <c:v>п. Новый</c:v>
                </c:pt>
                <c:pt idx="4">
                  <c:v>п. Красноармейский</c:v>
                </c:pt>
                <c:pt idx="5">
                  <c:v>п. Октябрьский</c:v>
                </c:pt>
              </c:strCache>
            </c:strRef>
          </c:cat>
          <c:val>
            <c:numRef>
              <c:f>Лист1!$G$2:$G$7</c:f>
              <c:numCache>
                <c:formatCode>General</c:formatCode>
                <c:ptCount val="6"/>
              </c:numCache>
            </c:numRef>
          </c:val>
        </c:ser>
      </c:pie3DChart>
    </c:plotArea>
    <c:legend>
      <c:legendPos val="r"/>
      <c:layout/>
      <c:txPr>
        <a:bodyPr/>
        <a:lstStyle/>
        <a:p>
          <a:pPr>
            <a:defRPr sz="1400" baseline="0">
              <a:latin typeface="Times New Roman" pitchFamily="18" charset="0"/>
              <a:cs typeface="Times New Roman" pitchFamily="18" charset="0"/>
            </a:defRPr>
          </a:pPr>
          <a:endParaRPr lang="ru-RU"/>
        </a:p>
      </c:txP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a:t>Баланс территории Поселкового сельского поселения </a:t>
            </a:r>
          </a:p>
        </c:rich>
      </c:tx>
      <c:layout/>
    </c:title>
    <c:view3D>
      <c:rotX val="20"/>
      <c:rotY val="170"/>
      <c:perspective val="30"/>
    </c:view3D>
    <c:plotArea>
      <c:layout>
        <c:manualLayout>
          <c:layoutTarget val="inner"/>
          <c:xMode val="edge"/>
          <c:yMode val="edge"/>
          <c:x val="8.8486788291303686E-2"/>
          <c:y val="0.29400794035762851"/>
          <c:w val="0.8464145961841677"/>
          <c:h val="0.60778403984456164"/>
        </c:manualLayout>
      </c:layout>
      <c:pie3DChart>
        <c:varyColors val="1"/>
        <c:ser>
          <c:idx val="0"/>
          <c:order val="0"/>
          <c:tx>
            <c:strRef>
              <c:f>Лист1!$B$1</c:f>
              <c:strCache>
                <c:ptCount val="1"/>
                <c:pt idx="0">
                  <c:v>Баланс территории Красносельского городского поселения </c:v>
                </c:pt>
              </c:strCache>
            </c:strRef>
          </c:tx>
          <c:explosion val="49"/>
          <c:dPt>
            <c:idx val="6"/>
            <c:spPr>
              <a:solidFill>
                <a:srgbClr val="00B050"/>
              </a:solidFill>
            </c:spPr>
          </c:dPt>
          <c:dLbls>
            <c:dLbl>
              <c:idx val="0"/>
              <c:layout>
                <c:manualLayout>
                  <c:x val="7.8390996024113355E-2"/>
                  <c:y val="2.3358159916386335E-2"/>
                </c:manualLayout>
              </c:layout>
              <c:showVal val="1"/>
            </c:dLbl>
            <c:dLbl>
              <c:idx val="1"/>
              <c:layout>
                <c:manualLayout>
                  <c:x val="3.2929237681640904E-2"/>
                  <c:y val="4.1351727824016533E-2"/>
                </c:manualLayout>
              </c:layout>
              <c:showVal val="1"/>
            </c:dLbl>
            <c:dLbl>
              <c:idx val="2"/>
              <c:layout>
                <c:manualLayout>
                  <c:x val="8.2063225617804326E-4"/>
                  <c:y val="2.4132427153899797E-2"/>
                </c:manualLayout>
              </c:layout>
              <c:showVal val="1"/>
            </c:dLbl>
            <c:dLbl>
              <c:idx val="3"/>
              <c:layout>
                <c:manualLayout>
                  <c:x val="1.6795388580780966E-2"/>
                  <c:y val="4.5300307693434107E-2"/>
                </c:manualLayout>
              </c:layout>
              <c:showVal val="1"/>
            </c:dLbl>
            <c:dLbl>
              <c:idx val="4"/>
              <c:layout>
                <c:manualLayout>
                  <c:x val="-4.1464897636843114E-2"/>
                  <c:y val="4.0707420335589134E-2"/>
                </c:manualLayout>
              </c:layout>
              <c:showVal val="1"/>
            </c:dLbl>
            <c:dLbl>
              <c:idx val="5"/>
              <c:layout>
                <c:manualLayout>
                  <c:x val="-1.7194194781327235E-2"/>
                  <c:y val="-4.3955315811342384E-2"/>
                </c:manualLayout>
              </c:layout>
              <c:showVal val="1"/>
            </c:dLbl>
            <c:dLbl>
              <c:idx val="6"/>
              <c:layout>
                <c:manualLayout>
                  <c:x val="2.5156302258268246E-2"/>
                  <c:y val="8.7608795529384595E-2"/>
                </c:manualLayout>
              </c:layout>
              <c:showVal val="1"/>
            </c:dLbl>
            <c:dLbl>
              <c:idx val="7"/>
              <c:layout>
                <c:manualLayout>
                  <c:x val="1.9574243176224356E-2"/>
                  <c:y val="-4.372266955628841E-2"/>
                </c:manualLayout>
              </c:layout>
              <c:showVal val="1"/>
            </c:dLbl>
            <c:dLbl>
              <c:idx val="8"/>
              <c:layout>
                <c:manualLayout>
                  <c:x val="0.12347911654093222"/>
                  <c:y val="2.5215669118818E-2"/>
                </c:manualLayout>
              </c:layout>
              <c:showVal val="1"/>
            </c:dLbl>
            <c:txPr>
              <a:bodyPr/>
              <a:lstStyle/>
              <a:p>
                <a:pPr>
                  <a:defRPr sz="1400">
                    <a:latin typeface="Times New Roman" pitchFamily="18" charset="0"/>
                    <a:cs typeface="Times New Roman" pitchFamily="18" charset="0"/>
                  </a:defRPr>
                </a:pPr>
                <a:endParaRPr lang="ru-RU"/>
              </a:p>
            </c:txPr>
            <c:showVal val="1"/>
            <c:showLeaderLines val="1"/>
          </c:dLbls>
          <c:cat>
            <c:strRef>
              <c:f>Лист1!$A$2:$A$9</c:f>
              <c:strCache>
                <c:ptCount val="8"/>
                <c:pt idx="0">
                  <c:v>Жилая зона </c:v>
                </c:pt>
                <c:pt idx="1">
                  <c:v>Общественно-деловая зона</c:v>
                </c:pt>
                <c:pt idx="2">
                  <c:v>Рекреационная зона </c:v>
                </c:pt>
                <c:pt idx="3">
                  <c:v>Зона инженерно- транспортной  инфраструктуры</c:v>
                </c:pt>
                <c:pt idx="4">
                  <c:v>Производственная зона  </c:v>
                </c:pt>
                <c:pt idx="5">
                  <c:v>Зона коммунально-складского назначения </c:v>
                </c:pt>
                <c:pt idx="6">
                  <c:v>Зона сельскохозяйственного использования </c:v>
                </c:pt>
                <c:pt idx="7">
                  <c:v>Зона специального назначения </c:v>
                </c:pt>
              </c:strCache>
            </c:strRef>
          </c:cat>
          <c:val>
            <c:numRef>
              <c:f>Лист1!$B$2:$B$9</c:f>
              <c:numCache>
                <c:formatCode>General</c:formatCode>
                <c:ptCount val="8"/>
                <c:pt idx="0">
                  <c:v>296.61</c:v>
                </c:pt>
                <c:pt idx="1">
                  <c:v>18.739999999999988</c:v>
                </c:pt>
                <c:pt idx="2">
                  <c:v>299.38</c:v>
                </c:pt>
                <c:pt idx="3">
                  <c:v>218.18</c:v>
                </c:pt>
                <c:pt idx="4">
                  <c:v>51.5</c:v>
                </c:pt>
                <c:pt idx="5">
                  <c:v>4.74</c:v>
                </c:pt>
                <c:pt idx="6">
                  <c:v>16031.56</c:v>
                </c:pt>
                <c:pt idx="7">
                  <c:v>42.44</c:v>
                </c:pt>
              </c:numCache>
            </c:numRef>
          </c:val>
        </c:ser>
        <c:dLbls>
          <c:showPercent val="1"/>
        </c:dLbls>
      </c:pie3DChart>
    </c:plotArea>
    <c:legend>
      <c:legendPos val="t"/>
      <c:layout>
        <c:manualLayout>
          <c:xMode val="edge"/>
          <c:yMode val="edge"/>
          <c:x val="5.8053107521855309E-2"/>
          <c:y val="8.8277996716228366E-2"/>
          <c:w val="0.91897594179598452"/>
          <c:h val="0.20523115446356829"/>
        </c:manualLayout>
      </c:layout>
      <c:txPr>
        <a:bodyPr/>
        <a:lstStyle/>
        <a:p>
          <a:pPr>
            <a:defRPr sz="1200">
              <a:latin typeface="Times New Roman" pitchFamily="18" charset="0"/>
              <a:cs typeface="Times New Roman" pitchFamily="18" charset="0"/>
            </a:defRPr>
          </a:pPr>
          <a:endParaRPr lang="ru-RU"/>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7.195619277232039E-2"/>
          <c:y val="9.1676665416823747E-2"/>
          <c:w val="0.60150993864620461"/>
          <c:h val="0.74831989751282246"/>
        </c:manualLayout>
      </c:layout>
      <c:bar3DChart>
        <c:barDir val="col"/>
        <c:grouping val="percentStacked"/>
        <c:ser>
          <c:idx val="0"/>
          <c:order val="0"/>
          <c:tx>
            <c:strRef>
              <c:f>Лист1!$B$1</c:f>
              <c:strCache>
                <c:ptCount val="1"/>
                <c:pt idx="0">
                  <c:v>бюджет поселения</c:v>
                </c:pt>
              </c:strCache>
            </c:strRef>
          </c:tx>
          <c:cat>
            <c:strRef>
              <c:f>Лист1!$A$2:$A$7</c:f>
              <c:strCache>
                <c:ptCount val="6"/>
                <c:pt idx="0">
                  <c:v>2017</c:v>
                </c:pt>
                <c:pt idx="1">
                  <c:v>2018</c:v>
                </c:pt>
                <c:pt idx="2">
                  <c:v>2019</c:v>
                </c:pt>
                <c:pt idx="3">
                  <c:v>2020</c:v>
                </c:pt>
                <c:pt idx="4">
                  <c:v>2021-2025</c:v>
                </c:pt>
                <c:pt idx="5">
                  <c:v>2026-2028</c:v>
                </c:pt>
              </c:strCache>
            </c:strRef>
          </c:cat>
          <c:val>
            <c:numRef>
              <c:f>Лист1!$B$2:$B$7</c:f>
              <c:numCache>
                <c:formatCode>General</c:formatCode>
                <c:ptCount val="6"/>
                <c:pt idx="0">
                  <c:v>2379.2069999999967</c:v>
                </c:pt>
                <c:pt idx="1">
                  <c:v>11870.822</c:v>
                </c:pt>
                <c:pt idx="2">
                  <c:v>22827.381000000001</c:v>
                </c:pt>
                <c:pt idx="3">
                  <c:v>10974.946</c:v>
                </c:pt>
                <c:pt idx="4">
                  <c:v>32283.931</c:v>
                </c:pt>
                <c:pt idx="5">
                  <c:v>152990.68299999999</c:v>
                </c:pt>
              </c:numCache>
            </c:numRef>
          </c:val>
        </c:ser>
        <c:ser>
          <c:idx val="1"/>
          <c:order val="1"/>
          <c:tx>
            <c:strRef>
              <c:f>Лист1!$C$1</c:f>
              <c:strCache>
                <c:ptCount val="1"/>
                <c:pt idx="0">
                  <c:v>программы софинансирования</c:v>
                </c:pt>
              </c:strCache>
            </c:strRef>
          </c:tx>
          <c:cat>
            <c:strRef>
              <c:f>Лист1!$A$2:$A$7</c:f>
              <c:strCache>
                <c:ptCount val="6"/>
                <c:pt idx="0">
                  <c:v>2017</c:v>
                </c:pt>
                <c:pt idx="1">
                  <c:v>2018</c:v>
                </c:pt>
                <c:pt idx="2">
                  <c:v>2019</c:v>
                </c:pt>
                <c:pt idx="3">
                  <c:v>2020</c:v>
                </c:pt>
                <c:pt idx="4">
                  <c:v>2021-2025</c:v>
                </c:pt>
                <c:pt idx="5">
                  <c:v>2026-2028</c:v>
                </c:pt>
              </c:strCache>
            </c:strRef>
          </c:cat>
          <c:val>
            <c:numRef>
              <c:f>Лист1!$C$2:$C$7</c:f>
              <c:numCache>
                <c:formatCode>General</c:formatCode>
                <c:ptCount val="6"/>
                <c:pt idx="0">
                  <c:v>7537.6220000000058</c:v>
                </c:pt>
                <c:pt idx="1">
                  <c:v>45504.08</c:v>
                </c:pt>
                <c:pt idx="2">
                  <c:v>89330.315999999992</c:v>
                </c:pt>
                <c:pt idx="3">
                  <c:v>41920.575000000004</c:v>
                </c:pt>
                <c:pt idx="4">
                  <c:v>111324.55499999999</c:v>
                </c:pt>
                <c:pt idx="5">
                  <c:v>416473.05200000003</c:v>
                </c:pt>
              </c:numCache>
            </c:numRef>
          </c:val>
        </c:ser>
        <c:ser>
          <c:idx val="2"/>
          <c:order val="2"/>
          <c:tx>
            <c:strRef>
              <c:f>Лист1!$D$1</c:f>
              <c:strCache>
                <c:ptCount val="1"/>
                <c:pt idx="0">
                  <c:v>вне бюджетные средства</c:v>
                </c:pt>
              </c:strCache>
            </c:strRef>
          </c:tx>
          <c:cat>
            <c:strRef>
              <c:f>Лист1!$A$2:$A$7</c:f>
              <c:strCache>
                <c:ptCount val="6"/>
                <c:pt idx="0">
                  <c:v>2017</c:v>
                </c:pt>
                <c:pt idx="1">
                  <c:v>2018</c:v>
                </c:pt>
                <c:pt idx="2">
                  <c:v>2019</c:v>
                </c:pt>
                <c:pt idx="3">
                  <c:v>2020</c:v>
                </c:pt>
                <c:pt idx="4">
                  <c:v>2021-2025</c:v>
                </c:pt>
                <c:pt idx="5">
                  <c:v>2026-2028</c:v>
                </c:pt>
              </c:strCache>
            </c:strRef>
          </c:cat>
          <c:val>
            <c:numRef>
              <c:f>Лист1!$D$2:$D$7</c:f>
              <c:numCache>
                <c:formatCode>General</c:formatCode>
                <c:ptCount val="6"/>
                <c:pt idx="0">
                  <c:v>1979.2070000000001</c:v>
                </c:pt>
                <c:pt idx="1">
                  <c:v>3134.7759999999998</c:v>
                </c:pt>
                <c:pt idx="2">
                  <c:v>9948.9179999999815</c:v>
                </c:pt>
                <c:pt idx="3">
                  <c:v>12847.332</c:v>
                </c:pt>
                <c:pt idx="4">
                  <c:v>23480.933000000001</c:v>
                </c:pt>
                <c:pt idx="5">
                  <c:v>66333.365000000005</c:v>
                </c:pt>
              </c:numCache>
            </c:numRef>
          </c:val>
        </c:ser>
        <c:shape val="cylinder"/>
        <c:axId val="146215296"/>
        <c:axId val="146216832"/>
        <c:axId val="0"/>
      </c:bar3DChart>
      <c:catAx>
        <c:axId val="146215296"/>
        <c:scaling>
          <c:orientation val="minMax"/>
        </c:scaling>
        <c:axPos val="b"/>
        <c:numFmt formatCode="General" sourceLinked="1"/>
        <c:tickLblPos val="nextTo"/>
        <c:crossAx val="146216832"/>
        <c:crosses val="autoZero"/>
        <c:auto val="1"/>
        <c:lblAlgn val="ctr"/>
        <c:lblOffset val="100"/>
      </c:catAx>
      <c:valAx>
        <c:axId val="146216832"/>
        <c:scaling>
          <c:orientation val="minMax"/>
        </c:scaling>
        <c:axPos val="l"/>
        <c:majorGridlines/>
        <c:numFmt formatCode="0%" sourceLinked="1"/>
        <c:tickLblPos val="nextTo"/>
        <c:crossAx val="146215296"/>
        <c:crosses val="autoZero"/>
        <c:crossBetween val="between"/>
      </c:valAx>
    </c:plotArea>
    <c:legend>
      <c:legendPos val="r"/>
      <c:layout>
        <c:manualLayout>
          <c:xMode val="edge"/>
          <c:yMode val="edge"/>
          <c:x val="0.667655014460801"/>
          <c:y val="0.19239812765339823"/>
          <c:w val="0.31960613203604332"/>
          <c:h val="0.44008829541469241"/>
        </c:manualLayout>
      </c:layout>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39"/>
  <c:chart>
    <c:autoTitleDeleted val="1"/>
    <c:view3D>
      <c:rotX val="0"/>
      <c:rotY val="10"/>
      <c:perspective val="60"/>
    </c:view3D>
    <c:plotArea>
      <c:layout/>
      <c:bar3DChart>
        <c:barDir val="col"/>
        <c:grouping val="clustered"/>
        <c:ser>
          <c:idx val="0"/>
          <c:order val="0"/>
          <c:tx>
            <c:strRef>
              <c:f>'Лист1'!$B$1</c:f>
              <c:strCache>
                <c:ptCount val="1"/>
                <c:pt idx="0">
                  <c:v>%</c:v>
                </c:pt>
              </c:strCache>
            </c:strRef>
          </c:tx>
          <c:dLbls>
            <c:showVal val="1"/>
          </c:dLbls>
          <c:cat>
            <c:strRef>
              <c:f>'Лист1'!$A$2:$A$8</c:f>
              <c:strCache>
                <c:ptCount val="7"/>
                <c:pt idx="0">
                  <c:v>2016</c:v>
                </c:pt>
                <c:pt idx="1">
                  <c:v>2017</c:v>
                </c:pt>
                <c:pt idx="2">
                  <c:v>2018</c:v>
                </c:pt>
                <c:pt idx="3">
                  <c:v>2019</c:v>
                </c:pt>
                <c:pt idx="4">
                  <c:v>2020</c:v>
                </c:pt>
                <c:pt idx="5">
                  <c:v>2021-2025</c:v>
                </c:pt>
                <c:pt idx="6">
                  <c:v>2026-2030</c:v>
                </c:pt>
              </c:strCache>
            </c:strRef>
          </c:cat>
          <c:val>
            <c:numRef>
              <c:f>'Лист1'!$B$2:$B$8</c:f>
              <c:numCache>
                <c:formatCode>General</c:formatCode>
                <c:ptCount val="7"/>
                <c:pt idx="0">
                  <c:v>0</c:v>
                </c:pt>
                <c:pt idx="1">
                  <c:v>1</c:v>
                </c:pt>
                <c:pt idx="2">
                  <c:v>6</c:v>
                </c:pt>
                <c:pt idx="3">
                  <c:v>11</c:v>
                </c:pt>
                <c:pt idx="4">
                  <c:v>6</c:v>
                </c:pt>
                <c:pt idx="5">
                  <c:v>16</c:v>
                </c:pt>
                <c:pt idx="6">
                  <c:v>60</c:v>
                </c:pt>
              </c:numCache>
            </c:numRef>
          </c:val>
        </c:ser>
        <c:dLbls>
          <c:showVal val="1"/>
        </c:dLbls>
        <c:gapWidth val="75"/>
        <c:shape val="cylinder"/>
        <c:axId val="146229120"/>
        <c:axId val="146230656"/>
        <c:axId val="0"/>
      </c:bar3DChart>
      <c:catAx>
        <c:axId val="146229120"/>
        <c:scaling>
          <c:orientation val="minMax"/>
        </c:scaling>
        <c:axPos val="b"/>
        <c:numFmt formatCode="General" sourceLinked="1"/>
        <c:majorTickMark val="none"/>
        <c:tickLblPos val="nextTo"/>
        <c:crossAx val="146230656"/>
        <c:crosses val="autoZero"/>
        <c:auto val="1"/>
        <c:lblAlgn val="ctr"/>
        <c:lblOffset val="100"/>
      </c:catAx>
      <c:valAx>
        <c:axId val="146230656"/>
        <c:scaling>
          <c:orientation val="minMax"/>
        </c:scaling>
        <c:axPos val="l"/>
        <c:numFmt formatCode="General" sourceLinked="1"/>
        <c:majorTickMark val="none"/>
        <c:tickLblPos val="nextTo"/>
        <c:crossAx val="146229120"/>
        <c:crosses val="autoZero"/>
        <c:crossBetween val="between"/>
      </c:valAx>
    </c:plotArea>
    <c:legend>
      <c:legendPos val="b"/>
      <c:layout/>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30"/>
  <c:chart>
    <c:title>
      <c:tx>
        <c:rich>
          <a:bodyPr/>
          <a:lstStyle/>
          <a:p>
            <a:pPr>
              <a:defRPr/>
            </a:pPr>
            <a:r>
              <a:rPr lang="ru-RU"/>
              <a:t>Оценка эффективности программных мероприятий (%)</a:t>
            </a:r>
          </a:p>
        </c:rich>
      </c:tx>
      <c:layout/>
    </c:title>
    <c:plotArea>
      <c:layout/>
      <c:lineChart>
        <c:grouping val="stacked"/>
        <c:ser>
          <c:idx val="0"/>
          <c:order val="0"/>
          <c:tx>
            <c:strRef>
              <c:f>Лист1!$B$1</c:f>
              <c:strCache>
                <c:ptCount val="1"/>
                <c:pt idx="0">
                  <c:v>Оценка эффективности (%)   </c:v>
                </c:pt>
              </c:strCache>
            </c:strRef>
          </c:tx>
          <c:cat>
            <c:strRef>
              <c:f>Лист1!$A$2:$A$7</c:f>
              <c:strCache>
                <c:ptCount val="6"/>
                <c:pt idx="0">
                  <c:v>2017</c:v>
                </c:pt>
                <c:pt idx="1">
                  <c:v>2018</c:v>
                </c:pt>
                <c:pt idx="2">
                  <c:v>1019</c:v>
                </c:pt>
                <c:pt idx="3">
                  <c:v>2020</c:v>
                </c:pt>
                <c:pt idx="4">
                  <c:v>2021-2024</c:v>
                </c:pt>
                <c:pt idx="5">
                  <c:v>2025-2028</c:v>
                </c:pt>
              </c:strCache>
            </c:strRef>
          </c:cat>
          <c:val>
            <c:numRef>
              <c:f>Лист1!$B$2:$B$7</c:f>
              <c:numCache>
                <c:formatCode>General</c:formatCode>
                <c:ptCount val="6"/>
                <c:pt idx="0">
                  <c:v>1</c:v>
                </c:pt>
                <c:pt idx="1">
                  <c:v>7</c:v>
                </c:pt>
                <c:pt idx="2">
                  <c:v>18</c:v>
                </c:pt>
                <c:pt idx="3">
                  <c:v>24</c:v>
                </c:pt>
                <c:pt idx="4">
                  <c:v>40</c:v>
                </c:pt>
                <c:pt idx="5">
                  <c:v>100</c:v>
                </c:pt>
              </c:numCache>
            </c:numRef>
          </c:val>
        </c:ser>
        <c:marker val="1"/>
        <c:axId val="147847808"/>
        <c:axId val="148242816"/>
      </c:lineChart>
      <c:catAx>
        <c:axId val="147847808"/>
        <c:scaling>
          <c:orientation val="minMax"/>
        </c:scaling>
        <c:axPos val="b"/>
        <c:numFmt formatCode="General" sourceLinked="1"/>
        <c:majorTickMark val="none"/>
        <c:tickLblPos val="nextTo"/>
        <c:crossAx val="148242816"/>
        <c:crosses val="autoZero"/>
        <c:auto val="1"/>
        <c:lblAlgn val="ctr"/>
        <c:lblOffset val="100"/>
      </c:catAx>
      <c:valAx>
        <c:axId val="148242816"/>
        <c:scaling>
          <c:orientation val="minMax"/>
        </c:scaling>
        <c:axPos val="l"/>
        <c:majorGridlines/>
        <c:title>
          <c:tx>
            <c:rich>
              <a:bodyPr/>
              <a:lstStyle/>
              <a:p>
                <a:pPr>
                  <a:defRPr/>
                </a:pPr>
                <a:r>
                  <a:rPr lang="ru-RU"/>
                  <a:t>%</a:t>
                </a:r>
              </a:p>
            </c:rich>
          </c:tx>
          <c:layout/>
        </c:title>
        <c:numFmt formatCode="General" sourceLinked="1"/>
        <c:majorTickMark val="none"/>
        <c:tickLblPos val="nextTo"/>
        <c:crossAx val="147847808"/>
        <c:crosses val="autoZero"/>
        <c:crossBetween val="between"/>
      </c:valAx>
      <c:dTable>
        <c:showHorzBorder val="1"/>
        <c:showVertBorder val="1"/>
        <c:showOutline val="1"/>
        <c:showKeys val="1"/>
      </c:dTable>
    </c:plotArea>
    <c:plotVisOnly val="1"/>
  </c:chart>
  <c:externalData r:id="rId1"/>
</c:chartSpace>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A2EEB5-920E-42AB-9A97-142FDC315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13391</Words>
  <Characters>76331</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ТРЕБОВАНИЯ</vt:lpstr>
    </vt:vector>
  </TitlesOfParts>
  <Company>SPecialiST RePack</Company>
  <LinksUpToDate>false</LinksUpToDate>
  <CharactersWithSpaces>89543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dc:title>
  <dc:creator>ZivotkevichTI</dc:creator>
  <cp:lastModifiedBy>Komp_6</cp:lastModifiedBy>
  <cp:revision>2</cp:revision>
  <cp:lastPrinted>2016-08-17T10:54:00Z</cp:lastPrinted>
  <dcterms:created xsi:type="dcterms:W3CDTF">2016-09-21T07:45:00Z</dcterms:created>
  <dcterms:modified xsi:type="dcterms:W3CDTF">2016-09-21T07:45:00Z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