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>ПРИЛОЖЕНИЕ № 2</w:t>
      </w:r>
    </w:p>
    <w:p w:rsidR="00F7408F" w:rsidRDefault="00F7408F" w:rsidP="003F3FEB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 xml:space="preserve">УТВЕРЖДЕН </w:t>
      </w: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>решением Совета муниципального образования Тимашевский район</w:t>
      </w:r>
    </w:p>
    <w:p w:rsidR="00F7408F" w:rsidRPr="00544996" w:rsidRDefault="00F7408F" w:rsidP="003F3FEB">
      <w:pPr>
        <w:ind w:left="5580"/>
        <w:rPr>
          <w:sz w:val="28"/>
          <w:szCs w:val="28"/>
        </w:rPr>
      </w:pPr>
      <w:r w:rsidRPr="00544996">
        <w:rPr>
          <w:sz w:val="28"/>
          <w:szCs w:val="28"/>
        </w:rPr>
        <w:t xml:space="preserve">от </w:t>
      </w:r>
      <w:r w:rsidR="00DD3BEC">
        <w:rPr>
          <w:sz w:val="28"/>
          <w:szCs w:val="28"/>
        </w:rPr>
        <w:t>27.01.2016г.</w:t>
      </w:r>
      <w:r w:rsidRPr="00544996">
        <w:rPr>
          <w:sz w:val="28"/>
          <w:szCs w:val="28"/>
        </w:rPr>
        <w:t xml:space="preserve"> № </w:t>
      </w:r>
      <w:r w:rsidR="00DD3BEC">
        <w:rPr>
          <w:sz w:val="28"/>
          <w:szCs w:val="28"/>
        </w:rPr>
        <w:t>38</w:t>
      </w:r>
      <w:bookmarkStart w:id="0" w:name="_GoBack"/>
      <w:bookmarkEnd w:id="0"/>
    </w:p>
    <w:p w:rsidR="00F7408F" w:rsidRDefault="00F7408F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F7408F" w:rsidRDefault="00F7408F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F7408F" w:rsidRDefault="00F7408F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F7408F" w:rsidRPr="00112D90" w:rsidRDefault="00F7408F" w:rsidP="003F3FEB">
      <w:pPr>
        <w:pStyle w:val="a5"/>
        <w:jc w:val="center"/>
        <w:rPr>
          <w:rFonts w:ascii="Times New Roman" w:hAnsi="Times New Roman"/>
          <w:sz w:val="28"/>
        </w:rPr>
      </w:pPr>
      <w:r w:rsidRPr="00112D90">
        <w:rPr>
          <w:rFonts w:ascii="Times New Roman" w:hAnsi="Times New Roman"/>
          <w:sz w:val="28"/>
        </w:rPr>
        <w:t>СОСТАВ</w:t>
      </w:r>
    </w:p>
    <w:p w:rsidR="00F7408F" w:rsidRDefault="00F7408F" w:rsidP="0054570B">
      <w:pPr>
        <w:pStyle w:val="a5"/>
        <w:jc w:val="center"/>
        <w:rPr>
          <w:rFonts w:ascii="Times New Roman" w:hAnsi="Times New Roman"/>
          <w:sz w:val="28"/>
        </w:rPr>
      </w:pPr>
      <w:r w:rsidRPr="00112D90">
        <w:rPr>
          <w:rFonts w:ascii="Times New Roman" w:hAnsi="Times New Roman"/>
          <w:sz w:val="28"/>
        </w:rPr>
        <w:t>оргкомитета по провед</w:t>
      </w:r>
      <w:r>
        <w:rPr>
          <w:rFonts w:ascii="Times New Roman" w:hAnsi="Times New Roman"/>
          <w:sz w:val="28"/>
        </w:rPr>
        <w:t>ению публичных слушаний по теме</w:t>
      </w:r>
      <w:r w:rsidRPr="00112D90">
        <w:rPr>
          <w:rFonts w:ascii="Times New Roman" w:hAnsi="Times New Roman"/>
          <w:sz w:val="28"/>
        </w:rPr>
        <w:t xml:space="preserve"> «</w:t>
      </w:r>
      <w:r w:rsidR="0054570B" w:rsidRPr="0054570B">
        <w:rPr>
          <w:rFonts w:ascii="Times New Roman" w:hAnsi="Times New Roman"/>
          <w:sz w:val="28"/>
        </w:rPr>
        <w:t>Рассмотрение проекта Устава муниципального образования Тимашевский район</w:t>
      </w:r>
      <w:r w:rsidR="00D77E00" w:rsidRPr="00D77E00">
        <w:rPr>
          <w:rFonts w:ascii="Times New Roman" w:hAnsi="Times New Roman"/>
          <w:sz w:val="28"/>
        </w:rPr>
        <w:t>»</w:t>
      </w:r>
    </w:p>
    <w:p w:rsidR="00F7408F" w:rsidRDefault="00F7408F" w:rsidP="003F3FEB">
      <w:pPr>
        <w:pStyle w:val="a5"/>
        <w:jc w:val="center"/>
        <w:rPr>
          <w:rFonts w:ascii="Times New Roman" w:hAnsi="Times New Roman"/>
          <w:sz w:val="28"/>
        </w:rPr>
      </w:pPr>
    </w:p>
    <w:p w:rsidR="00F7408F" w:rsidRDefault="00F7408F" w:rsidP="003F3FEB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9814" w:type="dxa"/>
        <w:tblLook w:val="01E0" w:firstRow="1" w:lastRow="1" w:firstColumn="1" w:lastColumn="1" w:noHBand="0" w:noVBand="0"/>
      </w:tblPr>
      <w:tblGrid>
        <w:gridCol w:w="392"/>
        <w:gridCol w:w="4536"/>
        <w:gridCol w:w="4886"/>
      </w:tblGrid>
      <w:tr w:rsidR="00F7408F" w:rsidRPr="00803EBB" w:rsidTr="001B7AA5">
        <w:tc>
          <w:tcPr>
            <w:tcW w:w="392" w:type="dxa"/>
          </w:tcPr>
          <w:p w:rsidR="00F7408F" w:rsidRPr="00803EBB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F7408F" w:rsidRPr="00803EBB" w:rsidRDefault="00F7408F" w:rsidP="00975E91">
            <w:pPr>
              <w:pStyle w:val="a5"/>
              <w:ind w:right="115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86" w:type="dxa"/>
          </w:tcPr>
          <w:p w:rsidR="00F7408F" w:rsidRPr="00803EBB" w:rsidRDefault="00F7408F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7408F" w:rsidRPr="00803EBB" w:rsidTr="001B7AA5">
        <w:trPr>
          <w:trHeight w:val="1132"/>
        </w:trPr>
        <w:tc>
          <w:tcPr>
            <w:tcW w:w="392" w:type="dxa"/>
          </w:tcPr>
          <w:p w:rsidR="00F7408F" w:rsidRPr="00803EBB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F7408F" w:rsidRPr="00803EBB" w:rsidRDefault="00F7408F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Авдеев Павел Викторович</w:t>
            </w:r>
          </w:p>
        </w:tc>
        <w:tc>
          <w:tcPr>
            <w:tcW w:w="4886" w:type="dxa"/>
          </w:tcPr>
          <w:p w:rsidR="00F7408F" w:rsidRPr="00803EBB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  <w:r w:rsidRPr="00803EBB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803EBB">
              <w:rPr>
                <w:rFonts w:ascii="Times New Roman" w:hAnsi="Times New Roman"/>
                <w:sz w:val="28"/>
              </w:rPr>
              <w:t>депутат Совета муниципального образования Тимашевский район;</w:t>
            </w:r>
          </w:p>
          <w:p w:rsidR="00F7408F" w:rsidRPr="00803EBB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F7408F" w:rsidRPr="00803EBB" w:rsidTr="001B7AA5">
        <w:tc>
          <w:tcPr>
            <w:tcW w:w="392" w:type="dxa"/>
          </w:tcPr>
          <w:p w:rsidR="00F7408F" w:rsidRPr="00803EBB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F7408F" w:rsidRPr="00803EBB" w:rsidRDefault="00F7408F" w:rsidP="00B35D4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803EBB">
              <w:rPr>
                <w:rFonts w:ascii="Times New Roman" w:hAnsi="Times New Roman"/>
                <w:sz w:val="28"/>
              </w:rPr>
              <w:t>Головко Любовь Леонидовна</w:t>
            </w:r>
          </w:p>
        </w:tc>
        <w:tc>
          <w:tcPr>
            <w:tcW w:w="4886" w:type="dxa"/>
          </w:tcPr>
          <w:p w:rsidR="00F7408F" w:rsidRDefault="00F7408F" w:rsidP="001B7AA5">
            <w:pPr>
              <w:pStyle w:val="a5"/>
              <w:tabs>
                <w:tab w:val="left" w:pos="237"/>
                <w:tab w:val="left" w:pos="447"/>
              </w:tabs>
              <w:rPr>
                <w:rFonts w:ascii="Times New Roman" w:hAnsi="Times New Roman"/>
                <w:sz w:val="28"/>
              </w:rPr>
            </w:pPr>
            <w:r w:rsidRPr="00803EBB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председатель Тимашевского </w:t>
            </w:r>
            <w:r w:rsidRPr="00803EBB">
              <w:rPr>
                <w:rFonts w:ascii="Times New Roman" w:hAnsi="Times New Roman"/>
                <w:sz w:val="28"/>
              </w:rPr>
              <w:t>районного</w:t>
            </w:r>
            <w:r>
              <w:rPr>
                <w:rFonts w:ascii="Times New Roman" w:hAnsi="Times New Roman"/>
                <w:sz w:val="28"/>
              </w:rPr>
              <w:t xml:space="preserve"> Совета ветеранов войны, труда, Вооруженных </w:t>
            </w:r>
            <w:r w:rsidRPr="00803EBB">
              <w:rPr>
                <w:rFonts w:ascii="Times New Roman" w:hAnsi="Times New Roman"/>
                <w:sz w:val="28"/>
              </w:rPr>
              <w:t>сил и правоохранитель</w:t>
            </w:r>
            <w:r>
              <w:rPr>
                <w:rFonts w:ascii="Times New Roman" w:hAnsi="Times New Roman"/>
                <w:sz w:val="28"/>
              </w:rPr>
              <w:t>ных органов;</w:t>
            </w:r>
          </w:p>
          <w:p w:rsidR="00F7408F" w:rsidRPr="00803EBB" w:rsidRDefault="00F7408F" w:rsidP="001B7AA5">
            <w:pPr>
              <w:pStyle w:val="a5"/>
              <w:tabs>
                <w:tab w:val="left" w:pos="237"/>
                <w:tab w:val="left" w:pos="447"/>
              </w:tabs>
              <w:rPr>
                <w:rFonts w:ascii="Times New Roman" w:hAnsi="Times New Roman"/>
                <w:sz w:val="28"/>
              </w:rPr>
            </w:pPr>
          </w:p>
        </w:tc>
      </w:tr>
      <w:tr w:rsidR="00F7408F" w:rsidRPr="00803EBB" w:rsidTr="001B7AA5">
        <w:tc>
          <w:tcPr>
            <w:tcW w:w="392" w:type="dxa"/>
          </w:tcPr>
          <w:p w:rsidR="00F7408F" w:rsidRPr="00803EBB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F7408F" w:rsidRPr="00803EBB" w:rsidRDefault="00F7408F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803EBB">
              <w:rPr>
                <w:rFonts w:ascii="Times New Roman" w:hAnsi="Times New Roman"/>
                <w:sz w:val="28"/>
              </w:rPr>
              <w:t>Лебедев Виталий Викторович</w:t>
            </w:r>
          </w:p>
        </w:tc>
        <w:tc>
          <w:tcPr>
            <w:tcW w:w="4886" w:type="dxa"/>
          </w:tcPr>
          <w:p w:rsidR="00F7408F" w:rsidRPr="00803EBB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депутат Совета </w:t>
            </w:r>
            <w:r w:rsidRPr="00803EBB">
              <w:rPr>
                <w:rFonts w:ascii="Times New Roman" w:hAnsi="Times New Roman"/>
                <w:sz w:val="28"/>
              </w:rPr>
              <w:t>муниципального образования Тимашевский район;</w:t>
            </w:r>
          </w:p>
          <w:p w:rsidR="00F7408F" w:rsidRPr="00803EBB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F7408F" w:rsidRPr="00803EBB" w:rsidTr="001B7AA5">
        <w:tc>
          <w:tcPr>
            <w:tcW w:w="392" w:type="dxa"/>
          </w:tcPr>
          <w:p w:rsidR="00F7408F" w:rsidRPr="00803EBB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F7408F" w:rsidRPr="00B34176" w:rsidRDefault="00F21F7D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Рудина Юлия Владимировна </w:t>
            </w:r>
          </w:p>
        </w:tc>
        <w:tc>
          <w:tcPr>
            <w:tcW w:w="4886" w:type="dxa"/>
          </w:tcPr>
          <w:p w:rsidR="00F7408F" w:rsidRPr="00D21611" w:rsidRDefault="00F7408F" w:rsidP="001B7A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EB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7E00">
              <w:rPr>
                <w:rFonts w:ascii="Times New Roman" w:hAnsi="Times New Roman"/>
                <w:sz w:val="28"/>
                <w:szCs w:val="28"/>
              </w:rPr>
              <w:t>заместитель начальника юри</w:t>
            </w:r>
            <w:r w:rsidRPr="00803EBB">
              <w:rPr>
                <w:rFonts w:ascii="Times New Roman" w:hAnsi="Times New Roman"/>
                <w:sz w:val="28"/>
                <w:szCs w:val="28"/>
              </w:rPr>
              <w:t xml:space="preserve">дического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03EBB">
              <w:rPr>
                <w:rFonts w:ascii="Times New Roman" w:hAnsi="Times New Roman"/>
                <w:sz w:val="28"/>
                <w:szCs w:val="28"/>
              </w:rPr>
              <w:t xml:space="preserve">отдела администрации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 Тимашевский район.</w:t>
            </w:r>
          </w:p>
          <w:p w:rsidR="00F7408F" w:rsidRPr="00803EBB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</w:tbl>
    <w:p w:rsidR="00F7408F" w:rsidRDefault="00F7408F" w:rsidP="003F3FEB">
      <w:pPr>
        <w:ind w:right="174"/>
        <w:jc w:val="both"/>
        <w:rPr>
          <w:sz w:val="28"/>
        </w:rPr>
      </w:pPr>
    </w:p>
    <w:p w:rsidR="00F7408F" w:rsidRDefault="00F7408F" w:rsidP="003F3FEB">
      <w:pPr>
        <w:ind w:right="174"/>
        <w:jc w:val="both"/>
        <w:rPr>
          <w:sz w:val="28"/>
        </w:rPr>
      </w:pPr>
    </w:p>
    <w:p w:rsidR="0054570B" w:rsidRDefault="0054570B" w:rsidP="007F59F8">
      <w:pPr>
        <w:rPr>
          <w:sz w:val="28"/>
        </w:rPr>
      </w:pPr>
      <w:r>
        <w:rPr>
          <w:sz w:val="28"/>
        </w:rPr>
        <w:t>Глава  м</w:t>
      </w:r>
      <w:r w:rsidR="007F59F8" w:rsidRPr="007F59F8">
        <w:rPr>
          <w:sz w:val="28"/>
        </w:rPr>
        <w:t>униципального</w:t>
      </w:r>
      <w:r>
        <w:rPr>
          <w:sz w:val="28"/>
        </w:rPr>
        <w:t xml:space="preserve"> о</w:t>
      </w:r>
      <w:r w:rsidR="007F59F8" w:rsidRPr="007F59F8">
        <w:rPr>
          <w:sz w:val="28"/>
        </w:rPr>
        <w:t>бразования</w:t>
      </w:r>
    </w:p>
    <w:p w:rsidR="007F59F8" w:rsidRPr="007F59F8" w:rsidRDefault="007F59F8" w:rsidP="007F59F8">
      <w:pPr>
        <w:rPr>
          <w:sz w:val="28"/>
        </w:rPr>
      </w:pPr>
      <w:r w:rsidRPr="007F59F8">
        <w:rPr>
          <w:sz w:val="28"/>
        </w:rPr>
        <w:t xml:space="preserve">Тимашевский район                                           </w:t>
      </w:r>
      <w:r w:rsidR="0054570B">
        <w:rPr>
          <w:sz w:val="28"/>
        </w:rPr>
        <w:t xml:space="preserve">                                 </w:t>
      </w:r>
      <w:r w:rsidR="005719BF">
        <w:rPr>
          <w:sz w:val="28"/>
        </w:rPr>
        <w:t xml:space="preserve">   </w:t>
      </w:r>
      <w:r w:rsidR="0054570B">
        <w:rPr>
          <w:sz w:val="28"/>
        </w:rPr>
        <w:t xml:space="preserve">   </w:t>
      </w:r>
      <w:proofErr w:type="spellStart"/>
      <w:r w:rsidR="0054570B">
        <w:rPr>
          <w:sz w:val="28"/>
        </w:rPr>
        <w:t>А.В.Житлов</w:t>
      </w:r>
      <w:proofErr w:type="spellEnd"/>
      <w:r w:rsidR="0054570B">
        <w:rPr>
          <w:sz w:val="28"/>
        </w:rPr>
        <w:t xml:space="preserve"> </w:t>
      </w:r>
      <w:r w:rsidRPr="007F59F8">
        <w:rPr>
          <w:sz w:val="28"/>
        </w:rPr>
        <w:t xml:space="preserve"> </w:t>
      </w:r>
    </w:p>
    <w:p w:rsidR="007F59F8" w:rsidRPr="007F59F8" w:rsidRDefault="007F59F8" w:rsidP="007F59F8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</w:p>
    <w:sectPr w:rsidR="00F7408F" w:rsidSect="007847BD">
      <w:headerReference w:type="even" r:id="rId9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ED" w:rsidRDefault="00E071ED" w:rsidP="00535EFC">
      <w:r>
        <w:separator/>
      </w:r>
    </w:p>
  </w:endnote>
  <w:endnote w:type="continuationSeparator" w:id="0">
    <w:p w:rsidR="00E071ED" w:rsidRDefault="00E071ED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ED" w:rsidRDefault="00E071ED" w:rsidP="00535EFC">
      <w:r>
        <w:separator/>
      </w:r>
    </w:p>
  </w:footnote>
  <w:footnote w:type="continuationSeparator" w:id="0">
    <w:p w:rsidR="00E071ED" w:rsidRDefault="00E071ED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08F" w:rsidRDefault="00F7408F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47BD">
      <w:rPr>
        <w:rStyle w:val="a9"/>
        <w:noProof/>
      </w:rPr>
      <w:t>4</w:t>
    </w:r>
    <w:r>
      <w:rPr>
        <w:rStyle w:val="a9"/>
      </w:rPr>
      <w:fldChar w:fldCharType="end"/>
    </w:r>
  </w:p>
  <w:p w:rsidR="00F7408F" w:rsidRDefault="00F740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9"/>
  </w:num>
  <w:num w:numId="15">
    <w:abstractNumId w:val="21"/>
  </w:num>
  <w:num w:numId="16">
    <w:abstractNumId w:val="17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18"/>
    <w:rsid w:val="00003AA3"/>
    <w:rsid w:val="0000666A"/>
    <w:rsid w:val="00013A69"/>
    <w:rsid w:val="00021C37"/>
    <w:rsid w:val="00047048"/>
    <w:rsid w:val="00054236"/>
    <w:rsid w:val="00055442"/>
    <w:rsid w:val="000617D2"/>
    <w:rsid w:val="00062FB8"/>
    <w:rsid w:val="00081C61"/>
    <w:rsid w:val="00082FE1"/>
    <w:rsid w:val="000D7C78"/>
    <w:rsid w:val="000E5700"/>
    <w:rsid w:val="000F16BF"/>
    <w:rsid w:val="000F5486"/>
    <w:rsid w:val="00112D90"/>
    <w:rsid w:val="00117E58"/>
    <w:rsid w:val="00120CFA"/>
    <w:rsid w:val="001464EE"/>
    <w:rsid w:val="001611C6"/>
    <w:rsid w:val="001831E4"/>
    <w:rsid w:val="001902C5"/>
    <w:rsid w:val="001B078B"/>
    <w:rsid w:val="001B7AA5"/>
    <w:rsid w:val="001C0F77"/>
    <w:rsid w:val="001C2D3F"/>
    <w:rsid w:val="001C70E8"/>
    <w:rsid w:val="001F2D3D"/>
    <w:rsid w:val="001F3B59"/>
    <w:rsid w:val="0020251F"/>
    <w:rsid w:val="00202706"/>
    <w:rsid w:val="00220971"/>
    <w:rsid w:val="002424EA"/>
    <w:rsid w:val="0024431B"/>
    <w:rsid w:val="002C74A0"/>
    <w:rsid w:val="002D3CDA"/>
    <w:rsid w:val="002D7B4F"/>
    <w:rsid w:val="002F44E6"/>
    <w:rsid w:val="003005C4"/>
    <w:rsid w:val="00301502"/>
    <w:rsid w:val="0030771F"/>
    <w:rsid w:val="00307986"/>
    <w:rsid w:val="00323FD1"/>
    <w:rsid w:val="00347E35"/>
    <w:rsid w:val="003604B3"/>
    <w:rsid w:val="00376A24"/>
    <w:rsid w:val="00380136"/>
    <w:rsid w:val="00394893"/>
    <w:rsid w:val="003A5E61"/>
    <w:rsid w:val="003B0D9C"/>
    <w:rsid w:val="003F3FEB"/>
    <w:rsid w:val="00400A8F"/>
    <w:rsid w:val="004032D0"/>
    <w:rsid w:val="00403A54"/>
    <w:rsid w:val="00404ACA"/>
    <w:rsid w:val="00421C4A"/>
    <w:rsid w:val="00485B8A"/>
    <w:rsid w:val="00497C74"/>
    <w:rsid w:val="004E2059"/>
    <w:rsid w:val="004F4476"/>
    <w:rsid w:val="004F49FB"/>
    <w:rsid w:val="00501DAC"/>
    <w:rsid w:val="00506046"/>
    <w:rsid w:val="00522435"/>
    <w:rsid w:val="005340D4"/>
    <w:rsid w:val="00535EFC"/>
    <w:rsid w:val="005413FA"/>
    <w:rsid w:val="005429EF"/>
    <w:rsid w:val="00544996"/>
    <w:rsid w:val="0054570B"/>
    <w:rsid w:val="0056025B"/>
    <w:rsid w:val="00562D88"/>
    <w:rsid w:val="00565630"/>
    <w:rsid w:val="005719BF"/>
    <w:rsid w:val="0058565D"/>
    <w:rsid w:val="0059173D"/>
    <w:rsid w:val="005B0A1E"/>
    <w:rsid w:val="005E296E"/>
    <w:rsid w:val="00633F33"/>
    <w:rsid w:val="00635744"/>
    <w:rsid w:val="00653EAA"/>
    <w:rsid w:val="00660A6E"/>
    <w:rsid w:val="006676AF"/>
    <w:rsid w:val="0067678C"/>
    <w:rsid w:val="0069415D"/>
    <w:rsid w:val="006A65AD"/>
    <w:rsid w:val="006B292D"/>
    <w:rsid w:val="006B6B79"/>
    <w:rsid w:val="006C7ECF"/>
    <w:rsid w:val="006E5FA6"/>
    <w:rsid w:val="006F0C9E"/>
    <w:rsid w:val="00702D65"/>
    <w:rsid w:val="007042F5"/>
    <w:rsid w:val="0071152C"/>
    <w:rsid w:val="00713F41"/>
    <w:rsid w:val="00714EAF"/>
    <w:rsid w:val="00723ACF"/>
    <w:rsid w:val="00740605"/>
    <w:rsid w:val="00745BF4"/>
    <w:rsid w:val="00746E66"/>
    <w:rsid w:val="00747BBB"/>
    <w:rsid w:val="0077418C"/>
    <w:rsid w:val="00781D78"/>
    <w:rsid w:val="00783542"/>
    <w:rsid w:val="007835BC"/>
    <w:rsid w:val="007847BD"/>
    <w:rsid w:val="007A294C"/>
    <w:rsid w:val="007C711D"/>
    <w:rsid w:val="007E2CEB"/>
    <w:rsid w:val="007F59F8"/>
    <w:rsid w:val="00803EBB"/>
    <w:rsid w:val="00825677"/>
    <w:rsid w:val="00826F89"/>
    <w:rsid w:val="00842B01"/>
    <w:rsid w:val="00852518"/>
    <w:rsid w:val="00872677"/>
    <w:rsid w:val="00881944"/>
    <w:rsid w:val="0088777A"/>
    <w:rsid w:val="0089029F"/>
    <w:rsid w:val="008B28E6"/>
    <w:rsid w:val="008D0C31"/>
    <w:rsid w:val="008D68D1"/>
    <w:rsid w:val="008E15E6"/>
    <w:rsid w:val="008E202D"/>
    <w:rsid w:val="008F0B63"/>
    <w:rsid w:val="008F6C67"/>
    <w:rsid w:val="00910608"/>
    <w:rsid w:val="00914C1F"/>
    <w:rsid w:val="00920B9D"/>
    <w:rsid w:val="00951987"/>
    <w:rsid w:val="009519B2"/>
    <w:rsid w:val="00975E91"/>
    <w:rsid w:val="00984BB3"/>
    <w:rsid w:val="00987589"/>
    <w:rsid w:val="009D2EB3"/>
    <w:rsid w:val="00A245A5"/>
    <w:rsid w:val="00A37817"/>
    <w:rsid w:val="00A53548"/>
    <w:rsid w:val="00A55D3E"/>
    <w:rsid w:val="00A8455D"/>
    <w:rsid w:val="00A87567"/>
    <w:rsid w:val="00AA7472"/>
    <w:rsid w:val="00AB264E"/>
    <w:rsid w:val="00AC0EFD"/>
    <w:rsid w:val="00AD32B1"/>
    <w:rsid w:val="00AD5C54"/>
    <w:rsid w:val="00AE365F"/>
    <w:rsid w:val="00AE56B2"/>
    <w:rsid w:val="00AF605B"/>
    <w:rsid w:val="00B046D4"/>
    <w:rsid w:val="00B175F0"/>
    <w:rsid w:val="00B34176"/>
    <w:rsid w:val="00B35D44"/>
    <w:rsid w:val="00B55A31"/>
    <w:rsid w:val="00B67535"/>
    <w:rsid w:val="00B870EE"/>
    <w:rsid w:val="00B935A7"/>
    <w:rsid w:val="00BC0B3C"/>
    <w:rsid w:val="00BC799A"/>
    <w:rsid w:val="00BE25A4"/>
    <w:rsid w:val="00BE7C5D"/>
    <w:rsid w:val="00C12716"/>
    <w:rsid w:val="00C22D32"/>
    <w:rsid w:val="00C359FE"/>
    <w:rsid w:val="00C44D04"/>
    <w:rsid w:val="00C52C48"/>
    <w:rsid w:val="00C57354"/>
    <w:rsid w:val="00C57F87"/>
    <w:rsid w:val="00C83720"/>
    <w:rsid w:val="00CA16EF"/>
    <w:rsid w:val="00CE0BF1"/>
    <w:rsid w:val="00CF1769"/>
    <w:rsid w:val="00CF2FE3"/>
    <w:rsid w:val="00D01441"/>
    <w:rsid w:val="00D02419"/>
    <w:rsid w:val="00D066DD"/>
    <w:rsid w:val="00D101E2"/>
    <w:rsid w:val="00D15761"/>
    <w:rsid w:val="00D21611"/>
    <w:rsid w:val="00D63E09"/>
    <w:rsid w:val="00D67EFB"/>
    <w:rsid w:val="00D74913"/>
    <w:rsid w:val="00D74E13"/>
    <w:rsid w:val="00D77E00"/>
    <w:rsid w:val="00D93FA9"/>
    <w:rsid w:val="00D95338"/>
    <w:rsid w:val="00D970A3"/>
    <w:rsid w:val="00DA2114"/>
    <w:rsid w:val="00DA480F"/>
    <w:rsid w:val="00DA71CD"/>
    <w:rsid w:val="00DC4D4A"/>
    <w:rsid w:val="00DC64AB"/>
    <w:rsid w:val="00DD3BEC"/>
    <w:rsid w:val="00DD5D2D"/>
    <w:rsid w:val="00DE7BCF"/>
    <w:rsid w:val="00E0356D"/>
    <w:rsid w:val="00E071ED"/>
    <w:rsid w:val="00E1537F"/>
    <w:rsid w:val="00E23B67"/>
    <w:rsid w:val="00E2753A"/>
    <w:rsid w:val="00E35572"/>
    <w:rsid w:val="00E430FD"/>
    <w:rsid w:val="00E52C2F"/>
    <w:rsid w:val="00E75881"/>
    <w:rsid w:val="00EA5383"/>
    <w:rsid w:val="00EB008F"/>
    <w:rsid w:val="00EE1362"/>
    <w:rsid w:val="00EE3AEA"/>
    <w:rsid w:val="00F124E5"/>
    <w:rsid w:val="00F173BE"/>
    <w:rsid w:val="00F21F7D"/>
    <w:rsid w:val="00F22762"/>
    <w:rsid w:val="00F349D9"/>
    <w:rsid w:val="00F431C0"/>
    <w:rsid w:val="00F46180"/>
    <w:rsid w:val="00F51D29"/>
    <w:rsid w:val="00F6173B"/>
    <w:rsid w:val="00F679D7"/>
    <w:rsid w:val="00F717E7"/>
    <w:rsid w:val="00F7408F"/>
    <w:rsid w:val="00F83E8F"/>
    <w:rsid w:val="00F8658B"/>
    <w:rsid w:val="00FA076D"/>
    <w:rsid w:val="00FA3AD3"/>
    <w:rsid w:val="00FA5579"/>
    <w:rsid w:val="00FC1A15"/>
    <w:rsid w:val="00FD662F"/>
    <w:rsid w:val="00FE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locked="1" w:uiPriority="0"/>
    <w:lsdException w:name="List 4" w:locked="1" w:uiPriority="0"/>
    <w:lsdException w:name="List 5" w:semiHidden="1" w:unhideWhenUsed="1"/>
    <w:lsdException w:name="List Bullet 2" w:locked="1" w:uiPriority="0"/>
    <w:lsdException w:name="List Bullet 3" w:locked="1" w:uiPriority="0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character" w:styleId="af6">
    <w:name w:val="Hyperlink"/>
    <w:basedOn w:val="a0"/>
    <w:uiPriority w:val="99"/>
    <w:unhideWhenUsed/>
    <w:rsid w:val="00714E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locked="1" w:uiPriority="0"/>
    <w:lsdException w:name="List 4" w:locked="1" w:uiPriority="0"/>
    <w:lsdException w:name="List 5" w:semiHidden="1" w:unhideWhenUsed="1"/>
    <w:lsdException w:name="List Bullet 2" w:locked="1" w:uiPriority="0"/>
    <w:lsdException w:name="List Bullet 3" w:locked="1" w:uiPriority="0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character" w:styleId="af6">
    <w:name w:val="Hyperlink"/>
    <w:basedOn w:val="a0"/>
    <w:uiPriority w:val="99"/>
    <w:unhideWhenUsed/>
    <w:rsid w:val="00714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4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6A3C2-7F1A-4B85-81A1-40080E9BD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2015-02-25T05:25:00Z</cp:lastPrinted>
  <dcterms:created xsi:type="dcterms:W3CDTF">2015-02-25T05:24:00Z</dcterms:created>
  <dcterms:modified xsi:type="dcterms:W3CDTF">2016-01-29T06:07:00Z</dcterms:modified>
</cp:coreProperties>
</file>